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68B1" w:rsidRPr="00AF3FEB" w:rsidRDefault="00BA68B1" w:rsidP="007B379B">
      <w:pPr>
        <w:jc w:val="center"/>
        <w:rPr>
          <w:rFonts w:ascii="Arial" w:hAnsi="Arial" w:cs="Arial"/>
          <w:b/>
          <w:color w:val="002060"/>
          <w:sz w:val="28"/>
          <w:szCs w:val="28"/>
        </w:rPr>
      </w:pPr>
      <w:r w:rsidRPr="00AF3FEB">
        <w:rPr>
          <w:rFonts w:ascii="Arial" w:hAnsi="Arial" w:cs="Arial"/>
          <w:b/>
          <w:color w:val="002060"/>
          <w:sz w:val="28"/>
          <w:szCs w:val="28"/>
        </w:rPr>
        <w:t xml:space="preserve">LIFT </w:t>
      </w:r>
      <w:r w:rsidR="002D105E" w:rsidRPr="00AF3FEB">
        <w:rPr>
          <w:rFonts w:ascii="Arial" w:hAnsi="Arial" w:cs="Arial"/>
          <w:b/>
          <w:color w:val="002060"/>
          <w:sz w:val="28"/>
          <w:szCs w:val="28"/>
        </w:rPr>
        <w:t xml:space="preserve">2015 </w:t>
      </w:r>
      <w:r w:rsidR="005F4BF7" w:rsidRPr="00AF3FEB">
        <w:rPr>
          <w:rFonts w:ascii="Arial" w:hAnsi="Arial" w:cs="Arial"/>
          <w:b/>
          <w:color w:val="002060"/>
          <w:sz w:val="28"/>
          <w:szCs w:val="28"/>
        </w:rPr>
        <w:t xml:space="preserve">Household </w:t>
      </w:r>
      <w:r w:rsidRPr="00AF3FEB">
        <w:rPr>
          <w:rFonts w:ascii="Arial" w:hAnsi="Arial" w:cs="Arial"/>
          <w:b/>
          <w:color w:val="002060"/>
          <w:sz w:val="28"/>
          <w:szCs w:val="28"/>
        </w:rPr>
        <w:t>Survey</w:t>
      </w:r>
    </w:p>
    <w:p w:rsidR="004A6AFE" w:rsidRPr="00AF3FEB" w:rsidRDefault="004A6AFE" w:rsidP="007B379B">
      <w:pPr>
        <w:jc w:val="center"/>
        <w:rPr>
          <w:rFonts w:ascii="Arial" w:hAnsi="Arial" w:cs="Arial"/>
          <w:b/>
          <w:color w:val="002060"/>
          <w:sz w:val="28"/>
          <w:szCs w:val="28"/>
        </w:rPr>
      </w:pPr>
    </w:p>
    <w:p w:rsidR="00BE75A0" w:rsidRPr="00AF3FEB" w:rsidRDefault="00BE75A0" w:rsidP="00BE75A0">
      <w:pPr>
        <w:autoSpaceDE w:val="0"/>
        <w:autoSpaceDN w:val="0"/>
        <w:adjustRightInd w:val="0"/>
        <w:ind w:right="0"/>
        <w:rPr>
          <w:rFonts w:ascii="Arial" w:hAnsi="Arial" w:cs="Arial"/>
          <w:b/>
          <w:bCs/>
          <w:color w:val="000000"/>
          <w:sz w:val="21"/>
          <w:szCs w:val="21"/>
          <w:lang w:bidi="th-TH"/>
        </w:rPr>
      </w:pPr>
      <w:r w:rsidRPr="00AF3FEB">
        <w:rPr>
          <w:rFonts w:ascii="Arial" w:hAnsi="Arial" w:cs="Arial"/>
          <w:b/>
          <w:bCs/>
          <w:color w:val="000000"/>
          <w:sz w:val="21"/>
          <w:szCs w:val="21"/>
          <w:lang w:bidi="th-TH"/>
        </w:rPr>
        <w:t>INFORMED CONSENT</w:t>
      </w:r>
      <w:r w:rsidR="00504ECC" w:rsidRPr="00AF3FEB">
        <w:rPr>
          <w:rFonts w:ascii="Arial" w:hAnsi="Arial" w:cs="Arial"/>
          <w:b/>
          <w:bCs/>
          <w:color w:val="000000"/>
          <w:sz w:val="21"/>
          <w:szCs w:val="21"/>
          <w:lang w:bidi="th-TH"/>
        </w:rPr>
        <w:t xml:space="preserve"> AND INTRODUCTION</w:t>
      </w:r>
    </w:p>
    <w:p w:rsidR="00BE75A0" w:rsidRPr="00AF3FEB" w:rsidRDefault="00BE75A0" w:rsidP="00823EEC">
      <w:pPr>
        <w:autoSpaceDE w:val="0"/>
        <w:autoSpaceDN w:val="0"/>
        <w:adjustRightInd w:val="0"/>
        <w:ind w:right="0"/>
        <w:jc w:val="right"/>
        <w:rPr>
          <w:rFonts w:ascii="Arial" w:hAnsi="Arial" w:cs="Arial"/>
          <w:color w:val="000000"/>
          <w:sz w:val="21"/>
          <w:szCs w:val="21"/>
          <w:lang w:bidi="th-TH"/>
        </w:rPr>
      </w:pPr>
    </w:p>
    <w:p w:rsidR="00BE75A0" w:rsidRPr="00AF3FEB" w:rsidRDefault="00504ECC" w:rsidP="00C17208">
      <w:pPr>
        <w:autoSpaceDE w:val="0"/>
        <w:autoSpaceDN w:val="0"/>
        <w:adjustRightInd w:val="0"/>
        <w:spacing w:after="120"/>
        <w:ind w:right="0"/>
        <w:rPr>
          <w:rFonts w:ascii="Arial" w:hAnsi="Arial" w:cs="Arial"/>
          <w:color w:val="000000"/>
          <w:sz w:val="18"/>
          <w:szCs w:val="18"/>
          <w:lang w:bidi="th-TH"/>
        </w:rPr>
      </w:pPr>
      <w:r w:rsidRPr="00AF3FEB">
        <w:rPr>
          <w:rFonts w:ascii="Arial" w:hAnsi="Arial" w:cs="Arial"/>
          <w:b/>
          <w:bCs/>
          <w:color w:val="000000"/>
          <w:sz w:val="18"/>
          <w:szCs w:val="18"/>
          <w:lang w:bidi="th-TH"/>
        </w:rPr>
        <w:t>Informed consent:</w:t>
      </w:r>
      <w:r w:rsidRPr="00AF3FEB">
        <w:rPr>
          <w:rFonts w:ascii="Arial" w:hAnsi="Arial" w:cs="Arial"/>
          <w:color w:val="000000"/>
          <w:sz w:val="18"/>
          <w:szCs w:val="18"/>
          <w:lang w:bidi="th-TH"/>
        </w:rPr>
        <w:t xml:space="preserve"> it is necessary to introduce the household to the survey and obtain the consent of all prospective r</w:t>
      </w:r>
      <w:r w:rsidRPr="00AF3FEB">
        <w:rPr>
          <w:rFonts w:ascii="Arial" w:hAnsi="Arial" w:cs="Arial"/>
          <w:color w:val="000000"/>
          <w:sz w:val="18"/>
          <w:szCs w:val="18"/>
          <w:lang w:bidi="th-TH"/>
        </w:rPr>
        <w:t>e</w:t>
      </w:r>
      <w:r w:rsidRPr="00AF3FEB">
        <w:rPr>
          <w:rFonts w:ascii="Arial" w:hAnsi="Arial" w:cs="Arial"/>
          <w:color w:val="000000"/>
          <w:sz w:val="18"/>
          <w:szCs w:val="18"/>
          <w:lang w:bidi="th-TH"/>
        </w:rPr>
        <w:t>spondents to participate. If a prospective respondent (e.g. a woman decision maker) is not present at the beginning of the interview, be sure to return to this page and obtain consent before interviewing him or her. Ask to speak with a responsible adult in the household.</w:t>
      </w:r>
    </w:p>
    <w:p w:rsidR="00504ECC" w:rsidRPr="00AF3FEB" w:rsidRDefault="00F36046" w:rsidP="00C17208">
      <w:pPr>
        <w:spacing w:after="120"/>
        <w:ind w:right="0"/>
        <w:jc w:val="both"/>
        <w:rPr>
          <w:rFonts w:ascii="Arial" w:hAnsi="Arial" w:cs="Arial"/>
          <w:color w:val="000000"/>
          <w:sz w:val="18"/>
          <w:szCs w:val="18"/>
          <w:lang w:bidi="th-TH"/>
        </w:rPr>
      </w:pPr>
      <w:r w:rsidRPr="00AF3FEB">
        <w:rPr>
          <w:rFonts w:ascii="Arial" w:hAnsi="Arial" w:cs="Arial"/>
          <w:color w:val="000000"/>
          <w:sz w:val="18"/>
          <w:szCs w:val="18"/>
          <w:lang w:bidi="th-TH"/>
        </w:rPr>
        <w:t xml:space="preserve">Hello. My name is _______________________________________. I am working with MSR/ICF. We are conducting a survey to </w:t>
      </w:r>
      <w:r w:rsidR="00504ECC" w:rsidRPr="00AF3FEB">
        <w:rPr>
          <w:rFonts w:ascii="Arial" w:hAnsi="Arial" w:cs="Arial"/>
          <w:color w:val="000000"/>
          <w:sz w:val="18"/>
          <w:szCs w:val="18"/>
          <w:lang w:bidi="th-TH"/>
        </w:rPr>
        <w:t xml:space="preserve">determine the </w:t>
      </w:r>
      <w:r w:rsidR="00617B49" w:rsidRPr="00AF3FEB">
        <w:rPr>
          <w:rFonts w:ascii="Arial" w:hAnsi="Arial" w:cs="Arial"/>
          <w:color w:val="000000"/>
          <w:sz w:val="18"/>
          <w:szCs w:val="18"/>
          <w:lang w:bidi="th-TH"/>
        </w:rPr>
        <w:t xml:space="preserve">effectiveness </w:t>
      </w:r>
      <w:r w:rsidR="00504ECC" w:rsidRPr="00AF3FEB">
        <w:rPr>
          <w:rFonts w:ascii="Arial" w:hAnsi="Arial" w:cs="Arial"/>
          <w:color w:val="000000"/>
          <w:sz w:val="18"/>
          <w:szCs w:val="18"/>
          <w:lang w:bidi="th-TH"/>
        </w:rPr>
        <w:t>of the LIFT program, which has been funded by people around the world and pr</w:t>
      </w:r>
      <w:r w:rsidR="00504ECC" w:rsidRPr="00AF3FEB">
        <w:rPr>
          <w:rFonts w:ascii="Arial" w:hAnsi="Arial" w:cs="Arial"/>
          <w:color w:val="000000"/>
          <w:sz w:val="18"/>
          <w:szCs w:val="18"/>
          <w:lang w:bidi="th-TH"/>
        </w:rPr>
        <w:t>o</w:t>
      </w:r>
      <w:r w:rsidR="00504ECC" w:rsidRPr="00AF3FEB">
        <w:rPr>
          <w:rFonts w:ascii="Arial" w:hAnsi="Arial" w:cs="Arial"/>
          <w:color w:val="000000"/>
          <w:sz w:val="18"/>
          <w:szCs w:val="18"/>
          <w:lang w:bidi="th-TH"/>
        </w:rPr>
        <w:t xml:space="preserve">vides support to villages to help poor and vulnerable households to improve their livelihoods and income. </w:t>
      </w:r>
    </w:p>
    <w:p w:rsidR="00FD24A7" w:rsidRPr="00AF3FEB" w:rsidRDefault="00FD24A7" w:rsidP="00C17208">
      <w:pPr>
        <w:spacing w:after="120"/>
        <w:jc w:val="both"/>
        <w:rPr>
          <w:rFonts w:ascii="Arial" w:hAnsi="Arial" w:cs="Arial"/>
          <w:color w:val="000000"/>
          <w:sz w:val="18"/>
          <w:szCs w:val="18"/>
          <w:lang w:bidi="th-TH"/>
        </w:rPr>
      </w:pPr>
      <w:r w:rsidRPr="00AF3FEB">
        <w:rPr>
          <w:rFonts w:ascii="Arial" w:hAnsi="Arial" w:cs="Arial"/>
          <w:color w:val="000000"/>
          <w:sz w:val="18"/>
          <w:szCs w:val="18"/>
          <w:lang w:bidi="th-TH"/>
        </w:rPr>
        <w:t xml:space="preserve">We are interviewing </w:t>
      </w:r>
      <w:r w:rsidR="00C44F65" w:rsidRPr="00AF3FEB">
        <w:rPr>
          <w:rFonts w:ascii="Arial" w:hAnsi="Arial" w:cs="Arial"/>
          <w:color w:val="000000"/>
          <w:sz w:val="18"/>
          <w:szCs w:val="18"/>
          <w:lang w:val="en-GB" w:bidi="th-TH"/>
        </w:rPr>
        <w:t xml:space="preserve">4,800 </w:t>
      </w:r>
      <w:r w:rsidRPr="00AF3FEB">
        <w:rPr>
          <w:rFonts w:ascii="Arial" w:hAnsi="Arial" w:cs="Arial"/>
          <w:color w:val="000000"/>
          <w:sz w:val="18"/>
          <w:szCs w:val="18"/>
          <w:lang w:bidi="th-TH"/>
        </w:rPr>
        <w:t xml:space="preserve">households in </w:t>
      </w:r>
      <w:r w:rsidR="00B90776" w:rsidRPr="00AF3FEB">
        <w:rPr>
          <w:rFonts w:ascii="Arial" w:hAnsi="Arial" w:cs="Arial"/>
          <w:color w:val="000000"/>
          <w:sz w:val="18"/>
          <w:szCs w:val="18"/>
          <w:lang w:bidi="th-TH"/>
        </w:rPr>
        <w:t xml:space="preserve">300 </w:t>
      </w:r>
      <w:r w:rsidRPr="00AF3FEB">
        <w:rPr>
          <w:rFonts w:ascii="Arial" w:hAnsi="Arial" w:cs="Arial"/>
          <w:color w:val="000000"/>
          <w:sz w:val="18"/>
          <w:szCs w:val="18"/>
          <w:lang w:bidi="th-TH"/>
        </w:rPr>
        <w:t>villages across Myanmar. These include some villages where LIFT organiz</w:t>
      </w:r>
      <w:r w:rsidRPr="00AF3FEB">
        <w:rPr>
          <w:rFonts w:ascii="Arial" w:hAnsi="Arial" w:cs="Arial"/>
          <w:color w:val="000000"/>
          <w:sz w:val="18"/>
          <w:szCs w:val="18"/>
          <w:lang w:bidi="th-TH"/>
        </w:rPr>
        <w:t>a</w:t>
      </w:r>
      <w:r w:rsidRPr="00AF3FEB">
        <w:rPr>
          <w:rFonts w:ascii="Arial" w:hAnsi="Arial" w:cs="Arial"/>
          <w:color w:val="000000"/>
          <w:sz w:val="18"/>
          <w:szCs w:val="18"/>
          <w:lang w:bidi="th-TH"/>
        </w:rPr>
        <w:t xml:space="preserve">tions have been working and other villages where LIFT organizations have never worked. </w:t>
      </w:r>
    </w:p>
    <w:p w:rsidR="00474D0A" w:rsidRPr="00AF3FEB" w:rsidRDefault="003725C4" w:rsidP="009F78D9">
      <w:pPr>
        <w:spacing w:after="120"/>
        <w:jc w:val="both"/>
        <w:rPr>
          <w:rFonts w:ascii="Arial" w:hAnsi="Arial" w:cs="Arial"/>
          <w:color w:val="000000"/>
          <w:sz w:val="18"/>
          <w:szCs w:val="18"/>
          <w:lang w:bidi="th-TH"/>
        </w:rPr>
      </w:pPr>
      <w:r w:rsidRPr="00AF3FEB">
        <w:rPr>
          <w:rFonts w:ascii="Arial" w:hAnsi="Arial" w:cs="Arial"/>
          <w:color w:val="000000"/>
          <w:sz w:val="18"/>
          <w:szCs w:val="18"/>
          <w:lang w:bidi="th-TH"/>
        </w:rPr>
        <w:t xml:space="preserve">Sixteen </w:t>
      </w:r>
      <w:r w:rsidR="00474D0A" w:rsidRPr="00AF3FEB">
        <w:rPr>
          <w:rFonts w:ascii="Arial" w:hAnsi="Arial" w:cs="Arial"/>
          <w:color w:val="000000"/>
          <w:sz w:val="18"/>
          <w:szCs w:val="18"/>
          <w:lang w:bidi="th-TH"/>
        </w:rPr>
        <w:t xml:space="preserve">households in each village have been selected randomly so that we can collect information on the livelihoods and </w:t>
      </w:r>
      <w:r w:rsidR="009E2672" w:rsidRPr="00AF3FEB">
        <w:rPr>
          <w:rFonts w:ascii="Arial" w:hAnsi="Arial" w:cs="Arial"/>
          <w:color w:val="000000"/>
          <w:sz w:val="18"/>
          <w:szCs w:val="18"/>
          <w:lang w:bidi="th-TH"/>
        </w:rPr>
        <w:t>the kinds of food households grow and eat</w:t>
      </w:r>
      <w:r w:rsidR="00474D0A" w:rsidRPr="00AF3FEB">
        <w:rPr>
          <w:rFonts w:ascii="Arial" w:hAnsi="Arial" w:cs="Arial"/>
          <w:color w:val="000000"/>
          <w:sz w:val="18"/>
          <w:szCs w:val="18"/>
          <w:lang w:bidi="th-TH"/>
        </w:rPr>
        <w:t>. Your household is among those selected and we would like to ask you as head of the household or spouse some questions about your household and its livelihoods and food situation. We would also like to measure the height and weight of any children under 5 years of age in your household. In total, the questions should take about 45 minutes of your time</w:t>
      </w:r>
      <w:r w:rsidR="00AF6841" w:rsidRPr="00AF3FEB">
        <w:rPr>
          <w:rFonts w:ascii="Arial" w:hAnsi="Arial" w:cs="Arial"/>
          <w:color w:val="000000"/>
          <w:sz w:val="18"/>
          <w:szCs w:val="18"/>
          <w:lang w:bidi="th-TH"/>
        </w:rPr>
        <w:t>.</w:t>
      </w:r>
      <w:r w:rsidR="00474D0A" w:rsidRPr="00AF3FEB">
        <w:rPr>
          <w:rFonts w:ascii="Arial" w:hAnsi="Arial" w:cs="Arial"/>
          <w:color w:val="000000"/>
          <w:sz w:val="18"/>
          <w:szCs w:val="18"/>
          <w:lang w:bidi="th-TH"/>
        </w:rPr>
        <w:t xml:space="preserve"> </w:t>
      </w:r>
    </w:p>
    <w:p w:rsidR="00504ECC" w:rsidRPr="00AF3FEB" w:rsidRDefault="00474D0A" w:rsidP="009F78D9">
      <w:pPr>
        <w:spacing w:after="120"/>
        <w:jc w:val="both"/>
        <w:rPr>
          <w:rFonts w:ascii="Arial" w:hAnsi="Arial" w:cs="Arial"/>
          <w:color w:val="000000"/>
          <w:sz w:val="18"/>
          <w:szCs w:val="18"/>
          <w:lang w:bidi="th-TH"/>
        </w:rPr>
      </w:pPr>
      <w:r w:rsidRPr="00AF3FEB">
        <w:rPr>
          <w:rFonts w:ascii="Arial" w:hAnsi="Arial" w:cs="Arial"/>
          <w:color w:val="000000"/>
          <w:sz w:val="18"/>
          <w:szCs w:val="18"/>
          <w:lang w:bidi="th-TH"/>
        </w:rPr>
        <w:t xml:space="preserve">Your information will help LIFT know how best to provide support, and to understand if this </w:t>
      </w:r>
      <w:r w:rsidR="005844B9" w:rsidRPr="00AF3FEB">
        <w:rPr>
          <w:rFonts w:ascii="Arial" w:hAnsi="Arial" w:cs="Arial"/>
          <w:color w:val="000000"/>
          <w:sz w:val="18"/>
          <w:szCs w:val="18"/>
          <w:lang w:bidi="th-TH"/>
        </w:rPr>
        <w:t>assistance</w:t>
      </w:r>
      <w:r w:rsidRPr="00AF3FEB">
        <w:rPr>
          <w:rFonts w:ascii="Arial" w:hAnsi="Arial" w:cs="Arial"/>
          <w:color w:val="000000"/>
          <w:sz w:val="18"/>
          <w:szCs w:val="18"/>
          <w:lang w:bidi="th-TH"/>
        </w:rPr>
        <w:t xml:space="preserve"> is hel</w:t>
      </w:r>
      <w:r w:rsidR="005844B9" w:rsidRPr="00AF3FEB">
        <w:rPr>
          <w:rFonts w:ascii="Arial" w:hAnsi="Arial" w:cs="Arial"/>
          <w:color w:val="000000"/>
          <w:sz w:val="18"/>
          <w:szCs w:val="18"/>
          <w:lang w:bidi="th-TH"/>
        </w:rPr>
        <w:t>p</w:t>
      </w:r>
      <w:r w:rsidRPr="00AF3FEB">
        <w:rPr>
          <w:rFonts w:ascii="Arial" w:hAnsi="Arial" w:cs="Arial"/>
          <w:color w:val="000000"/>
          <w:sz w:val="18"/>
          <w:szCs w:val="18"/>
          <w:lang w:bidi="th-TH"/>
        </w:rPr>
        <w:t>ing hous</w:t>
      </w:r>
      <w:r w:rsidRPr="00AF3FEB">
        <w:rPr>
          <w:rFonts w:ascii="Arial" w:hAnsi="Arial" w:cs="Arial"/>
          <w:color w:val="000000"/>
          <w:sz w:val="18"/>
          <w:szCs w:val="18"/>
          <w:lang w:bidi="th-TH"/>
        </w:rPr>
        <w:t>e</w:t>
      </w:r>
      <w:r w:rsidRPr="00AF3FEB">
        <w:rPr>
          <w:rFonts w:ascii="Arial" w:hAnsi="Arial" w:cs="Arial"/>
          <w:color w:val="000000"/>
          <w:sz w:val="18"/>
          <w:szCs w:val="18"/>
          <w:lang w:bidi="th-TH"/>
        </w:rPr>
        <w:t xml:space="preserve">holds and children in this village. We ask for your open and honest information.  The results will be summarized for the </w:t>
      </w:r>
      <w:r w:rsidR="00C44F65" w:rsidRPr="00AF3FEB">
        <w:rPr>
          <w:rFonts w:ascii="Arial" w:hAnsi="Arial" w:cs="Arial"/>
          <w:color w:val="000000"/>
          <w:sz w:val="18"/>
          <w:szCs w:val="18"/>
          <w:lang w:bidi="th-TH"/>
        </w:rPr>
        <w:t>4</w:t>
      </w:r>
      <w:r w:rsidR="00FD24A7" w:rsidRPr="00AF3FEB">
        <w:rPr>
          <w:rFonts w:ascii="Arial" w:hAnsi="Arial" w:cs="Arial"/>
          <w:color w:val="000000"/>
          <w:sz w:val="18"/>
          <w:szCs w:val="18"/>
          <w:lang w:bidi="th-TH"/>
        </w:rPr>
        <w:t>,</w:t>
      </w:r>
      <w:r w:rsidR="00C44F65" w:rsidRPr="00AF3FEB">
        <w:rPr>
          <w:rFonts w:ascii="Arial" w:hAnsi="Arial" w:cs="Arial"/>
          <w:color w:val="000000"/>
          <w:sz w:val="18"/>
          <w:szCs w:val="18"/>
          <w:lang w:bidi="th-TH"/>
        </w:rPr>
        <w:t>8</w:t>
      </w:r>
      <w:r w:rsidR="00FD24A7" w:rsidRPr="00AF3FEB">
        <w:rPr>
          <w:rFonts w:ascii="Arial" w:hAnsi="Arial" w:cs="Arial"/>
          <w:color w:val="000000"/>
          <w:sz w:val="18"/>
          <w:szCs w:val="18"/>
          <w:lang w:bidi="th-TH"/>
        </w:rPr>
        <w:t xml:space="preserve">00 </w:t>
      </w:r>
      <w:r w:rsidRPr="00AF3FEB">
        <w:rPr>
          <w:rFonts w:ascii="Arial" w:hAnsi="Arial" w:cs="Arial"/>
          <w:color w:val="000000"/>
          <w:sz w:val="18"/>
          <w:szCs w:val="18"/>
          <w:lang w:bidi="th-TH"/>
        </w:rPr>
        <w:t xml:space="preserve">households interviewed. </w:t>
      </w:r>
    </w:p>
    <w:p w:rsidR="00BE75A0" w:rsidRPr="00AF3FEB" w:rsidRDefault="00F36046" w:rsidP="00576244">
      <w:pPr>
        <w:spacing w:after="120"/>
        <w:ind w:right="0"/>
        <w:jc w:val="both"/>
        <w:rPr>
          <w:rFonts w:ascii="Arial" w:hAnsi="Arial" w:cs="Arial"/>
          <w:color w:val="000000"/>
          <w:sz w:val="18"/>
          <w:szCs w:val="18"/>
          <w:lang w:bidi="th-TH"/>
        </w:rPr>
      </w:pPr>
      <w:r w:rsidRPr="00AF3FEB">
        <w:rPr>
          <w:rFonts w:ascii="Arial" w:hAnsi="Arial" w:cs="Arial"/>
          <w:color w:val="000000"/>
          <w:sz w:val="18"/>
          <w:szCs w:val="18"/>
          <w:lang w:bidi="th-TH"/>
        </w:rPr>
        <w:t xml:space="preserve">All of the answers you give will be confidential and will not be shared with anyone other than members of our survey team. You don't have to </w:t>
      </w:r>
      <w:r w:rsidR="003C35FC" w:rsidRPr="00AF3FEB">
        <w:rPr>
          <w:rFonts w:ascii="Arial" w:hAnsi="Arial" w:cs="Arial"/>
          <w:color w:val="000000"/>
          <w:sz w:val="18"/>
          <w:szCs w:val="18"/>
          <w:lang w:bidi="th-TH"/>
        </w:rPr>
        <w:t xml:space="preserve">participate </w:t>
      </w:r>
      <w:r w:rsidRPr="00AF3FEB">
        <w:rPr>
          <w:rFonts w:ascii="Arial" w:hAnsi="Arial" w:cs="Arial"/>
          <w:color w:val="000000"/>
          <w:sz w:val="18"/>
          <w:szCs w:val="18"/>
          <w:lang w:bidi="th-TH"/>
        </w:rPr>
        <w:t>in the survey, but we hope you will agree to answer the questions since your views are i</w:t>
      </w:r>
      <w:r w:rsidRPr="00AF3FEB">
        <w:rPr>
          <w:rFonts w:ascii="Arial" w:hAnsi="Arial" w:cs="Arial"/>
          <w:color w:val="000000"/>
          <w:sz w:val="18"/>
          <w:szCs w:val="18"/>
          <w:lang w:bidi="th-TH"/>
        </w:rPr>
        <w:t>m</w:t>
      </w:r>
      <w:r w:rsidRPr="00AF3FEB">
        <w:rPr>
          <w:rFonts w:ascii="Arial" w:hAnsi="Arial" w:cs="Arial"/>
          <w:color w:val="000000"/>
          <w:sz w:val="18"/>
          <w:szCs w:val="18"/>
          <w:lang w:bidi="th-TH"/>
        </w:rPr>
        <w:t xml:space="preserve">portant. If </w:t>
      </w:r>
      <w:r w:rsidR="00504ECC" w:rsidRPr="00AF3FEB">
        <w:rPr>
          <w:rFonts w:ascii="Arial" w:hAnsi="Arial" w:cs="Arial"/>
          <w:color w:val="000000"/>
          <w:sz w:val="18"/>
          <w:szCs w:val="18"/>
          <w:lang w:bidi="th-TH"/>
        </w:rPr>
        <w:t>I</w:t>
      </w:r>
      <w:r w:rsidRPr="00AF3FEB">
        <w:rPr>
          <w:rFonts w:ascii="Arial" w:hAnsi="Arial" w:cs="Arial"/>
          <w:color w:val="000000"/>
          <w:sz w:val="18"/>
          <w:szCs w:val="18"/>
          <w:lang w:bidi="th-TH"/>
        </w:rPr>
        <w:t xml:space="preserve"> ask you any question you don't want to answer, just let me know and </w:t>
      </w:r>
      <w:r w:rsidR="00394BA4" w:rsidRPr="00AF3FEB">
        <w:rPr>
          <w:rFonts w:ascii="Arial" w:hAnsi="Arial" w:cs="Arial"/>
          <w:color w:val="000000"/>
          <w:sz w:val="18"/>
          <w:szCs w:val="18"/>
          <w:lang w:bidi="th-TH"/>
        </w:rPr>
        <w:t>I</w:t>
      </w:r>
      <w:r w:rsidRPr="00AF3FEB">
        <w:rPr>
          <w:rFonts w:ascii="Arial" w:hAnsi="Arial" w:cs="Arial"/>
          <w:color w:val="000000"/>
          <w:sz w:val="18"/>
          <w:szCs w:val="18"/>
          <w:lang w:bidi="th-TH"/>
        </w:rPr>
        <w:t xml:space="preserve"> will go on to the next question or you can stop the interview at any time. In case you need more information about the survey, you may contact the person listed on this card.</w:t>
      </w:r>
    </w:p>
    <w:p w:rsidR="002A469B" w:rsidRPr="00AF3FEB" w:rsidRDefault="002A469B" w:rsidP="00576244">
      <w:pPr>
        <w:spacing w:after="120"/>
        <w:ind w:right="0"/>
        <w:jc w:val="both"/>
        <w:rPr>
          <w:rFonts w:ascii="Arial" w:hAnsi="Arial" w:cs="Arial"/>
          <w:color w:val="000000"/>
          <w:sz w:val="18"/>
          <w:szCs w:val="18"/>
          <w:lang w:bidi="th-TH"/>
        </w:rPr>
      </w:pPr>
      <w:r w:rsidRPr="00AF3FEB">
        <w:rPr>
          <w:rFonts w:ascii="Arial" w:hAnsi="Arial" w:cs="Arial"/>
          <w:color w:val="000000"/>
          <w:sz w:val="18"/>
          <w:szCs w:val="18"/>
          <w:lang w:bidi="th-TH"/>
        </w:rPr>
        <w:t xml:space="preserve">We can return later today if you don't have time to finish all the questions now. </w:t>
      </w:r>
    </w:p>
    <w:p w:rsidR="00BE75A0" w:rsidRPr="00AF3FEB" w:rsidRDefault="00BE75A0" w:rsidP="00BE75A0">
      <w:pPr>
        <w:autoSpaceDE w:val="0"/>
        <w:autoSpaceDN w:val="0"/>
        <w:adjustRightInd w:val="0"/>
        <w:ind w:right="0"/>
        <w:rPr>
          <w:rFonts w:ascii="Arial" w:hAnsi="Arial" w:cs="Arial"/>
          <w:color w:val="000000"/>
          <w:sz w:val="18"/>
          <w:szCs w:val="18"/>
          <w:lang w:bidi="th-TH"/>
        </w:rPr>
      </w:pPr>
      <w:r w:rsidRPr="00AF3FEB">
        <w:rPr>
          <w:rFonts w:ascii="Arial" w:hAnsi="Arial" w:cs="Arial"/>
          <w:b/>
          <w:bCs/>
          <w:color w:val="000000"/>
          <w:sz w:val="18"/>
          <w:szCs w:val="18"/>
          <w:lang w:bidi="th-TH"/>
        </w:rPr>
        <w:t>GIVE CARD WITH CONTACT INFORMATION</w:t>
      </w:r>
    </w:p>
    <w:p w:rsidR="00BE75A0" w:rsidRPr="00AF3FEB" w:rsidRDefault="00BE75A0" w:rsidP="00BE75A0">
      <w:pPr>
        <w:autoSpaceDE w:val="0"/>
        <w:autoSpaceDN w:val="0"/>
        <w:adjustRightInd w:val="0"/>
        <w:ind w:right="0"/>
        <w:rPr>
          <w:rFonts w:ascii="Arial" w:hAnsi="Arial" w:cs="Arial"/>
          <w:color w:val="000000"/>
          <w:sz w:val="18"/>
          <w:szCs w:val="18"/>
          <w:lang w:bidi="th-TH"/>
        </w:rPr>
      </w:pPr>
      <w:r w:rsidRPr="00AF3FEB">
        <w:rPr>
          <w:rFonts w:ascii="Arial" w:hAnsi="Arial" w:cs="Arial"/>
          <w:color w:val="000000"/>
          <w:sz w:val="18"/>
          <w:szCs w:val="18"/>
          <w:lang w:bidi="th-TH"/>
        </w:rPr>
        <w:t>Do you have any questions about the study or about your participation?</w:t>
      </w:r>
    </w:p>
    <w:p w:rsidR="00BE75A0" w:rsidRPr="00AF3FEB" w:rsidRDefault="00BE75A0" w:rsidP="00BE75A0">
      <w:pPr>
        <w:autoSpaceDE w:val="0"/>
        <w:autoSpaceDN w:val="0"/>
        <w:adjustRightInd w:val="0"/>
        <w:ind w:right="0"/>
        <w:rPr>
          <w:rFonts w:ascii="Arial" w:hAnsi="Arial" w:cs="Arial"/>
          <w:color w:val="000000"/>
          <w:sz w:val="18"/>
          <w:szCs w:val="18"/>
          <w:lang w:bidi="th-TH"/>
        </w:rPr>
      </w:pPr>
    </w:p>
    <w:p w:rsidR="00B90776" w:rsidRPr="00AF3FEB" w:rsidRDefault="00087DF2" w:rsidP="00087DF2">
      <w:pPr>
        <w:autoSpaceDE w:val="0"/>
        <w:autoSpaceDN w:val="0"/>
        <w:adjustRightInd w:val="0"/>
        <w:ind w:right="0"/>
        <w:rPr>
          <w:rFonts w:ascii="Arial" w:hAnsi="Arial" w:cs="Arial"/>
          <w:b/>
          <w:bCs/>
          <w:color w:val="000000"/>
          <w:sz w:val="18"/>
          <w:szCs w:val="18"/>
          <w:lang w:bidi="th-TH"/>
        </w:rPr>
      </w:pPr>
      <w:r w:rsidRPr="00AF3FEB">
        <w:rPr>
          <w:rFonts w:ascii="Arial" w:hAnsi="Arial" w:cs="Arial"/>
          <w:b/>
          <w:bCs/>
          <w:color w:val="000000"/>
          <w:sz w:val="18"/>
          <w:szCs w:val="18"/>
          <w:lang w:bidi="th-TH"/>
        </w:rPr>
        <w:t>ASK THE FOLLOWING CONSENT QUESTIONS OF ALL PROSPECTIVE RESPONDENTS.</w:t>
      </w:r>
    </w:p>
    <w:p w:rsidR="00087DF2" w:rsidRPr="00AF3FEB" w:rsidRDefault="00087DF2" w:rsidP="00087DF2">
      <w:pPr>
        <w:autoSpaceDE w:val="0"/>
        <w:autoSpaceDN w:val="0"/>
        <w:adjustRightInd w:val="0"/>
        <w:ind w:right="0"/>
        <w:rPr>
          <w:rFonts w:ascii="Arial" w:hAnsi="Arial" w:cs="Arial"/>
          <w:color w:val="000000"/>
          <w:sz w:val="18"/>
          <w:szCs w:val="18"/>
          <w:lang w:bidi="th-TH"/>
        </w:rPr>
      </w:pPr>
      <w:r w:rsidRPr="00AF3FEB">
        <w:rPr>
          <w:rFonts w:ascii="Arial" w:hAnsi="Arial" w:cs="Arial"/>
          <w:b/>
          <w:bCs/>
          <w:color w:val="000000"/>
          <w:sz w:val="18"/>
          <w:szCs w:val="18"/>
          <w:lang w:bidi="th-TH"/>
        </w:rPr>
        <w:t xml:space="preserve">AS APPLICABLE, CHECK AND SIGN THE CONSENT BOX BELOW. </w:t>
      </w:r>
    </w:p>
    <w:p w:rsidR="00BE75A0" w:rsidRPr="00AF3FEB" w:rsidRDefault="00BE75A0" w:rsidP="00BE75A0">
      <w:pPr>
        <w:autoSpaceDE w:val="0"/>
        <w:autoSpaceDN w:val="0"/>
        <w:adjustRightInd w:val="0"/>
        <w:ind w:right="0"/>
        <w:rPr>
          <w:rFonts w:ascii="Arial" w:hAnsi="Arial" w:cs="Arial"/>
          <w:color w:val="000000"/>
          <w:sz w:val="18"/>
          <w:szCs w:val="18"/>
          <w:lang w:bidi="th-TH"/>
        </w:rPr>
      </w:pPr>
    </w:p>
    <w:p w:rsidR="000F6C6C" w:rsidRPr="00AF3FEB" w:rsidRDefault="000F6C6C" w:rsidP="000F6C6C">
      <w:pPr>
        <w:autoSpaceDE w:val="0"/>
        <w:autoSpaceDN w:val="0"/>
        <w:adjustRightInd w:val="0"/>
        <w:ind w:right="0"/>
        <w:rPr>
          <w:rFonts w:ascii="Arial" w:hAnsi="Arial" w:cs="Arial"/>
          <w:color w:val="000000"/>
          <w:sz w:val="18"/>
          <w:szCs w:val="18"/>
          <w:lang w:bidi="th-TH"/>
        </w:rPr>
      </w:pPr>
      <w:r w:rsidRPr="00AF3FEB">
        <w:rPr>
          <w:rFonts w:ascii="Arial" w:hAnsi="Arial" w:cs="Arial"/>
          <w:color w:val="000000"/>
          <w:sz w:val="18"/>
          <w:szCs w:val="18"/>
          <w:lang w:bidi="th-TH"/>
        </w:rPr>
        <w:t xml:space="preserve">Who is the main male adult (18 years or older) decision-maker in the household? </w:t>
      </w:r>
    </w:p>
    <w:p w:rsidR="000F6C6C" w:rsidRPr="00AF3FEB" w:rsidRDefault="000F6C6C" w:rsidP="00560A9A">
      <w:pPr>
        <w:autoSpaceDE w:val="0"/>
        <w:autoSpaceDN w:val="0"/>
        <w:adjustRightInd w:val="0"/>
        <w:spacing w:after="120"/>
        <w:ind w:right="0"/>
        <w:rPr>
          <w:rFonts w:ascii="Arial" w:hAnsi="Arial" w:cs="Arial"/>
          <w:color w:val="000000"/>
          <w:sz w:val="18"/>
          <w:szCs w:val="18"/>
          <w:lang w:bidi="th-TH"/>
        </w:rPr>
      </w:pPr>
      <w:r w:rsidRPr="00AF3FEB">
        <w:rPr>
          <w:rFonts w:ascii="Arial" w:hAnsi="Arial" w:cs="Arial"/>
          <w:color w:val="000000"/>
          <w:sz w:val="18"/>
          <w:szCs w:val="18"/>
          <w:lang w:bidi="th-TH"/>
        </w:rPr>
        <w:t xml:space="preserve">[NAME], do you agree to participate in the survey? </w:t>
      </w:r>
    </w:p>
    <w:p w:rsidR="000F6C6C" w:rsidRPr="00AF3FEB" w:rsidRDefault="00C52B08" w:rsidP="00560A9A">
      <w:pPr>
        <w:autoSpaceDE w:val="0"/>
        <w:autoSpaceDN w:val="0"/>
        <w:adjustRightInd w:val="0"/>
        <w:spacing w:after="120"/>
        <w:ind w:right="0"/>
        <w:rPr>
          <w:rFonts w:ascii="Arial" w:hAnsi="Arial" w:cs="Arial"/>
          <w:color w:val="000000"/>
          <w:sz w:val="18"/>
          <w:szCs w:val="18"/>
          <w:lang w:bidi="th-TH"/>
        </w:rPr>
      </w:pPr>
      <w:r w:rsidRPr="00AF3FEB">
        <w:rPr>
          <w:rFonts w:ascii="Arial" w:hAnsi="Arial" w:cs="Arial"/>
          <w:color w:val="000000"/>
          <w:sz w:val="18"/>
          <w:szCs w:val="18"/>
          <w:lang w:bidi="th-TH"/>
        </w:rPr>
        <w:t xml:space="preserve">NAME: ____________________________ </w:t>
      </w:r>
      <w:r w:rsidRPr="00AF3FEB">
        <w:rPr>
          <w:rFonts w:ascii="Arial" w:hAnsi="Arial" w:cs="Arial"/>
          <w:color w:val="000000"/>
          <w:sz w:val="18"/>
          <w:szCs w:val="18"/>
          <w:lang w:bidi="th-TH"/>
        </w:rPr>
        <w:tab/>
      </w:r>
      <w:r w:rsidR="000F6C6C" w:rsidRPr="00AF3FEB">
        <w:rPr>
          <w:rFonts w:ascii="Arial" w:hAnsi="Arial" w:cs="Arial"/>
          <w:color w:val="000000"/>
          <w:sz w:val="18"/>
          <w:szCs w:val="18"/>
          <w:lang w:bidi="th-TH"/>
        </w:rPr>
        <w:t>RESPONDENT AGREED ____ RESPONDENT DID NOT AGREE ____</w:t>
      </w:r>
    </w:p>
    <w:p w:rsidR="00DA7624" w:rsidRPr="00AF3FEB" w:rsidRDefault="00DA7624" w:rsidP="00973BA2">
      <w:pPr>
        <w:autoSpaceDE w:val="0"/>
        <w:autoSpaceDN w:val="0"/>
        <w:adjustRightInd w:val="0"/>
        <w:ind w:right="0"/>
        <w:rPr>
          <w:rFonts w:ascii="Arial" w:hAnsi="Arial" w:cs="Arial"/>
          <w:color w:val="000000"/>
          <w:sz w:val="18"/>
          <w:szCs w:val="18"/>
          <w:lang w:bidi="th-TH"/>
        </w:rPr>
      </w:pPr>
      <w:r w:rsidRPr="00AF3FEB">
        <w:rPr>
          <w:rFonts w:ascii="Arial" w:hAnsi="Arial" w:cs="Arial"/>
          <w:color w:val="000000"/>
          <w:sz w:val="18"/>
          <w:szCs w:val="18"/>
          <w:lang w:bidi="th-TH"/>
        </w:rPr>
        <w:t xml:space="preserve">Who is the main female adult (18 years or older) decision-maker in the household? </w:t>
      </w:r>
    </w:p>
    <w:p w:rsidR="00DA7624" w:rsidRPr="00AF3FEB" w:rsidRDefault="00DA7624" w:rsidP="00560A9A">
      <w:pPr>
        <w:autoSpaceDE w:val="0"/>
        <w:autoSpaceDN w:val="0"/>
        <w:adjustRightInd w:val="0"/>
        <w:spacing w:after="120"/>
        <w:ind w:right="0"/>
        <w:rPr>
          <w:rFonts w:ascii="Arial" w:hAnsi="Arial" w:cs="Arial"/>
          <w:color w:val="000000"/>
          <w:sz w:val="18"/>
          <w:szCs w:val="18"/>
          <w:lang w:bidi="th-TH"/>
        </w:rPr>
      </w:pPr>
      <w:r w:rsidRPr="00AF3FEB">
        <w:rPr>
          <w:rFonts w:ascii="Arial" w:hAnsi="Arial" w:cs="Arial"/>
          <w:color w:val="000000"/>
          <w:sz w:val="18"/>
          <w:szCs w:val="18"/>
          <w:lang w:bidi="th-TH"/>
        </w:rPr>
        <w:t xml:space="preserve">[NAME], do you agree to participate in the survey? </w:t>
      </w:r>
    </w:p>
    <w:p w:rsidR="00DA7624" w:rsidRPr="00AF3FEB" w:rsidRDefault="00DA7624" w:rsidP="00560A9A">
      <w:pPr>
        <w:autoSpaceDE w:val="0"/>
        <w:autoSpaceDN w:val="0"/>
        <w:adjustRightInd w:val="0"/>
        <w:spacing w:after="120"/>
        <w:ind w:right="0"/>
        <w:rPr>
          <w:rFonts w:ascii="Arial" w:hAnsi="Arial" w:cs="Arial"/>
          <w:color w:val="000000"/>
          <w:sz w:val="18"/>
          <w:szCs w:val="18"/>
          <w:lang w:bidi="th-TH"/>
        </w:rPr>
      </w:pPr>
      <w:r w:rsidRPr="00AF3FEB">
        <w:rPr>
          <w:rFonts w:ascii="Arial" w:hAnsi="Arial" w:cs="Arial"/>
          <w:color w:val="000000"/>
          <w:sz w:val="18"/>
          <w:szCs w:val="18"/>
          <w:lang w:bidi="th-TH"/>
        </w:rPr>
        <w:t>NAME: __________________</w:t>
      </w:r>
      <w:r w:rsidR="00C52B08" w:rsidRPr="00AF3FEB">
        <w:rPr>
          <w:rFonts w:ascii="Arial" w:hAnsi="Arial" w:cs="Arial"/>
          <w:color w:val="000000"/>
          <w:sz w:val="18"/>
          <w:szCs w:val="18"/>
          <w:lang w:bidi="th-TH"/>
        </w:rPr>
        <w:t>__________</w:t>
      </w:r>
      <w:r w:rsidRPr="00AF3FEB">
        <w:rPr>
          <w:rFonts w:ascii="Arial" w:hAnsi="Arial" w:cs="Arial"/>
          <w:color w:val="000000"/>
          <w:sz w:val="18"/>
          <w:szCs w:val="18"/>
          <w:lang w:bidi="th-TH"/>
        </w:rPr>
        <w:t xml:space="preserve"> </w:t>
      </w:r>
      <w:r w:rsidR="00C52B08" w:rsidRPr="00AF3FEB">
        <w:rPr>
          <w:rFonts w:ascii="Arial" w:hAnsi="Arial" w:cs="Arial"/>
          <w:color w:val="000000"/>
          <w:sz w:val="18"/>
          <w:szCs w:val="18"/>
          <w:lang w:bidi="th-TH"/>
        </w:rPr>
        <w:tab/>
      </w:r>
      <w:r w:rsidRPr="00AF3FEB">
        <w:rPr>
          <w:rFonts w:ascii="Arial" w:hAnsi="Arial" w:cs="Arial"/>
          <w:color w:val="000000"/>
          <w:sz w:val="18"/>
          <w:szCs w:val="18"/>
          <w:lang w:bidi="th-TH"/>
        </w:rPr>
        <w:t>RESPONDENT AGREED ____ RESPONDENT DID NOT AGREE ____</w:t>
      </w:r>
    </w:p>
    <w:p w:rsidR="00DA7624" w:rsidRPr="00AF3FEB" w:rsidRDefault="00DA7624" w:rsidP="00BE75A0">
      <w:pPr>
        <w:autoSpaceDE w:val="0"/>
        <w:autoSpaceDN w:val="0"/>
        <w:adjustRightInd w:val="0"/>
        <w:ind w:right="0"/>
        <w:rPr>
          <w:rFonts w:ascii="Arial" w:hAnsi="Arial" w:cs="Arial"/>
          <w:color w:val="000000"/>
          <w:sz w:val="18"/>
          <w:szCs w:val="18"/>
          <w:lang w:bidi="th-TH"/>
        </w:rPr>
      </w:pPr>
    </w:p>
    <w:p w:rsidR="00DA7624" w:rsidRPr="00AF3FEB" w:rsidRDefault="00DA7624" w:rsidP="00DA7624">
      <w:pPr>
        <w:autoSpaceDE w:val="0"/>
        <w:autoSpaceDN w:val="0"/>
        <w:adjustRightInd w:val="0"/>
        <w:ind w:right="0"/>
        <w:rPr>
          <w:rFonts w:ascii="Arial" w:hAnsi="Arial" w:cs="Arial"/>
          <w:color w:val="000000"/>
          <w:sz w:val="18"/>
          <w:szCs w:val="18"/>
          <w:lang w:bidi="th-TH"/>
        </w:rPr>
      </w:pPr>
      <w:r w:rsidRPr="00AF3FEB">
        <w:rPr>
          <w:rFonts w:ascii="Arial" w:hAnsi="Arial" w:cs="Arial"/>
          <w:color w:val="000000"/>
          <w:sz w:val="18"/>
          <w:szCs w:val="18"/>
          <w:lang w:bidi="th-TH"/>
        </w:rPr>
        <w:t xml:space="preserve">Are there other mothers or responsible persons for children under </w:t>
      </w:r>
      <w:r w:rsidR="00781C5A" w:rsidRPr="00AF3FEB">
        <w:rPr>
          <w:rFonts w:ascii="Arial" w:hAnsi="Arial" w:cs="Arial"/>
          <w:color w:val="000000"/>
          <w:sz w:val="18"/>
          <w:szCs w:val="18"/>
          <w:lang w:bidi="th-TH"/>
        </w:rPr>
        <w:t xml:space="preserve">five </w:t>
      </w:r>
      <w:r w:rsidRPr="00AF3FEB">
        <w:rPr>
          <w:rFonts w:ascii="Arial" w:hAnsi="Arial" w:cs="Arial"/>
          <w:color w:val="000000"/>
          <w:sz w:val="18"/>
          <w:szCs w:val="18"/>
          <w:lang w:bidi="th-TH"/>
        </w:rPr>
        <w:t>years of age with whom I haven’t talked yet?</w:t>
      </w:r>
    </w:p>
    <w:p w:rsidR="00C52B08" w:rsidRPr="00AF3FEB" w:rsidRDefault="00DA7624" w:rsidP="00DA7624">
      <w:pPr>
        <w:autoSpaceDE w:val="0"/>
        <w:autoSpaceDN w:val="0"/>
        <w:adjustRightInd w:val="0"/>
        <w:ind w:right="0"/>
        <w:rPr>
          <w:rFonts w:ascii="Arial" w:hAnsi="Arial" w:cs="Arial"/>
          <w:color w:val="000000"/>
          <w:sz w:val="18"/>
          <w:szCs w:val="18"/>
          <w:lang w:bidi="th-TH"/>
        </w:rPr>
      </w:pPr>
      <w:r w:rsidRPr="00AF3FEB">
        <w:rPr>
          <w:rFonts w:ascii="Arial" w:hAnsi="Arial" w:cs="Arial"/>
          <w:color w:val="000000"/>
          <w:sz w:val="18"/>
          <w:szCs w:val="18"/>
          <w:lang w:bidi="th-TH"/>
        </w:rPr>
        <w:t>[NAME], do you agree to participate in the survey and allow that children are weighed and measured?</w:t>
      </w:r>
    </w:p>
    <w:p w:rsidR="00DA7624" w:rsidRPr="00AF3FEB" w:rsidRDefault="00DA7624" w:rsidP="00DA7624">
      <w:pPr>
        <w:autoSpaceDE w:val="0"/>
        <w:autoSpaceDN w:val="0"/>
        <w:adjustRightInd w:val="0"/>
        <w:ind w:right="0"/>
        <w:rPr>
          <w:rFonts w:ascii="Arial" w:hAnsi="Arial" w:cs="Arial"/>
          <w:color w:val="000000"/>
          <w:sz w:val="18"/>
          <w:szCs w:val="18"/>
          <w:lang w:bidi="th-TH"/>
        </w:rPr>
      </w:pPr>
      <w:r w:rsidRPr="00AF3FEB">
        <w:rPr>
          <w:rFonts w:ascii="Arial" w:hAnsi="Arial" w:cs="Arial"/>
          <w:color w:val="000000"/>
          <w:sz w:val="18"/>
          <w:szCs w:val="18"/>
          <w:lang w:bidi="th-TH"/>
        </w:rPr>
        <w:t xml:space="preserve"> </w:t>
      </w:r>
    </w:p>
    <w:p w:rsidR="00DA7624" w:rsidRPr="00AF3FEB" w:rsidRDefault="00DA7624" w:rsidP="00C17208">
      <w:pPr>
        <w:autoSpaceDE w:val="0"/>
        <w:autoSpaceDN w:val="0"/>
        <w:adjustRightInd w:val="0"/>
        <w:spacing w:after="120"/>
        <w:ind w:right="0"/>
        <w:rPr>
          <w:rFonts w:ascii="Arial" w:hAnsi="Arial" w:cs="Arial"/>
          <w:color w:val="000000"/>
          <w:sz w:val="18"/>
          <w:szCs w:val="18"/>
          <w:lang w:bidi="th-TH"/>
        </w:rPr>
      </w:pPr>
      <w:r w:rsidRPr="00AF3FEB">
        <w:rPr>
          <w:rFonts w:ascii="Arial" w:hAnsi="Arial" w:cs="Arial"/>
          <w:color w:val="000000"/>
          <w:sz w:val="18"/>
          <w:szCs w:val="18"/>
          <w:lang w:bidi="th-TH"/>
        </w:rPr>
        <w:t>NAME: __________________</w:t>
      </w:r>
      <w:r w:rsidR="00C52B08" w:rsidRPr="00AF3FEB">
        <w:rPr>
          <w:rFonts w:ascii="Arial" w:hAnsi="Arial" w:cs="Arial"/>
          <w:color w:val="000000"/>
          <w:sz w:val="18"/>
          <w:szCs w:val="18"/>
          <w:lang w:bidi="th-TH"/>
        </w:rPr>
        <w:t>__________</w:t>
      </w:r>
      <w:r w:rsidRPr="00AF3FEB">
        <w:rPr>
          <w:rFonts w:ascii="Arial" w:hAnsi="Arial" w:cs="Arial"/>
          <w:color w:val="000000"/>
          <w:sz w:val="18"/>
          <w:szCs w:val="18"/>
          <w:lang w:bidi="th-TH"/>
        </w:rPr>
        <w:t xml:space="preserve"> </w:t>
      </w:r>
      <w:r w:rsidR="00C52B08" w:rsidRPr="00AF3FEB">
        <w:rPr>
          <w:rFonts w:ascii="Arial" w:hAnsi="Arial" w:cs="Arial"/>
          <w:color w:val="000000"/>
          <w:sz w:val="18"/>
          <w:szCs w:val="18"/>
          <w:lang w:bidi="th-TH"/>
        </w:rPr>
        <w:tab/>
      </w:r>
      <w:r w:rsidRPr="00AF3FEB">
        <w:rPr>
          <w:rFonts w:ascii="Arial" w:hAnsi="Arial" w:cs="Arial"/>
          <w:color w:val="000000"/>
          <w:sz w:val="18"/>
          <w:szCs w:val="18"/>
          <w:lang w:bidi="th-TH"/>
        </w:rPr>
        <w:t>RESPONDENT AGREED ____ RESPONDENT DID NOT AGREE ____</w:t>
      </w:r>
    </w:p>
    <w:p w:rsidR="00DA7624" w:rsidRPr="00AF3FEB" w:rsidRDefault="00C52B08" w:rsidP="00C17208">
      <w:pPr>
        <w:autoSpaceDE w:val="0"/>
        <w:autoSpaceDN w:val="0"/>
        <w:adjustRightInd w:val="0"/>
        <w:spacing w:after="120"/>
        <w:ind w:right="0"/>
        <w:rPr>
          <w:rFonts w:ascii="Arial" w:hAnsi="Arial" w:cs="Arial"/>
          <w:color w:val="000000"/>
          <w:sz w:val="18"/>
          <w:szCs w:val="18"/>
          <w:lang w:bidi="th-TH"/>
        </w:rPr>
      </w:pPr>
      <w:r w:rsidRPr="00AF3FEB">
        <w:rPr>
          <w:rFonts w:ascii="Arial" w:hAnsi="Arial" w:cs="Arial"/>
          <w:color w:val="000000"/>
          <w:sz w:val="18"/>
          <w:szCs w:val="18"/>
          <w:lang w:bidi="th-TH"/>
        </w:rPr>
        <w:t xml:space="preserve">NAME: ____________________________ </w:t>
      </w:r>
      <w:r w:rsidRPr="00AF3FEB">
        <w:rPr>
          <w:rFonts w:ascii="Arial" w:hAnsi="Arial" w:cs="Arial"/>
          <w:color w:val="000000"/>
          <w:sz w:val="18"/>
          <w:szCs w:val="18"/>
          <w:lang w:bidi="th-TH"/>
        </w:rPr>
        <w:tab/>
      </w:r>
      <w:r w:rsidR="00DA7624" w:rsidRPr="00AF3FEB">
        <w:rPr>
          <w:rFonts w:ascii="Arial" w:hAnsi="Arial" w:cs="Arial"/>
          <w:color w:val="000000"/>
          <w:sz w:val="18"/>
          <w:szCs w:val="18"/>
          <w:lang w:bidi="th-TH"/>
        </w:rPr>
        <w:t>RESPONDENT AGREED ____ RESPONDENT DID NOT AGREE ____</w:t>
      </w:r>
    </w:p>
    <w:p w:rsidR="00DA7624" w:rsidRPr="00AF3FEB" w:rsidRDefault="00C52B08" w:rsidP="00C17208">
      <w:pPr>
        <w:autoSpaceDE w:val="0"/>
        <w:autoSpaceDN w:val="0"/>
        <w:adjustRightInd w:val="0"/>
        <w:spacing w:after="120"/>
        <w:ind w:right="0"/>
        <w:rPr>
          <w:rFonts w:ascii="Arial" w:hAnsi="Arial" w:cs="Arial"/>
          <w:color w:val="000000"/>
          <w:sz w:val="18"/>
          <w:szCs w:val="18"/>
          <w:lang w:bidi="th-TH"/>
        </w:rPr>
      </w:pPr>
      <w:r w:rsidRPr="00AF3FEB">
        <w:rPr>
          <w:rFonts w:ascii="Arial" w:hAnsi="Arial" w:cs="Arial"/>
          <w:color w:val="000000"/>
          <w:sz w:val="18"/>
          <w:szCs w:val="18"/>
          <w:lang w:bidi="th-TH"/>
        </w:rPr>
        <w:t xml:space="preserve">NAME: ____________________________ </w:t>
      </w:r>
      <w:r w:rsidRPr="00AF3FEB">
        <w:rPr>
          <w:rFonts w:ascii="Arial" w:hAnsi="Arial" w:cs="Arial"/>
          <w:color w:val="000000"/>
          <w:sz w:val="18"/>
          <w:szCs w:val="18"/>
          <w:lang w:bidi="th-TH"/>
        </w:rPr>
        <w:tab/>
      </w:r>
      <w:r w:rsidR="00DA7624" w:rsidRPr="00AF3FEB">
        <w:rPr>
          <w:rFonts w:ascii="Arial" w:hAnsi="Arial" w:cs="Arial"/>
          <w:color w:val="000000"/>
          <w:sz w:val="18"/>
          <w:szCs w:val="18"/>
          <w:lang w:bidi="th-TH"/>
        </w:rPr>
        <w:t>RESPONDENT AGREED ____ RESPONDENT DID NOT AGREE ____</w:t>
      </w:r>
    </w:p>
    <w:p w:rsidR="00DA7624" w:rsidRPr="00AF3FEB" w:rsidRDefault="00DA7624" w:rsidP="00BE75A0">
      <w:pPr>
        <w:autoSpaceDE w:val="0"/>
        <w:autoSpaceDN w:val="0"/>
        <w:adjustRightInd w:val="0"/>
        <w:ind w:right="0"/>
        <w:rPr>
          <w:rFonts w:ascii="Arial" w:hAnsi="Arial" w:cs="Arial"/>
          <w:color w:val="000000"/>
          <w:sz w:val="18"/>
          <w:szCs w:val="18"/>
          <w:lang w:bidi="th-TH"/>
        </w:rPr>
      </w:pPr>
    </w:p>
    <w:p w:rsidR="00DA7624" w:rsidRPr="00AF3FEB" w:rsidRDefault="00DA7624" w:rsidP="00DA7624">
      <w:pPr>
        <w:autoSpaceDE w:val="0"/>
        <w:autoSpaceDN w:val="0"/>
        <w:adjustRightInd w:val="0"/>
        <w:ind w:right="0"/>
        <w:rPr>
          <w:rFonts w:ascii="Arial" w:hAnsi="Arial" w:cs="Arial"/>
          <w:b/>
          <w:bCs/>
          <w:color w:val="000000"/>
          <w:sz w:val="18"/>
          <w:szCs w:val="18"/>
          <w:lang w:bidi="th-TH"/>
        </w:rPr>
      </w:pPr>
      <w:r w:rsidRPr="00AF3FEB">
        <w:rPr>
          <w:rFonts w:ascii="Arial" w:hAnsi="Arial" w:cs="Arial"/>
          <w:b/>
          <w:bCs/>
          <w:color w:val="000000"/>
          <w:sz w:val="18"/>
          <w:szCs w:val="18"/>
          <w:lang w:bidi="th-TH"/>
        </w:rPr>
        <w:t>ADDITIONAL ELIGIBLE HOUSEHOLD MEMBERS</w:t>
      </w:r>
    </w:p>
    <w:p w:rsidR="00C52B08" w:rsidRPr="00AF3FEB" w:rsidRDefault="00C52B08" w:rsidP="00DA7624">
      <w:pPr>
        <w:autoSpaceDE w:val="0"/>
        <w:autoSpaceDN w:val="0"/>
        <w:adjustRightInd w:val="0"/>
        <w:ind w:right="0"/>
        <w:rPr>
          <w:rFonts w:ascii="Arial" w:hAnsi="Arial" w:cs="Arial"/>
          <w:b/>
          <w:bCs/>
          <w:color w:val="000000"/>
          <w:sz w:val="18"/>
          <w:szCs w:val="18"/>
          <w:lang w:bidi="th-TH"/>
        </w:rPr>
      </w:pPr>
    </w:p>
    <w:p w:rsidR="00C52B08" w:rsidRPr="00AF3FEB" w:rsidRDefault="00C52B08" w:rsidP="00C52B08">
      <w:pPr>
        <w:autoSpaceDE w:val="0"/>
        <w:autoSpaceDN w:val="0"/>
        <w:adjustRightInd w:val="0"/>
        <w:spacing w:after="120"/>
        <w:ind w:right="0"/>
        <w:rPr>
          <w:rFonts w:ascii="Arial" w:hAnsi="Arial" w:cs="Arial"/>
          <w:color w:val="000000"/>
          <w:sz w:val="18"/>
          <w:szCs w:val="18"/>
          <w:lang w:bidi="th-TH"/>
        </w:rPr>
      </w:pPr>
      <w:r w:rsidRPr="00AF3FEB">
        <w:rPr>
          <w:rFonts w:ascii="Arial" w:hAnsi="Arial" w:cs="Arial"/>
          <w:color w:val="000000"/>
          <w:sz w:val="18"/>
          <w:szCs w:val="18"/>
          <w:lang w:bidi="th-TH"/>
        </w:rPr>
        <w:t>NAME: ____________________________</w:t>
      </w:r>
      <w:r w:rsidRPr="00AF3FEB">
        <w:rPr>
          <w:rFonts w:ascii="Arial" w:hAnsi="Arial" w:cs="Arial"/>
          <w:color w:val="000000"/>
          <w:sz w:val="18"/>
          <w:szCs w:val="18"/>
          <w:lang w:bidi="th-TH"/>
        </w:rPr>
        <w:tab/>
        <w:t>RESPONDENT AGREED ____ RESPONDENT DID NOT AGREE ____</w:t>
      </w:r>
    </w:p>
    <w:p w:rsidR="00C52B08" w:rsidRPr="00AF3FEB" w:rsidRDefault="00C52B08" w:rsidP="00C52B08">
      <w:pPr>
        <w:autoSpaceDE w:val="0"/>
        <w:autoSpaceDN w:val="0"/>
        <w:adjustRightInd w:val="0"/>
        <w:spacing w:after="120"/>
        <w:ind w:right="0"/>
        <w:rPr>
          <w:rFonts w:ascii="Arial" w:hAnsi="Arial" w:cs="Arial"/>
          <w:color w:val="000000"/>
          <w:sz w:val="18"/>
          <w:szCs w:val="18"/>
          <w:lang w:bidi="th-TH"/>
        </w:rPr>
      </w:pPr>
      <w:r w:rsidRPr="00AF3FEB">
        <w:rPr>
          <w:rFonts w:ascii="Arial" w:hAnsi="Arial" w:cs="Arial"/>
          <w:color w:val="000000"/>
          <w:sz w:val="18"/>
          <w:szCs w:val="18"/>
          <w:lang w:bidi="th-TH"/>
        </w:rPr>
        <w:t>NAME: ____________________________</w:t>
      </w:r>
      <w:r w:rsidRPr="00AF3FEB">
        <w:rPr>
          <w:rFonts w:ascii="Arial" w:hAnsi="Arial" w:cs="Arial"/>
          <w:color w:val="000000"/>
          <w:sz w:val="18"/>
          <w:szCs w:val="18"/>
          <w:lang w:bidi="th-TH"/>
        </w:rPr>
        <w:tab/>
        <w:t>RESPONDENT AGREED ____ RESPONDENT DID NOT AGREE ____</w:t>
      </w:r>
    </w:p>
    <w:p w:rsidR="00C52B08" w:rsidRPr="00AF3FEB" w:rsidRDefault="00C52B08" w:rsidP="00C52B08">
      <w:pPr>
        <w:autoSpaceDE w:val="0"/>
        <w:autoSpaceDN w:val="0"/>
        <w:adjustRightInd w:val="0"/>
        <w:spacing w:after="120"/>
        <w:ind w:right="0"/>
        <w:rPr>
          <w:rFonts w:ascii="Arial" w:hAnsi="Arial" w:cs="Arial"/>
          <w:color w:val="000000"/>
          <w:sz w:val="18"/>
          <w:szCs w:val="18"/>
          <w:lang w:bidi="th-TH"/>
        </w:rPr>
      </w:pPr>
      <w:r w:rsidRPr="00AF3FEB">
        <w:rPr>
          <w:rFonts w:ascii="Arial" w:hAnsi="Arial" w:cs="Arial"/>
          <w:color w:val="000000"/>
          <w:sz w:val="18"/>
          <w:szCs w:val="18"/>
          <w:lang w:bidi="th-TH"/>
        </w:rPr>
        <w:t>NAME: ____________________________</w:t>
      </w:r>
      <w:r w:rsidRPr="00AF3FEB">
        <w:rPr>
          <w:rFonts w:ascii="Arial" w:hAnsi="Arial" w:cs="Arial"/>
          <w:color w:val="000000"/>
          <w:sz w:val="18"/>
          <w:szCs w:val="18"/>
          <w:lang w:bidi="th-TH"/>
        </w:rPr>
        <w:tab/>
        <w:t>RESPONDENT AGREED ____ RESPONDENT DID NOT AGREE ____</w:t>
      </w:r>
    </w:p>
    <w:p w:rsidR="00C52B08" w:rsidRPr="00AF3FEB" w:rsidRDefault="00C52B08" w:rsidP="00DA7624">
      <w:pPr>
        <w:autoSpaceDE w:val="0"/>
        <w:autoSpaceDN w:val="0"/>
        <w:adjustRightInd w:val="0"/>
        <w:ind w:right="0"/>
        <w:rPr>
          <w:rFonts w:ascii="Arial" w:hAnsi="Arial" w:cs="Arial"/>
          <w:color w:val="000000"/>
          <w:sz w:val="18"/>
          <w:szCs w:val="18"/>
          <w:lang w:bidi="th-TH"/>
        </w:rPr>
      </w:pPr>
    </w:p>
    <w:p w:rsidR="00207DE2" w:rsidRPr="00AF3FEB" w:rsidRDefault="00386CBC" w:rsidP="00207DE2">
      <w:pPr>
        <w:pStyle w:val="Default"/>
        <w:rPr>
          <w:rFonts w:ascii="Arial" w:hAnsi="Arial" w:cs="Arial"/>
          <w:sz w:val="18"/>
          <w:szCs w:val="18"/>
        </w:rPr>
      </w:pPr>
      <w:r w:rsidRPr="00AF3FEB">
        <w:rPr>
          <w:rFonts w:ascii="Arial" w:hAnsi="Arial" w:cs="Arial"/>
          <w:b/>
          <w:bCs/>
          <w:sz w:val="18"/>
          <w:szCs w:val="18"/>
        </w:rPr>
        <w:t>My signature affirms that I have read the verbal informed consent statement to the respondent(s), and I have a</w:t>
      </w:r>
      <w:r w:rsidRPr="00AF3FEB">
        <w:rPr>
          <w:rFonts w:ascii="Arial" w:hAnsi="Arial" w:cs="Arial"/>
          <w:b/>
          <w:bCs/>
          <w:sz w:val="18"/>
          <w:szCs w:val="18"/>
        </w:rPr>
        <w:t>n</w:t>
      </w:r>
      <w:r w:rsidRPr="00AF3FEB">
        <w:rPr>
          <w:rFonts w:ascii="Arial" w:hAnsi="Arial" w:cs="Arial"/>
          <w:b/>
          <w:bCs/>
          <w:sz w:val="18"/>
          <w:szCs w:val="18"/>
        </w:rPr>
        <w:t>swered any questions asked about the study. The respondent consented to the interview.</w:t>
      </w:r>
    </w:p>
    <w:p w:rsidR="00207DE2" w:rsidRPr="00AF3FEB" w:rsidRDefault="00207DE2" w:rsidP="00207DE2">
      <w:pPr>
        <w:autoSpaceDE w:val="0"/>
        <w:autoSpaceDN w:val="0"/>
        <w:adjustRightInd w:val="0"/>
        <w:ind w:right="0"/>
        <w:rPr>
          <w:rFonts w:ascii="Arial" w:hAnsi="Arial" w:cs="Arial"/>
          <w:color w:val="000000"/>
          <w:sz w:val="18"/>
          <w:szCs w:val="18"/>
          <w:lang w:bidi="th-TH"/>
        </w:rPr>
      </w:pPr>
    </w:p>
    <w:p w:rsidR="00484001" w:rsidRPr="00AF3FEB" w:rsidRDefault="00386CBC" w:rsidP="00484001">
      <w:pPr>
        <w:autoSpaceDE w:val="0"/>
        <w:autoSpaceDN w:val="0"/>
        <w:adjustRightInd w:val="0"/>
        <w:ind w:right="0"/>
        <w:rPr>
          <w:rFonts w:ascii="Arial" w:hAnsi="Arial" w:cs="Arial"/>
          <w:color w:val="000000"/>
          <w:sz w:val="18"/>
          <w:szCs w:val="18"/>
          <w:lang w:bidi="th-TH"/>
        </w:rPr>
      </w:pPr>
      <w:r w:rsidRPr="00AF3FEB">
        <w:rPr>
          <w:rFonts w:ascii="Arial" w:hAnsi="Arial" w:cs="Arial"/>
          <w:color w:val="000000"/>
          <w:sz w:val="18"/>
          <w:szCs w:val="18"/>
          <w:lang w:bidi="th-TH"/>
        </w:rPr>
        <w:t>INTERVIEWER'S NAME AND CODE</w:t>
      </w:r>
      <w:r w:rsidRPr="00AF3FEB">
        <w:rPr>
          <w:rFonts w:ascii="Arial" w:hAnsi="Arial" w:cs="Arial"/>
          <w:color w:val="000000"/>
          <w:sz w:val="18"/>
          <w:szCs w:val="18"/>
          <w:lang w:bidi="th-TH"/>
        </w:rPr>
        <w:tab/>
      </w:r>
      <w:r w:rsidR="00C52B08" w:rsidRPr="00AF3FEB">
        <w:rPr>
          <w:rFonts w:ascii="Arial" w:hAnsi="Arial" w:cs="Arial"/>
          <w:color w:val="000000"/>
          <w:sz w:val="18"/>
          <w:szCs w:val="18"/>
          <w:lang w:bidi="th-TH"/>
        </w:rPr>
        <w:t>__________</w:t>
      </w:r>
      <w:r w:rsidRPr="00AF3FEB">
        <w:rPr>
          <w:rFonts w:ascii="Arial" w:hAnsi="Arial" w:cs="Arial"/>
          <w:color w:val="000000"/>
          <w:sz w:val="18"/>
          <w:szCs w:val="18"/>
          <w:lang w:bidi="th-TH"/>
        </w:rPr>
        <w:t>______</w:t>
      </w:r>
      <w:r w:rsidR="005844B9" w:rsidRPr="00AF3FEB">
        <w:rPr>
          <w:rFonts w:ascii="Arial" w:hAnsi="Arial" w:cs="Arial"/>
          <w:color w:val="000000"/>
          <w:sz w:val="18"/>
          <w:szCs w:val="18"/>
          <w:lang w:bidi="th-TH"/>
        </w:rPr>
        <w:t xml:space="preserve">______________ </w:t>
      </w:r>
      <w:r w:rsidR="00C52B08" w:rsidRPr="00AF3FEB">
        <w:rPr>
          <w:rFonts w:ascii="Arial" w:hAnsi="Arial" w:cs="Arial"/>
          <w:color w:val="000000"/>
          <w:sz w:val="18"/>
          <w:szCs w:val="18"/>
          <w:lang w:bidi="th-TH"/>
        </w:rPr>
        <w:tab/>
      </w:r>
      <w:r w:rsidR="005844B9" w:rsidRPr="00AF3FEB">
        <w:rPr>
          <w:rFonts w:ascii="Arial" w:hAnsi="Arial" w:cs="Arial"/>
          <w:color w:val="000000"/>
          <w:sz w:val="18"/>
          <w:szCs w:val="18"/>
          <w:lang w:bidi="th-TH"/>
        </w:rPr>
        <w:t>_____/_____/_201</w:t>
      </w:r>
      <w:r w:rsidR="00333E3F" w:rsidRPr="00AF3FEB">
        <w:rPr>
          <w:rFonts w:ascii="Arial" w:hAnsi="Arial" w:cs="Arial"/>
          <w:color w:val="000000"/>
          <w:sz w:val="18"/>
          <w:szCs w:val="18"/>
          <w:lang w:bidi="th-TH"/>
        </w:rPr>
        <w:t>__</w:t>
      </w:r>
    </w:p>
    <w:p w:rsidR="00484001" w:rsidRPr="00AF3FEB" w:rsidRDefault="00484001" w:rsidP="00207DE2">
      <w:pPr>
        <w:autoSpaceDE w:val="0"/>
        <w:autoSpaceDN w:val="0"/>
        <w:adjustRightInd w:val="0"/>
        <w:ind w:right="0"/>
        <w:rPr>
          <w:rFonts w:ascii="Arial" w:hAnsi="Arial" w:cs="Arial"/>
          <w:color w:val="000000"/>
          <w:sz w:val="18"/>
          <w:szCs w:val="18"/>
          <w:lang w:bidi="th-TH"/>
        </w:rPr>
      </w:pPr>
    </w:p>
    <w:p w:rsidR="00484001" w:rsidRPr="00AF3FEB" w:rsidRDefault="00386CBC" w:rsidP="00484001">
      <w:pPr>
        <w:autoSpaceDE w:val="0"/>
        <w:autoSpaceDN w:val="0"/>
        <w:adjustRightInd w:val="0"/>
        <w:ind w:right="0"/>
        <w:rPr>
          <w:rFonts w:ascii="Arial" w:hAnsi="Arial" w:cs="Arial"/>
          <w:color w:val="000000"/>
          <w:sz w:val="18"/>
          <w:szCs w:val="18"/>
          <w:lang w:bidi="th-TH"/>
        </w:rPr>
      </w:pPr>
      <w:r w:rsidRPr="00AF3FEB">
        <w:rPr>
          <w:rFonts w:ascii="Arial" w:hAnsi="Arial" w:cs="Arial"/>
          <w:color w:val="000000"/>
          <w:sz w:val="18"/>
          <w:szCs w:val="18"/>
          <w:lang w:bidi="th-TH"/>
        </w:rPr>
        <w:t>SIGNATURE AND DATE</w:t>
      </w:r>
      <w:r w:rsidRPr="00AF3FEB">
        <w:rPr>
          <w:rFonts w:ascii="Arial" w:hAnsi="Arial" w:cs="Arial"/>
          <w:color w:val="000000"/>
          <w:sz w:val="18"/>
          <w:szCs w:val="18"/>
          <w:lang w:bidi="th-TH"/>
        </w:rPr>
        <w:tab/>
      </w:r>
      <w:r w:rsidRPr="00AF3FEB">
        <w:rPr>
          <w:rFonts w:ascii="Arial" w:hAnsi="Arial" w:cs="Arial"/>
          <w:color w:val="000000"/>
          <w:sz w:val="18"/>
          <w:szCs w:val="18"/>
          <w:lang w:bidi="th-TH"/>
        </w:rPr>
        <w:tab/>
      </w:r>
      <w:r w:rsidRPr="00AF3FEB">
        <w:rPr>
          <w:rFonts w:ascii="Arial" w:hAnsi="Arial" w:cs="Arial"/>
          <w:color w:val="000000"/>
          <w:sz w:val="18"/>
          <w:szCs w:val="18"/>
          <w:lang w:bidi="th-TH"/>
        </w:rPr>
        <w:tab/>
        <w:t>______</w:t>
      </w:r>
      <w:r w:rsidR="005844B9" w:rsidRPr="00AF3FEB">
        <w:rPr>
          <w:rFonts w:ascii="Arial" w:hAnsi="Arial" w:cs="Arial"/>
          <w:color w:val="000000"/>
          <w:sz w:val="18"/>
          <w:szCs w:val="18"/>
          <w:lang w:bidi="th-TH"/>
        </w:rPr>
        <w:t>______________</w:t>
      </w:r>
      <w:r w:rsidR="00C52B08" w:rsidRPr="00AF3FEB">
        <w:rPr>
          <w:rFonts w:ascii="Arial" w:hAnsi="Arial" w:cs="Arial"/>
          <w:color w:val="000000"/>
          <w:sz w:val="18"/>
          <w:szCs w:val="18"/>
          <w:lang w:bidi="th-TH"/>
        </w:rPr>
        <w:t>__________</w:t>
      </w:r>
      <w:r w:rsidR="00C52B08" w:rsidRPr="00AF3FEB">
        <w:rPr>
          <w:rFonts w:ascii="Arial" w:hAnsi="Arial" w:cs="Arial"/>
          <w:color w:val="000000"/>
          <w:sz w:val="18"/>
          <w:szCs w:val="18"/>
          <w:lang w:bidi="th-TH"/>
        </w:rPr>
        <w:tab/>
      </w:r>
      <w:r w:rsidR="00333E3F" w:rsidRPr="00AF3FEB">
        <w:rPr>
          <w:rFonts w:ascii="Arial" w:hAnsi="Arial" w:cs="Arial"/>
          <w:color w:val="000000"/>
          <w:sz w:val="18"/>
          <w:szCs w:val="18"/>
          <w:lang w:bidi="th-TH"/>
        </w:rPr>
        <w:t>_____/_____/_201__</w:t>
      </w:r>
    </w:p>
    <w:p w:rsidR="00A32C69" w:rsidRPr="00AF3FEB" w:rsidRDefault="00A32C69">
      <w:pPr>
        <w:rPr>
          <w:rFonts w:ascii="Arial" w:hAnsi="Arial" w:cs="Arial"/>
          <w:b/>
          <w:color w:val="002060"/>
          <w:sz w:val="18"/>
          <w:szCs w:val="18"/>
        </w:rPr>
      </w:pPr>
      <w:r w:rsidRPr="00AF3FEB">
        <w:rPr>
          <w:rFonts w:ascii="Arial" w:hAnsi="Arial" w:cs="Arial"/>
          <w:b/>
          <w:color w:val="002060"/>
          <w:sz w:val="18"/>
          <w:szCs w:val="18"/>
        </w:rPr>
        <w:br w:type="page"/>
      </w:r>
    </w:p>
    <w:p w:rsidR="00BA68B1" w:rsidRPr="00AF3FEB" w:rsidRDefault="005844B9" w:rsidP="005844B9">
      <w:pPr>
        <w:pStyle w:val="Heading1"/>
      </w:pPr>
      <w:r w:rsidRPr="00AF3FEB">
        <w:lastRenderedPageBreak/>
        <w:t>HOUSEHOLD QUESTIONNAIRE</w:t>
      </w:r>
    </w:p>
    <w:tbl>
      <w:tblPr>
        <w:tblW w:w="0" w:type="auto"/>
        <w:tblLook w:val="04A0" w:firstRow="1" w:lastRow="0" w:firstColumn="1" w:lastColumn="0" w:noHBand="0" w:noVBand="1"/>
      </w:tblPr>
      <w:tblGrid>
        <w:gridCol w:w="4622"/>
        <w:gridCol w:w="4711"/>
      </w:tblGrid>
      <w:tr w:rsidR="00046F1C" w:rsidRPr="00AF3FEB" w:rsidTr="0071085F">
        <w:trPr>
          <w:trHeight w:val="432"/>
        </w:trPr>
        <w:tc>
          <w:tcPr>
            <w:tcW w:w="4622" w:type="dxa"/>
            <w:vAlign w:val="center"/>
          </w:tcPr>
          <w:p w:rsidR="00046F1C" w:rsidRPr="00AF3FEB" w:rsidRDefault="00046F1C" w:rsidP="00560A9A">
            <w:pPr>
              <w:pStyle w:val="Heading2"/>
            </w:pPr>
            <w:r w:rsidRPr="00AF3FEB">
              <w:t>Questionnaire No</w:t>
            </w:r>
            <w:r w:rsidR="00BB3D97" w:rsidRPr="00AF3FEB">
              <w:t>.</w:t>
            </w:r>
            <w:r w:rsidR="00C52B08" w:rsidRPr="00AF3FEB">
              <w:t>_____________</w:t>
            </w:r>
          </w:p>
        </w:tc>
        <w:tc>
          <w:tcPr>
            <w:tcW w:w="4711" w:type="dxa"/>
          </w:tcPr>
          <w:p w:rsidR="00046F1C" w:rsidRPr="00AF3FEB" w:rsidRDefault="00046F1C" w:rsidP="00295C28">
            <w:pPr>
              <w:jc w:val="both"/>
              <w:rPr>
                <w:rFonts w:ascii="Arial" w:hAnsi="Arial" w:cs="Arial"/>
                <w:color w:val="002060"/>
                <w:sz w:val="20"/>
                <w:szCs w:val="20"/>
              </w:rPr>
            </w:pPr>
          </w:p>
        </w:tc>
      </w:tr>
    </w:tbl>
    <w:p w:rsidR="005844B9" w:rsidRPr="00AF3FEB" w:rsidRDefault="005844B9" w:rsidP="001A5185">
      <w:pPr>
        <w:pStyle w:val="Heading2"/>
      </w:pPr>
      <w:r w:rsidRPr="00AF3FEB">
        <w:t>SECTION 1: GENERAL INFORMATION</w:t>
      </w:r>
    </w:p>
    <w:tbl>
      <w:tblPr>
        <w:tblW w:w="9468" w:type="dxa"/>
        <w:tbl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insideH w:val="single" w:sz="8" w:space="0" w:color="31849B" w:themeColor="accent5" w:themeShade="BF"/>
          <w:insideV w:val="single" w:sz="8" w:space="0" w:color="31849B" w:themeColor="accent5" w:themeShade="BF"/>
        </w:tblBorders>
        <w:tblLook w:val="04A0" w:firstRow="1" w:lastRow="0" w:firstColumn="1" w:lastColumn="0" w:noHBand="0" w:noVBand="1"/>
      </w:tblPr>
      <w:tblGrid>
        <w:gridCol w:w="738"/>
        <w:gridCol w:w="3330"/>
        <w:gridCol w:w="1143"/>
        <w:gridCol w:w="1141"/>
        <w:gridCol w:w="458"/>
        <w:gridCol w:w="1026"/>
        <w:gridCol w:w="1632"/>
      </w:tblGrid>
      <w:tr w:rsidR="00693CF7" w:rsidRPr="00AF3FEB" w:rsidTr="00B90776">
        <w:trPr>
          <w:trHeight w:val="432"/>
        </w:trPr>
        <w:tc>
          <w:tcPr>
            <w:tcW w:w="738" w:type="dxa"/>
            <w:vAlign w:val="center"/>
          </w:tcPr>
          <w:p w:rsidR="00693CF7" w:rsidRPr="00AF3FEB" w:rsidRDefault="00F51AE5" w:rsidP="008C0C39">
            <w:pPr>
              <w:jc w:val="center"/>
              <w:rPr>
                <w:rFonts w:ascii="Arial" w:hAnsi="Arial" w:cs="Arial"/>
                <w:color w:val="002060"/>
                <w:sz w:val="20"/>
                <w:szCs w:val="20"/>
              </w:rPr>
            </w:pPr>
            <w:r w:rsidRPr="00AF3FEB">
              <w:rPr>
                <w:rFonts w:ascii="Arial" w:hAnsi="Arial" w:cs="Arial"/>
                <w:color w:val="002060"/>
                <w:sz w:val="20"/>
                <w:szCs w:val="20"/>
              </w:rPr>
              <w:t>1.1</w:t>
            </w:r>
          </w:p>
        </w:tc>
        <w:tc>
          <w:tcPr>
            <w:tcW w:w="3330" w:type="dxa"/>
            <w:vAlign w:val="center"/>
          </w:tcPr>
          <w:p w:rsidR="00693CF7" w:rsidRPr="00AF3FEB" w:rsidRDefault="00693CF7" w:rsidP="00B90776">
            <w:pPr>
              <w:rPr>
                <w:rFonts w:ascii="Arial" w:hAnsi="Arial" w:cs="Arial"/>
                <w:color w:val="002060"/>
                <w:sz w:val="20"/>
                <w:szCs w:val="20"/>
              </w:rPr>
            </w:pPr>
            <w:r w:rsidRPr="00AF3FEB">
              <w:rPr>
                <w:rFonts w:ascii="Arial" w:hAnsi="Arial" w:cs="Arial"/>
                <w:color w:val="002060"/>
                <w:sz w:val="20"/>
                <w:szCs w:val="20"/>
              </w:rPr>
              <w:t>Village name</w:t>
            </w:r>
          </w:p>
        </w:tc>
        <w:tc>
          <w:tcPr>
            <w:tcW w:w="2742" w:type="dxa"/>
            <w:gridSpan w:val="3"/>
            <w:vAlign w:val="center"/>
          </w:tcPr>
          <w:p w:rsidR="00693CF7" w:rsidRPr="00AF3FEB" w:rsidRDefault="00693CF7" w:rsidP="008C0C39">
            <w:pPr>
              <w:rPr>
                <w:rFonts w:ascii="Arial" w:hAnsi="Arial" w:cs="Arial"/>
                <w:color w:val="002060"/>
                <w:sz w:val="20"/>
                <w:szCs w:val="20"/>
              </w:rPr>
            </w:pPr>
          </w:p>
        </w:tc>
        <w:tc>
          <w:tcPr>
            <w:tcW w:w="2658" w:type="dxa"/>
            <w:gridSpan w:val="2"/>
            <w:vAlign w:val="center"/>
          </w:tcPr>
          <w:p w:rsidR="00693CF7" w:rsidRPr="00AF3FEB" w:rsidRDefault="00DD308A" w:rsidP="00DD308A">
            <w:pPr>
              <w:jc w:val="center"/>
              <w:rPr>
                <w:rFonts w:ascii="Arial" w:hAnsi="Arial" w:cs="Arial"/>
                <w:color w:val="002060"/>
                <w:sz w:val="20"/>
                <w:szCs w:val="20"/>
              </w:rPr>
            </w:pPr>
            <w:r w:rsidRPr="00AF3FEB">
              <w:rPr>
                <w:rFonts w:ascii="Arial" w:hAnsi="Arial" w:cs="Arial"/>
                <w:color w:val="002060"/>
                <w:sz w:val="20"/>
                <w:szCs w:val="20"/>
              </w:rPr>
              <w:t>|____</w:t>
            </w:r>
            <w:r w:rsidR="00264A5D" w:rsidRPr="00AF3FEB">
              <w:rPr>
                <w:rFonts w:ascii="Arial" w:hAnsi="Arial" w:cs="Arial"/>
                <w:color w:val="002060"/>
                <w:sz w:val="20"/>
                <w:szCs w:val="20"/>
              </w:rPr>
              <w:t>________|</w:t>
            </w:r>
          </w:p>
        </w:tc>
      </w:tr>
      <w:tr w:rsidR="00DD308A" w:rsidRPr="00AF3FEB" w:rsidTr="00B90776">
        <w:trPr>
          <w:trHeight w:val="432"/>
        </w:trPr>
        <w:tc>
          <w:tcPr>
            <w:tcW w:w="738" w:type="dxa"/>
            <w:vAlign w:val="center"/>
          </w:tcPr>
          <w:p w:rsidR="00DD308A" w:rsidRPr="00AF3FEB" w:rsidRDefault="00DD308A" w:rsidP="008C0C39">
            <w:pPr>
              <w:jc w:val="center"/>
              <w:rPr>
                <w:rFonts w:ascii="Arial" w:hAnsi="Arial" w:cs="Arial"/>
                <w:color w:val="002060"/>
                <w:sz w:val="20"/>
                <w:szCs w:val="20"/>
              </w:rPr>
            </w:pPr>
            <w:r w:rsidRPr="00AF3FEB">
              <w:rPr>
                <w:rFonts w:ascii="Arial" w:hAnsi="Arial" w:cs="Arial"/>
                <w:color w:val="002060"/>
                <w:sz w:val="20"/>
                <w:szCs w:val="20"/>
              </w:rPr>
              <w:t>1.2</w:t>
            </w:r>
          </w:p>
        </w:tc>
        <w:tc>
          <w:tcPr>
            <w:tcW w:w="3330" w:type="dxa"/>
            <w:vAlign w:val="center"/>
          </w:tcPr>
          <w:p w:rsidR="00DD308A" w:rsidRPr="00AF3FEB" w:rsidRDefault="00DD308A" w:rsidP="00B90776">
            <w:pPr>
              <w:rPr>
                <w:rFonts w:ascii="Arial" w:hAnsi="Arial" w:cs="Arial"/>
                <w:color w:val="002060"/>
                <w:sz w:val="20"/>
                <w:szCs w:val="20"/>
              </w:rPr>
            </w:pPr>
            <w:r w:rsidRPr="00AF3FEB">
              <w:rPr>
                <w:rFonts w:ascii="Arial" w:hAnsi="Arial" w:cs="Arial"/>
                <w:color w:val="002060"/>
                <w:sz w:val="20"/>
                <w:szCs w:val="20"/>
              </w:rPr>
              <w:t>Village MIMU code</w:t>
            </w:r>
          </w:p>
        </w:tc>
        <w:tc>
          <w:tcPr>
            <w:tcW w:w="2742" w:type="dxa"/>
            <w:gridSpan w:val="3"/>
            <w:vAlign w:val="center"/>
          </w:tcPr>
          <w:p w:rsidR="00DD308A" w:rsidRPr="00AF3FEB" w:rsidRDefault="00DD308A" w:rsidP="008C0C39">
            <w:pPr>
              <w:rPr>
                <w:rFonts w:ascii="Arial" w:hAnsi="Arial" w:cs="Arial"/>
                <w:color w:val="002060"/>
                <w:sz w:val="20"/>
                <w:szCs w:val="20"/>
              </w:rPr>
            </w:pPr>
          </w:p>
        </w:tc>
        <w:tc>
          <w:tcPr>
            <w:tcW w:w="2658" w:type="dxa"/>
            <w:gridSpan w:val="2"/>
            <w:vAlign w:val="center"/>
          </w:tcPr>
          <w:p w:rsidR="00DD308A" w:rsidRPr="00AF3FEB" w:rsidRDefault="00DD308A" w:rsidP="00DD308A">
            <w:pPr>
              <w:jc w:val="center"/>
              <w:rPr>
                <w:rFonts w:ascii="Arial" w:hAnsi="Arial" w:cs="Arial"/>
                <w:color w:val="002060"/>
                <w:sz w:val="20"/>
                <w:szCs w:val="20"/>
              </w:rPr>
            </w:pPr>
            <w:r w:rsidRPr="00AF3FEB">
              <w:rPr>
                <w:rFonts w:ascii="Arial" w:hAnsi="Arial" w:cs="Arial"/>
                <w:color w:val="002060"/>
                <w:sz w:val="20"/>
                <w:szCs w:val="20"/>
              </w:rPr>
              <w:t>|____________|</w:t>
            </w:r>
          </w:p>
        </w:tc>
      </w:tr>
      <w:tr w:rsidR="00DD308A" w:rsidRPr="00AF3FEB" w:rsidTr="00B90776">
        <w:trPr>
          <w:trHeight w:val="432"/>
        </w:trPr>
        <w:tc>
          <w:tcPr>
            <w:tcW w:w="738" w:type="dxa"/>
            <w:vAlign w:val="center"/>
          </w:tcPr>
          <w:p w:rsidR="00DD308A" w:rsidRPr="00AF3FEB" w:rsidRDefault="00DD308A" w:rsidP="008C0C39">
            <w:pPr>
              <w:jc w:val="center"/>
              <w:rPr>
                <w:rFonts w:ascii="Arial" w:hAnsi="Arial" w:cs="Arial"/>
                <w:color w:val="002060"/>
                <w:sz w:val="20"/>
                <w:szCs w:val="20"/>
              </w:rPr>
            </w:pPr>
            <w:r w:rsidRPr="00AF3FEB">
              <w:rPr>
                <w:rFonts w:ascii="Arial" w:hAnsi="Arial" w:cs="Arial"/>
                <w:color w:val="002060"/>
                <w:sz w:val="20"/>
                <w:szCs w:val="20"/>
              </w:rPr>
              <w:t>1.3</w:t>
            </w:r>
          </w:p>
        </w:tc>
        <w:tc>
          <w:tcPr>
            <w:tcW w:w="3330" w:type="dxa"/>
            <w:vAlign w:val="center"/>
          </w:tcPr>
          <w:p w:rsidR="00DD308A" w:rsidRPr="00AF3FEB" w:rsidRDefault="00DD308A" w:rsidP="00B90776">
            <w:pPr>
              <w:rPr>
                <w:rFonts w:ascii="Arial" w:hAnsi="Arial" w:cs="Arial"/>
                <w:color w:val="002060"/>
                <w:sz w:val="20"/>
                <w:szCs w:val="20"/>
              </w:rPr>
            </w:pPr>
            <w:r w:rsidRPr="00AF3FEB">
              <w:rPr>
                <w:rFonts w:ascii="Arial" w:hAnsi="Arial" w:cs="Arial"/>
                <w:color w:val="002060"/>
                <w:sz w:val="20"/>
                <w:szCs w:val="20"/>
              </w:rPr>
              <w:t>Village tract name</w:t>
            </w:r>
          </w:p>
        </w:tc>
        <w:tc>
          <w:tcPr>
            <w:tcW w:w="2742" w:type="dxa"/>
            <w:gridSpan w:val="3"/>
            <w:vAlign w:val="center"/>
          </w:tcPr>
          <w:p w:rsidR="00DD308A" w:rsidRPr="00AF3FEB" w:rsidRDefault="00DD308A" w:rsidP="008C0C39">
            <w:pPr>
              <w:rPr>
                <w:rFonts w:ascii="Arial" w:hAnsi="Arial" w:cs="Arial"/>
                <w:color w:val="002060"/>
                <w:sz w:val="20"/>
                <w:szCs w:val="20"/>
              </w:rPr>
            </w:pPr>
          </w:p>
        </w:tc>
        <w:tc>
          <w:tcPr>
            <w:tcW w:w="2658" w:type="dxa"/>
            <w:gridSpan w:val="2"/>
            <w:vAlign w:val="center"/>
          </w:tcPr>
          <w:p w:rsidR="00DD308A" w:rsidRPr="00AF3FEB" w:rsidRDefault="00DD308A" w:rsidP="00DD308A">
            <w:pPr>
              <w:jc w:val="center"/>
              <w:rPr>
                <w:rFonts w:ascii="Arial" w:hAnsi="Arial" w:cs="Arial"/>
                <w:color w:val="002060"/>
                <w:sz w:val="20"/>
                <w:szCs w:val="20"/>
              </w:rPr>
            </w:pPr>
            <w:r w:rsidRPr="00AF3FEB">
              <w:rPr>
                <w:rFonts w:ascii="Arial" w:hAnsi="Arial" w:cs="Arial"/>
                <w:color w:val="002060"/>
                <w:sz w:val="20"/>
                <w:szCs w:val="20"/>
              </w:rPr>
              <w:t>|____________|</w:t>
            </w:r>
          </w:p>
        </w:tc>
      </w:tr>
      <w:tr w:rsidR="00DD308A" w:rsidRPr="00AF3FEB" w:rsidTr="00B90776">
        <w:trPr>
          <w:trHeight w:val="432"/>
        </w:trPr>
        <w:tc>
          <w:tcPr>
            <w:tcW w:w="738" w:type="dxa"/>
            <w:vAlign w:val="center"/>
          </w:tcPr>
          <w:p w:rsidR="00DD308A" w:rsidRPr="00AF3FEB" w:rsidRDefault="00DD308A" w:rsidP="008C0C39">
            <w:pPr>
              <w:jc w:val="center"/>
              <w:rPr>
                <w:rFonts w:ascii="Arial" w:hAnsi="Arial" w:cs="Arial"/>
                <w:color w:val="002060"/>
                <w:sz w:val="20"/>
                <w:szCs w:val="20"/>
              </w:rPr>
            </w:pPr>
            <w:r w:rsidRPr="00AF3FEB">
              <w:rPr>
                <w:rFonts w:ascii="Arial" w:hAnsi="Arial" w:cs="Arial"/>
                <w:color w:val="002060"/>
                <w:sz w:val="20"/>
                <w:szCs w:val="20"/>
              </w:rPr>
              <w:t>1.4</w:t>
            </w:r>
          </w:p>
        </w:tc>
        <w:tc>
          <w:tcPr>
            <w:tcW w:w="3330" w:type="dxa"/>
            <w:vAlign w:val="center"/>
          </w:tcPr>
          <w:p w:rsidR="00DD308A" w:rsidRPr="00AF3FEB" w:rsidRDefault="00DD308A" w:rsidP="00B90776">
            <w:pPr>
              <w:rPr>
                <w:rFonts w:ascii="Arial" w:hAnsi="Arial" w:cs="Arial"/>
                <w:color w:val="002060"/>
                <w:sz w:val="20"/>
                <w:szCs w:val="20"/>
              </w:rPr>
            </w:pPr>
            <w:r w:rsidRPr="00AF3FEB">
              <w:rPr>
                <w:rFonts w:ascii="Arial" w:hAnsi="Arial" w:cs="Arial"/>
                <w:color w:val="002060"/>
                <w:sz w:val="20"/>
                <w:szCs w:val="20"/>
              </w:rPr>
              <w:t>Township name</w:t>
            </w:r>
          </w:p>
        </w:tc>
        <w:tc>
          <w:tcPr>
            <w:tcW w:w="2742" w:type="dxa"/>
            <w:gridSpan w:val="3"/>
            <w:vAlign w:val="center"/>
          </w:tcPr>
          <w:p w:rsidR="00DD308A" w:rsidRPr="00AF3FEB" w:rsidRDefault="00DD308A" w:rsidP="008C0C39">
            <w:pPr>
              <w:rPr>
                <w:rFonts w:ascii="Arial" w:hAnsi="Arial" w:cs="Arial"/>
                <w:color w:val="002060"/>
                <w:sz w:val="20"/>
                <w:szCs w:val="20"/>
              </w:rPr>
            </w:pPr>
          </w:p>
        </w:tc>
        <w:tc>
          <w:tcPr>
            <w:tcW w:w="2658" w:type="dxa"/>
            <w:gridSpan w:val="2"/>
            <w:vAlign w:val="center"/>
          </w:tcPr>
          <w:p w:rsidR="00DD308A" w:rsidRPr="00AF3FEB" w:rsidRDefault="00DD308A" w:rsidP="00DD308A">
            <w:pPr>
              <w:jc w:val="center"/>
              <w:rPr>
                <w:rFonts w:ascii="Arial" w:hAnsi="Arial" w:cs="Arial"/>
                <w:color w:val="002060"/>
                <w:sz w:val="20"/>
                <w:szCs w:val="20"/>
              </w:rPr>
            </w:pPr>
            <w:r w:rsidRPr="00AF3FEB">
              <w:rPr>
                <w:rFonts w:ascii="Arial" w:hAnsi="Arial" w:cs="Arial"/>
                <w:color w:val="002060"/>
                <w:sz w:val="20"/>
                <w:szCs w:val="20"/>
              </w:rPr>
              <w:t>|____________|</w:t>
            </w:r>
          </w:p>
        </w:tc>
      </w:tr>
      <w:tr w:rsidR="00DD308A" w:rsidRPr="00AF3FEB" w:rsidTr="00B90776">
        <w:trPr>
          <w:trHeight w:val="432"/>
        </w:trPr>
        <w:tc>
          <w:tcPr>
            <w:tcW w:w="738" w:type="dxa"/>
            <w:vAlign w:val="center"/>
          </w:tcPr>
          <w:p w:rsidR="00DD308A" w:rsidRPr="00AF3FEB" w:rsidRDefault="00DD308A" w:rsidP="008C0C39">
            <w:pPr>
              <w:jc w:val="center"/>
              <w:rPr>
                <w:rFonts w:ascii="Arial" w:hAnsi="Arial" w:cs="Arial"/>
                <w:color w:val="002060"/>
                <w:sz w:val="20"/>
                <w:szCs w:val="20"/>
              </w:rPr>
            </w:pPr>
            <w:r w:rsidRPr="00AF3FEB">
              <w:rPr>
                <w:rFonts w:ascii="Arial" w:hAnsi="Arial" w:cs="Arial"/>
                <w:color w:val="002060"/>
                <w:sz w:val="20"/>
                <w:szCs w:val="20"/>
              </w:rPr>
              <w:t>1.5</w:t>
            </w:r>
          </w:p>
        </w:tc>
        <w:tc>
          <w:tcPr>
            <w:tcW w:w="3330" w:type="dxa"/>
            <w:vAlign w:val="center"/>
          </w:tcPr>
          <w:p w:rsidR="00DD308A" w:rsidRPr="00AF3FEB" w:rsidRDefault="00DD308A" w:rsidP="00B90776">
            <w:pPr>
              <w:rPr>
                <w:rFonts w:ascii="Arial" w:hAnsi="Arial" w:cs="Arial"/>
                <w:color w:val="002060"/>
                <w:sz w:val="20"/>
                <w:szCs w:val="20"/>
              </w:rPr>
            </w:pPr>
            <w:r w:rsidRPr="00AF3FEB">
              <w:rPr>
                <w:rFonts w:ascii="Arial" w:hAnsi="Arial" w:cs="Arial"/>
                <w:color w:val="002060"/>
                <w:sz w:val="20"/>
                <w:szCs w:val="20"/>
              </w:rPr>
              <w:t>State/Region</w:t>
            </w:r>
          </w:p>
        </w:tc>
        <w:tc>
          <w:tcPr>
            <w:tcW w:w="2742" w:type="dxa"/>
            <w:gridSpan w:val="3"/>
            <w:vAlign w:val="center"/>
          </w:tcPr>
          <w:p w:rsidR="00DD308A" w:rsidRPr="00AF3FEB" w:rsidRDefault="00DD308A" w:rsidP="008C0C39">
            <w:pPr>
              <w:rPr>
                <w:rFonts w:ascii="Arial" w:hAnsi="Arial" w:cs="Arial"/>
                <w:color w:val="002060"/>
                <w:sz w:val="20"/>
                <w:szCs w:val="20"/>
              </w:rPr>
            </w:pPr>
          </w:p>
        </w:tc>
        <w:tc>
          <w:tcPr>
            <w:tcW w:w="2658" w:type="dxa"/>
            <w:gridSpan w:val="2"/>
            <w:vAlign w:val="center"/>
          </w:tcPr>
          <w:p w:rsidR="00DD308A" w:rsidRPr="00AF3FEB" w:rsidRDefault="00DD308A" w:rsidP="00DD308A">
            <w:pPr>
              <w:jc w:val="center"/>
              <w:rPr>
                <w:rFonts w:ascii="Arial" w:hAnsi="Arial" w:cs="Arial"/>
                <w:color w:val="002060"/>
                <w:sz w:val="20"/>
                <w:szCs w:val="20"/>
              </w:rPr>
            </w:pPr>
            <w:r w:rsidRPr="00AF3FEB">
              <w:rPr>
                <w:rFonts w:ascii="Arial" w:hAnsi="Arial" w:cs="Arial"/>
                <w:color w:val="002060"/>
                <w:sz w:val="20"/>
                <w:szCs w:val="20"/>
              </w:rPr>
              <w:t>|____________|</w:t>
            </w:r>
          </w:p>
        </w:tc>
      </w:tr>
      <w:tr w:rsidR="00B90776" w:rsidRPr="00AF3FEB" w:rsidTr="00B90776">
        <w:trPr>
          <w:trHeight w:val="408"/>
        </w:trPr>
        <w:tc>
          <w:tcPr>
            <w:tcW w:w="738" w:type="dxa"/>
            <w:shd w:val="clear" w:color="auto" w:fill="auto"/>
            <w:vAlign w:val="center"/>
          </w:tcPr>
          <w:p w:rsidR="00B90776" w:rsidRPr="00AF3FEB" w:rsidRDefault="00B90776" w:rsidP="00B90776">
            <w:pPr>
              <w:jc w:val="center"/>
              <w:rPr>
                <w:rFonts w:ascii="Arial" w:hAnsi="Arial" w:cs="Arial"/>
                <w:color w:val="002060"/>
                <w:sz w:val="20"/>
                <w:szCs w:val="20"/>
              </w:rPr>
            </w:pPr>
            <w:r w:rsidRPr="00AF3FEB">
              <w:rPr>
                <w:rFonts w:ascii="Arial" w:hAnsi="Arial" w:cs="Arial"/>
                <w:color w:val="002060"/>
                <w:sz w:val="20"/>
                <w:szCs w:val="20"/>
              </w:rPr>
              <w:t>1.6</w:t>
            </w:r>
          </w:p>
        </w:tc>
        <w:tc>
          <w:tcPr>
            <w:tcW w:w="3330" w:type="dxa"/>
            <w:shd w:val="clear" w:color="auto" w:fill="auto"/>
            <w:vAlign w:val="center"/>
          </w:tcPr>
          <w:p w:rsidR="00B90776" w:rsidRPr="00AF3FEB" w:rsidRDefault="00B90776" w:rsidP="00B90776">
            <w:pPr>
              <w:rPr>
                <w:rFonts w:ascii="Arial" w:hAnsi="Arial" w:cs="Arial"/>
                <w:color w:val="002060"/>
                <w:sz w:val="20"/>
                <w:szCs w:val="20"/>
              </w:rPr>
            </w:pPr>
            <w:r w:rsidRPr="00AF3FEB">
              <w:rPr>
                <w:rFonts w:ascii="Arial" w:hAnsi="Arial" w:cs="Arial"/>
                <w:color w:val="002060"/>
                <w:sz w:val="20"/>
                <w:szCs w:val="20"/>
              </w:rPr>
              <w:t>Household name from village list</w:t>
            </w:r>
          </w:p>
        </w:tc>
        <w:tc>
          <w:tcPr>
            <w:tcW w:w="5400" w:type="dxa"/>
            <w:gridSpan w:val="5"/>
            <w:shd w:val="clear" w:color="auto" w:fill="auto"/>
            <w:vAlign w:val="center"/>
          </w:tcPr>
          <w:p w:rsidR="00B90776" w:rsidRPr="00AF3FEB" w:rsidRDefault="00B90776" w:rsidP="00B90776">
            <w:pPr>
              <w:jc w:val="center"/>
              <w:rPr>
                <w:rFonts w:ascii="Arial" w:hAnsi="Arial" w:cs="Arial"/>
                <w:color w:val="002060"/>
                <w:sz w:val="20"/>
                <w:szCs w:val="20"/>
              </w:rPr>
            </w:pPr>
            <w:r w:rsidRPr="00AF3FEB">
              <w:rPr>
                <w:rFonts w:ascii="Arial" w:hAnsi="Arial" w:cs="Arial"/>
                <w:color w:val="002060"/>
                <w:sz w:val="20"/>
                <w:szCs w:val="20"/>
              </w:rPr>
              <w:t>|_________________|</w:t>
            </w:r>
          </w:p>
        </w:tc>
      </w:tr>
      <w:tr w:rsidR="00D40015" w:rsidRPr="00AF3FEB" w:rsidTr="00263C2C">
        <w:trPr>
          <w:trHeight w:val="408"/>
        </w:trPr>
        <w:tc>
          <w:tcPr>
            <w:tcW w:w="738" w:type="dxa"/>
            <w:shd w:val="clear" w:color="auto" w:fill="auto"/>
            <w:vAlign w:val="center"/>
          </w:tcPr>
          <w:p w:rsidR="00D40015" w:rsidRPr="00AF3FEB" w:rsidRDefault="00D40015" w:rsidP="00B90776">
            <w:pPr>
              <w:jc w:val="center"/>
              <w:rPr>
                <w:rFonts w:ascii="Arial" w:hAnsi="Arial" w:cs="Arial"/>
                <w:color w:val="002060"/>
                <w:sz w:val="20"/>
                <w:szCs w:val="20"/>
              </w:rPr>
            </w:pPr>
            <w:r w:rsidRPr="00AF3FEB">
              <w:rPr>
                <w:rFonts w:ascii="Arial" w:hAnsi="Arial" w:cs="Arial"/>
                <w:color w:val="002060"/>
                <w:sz w:val="20"/>
                <w:szCs w:val="20"/>
              </w:rPr>
              <w:t>1.7</w:t>
            </w:r>
          </w:p>
        </w:tc>
        <w:tc>
          <w:tcPr>
            <w:tcW w:w="3330" w:type="dxa"/>
            <w:shd w:val="clear" w:color="auto" w:fill="auto"/>
            <w:vAlign w:val="center"/>
          </w:tcPr>
          <w:p w:rsidR="00D40015" w:rsidRPr="00AF3FEB" w:rsidRDefault="00D40015" w:rsidP="00B90776">
            <w:pPr>
              <w:rPr>
                <w:rFonts w:ascii="Arial" w:hAnsi="Arial" w:cs="Arial"/>
                <w:color w:val="002060"/>
                <w:sz w:val="20"/>
                <w:szCs w:val="20"/>
              </w:rPr>
            </w:pPr>
            <w:r w:rsidRPr="00AF3FEB">
              <w:rPr>
                <w:rFonts w:ascii="Arial" w:hAnsi="Arial" w:cs="Arial"/>
                <w:color w:val="002060"/>
                <w:sz w:val="20"/>
                <w:szCs w:val="20"/>
              </w:rPr>
              <w:t>Household number from village list</w:t>
            </w:r>
          </w:p>
        </w:tc>
        <w:tc>
          <w:tcPr>
            <w:tcW w:w="1143" w:type="dxa"/>
            <w:shd w:val="clear" w:color="auto" w:fill="auto"/>
            <w:vAlign w:val="center"/>
          </w:tcPr>
          <w:p w:rsidR="00D40015" w:rsidRPr="00AF3FEB" w:rsidRDefault="00D40015" w:rsidP="00263C2C">
            <w:pPr>
              <w:rPr>
                <w:rFonts w:ascii="Arial" w:hAnsi="Arial" w:cs="Arial"/>
                <w:color w:val="002060"/>
                <w:sz w:val="20"/>
                <w:szCs w:val="20"/>
              </w:rPr>
            </w:pPr>
            <w:r w:rsidRPr="00AF3FEB">
              <w:rPr>
                <w:rFonts w:ascii="Arial" w:hAnsi="Arial" w:cs="Arial"/>
                <w:color w:val="002060"/>
                <w:sz w:val="20"/>
                <w:szCs w:val="20"/>
              </w:rPr>
              <w:t xml:space="preserve">Delta  </w:t>
            </w:r>
            <w:r w:rsidR="00263C2C" w:rsidRPr="00AF3FEB">
              <w:rPr>
                <w:rFonts w:ascii="Arial" w:hAnsi="Arial" w:cs="Arial"/>
                <w:color w:val="002060"/>
                <w:sz w:val="20"/>
                <w:szCs w:val="20"/>
              </w:rPr>
              <w:t xml:space="preserve">    </w:t>
            </w:r>
            <w:r w:rsidRPr="00AF3FEB">
              <w:rPr>
                <w:rFonts w:ascii="Arial" w:hAnsi="Arial" w:cs="Arial"/>
                <w:color w:val="002060"/>
                <w:sz w:val="20"/>
                <w:szCs w:val="20"/>
              </w:rPr>
              <w:t>1</w:t>
            </w:r>
          </w:p>
          <w:p w:rsidR="00D40015" w:rsidRPr="00AF3FEB" w:rsidRDefault="00D40015" w:rsidP="00263C2C">
            <w:pPr>
              <w:rPr>
                <w:rFonts w:ascii="Arial" w:hAnsi="Arial" w:cs="Arial"/>
                <w:color w:val="002060"/>
                <w:sz w:val="20"/>
                <w:szCs w:val="20"/>
              </w:rPr>
            </w:pPr>
            <w:r w:rsidRPr="00AF3FEB">
              <w:rPr>
                <w:rFonts w:ascii="Arial" w:hAnsi="Arial" w:cs="Arial"/>
                <w:color w:val="002060"/>
                <w:sz w:val="20"/>
                <w:szCs w:val="20"/>
              </w:rPr>
              <w:t xml:space="preserve">Dry  </w:t>
            </w:r>
            <w:r w:rsidR="00263C2C" w:rsidRPr="00AF3FEB">
              <w:rPr>
                <w:rFonts w:ascii="Arial" w:hAnsi="Arial" w:cs="Arial"/>
                <w:color w:val="002060"/>
                <w:sz w:val="20"/>
                <w:szCs w:val="20"/>
              </w:rPr>
              <w:t xml:space="preserve">       </w:t>
            </w:r>
            <w:r w:rsidRPr="00AF3FEB">
              <w:rPr>
                <w:rFonts w:ascii="Arial" w:hAnsi="Arial" w:cs="Arial"/>
                <w:color w:val="002060"/>
                <w:sz w:val="20"/>
                <w:szCs w:val="20"/>
              </w:rPr>
              <w:t>2</w:t>
            </w:r>
          </w:p>
          <w:p w:rsidR="00D40015" w:rsidRPr="00AF3FEB" w:rsidRDefault="00D40015" w:rsidP="00263C2C">
            <w:pPr>
              <w:rPr>
                <w:rFonts w:ascii="Arial" w:hAnsi="Arial" w:cs="Arial"/>
                <w:color w:val="002060"/>
                <w:sz w:val="20"/>
                <w:szCs w:val="20"/>
              </w:rPr>
            </w:pPr>
            <w:r w:rsidRPr="00AF3FEB">
              <w:rPr>
                <w:rFonts w:ascii="Arial" w:hAnsi="Arial" w:cs="Arial"/>
                <w:color w:val="002060"/>
                <w:sz w:val="20"/>
                <w:szCs w:val="20"/>
              </w:rPr>
              <w:t xml:space="preserve">Hilly  </w:t>
            </w:r>
            <w:r w:rsidR="00263C2C" w:rsidRPr="00AF3FEB">
              <w:rPr>
                <w:rFonts w:ascii="Arial" w:hAnsi="Arial" w:cs="Arial"/>
                <w:color w:val="002060"/>
                <w:sz w:val="20"/>
                <w:szCs w:val="20"/>
              </w:rPr>
              <w:t xml:space="preserve">      </w:t>
            </w:r>
            <w:r w:rsidRPr="00AF3FEB">
              <w:rPr>
                <w:rFonts w:ascii="Arial" w:hAnsi="Arial" w:cs="Arial"/>
                <w:color w:val="002060"/>
                <w:sz w:val="20"/>
                <w:szCs w:val="20"/>
              </w:rPr>
              <w:t>3</w:t>
            </w:r>
          </w:p>
          <w:p w:rsidR="00D40015" w:rsidRPr="00AF3FEB" w:rsidRDefault="00D40015" w:rsidP="00263C2C">
            <w:pPr>
              <w:rPr>
                <w:rFonts w:ascii="Arial" w:hAnsi="Arial" w:cs="Arial"/>
                <w:color w:val="002060"/>
                <w:sz w:val="20"/>
                <w:szCs w:val="20"/>
              </w:rPr>
            </w:pPr>
            <w:r w:rsidRPr="00AF3FEB">
              <w:rPr>
                <w:rFonts w:ascii="Arial" w:hAnsi="Arial" w:cs="Arial"/>
                <w:color w:val="002060"/>
                <w:sz w:val="20"/>
                <w:szCs w:val="20"/>
              </w:rPr>
              <w:t>Rakhine  4</w:t>
            </w:r>
          </w:p>
        </w:tc>
        <w:tc>
          <w:tcPr>
            <w:tcW w:w="1141" w:type="dxa"/>
            <w:shd w:val="clear" w:color="auto" w:fill="auto"/>
            <w:vAlign w:val="center"/>
          </w:tcPr>
          <w:p w:rsidR="00D40015" w:rsidRPr="00AF3FEB" w:rsidRDefault="00D40015" w:rsidP="00B90776">
            <w:pPr>
              <w:jc w:val="center"/>
              <w:rPr>
                <w:rFonts w:ascii="Arial" w:hAnsi="Arial" w:cs="Arial"/>
                <w:color w:val="002060"/>
                <w:sz w:val="20"/>
                <w:szCs w:val="20"/>
              </w:rPr>
            </w:pPr>
            <w:r w:rsidRPr="00AF3FEB">
              <w:rPr>
                <w:rFonts w:ascii="Arial" w:hAnsi="Arial" w:cs="Arial"/>
                <w:color w:val="002060"/>
                <w:sz w:val="20"/>
                <w:szCs w:val="20"/>
              </w:rPr>
              <w:t>Village no</w:t>
            </w:r>
          </w:p>
        </w:tc>
        <w:tc>
          <w:tcPr>
            <w:tcW w:w="3116" w:type="dxa"/>
            <w:gridSpan w:val="3"/>
            <w:shd w:val="clear" w:color="auto" w:fill="auto"/>
            <w:vAlign w:val="center"/>
          </w:tcPr>
          <w:p w:rsidR="00D40015" w:rsidRPr="00AF3FEB" w:rsidRDefault="00D40015" w:rsidP="00B90776">
            <w:pPr>
              <w:jc w:val="center"/>
              <w:rPr>
                <w:rFonts w:ascii="Arial" w:hAnsi="Arial" w:cs="Arial"/>
                <w:color w:val="002060"/>
                <w:sz w:val="20"/>
                <w:szCs w:val="20"/>
              </w:rPr>
            </w:pPr>
            <w:r w:rsidRPr="00AF3FEB">
              <w:rPr>
                <w:rFonts w:ascii="Arial" w:hAnsi="Arial" w:cs="Arial"/>
                <w:color w:val="002060"/>
                <w:sz w:val="20"/>
                <w:szCs w:val="20"/>
              </w:rPr>
              <w:t>Reg. |      Vill.    | House No.</w:t>
            </w:r>
          </w:p>
          <w:p w:rsidR="00D40015" w:rsidRPr="00AF3FEB" w:rsidRDefault="00D40015" w:rsidP="00B90776">
            <w:pPr>
              <w:jc w:val="center"/>
              <w:rPr>
                <w:rFonts w:ascii="Arial" w:hAnsi="Arial" w:cs="Arial"/>
                <w:color w:val="002060"/>
                <w:sz w:val="20"/>
                <w:szCs w:val="20"/>
              </w:rPr>
            </w:pPr>
            <w:r w:rsidRPr="00AF3FEB">
              <w:rPr>
                <w:rFonts w:ascii="Arial" w:hAnsi="Arial" w:cs="Arial"/>
                <w:color w:val="002060"/>
                <w:sz w:val="20"/>
                <w:szCs w:val="20"/>
              </w:rPr>
              <w:t>__ | __ __ __|__ __ __|</w:t>
            </w:r>
          </w:p>
        </w:tc>
      </w:tr>
      <w:tr w:rsidR="00B90776" w:rsidRPr="00AF3FEB" w:rsidTr="00D40015">
        <w:trPr>
          <w:trHeight w:val="432"/>
        </w:trPr>
        <w:tc>
          <w:tcPr>
            <w:tcW w:w="738" w:type="dxa"/>
            <w:vAlign w:val="center"/>
          </w:tcPr>
          <w:p w:rsidR="00B90776" w:rsidRPr="00AF3FEB" w:rsidRDefault="00B90776" w:rsidP="00B90776">
            <w:pPr>
              <w:jc w:val="center"/>
              <w:rPr>
                <w:rFonts w:ascii="Arial" w:hAnsi="Arial" w:cs="Arial"/>
                <w:color w:val="002060"/>
                <w:sz w:val="20"/>
                <w:szCs w:val="20"/>
              </w:rPr>
            </w:pPr>
            <w:r w:rsidRPr="00AF3FEB">
              <w:rPr>
                <w:rFonts w:ascii="Arial" w:hAnsi="Arial" w:cs="Arial"/>
                <w:color w:val="002060"/>
                <w:sz w:val="20"/>
                <w:szCs w:val="20"/>
              </w:rPr>
              <w:t>1.8</w:t>
            </w:r>
          </w:p>
        </w:tc>
        <w:tc>
          <w:tcPr>
            <w:tcW w:w="3330" w:type="dxa"/>
            <w:vAlign w:val="center"/>
          </w:tcPr>
          <w:p w:rsidR="00B90776" w:rsidRPr="00AF3FEB" w:rsidRDefault="00B90776" w:rsidP="00B90776">
            <w:pPr>
              <w:rPr>
                <w:rFonts w:ascii="Arial" w:hAnsi="Arial" w:cs="Arial"/>
                <w:color w:val="002060"/>
                <w:sz w:val="20"/>
                <w:szCs w:val="20"/>
              </w:rPr>
            </w:pPr>
            <w:r w:rsidRPr="00AF3FEB">
              <w:rPr>
                <w:rFonts w:ascii="Arial" w:hAnsi="Arial" w:cs="Arial"/>
                <w:color w:val="002060"/>
                <w:sz w:val="20"/>
                <w:szCs w:val="20"/>
              </w:rPr>
              <w:t>Interview date</w:t>
            </w:r>
          </w:p>
        </w:tc>
        <w:tc>
          <w:tcPr>
            <w:tcW w:w="2742" w:type="dxa"/>
            <w:gridSpan w:val="3"/>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rsidR="00B90776" w:rsidRPr="00AF3FEB" w:rsidRDefault="00B90776" w:rsidP="00520A1D">
            <w:pPr>
              <w:jc w:val="center"/>
              <w:rPr>
                <w:rFonts w:ascii="Arial" w:hAnsi="Arial" w:cs="Arial"/>
                <w:color w:val="002060"/>
                <w:sz w:val="20"/>
                <w:szCs w:val="20"/>
              </w:rPr>
            </w:pPr>
            <w:r w:rsidRPr="00AF3FEB">
              <w:rPr>
                <w:rFonts w:ascii="Arial" w:hAnsi="Arial" w:cs="Arial"/>
                <w:color w:val="002060"/>
                <w:sz w:val="20"/>
                <w:szCs w:val="20"/>
              </w:rPr>
              <w:t>DD_____/MM_____/</w:t>
            </w:r>
            <w:r w:rsidRPr="00AF3FEB">
              <w:rPr>
                <w:rFonts w:ascii="Arial" w:hAnsi="Arial" w:cs="Arial"/>
                <w:color w:val="002060"/>
                <w:sz w:val="20"/>
                <w:szCs w:val="20"/>
                <w:u w:val="single"/>
              </w:rPr>
              <w:t>201</w:t>
            </w:r>
            <w:r w:rsidR="00520A1D" w:rsidRPr="00AF3FEB">
              <w:rPr>
                <w:rFonts w:ascii="Arial" w:hAnsi="Arial" w:cs="Arial"/>
                <w:color w:val="002060"/>
                <w:sz w:val="20"/>
                <w:szCs w:val="20"/>
              </w:rPr>
              <w:t>_</w:t>
            </w:r>
          </w:p>
        </w:tc>
        <w:tc>
          <w:tcPr>
            <w:tcW w:w="2658" w:type="dxa"/>
            <w:gridSpan w:val="2"/>
            <w:tc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tcBorders>
            <w:vAlign w:val="center"/>
          </w:tcPr>
          <w:p w:rsidR="00B90776" w:rsidRPr="00AF3FEB" w:rsidRDefault="00520A1D" w:rsidP="00B90776">
            <w:pPr>
              <w:jc w:val="center"/>
              <w:rPr>
                <w:rFonts w:ascii="Arial" w:hAnsi="Arial" w:cs="Arial"/>
                <w:color w:val="002060"/>
                <w:sz w:val="20"/>
                <w:szCs w:val="20"/>
              </w:rPr>
            </w:pPr>
            <w:r w:rsidRPr="00AF3FEB">
              <w:rPr>
                <w:rFonts w:ascii="Arial" w:hAnsi="Arial" w:cs="Arial"/>
                <w:color w:val="002060"/>
                <w:sz w:val="20"/>
                <w:szCs w:val="20"/>
              </w:rPr>
              <w:t>DD_____/MM_____/</w:t>
            </w:r>
            <w:r w:rsidRPr="00AF3FEB">
              <w:rPr>
                <w:rFonts w:ascii="Arial" w:hAnsi="Arial" w:cs="Arial"/>
                <w:color w:val="002060"/>
                <w:sz w:val="20"/>
                <w:szCs w:val="20"/>
                <w:u w:val="single"/>
              </w:rPr>
              <w:t>201</w:t>
            </w:r>
            <w:r w:rsidRPr="00AF3FEB">
              <w:rPr>
                <w:rFonts w:ascii="Arial" w:hAnsi="Arial" w:cs="Arial"/>
                <w:color w:val="002060"/>
                <w:sz w:val="20"/>
                <w:szCs w:val="20"/>
              </w:rPr>
              <w:t>_</w:t>
            </w:r>
          </w:p>
        </w:tc>
      </w:tr>
      <w:tr w:rsidR="00B90776" w:rsidRPr="00AF3FEB" w:rsidTr="00B90776">
        <w:trPr>
          <w:trHeight w:val="272"/>
        </w:trPr>
        <w:tc>
          <w:tcPr>
            <w:tcW w:w="738" w:type="dxa"/>
            <w:shd w:val="clear" w:color="auto" w:fill="DDD9C3" w:themeFill="background2" w:themeFillShade="E6"/>
            <w:vAlign w:val="center"/>
          </w:tcPr>
          <w:p w:rsidR="00B90776" w:rsidRPr="00AF3FEB" w:rsidRDefault="00B90776" w:rsidP="00B90776">
            <w:pPr>
              <w:jc w:val="center"/>
              <w:rPr>
                <w:rFonts w:ascii="Arial" w:hAnsi="Arial" w:cs="Arial"/>
                <w:color w:val="002060"/>
                <w:sz w:val="20"/>
                <w:szCs w:val="20"/>
              </w:rPr>
            </w:pPr>
          </w:p>
        </w:tc>
        <w:tc>
          <w:tcPr>
            <w:tcW w:w="3330" w:type="dxa"/>
            <w:shd w:val="clear" w:color="auto" w:fill="DDD9C3" w:themeFill="background2" w:themeFillShade="E6"/>
            <w:vAlign w:val="center"/>
          </w:tcPr>
          <w:p w:rsidR="00B90776" w:rsidRPr="00AF3FEB" w:rsidRDefault="00B90776" w:rsidP="00B90776">
            <w:pPr>
              <w:rPr>
                <w:rFonts w:ascii="Arial" w:hAnsi="Arial" w:cs="Arial"/>
                <w:color w:val="002060"/>
                <w:sz w:val="20"/>
                <w:szCs w:val="20"/>
              </w:rPr>
            </w:pPr>
          </w:p>
        </w:tc>
        <w:tc>
          <w:tcPr>
            <w:tcW w:w="5400" w:type="dxa"/>
            <w:gridSpan w:val="5"/>
            <w:shd w:val="clear" w:color="auto" w:fill="DDD9C3" w:themeFill="background2" w:themeFillShade="E6"/>
            <w:vAlign w:val="center"/>
          </w:tcPr>
          <w:p w:rsidR="00B90776" w:rsidRPr="00AF3FEB" w:rsidRDefault="00B90776" w:rsidP="00B90776">
            <w:pPr>
              <w:jc w:val="center"/>
              <w:rPr>
                <w:rFonts w:ascii="Arial" w:hAnsi="Arial" w:cs="Arial"/>
                <w:b/>
                <w:color w:val="002060"/>
                <w:sz w:val="20"/>
                <w:szCs w:val="20"/>
              </w:rPr>
            </w:pPr>
          </w:p>
        </w:tc>
      </w:tr>
      <w:tr w:rsidR="00B90776" w:rsidRPr="00AF3FEB" w:rsidTr="00B90776">
        <w:trPr>
          <w:trHeight w:val="408"/>
        </w:trPr>
        <w:tc>
          <w:tcPr>
            <w:tcW w:w="738" w:type="dxa"/>
            <w:shd w:val="clear" w:color="auto" w:fill="auto"/>
            <w:vAlign w:val="center"/>
          </w:tcPr>
          <w:p w:rsidR="00B90776" w:rsidRPr="00AF3FEB" w:rsidRDefault="00B90776" w:rsidP="00B90776">
            <w:pPr>
              <w:jc w:val="center"/>
              <w:rPr>
                <w:rFonts w:ascii="Arial" w:hAnsi="Arial" w:cs="Arial"/>
                <w:color w:val="002060"/>
                <w:sz w:val="20"/>
                <w:szCs w:val="20"/>
              </w:rPr>
            </w:pPr>
            <w:r w:rsidRPr="00AF3FEB">
              <w:rPr>
                <w:rFonts w:ascii="Arial" w:hAnsi="Arial" w:cs="Arial"/>
                <w:color w:val="002060"/>
                <w:sz w:val="20"/>
                <w:szCs w:val="20"/>
              </w:rPr>
              <w:t>1.10</w:t>
            </w:r>
          </w:p>
        </w:tc>
        <w:tc>
          <w:tcPr>
            <w:tcW w:w="3330" w:type="dxa"/>
            <w:shd w:val="clear" w:color="auto" w:fill="auto"/>
            <w:vAlign w:val="center"/>
          </w:tcPr>
          <w:p w:rsidR="00B90776" w:rsidRPr="00AF3FEB" w:rsidRDefault="00B90776" w:rsidP="00B90776">
            <w:pPr>
              <w:rPr>
                <w:rFonts w:ascii="Arial" w:hAnsi="Arial" w:cs="Arial"/>
                <w:color w:val="002060"/>
                <w:sz w:val="20"/>
                <w:szCs w:val="20"/>
              </w:rPr>
            </w:pPr>
            <w:r w:rsidRPr="00AF3FEB">
              <w:rPr>
                <w:rFonts w:ascii="Arial" w:hAnsi="Arial" w:cs="Arial"/>
                <w:color w:val="002060"/>
                <w:sz w:val="20"/>
                <w:szCs w:val="20"/>
              </w:rPr>
              <w:t xml:space="preserve">Name of head of HH </w:t>
            </w:r>
          </w:p>
          <w:p w:rsidR="00B90776" w:rsidRPr="00AF3FEB" w:rsidRDefault="00B90776" w:rsidP="00B90776">
            <w:pPr>
              <w:rPr>
                <w:rFonts w:ascii="Arial" w:hAnsi="Arial" w:cs="Arial"/>
                <w:color w:val="002060"/>
                <w:sz w:val="20"/>
                <w:szCs w:val="20"/>
              </w:rPr>
            </w:pPr>
            <w:r w:rsidRPr="00AF3FEB">
              <w:rPr>
                <w:rFonts w:ascii="Arial" w:hAnsi="Arial" w:cs="Arial"/>
                <w:color w:val="002060"/>
                <w:sz w:val="20"/>
                <w:szCs w:val="20"/>
              </w:rPr>
              <w:t>(De jeure)</w:t>
            </w:r>
          </w:p>
        </w:tc>
        <w:tc>
          <w:tcPr>
            <w:tcW w:w="5400" w:type="dxa"/>
            <w:gridSpan w:val="5"/>
            <w:shd w:val="clear" w:color="auto" w:fill="auto"/>
            <w:vAlign w:val="center"/>
          </w:tcPr>
          <w:p w:rsidR="00B90776" w:rsidRPr="00AF3FEB" w:rsidRDefault="00B90776" w:rsidP="00B90776">
            <w:pPr>
              <w:jc w:val="center"/>
              <w:rPr>
                <w:rFonts w:ascii="Arial" w:hAnsi="Arial" w:cs="Arial"/>
                <w:color w:val="002060"/>
                <w:sz w:val="20"/>
                <w:szCs w:val="20"/>
              </w:rPr>
            </w:pPr>
            <w:r w:rsidRPr="00AF3FEB">
              <w:rPr>
                <w:rFonts w:ascii="Arial" w:hAnsi="Arial" w:cs="Arial"/>
                <w:color w:val="002060"/>
                <w:sz w:val="20"/>
                <w:szCs w:val="20"/>
              </w:rPr>
              <w:t>|_____________________|</w:t>
            </w:r>
          </w:p>
        </w:tc>
      </w:tr>
      <w:tr w:rsidR="00B90776" w:rsidRPr="00AF3FEB" w:rsidTr="00B90776">
        <w:trPr>
          <w:trHeight w:val="408"/>
        </w:trPr>
        <w:tc>
          <w:tcPr>
            <w:tcW w:w="738" w:type="dxa"/>
            <w:shd w:val="clear" w:color="auto" w:fill="auto"/>
            <w:vAlign w:val="center"/>
          </w:tcPr>
          <w:p w:rsidR="00B90776" w:rsidRPr="00AF3FEB" w:rsidRDefault="00B90776" w:rsidP="00B90776">
            <w:pPr>
              <w:jc w:val="center"/>
              <w:rPr>
                <w:rFonts w:ascii="Arial" w:hAnsi="Arial" w:cs="Arial"/>
                <w:color w:val="002060"/>
                <w:sz w:val="20"/>
                <w:szCs w:val="20"/>
              </w:rPr>
            </w:pPr>
            <w:r w:rsidRPr="00AF3FEB">
              <w:rPr>
                <w:rFonts w:ascii="Arial" w:hAnsi="Arial" w:cs="Arial"/>
                <w:color w:val="002060"/>
                <w:sz w:val="20"/>
                <w:szCs w:val="20"/>
              </w:rPr>
              <w:t>1.11</w:t>
            </w:r>
          </w:p>
        </w:tc>
        <w:tc>
          <w:tcPr>
            <w:tcW w:w="3330" w:type="dxa"/>
            <w:shd w:val="clear" w:color="auto" w:fill="auto"/>
            <w:vAlign w:val="center"/>
          </w:tcPr>
          <w:p w:rsidR="00B90776" w:rsidRPr="00AF3FEB" w:rsidRDefault="00B90776" w:rsidP="00B90776">
            <w:pPr>
              <w:rPr>
                <w:rFonts w:ascii="Arial" w:hAnsi="Arial" w:cs="Arial"/>
                <w:color w:val="002060"/>
                <w:sz w:val="20"/>
                <w:szCs w:val="20"/>
              </w:rPr>
            </w:pPr>
            <w:r w:rsidRPr="00AF3FEB">
              <w:rPr>
                <w:rFonts w:ascii="Arial" w:hAnsi="Arial" w:cs="Arial"/>
                <w:color w:val="002060"/>
                <w:sz w:val="20"/>
                <w:szCs w:val="20"/>
              </w:rPr>
              <w:t>Does this HH have children aged under five</w:t>
            </w:r>
          </w:p>
        </w:tc>
        <w:tc>
          <w:tcPr>
            <w:tcW w:w="2284" w:type="dxa"/>
            <w:gridSpan w:val="2"/>
            <w:shd w:val="clear" w:color="auto" w:fill="auto"/>
            <w:vAlign w:val="center"/>
          </w:tcPr>
          <w:p w:rsidR="00B90776" w:rsidRPr="00AF3FEB" w:rsidRDefault="00B90776" w:rsidP="00B90776">
            <w:pPr>
              <w:jc w:val="center"/>
              <w:rPr>
                <w:rFonts w:ascii="Arial" w:hAnsi="Arial" w:cs="Arial"/>
                <w:color w:val="002060"/>
                <w:sz w:val="20"/>
                <w:szCs w:val="20"/>
              </w:rPr>
            </w:pPr>
            <w:r w:rsidRPr="00AF3FEB">
              <w:rPr>
                <w:rFonts w:ascii="Arial" w:hAnsi="Arial" w:cs="Arial"/>
                <w:color w:val="002060"/>
                <w:sz w:val="20"/>
                <w:szCs w:val="20"/>
              </w:rPr>
              <w:t>Yes</w:t>
            </w:r>
          </w:p>
          <w:p w:rsidR="00B90776" w:rsidRPr="00AF3FEB" w:rsidRDefault="00B90776" w:rsidP="00B90776">
            <w:pPr>
              <w:jc w:val="center"/>
              <w:rPr>
                <w:rFonts w:ascii="Arial" w:hAnsi="Arial" w:cs="Arial"/>
                <w:color w:val="002060"/>
                <w:sz w:val="20"/>
                <w:szCs w:val="20"/>
              </w:rPr>
            </w:pPr>
            <w:r w:rsidRPr="00AF3FEB">
              <w:rPr>
                <w:rFonts w:ascii="Arial" w:hAnsi="Arial" w:cs="Arial"/>
                <w:color w:val="002060"/>
                <w:sz w:val="20"/>
                <w:szCs w:val="20"/>
              </w:rPr>
              <w:t>No</w:t>
            </w:r>
          </w:p>
        </w:tc>
        <w:tc>
          <w:tcPr>
            <w:tcW w:w="1484" w:type="dxa"/>
            <w:gridSpan w:val="2"/>
            <w:shd w:val="clear" w:color="auto" w:fill="auto"/>
            <w:vAlign w:val="center"/>
          </w:tcPr>
          <w:p w:rsidR="00B90776" w:rsidRPr="00AF3FEB" w:rsidRDefault="00B90776" w:rsidP="00B90776">
            <w:pPr>
              <w:jc w:val="center"/>
              <w:rPr>
                <w:rFonts w:ascii="Arial" w:hAnsi="Arial" w:cs="Arial"/>
                <w:color w:val="002060"/>
                <w:sz w:val="20"/>
                <w:szCs w:val="20"/>
              </w:rPr>
            </w:pPr>
            <w:r w:rsidRPr="00AF3FEB">
              <w:rPr>
                <w:rFonts w:ascii="Arial" w:hAnsi="Arial" w:cs="Arial"/>
                <w:color w:val="002060"/>
                <w:sz w:val="20"/>
                <w:szCs w:val="20"/>
              </w:rPr>
              <w:t>1</w:t>
            </w:r>
          </w:p>
          <w:p w:rsidR="00B90776" w:rsidRPr="00AF3FEB" w:rsidRDefault="00B90776" w:rsidP="00B90776">
            <w:pPr>
              <w:jc w:val="center"/>
              <w:rPr>
                <w:rFonts w:ascii="Arial" w:hAnsi="Arial" w:cs="Arial"/>
                <w:color w:val="002060"/>
                <w:sz w:val="20"/>
                <w:szCs w:val="20"/>
              </w:rPr>
            </w:pPr>
            <w:r w:rsidRPr="00AF3FEB">
              <w:rPr>
                <w:rFonts w:ascii="Arial" w:hAnsi="Arial" w:cs="Arial"/>
                <w:color w:val="002060"/>
                <w:sz w:val="20"/>
                <w:szCs w:val="20"/>
              </w:rPr>
              <w:t>2</w:t>
            </w:r>
          </w:p>
        </w:tc>
        <w:tc>
          <w:tcPr>
            <w:tcW w:w="1632" w:type="dxa"/>
            <w:shd w:val="clear" w:color="auto" w:fill="auto"/>
            <w:vAlign w:val="center"/>
          </w:tcPr>
          <w:p w:rsidR="00B90776" w:rsidRPr="00AF3FEB" w:rsidRDefault="00B90776" w:rsidP="00B90776">
            <w:pPr>
              <w:jc w:val="center"/>
              <w:rPr>
                <w:rFonts w:ascii="Arial" w:hAnsi="Arial" w:cs="Arial"/>
                <w:color w:val="002060"/>
                <w:sz w:val="20"/>
                <w:szCs w:val="20"/>
              </w:rPr>
            </w:pPr>
            <w:r w:rsidRPr="00AF3FEB">
              <w:rPr>
                <w:rFonts w:ascii="Arial" w:hAnsi="Arial" w:cs="Arial"/>
                <w:color w:val="002060"/>
                <w:sz w:val="20"/>
                <w:szCs w:val="20"/>
              </w:rPr>
              <w:t>|____|</w:t>
            </w:r>
          </w:p>
        </w:tc>
      </w:tr>
      <w:tr w:rsidR="00B90776" w:rsidRPr="00AF3FEB" w:rsidTr="00B90776">
        <w:trPr>
          <w:trHeight w:val="408"/>
        </w:trPr>
        <w:tc>
          <w:tcPr>
            <w:tcW w:w="738" w:type="dxa"/>
            <w:shd w:val="clear" w:color="auto" w:fill="auto"/>
            <w:vAlign w:val="center"/>
          </w:tcPr>
          <w:p w:rsidR="00B90776" w:rsidRPr="00AF3FEB" w:rsidRDefault="00B90776" w:rsidP="00B90776">
            <w:pPr>
              <w:jc w:val="center"/>
              <w:rPr>
                <w:rFonts w:ascii="Arial" w:hAnsi="Arial" w:cs="Arial"/>
                <w:color w:val="002060"/>
                <w:sz w:val="20"/>
                <w:szCs w:val="20"/>
              </w:rPr>
            </w:pPr>
            <w:r w:rsidRPr="00AF3FEB">
              <w:rPr>
                <w:rFonts w:ascii="Arial" w:hAnsi="Arial" w:cs="Arial"/>
                <w:color w:val="002060"/>
                <w:sz w:val="20"/>
                <w:szCs w:val="20"/>
              </w:rPr>
              <w:t>1.12</w:t>
            </w:r>
          </w:p>
        </w:tc>
        <w:tc>
          <w:tcPr>
            <w:tcW w:w="3330" w:type="dxa"/>
            <w:shd w:val="clear" w:color="auto" w:fill="auto"/>
            <w:vAlign w:val="center"/>
          </w:tcPr>
          <w:p w:rsidR="00B90776" w:rsidRPr="00AF3FEB" w:rsidRDefault="00B90776" w:rsidP="00B90776">
            <w:pPr>
              <w:rPr>
                <w:rFonts w:ascii="Arial" w:hAnsi="Arial" w:cs="Arial"/>
                <w:color w:val="002060"/>
                <w:sz w:val="20"/>
                <w:szCs w:val="20"/>
              </w:rPr>
            </w:pPr>
            <w:r w:rsidRPr="00AF3FEB">
              <w:rPr>
                <w:rFonts w:ascii="Arial" w:hAnsi="Arial" w:cs="Arial"/>
                <w:color w:val="002060"/>
                <w:sz w:val="20"/>
                <w:szCs w:val="20"/>
              </w:rPr>
              <w:t>How many children in the hous</w:t>
            </w:r>
            <w:r w:rsidRPr="00AF3FEB">
              <w:rPr>
                <w:rFonts w:ascii="Arial" w:hAnsi="Arial" w:cs="Arial"/>
                <w:color w:val="002060"/>
                <w:sz w:val="20"/>
                <w:szCs w:val="20"/>
              </w:rPr>
              <w:t>e</w:t>
            </w:r>
            <w:r w:rsidRPr="00AF3FEB">
              <w:rPr>
                <w:rFonts w:ascii="Arial" w:hAnsi="Arial" w:cs="Arial"/>
                <w:color w:val="002060"/>
                <w:sz w:val="20"/>
                <w:szCs w:val="20"/>
              </w:rPr>
              <w:t xml:space="preserve">hold are aged under five </w:t>
            </w:r>
          </w:p>
        </w:tc>
        <w:tc>
          <w:tcPr>
            <w:tcW w:w="5400" w:type="dxa"/>
            <w:gridSpan w:val="5"/>
            <w:shd w:val="clear" w:color="auto" w:fill="auto"/>
            <w:vAlign w:val="center"/>
          </w:tcPr>
          <w:p w:rsidR="00B90776" w:rsidRPr="00AF3FEB" w:rsidRDefault="00B90776" w:rsidP="00B90776">
            <w:pPr>
              <w:jc w:val="center"/>
              <w:rPr>
                <w:rFonts w:ascii="Arial" w:hAnsi="Arial" w:cs="Arial"/>
                <w:color w:val="002060"/>
                <w:sz w:val="20"/>
                <w:szCs w:val="20"/>
              </w:rPr>
            </w:pPr>
            <w:r w:rsidRPr="00AF3FEB">
              <w:rPr>
                <w:rFonts w:ascii="Arial" w:hAnsi="Arial" w:cs="Arial"/>
                <w:color w:val="002060"/>
                <w:sz w:val="20"/>
                <w:szCs w:val="20"/>
              </w:rPr>
              <w:t>|____|</w:t>
            </w:r>
          </w:p>
        </w:tc>
      </w:tr>
      <w:tr w:rsidR="00FD0159" w:rsidRPr="00AF3FEB" w:rsidTr="00B90776">
        <w:trPr>
          <w:trHeight w:val="288"/>
        </w:trPr>
        <w:tc>
          <w:tcPr>
            <w:tcW w:w="738" w:type="dxa"/>
            <w:shd w:val="clear" w:color="auto" w:fill="DDD9C3" w:themeFill="background2" w:themeFillShade="E6"/>
            <w:vAlign w:val="center"/>
          </w:tcPr>
          <w:p w:rsidR="00FD0159" w:rsidRPr="00AF3FEB" w:rsidRDefault="00FD0159" w:rsidP="008C0C39">
            <w:pPr>
              <w:jc w:val="center"/>
              <w:rPr>
                <w:rFonts w:ascii="Arial" w:hAnsi="Arial" w:cs="Arial"/>
                <w:color w:val="002060"/>
                <w:sz w:val="20"/>
                <w:szCs w:val="20"/>
              </w:rPr>
            </w:pPr>
          </w:p>
        </w:tc>
        <w:tc>
          <w:tcPr>
            <w:tcW w:w="3330" w:type="dxa"/>
            <w:shd w:val="clear" w:color="auto" w:fill="DDD9C3" w:themeFill="background2" w:themeFillShade="E6"/>
            <w:vAlign w:val="center"/>
          </w:tcPr>
          <w:p w:rsidR="00FD0159" w:rsidRPr="00AF3FEB" w:rsidRDefault="00FD0159" w:rsidP="00B90776">
            <w:pPr>
              <w:rPr>
                <w:rFonts w:ascii="Arial" w:hAnsi="Arial" w:cs="Arial"/>
                <w:color w:val="002060"/>
                <w:sz w:val="20"/>
                <w:szCs w:val="20"/>
              </w:rPr>
            </w:pPr>
          </w:p>
        </w:tc>
        <w:tc>
          <w:tcPr>
            <w:tcW w:w="2742" w:type="dxa"/>
            <w:gridSpan w:val="3"/>
            <w:shd w:val="clear" w:color="auto" w:fill="DDD9C3" w:themeFill="background2" w:themeFillShade="E6"/>
            <w:vAlign w:val="center"/>
          </w:tcPr>
          <w:p w:rsidR="00FD0159" w:rsidRPr="00AF3FEB" w:rsidRDefault="00FD0159" w:rsidP="008C0C39">
            <w:pPr>
              <w:jc w:val="center"/>
              <w:rPr>
                <w:rFonts w:ascii="Arial" w:hAnsi="Arial" w:cs="Arial"/>
                <w:b/>
                <w:color w:val="002060"/>
                <w:sz w:val="20"/>
                <w:szCs w:val="20"/>
              </w:rPr>
            </w:pPr>
            <w:r w:rsidRPr="00AF3FEB">
              <w:rPr>
                <w:rFonts w:ascii="Arial" w:hAnsi="Arial" w:cs="Arial"/>
                <w:b/>
                <w:color w:val="002060"/>
                <w:sz w:val="20"/>
                <w:szCs w:val="20"/>
              </w:rPr>
              <w:t>Name</w:t>
            </w:r>
          </w:p>
        </w:tc>
        <w:tc>
          <w:tcPr>
            <w:tcW w:w="2658" w:type="dxa"/>
            <w:gridSpan w:val="2"/>
            <w:shd w:val="clear" w:color="auto" w:fill="DDD9C3" w:themeFill="background2" w:themeFillShade="E6"/>
            <w:vAlign w:val="center"/>
          </w:tcPr>
          <w:p w:rsidR="00FD0159" w:rsidRPr="00AF3FEB" w:rsidRDefault="00FD0159" w:rsidP="008C0C39">
            <w:pPr>
              <w:jc w:val="center"/>
              <w:rPr>
                <w:rFonts w:ascii="Arial" w:hAnsi="Arial" w:cs="Arial"/>
                <w:b/>
                <w:color w:val="002060"/>
                <w:sz w:val="20"/>
                <w:szCs w:val="20"/>
              </w:rPr>
            </w:pPr>
            <w:r w:rsidRPr="00AF3FEB">
              <w:rPr>
                <w:rFonts w:ascii="Arial" w:hAnsi="Arial" w:cs="Arial"/>
                <w:b/>
                <w:color w:val="002060"/>
                <w:sz w:val="20"/>
                <w:szCs w:val="20"/>
              </w:rPr>
              <w:t>Code</w:t>
            </w:r>
          </w:p>
        </w:tc>
      </w:tr>
      <w:tr w:rsidR="00F51AE5" w:rsidRPr="00AF3FEB" w:rsidTr="00B90776">
        <w:trPr>
          <w:trHeight w:val="432"/>
        </w:trPr>
        <w:tc>
          <w:tcPr>
            <w:tcW w:w="738" w:type="dxa"/>
            <w:vAlign w:val="center"/>
          </w:tcPr>
          <w:p w:rsidR="00F51AE5" w:rsidRPr="00AF3FEB" w:rsidRDefault="00F51AE5" w:rsidP="00B90776">
            <w:pPr>
              <w:jc w:val="center"/>
              <w:rPr>
                <w:rFonts w:ascii="Arial" w:hAnsi="Arial" w:cs="Arial"/>
                <w:color w:val="002060"/>
                <w:sz w:val="20"/>
                <w:szCs w:val="20"/>
              </w:rPr>
            </w:pPr>
            <w:r w:rsidRPr="00AF3FEB">
              <w:rPr>
                <w:rFonts w:ascii="Arial" w:hAnsi="Arial" w:cs="Arial"/>
                <w:color w:val="002060"/>
                <w:sz w:val="20"/>
                <w:szCs w:val="20"/>
              </w:rPr>
              <w:t>1.1</w:t>
            </w:r>
            <w:r w:rsidR="00B90776" w:rsidRPr="00AF3FEB">
              <w:rPr>
                <w:rFonts w:ascii="Arial" w:hAnsi="Arial" w:cs="Arial"/>
                <w:color w:val="002060"/>
                <w:sz w:val="20"/>
                <w:szCs w:val="20"/>
              </w:rPr>
              <w:t>3</w:t>
            </w:r>
          </w:p>
        </w:tc>
        <w:tc>
          <w:tcPr>
            <w:tcW w:w="3330" w:type="dxa"/>
            <w:vAlign w:val="center"/>
          </w:tcPr>
          <w:p w:rsidR="00F51AE5" w:rsidRPr="00AF3FEB" w:rsidRDefault="00F51AE5" w:rsidP="00B90776">
            <w:pPr>
              <w:rPr>
                <w:rFonts w:ascii="Arial" w:hAnsi="Arial" w:cs="Arial"/>
                <w:color w:val="002060"/>
                <w:sz w:val="20"/>
                <w:szCs w:val="20"/>
              </w:rPr>
            </w:pPr>
            <w:r w:rsidRPr="00AF3FEB">
              <w:rPr>
                <w:rFonts w:ascii="Arial" w:hAnsi="Arial" w:cs="Arial"/>
                <w:color w:val="002060"/>
                <w:sz w:val="20"/>
                <w:szCs w:val="20"/>
              </w:rPr>
              <w:t>Enumerator</w:t>
            </w:r>
          </w:p>
        </w:tc>
        <w:tc>
          <w:tcPr>
            <w:tcW w:w="2742" w:type="dxa"/>
            <w:gridSpan w:val="3"/>
            <w:vAlign w:val="center"/>
          </w:tcPr>
          <w:p w:rsidR="00F51AE5" w:rsidRPr="00AF3FEB" w:rsidRDefault="00F51AE5" w:rsidP="008C0C39">
            <w:pPr>
              <w:jc w:val="center"/>
              <w:rPr>
                <w:rFonts w:ascii="Arial" w:hAnsi="Arial" w:cs="Arial"/>
                <w:color w:val="002060"/>
                <w:sz w:val="20"/>
                <w:szCs w:val="20"/>
              </w:rPr>
            </w:pPr>
          </w:p>
        </w:tc>
        <w:tc>
          <w:tcPr>
            <w:tcW w:w="2658" w:type="dxa"/>
            <w:gridSpan w:val="2"/>
            <w:vAlign w:val="center"/>
          </w:tcPr>
          <w:p w:rsidR="00F51AE5" w:rsidRPr="00AF3FEB" w:rsidRDefault="00F51AE5" w:rsidP="008C0C39">
            <w:pPr>
              <w:jc w:val="center"/>
              <w:rPr>
                <w:rFonts w:ascii="Arial" w:hAnsi="Arial" w:cs="Arial"/>
                <w:color w:val="002060"/>
                <w:sz w:val="20"/>
                <w:szCs w:val="20"/>
              </w:rPr>
            </w:pPr>
            <w:r w:rsidRPr="00AF3FEB">
              <w:rPr>
                <w:rFonts w:ascii="Arial" w:hAnsi="Arial" w:cs="Arial"/>
                <w:color w:val="002060"/>
                <w:sz w:val="20"/>
                <w:szCs w:val="20"/>
              </w:rPr>
              <w:t>|____|</w:t>
            </w:r>
          </w:p>
        </w:tc>
      </w:tr>
      <w:tr w:rsidR="00C8228A" w:rsidRPr="00AF3FEB" w:rsidTr="00B90776">
        <w:trPr>
          <w:trHeight w:val="432"/>
        </w:trPr>
        <w:tc>
          <w:tcPr>
            <w:tcW w:w="738" w:type="dxa"/>
            <w:vAlign w:val="center"/>
          </w:tcPr>
          <w:p w:rsidR="00C8228A" w:rsidRPr="00AF3FEB" w:rsidRDefault="00C8228A" w:rsidP="00B90776">
            <w:pPr>
              <w:jc w:val="center"/>
              <w:rPr>
                <w:rFonts w:ascii="Arial" w:hAnsi="Arial" w:cs="Arial"/>
                <w:color w:val="002060"/>
                <w:sz w:val="20"/>
                <w:szCs w:val="20"/>
              </w:rPr>
            </w:pPr>
            <w:r w:rsidRPr="00AF3FEB">
              <w:rPr>
                <w:rFonts w:ascii="Arial" w:hAnsi="Arial" w:cs="Arial"/>
                <w:color w:val="002060"/>
                <w:sz w:val="20"/>
                <w:szCs w:val="20"/>
              </w:rPr>
              <w:t>1.1</w:t>
            </w:r>
            <w:r w:rsidR="00B90776" w:rsidRPr="00AF3FEB">
              <w:rPr>
                <w:rFonts w:ascii="Arial" w:hAnsi="Arial" w:cs="Arial"/>
                <w:color w:val="002060"/>
                <w:sz w:val="20"/>
                <w:szCs w:val="20"/>
              </w:rPr>
              <w:t>4</w:t>
            </w:r>
          </w:p>
        </w:tc>
        <w:tc>
          <w:tcPr>
            <w:tcW w:w="3330" w:type="dxa"/>
            <w:vAlign w:val="center"/>
          </w:tcPr>
          <w:p w:rsidR="00C8228A" w:rsidRPr="00AF3FEB" w:rsidRDefault="00C8228A" w:rsidP="00B90776">
            <w:pPr>
              <w:rPr>
                <w:rFonts w:ascii="Arial" w:hAnsi="Arial" w:cs="Arial"/>
                <w:color w:val="002060"/>
                <w:sz w:val="20"/>
                <w:szCs w:val="20"/>
              </w:rPr>
            </w:pPr>
            <w:r w:rsidRPr="00AF3FEB">
              <w:rPr>
                <w:rFonts w:ascii="Arial" w:hAnsi="Arial" w:cs="Arial"/>
                <w:color w:val="002060"/>
                <w:sz w:val="20"/>
                <w:szCs w:val="20"/>
              </w:rPr>
              <w:t>Anthroprom</w:t>
            </w:r>
            <w:r w:rsidR="002E398D" w:rsidRPr="00AF3FEB">
              <w:rPr>
                <w:rFonts w:ascii="Arial" w:hAnsi="Arial" w:cs="Arial"/>
                <w:color w:val="002060"/>
                <w:sz w:val="20"/>
                <w:szCs w:val="20"/>
              </w:rPr>
              <w:t>e</w:t>
            </w:r>
            <w:r w:rsidRPr="00AF3FEB">
              <w:rPr>
                <w:rFonts w:ascii="Arial" w:hAnsi="Arial" w:cs="Arial"/>
                <w:color w:val="002060"/>
                <w:sz w:val="20"/>
                <w:szCs w:val="20"/>
              </w:rPr>
              <w:t xml:space="preserve">trist </w:t>
            </w:r>
          </w:p>
        </w:tc>
        <w:tc>
          <w:tcPr>
            <w:tcW w:w="2742" w:type="dxa"/>
            <w:gridSpan w:val="3"/>
            <w:vAlign w:val="center"/>
          </w:tcPr>
          <w:p w:rsidR="00C8228A" w:rsidRPr="00AF3FEB" w:rsidRDefault="00C8228A" w:rsidP="008C0C39">
            <w:pPr>
              <w:jc w:val="center"/>
              <w:rPr>
                <w:rFonts w:ascii="Arial" w:hAnsi="Arial" w:cs="Arial"/>
                <w:color w:val="002060"/>
                <w:sz w:val="20"/>
                <w:szCs w:val="20"/>
              </w:rPr>
            </w:pPr>
          </w:p>
        </w:tc>
        <w:tc>
          <w:tcPr>
            <w:tcW w:w="2658" w:type="dxa"/>
            <w:gridSpan w:val="2"/>
            <w:vAlign w:val="center"/>
          </w:tcPr>
          <w:p w:rsidR="00C8228A" w:rsidRPr="00AF3FEB" w:rsidRDefault="00FE50F7" w:rsidP="008C0C39">
            <w:pPr>
              <w:jc w:val="center"/>
              <w:rPr>
                <w:rFonts w:ascii="Arial" w:hAnsi="Arial" w:cs="Arial"/>
                <w:color w:val="002060"/>
                <w:sz w:val="20"/>
                <w:szCs w:val="20"/>
              </w:rPr>
            </w:pPr>
            <w:r w:rsidRPr="00AF3FEB">
              <w:rPr>
                <w:rFonts w:ascii="Arial" w:hAnsi="Arial" w:cs="Arial"/>
                <w:color w:val="002060"/>
                <w:sz w:val="20"/>
                <w:szCs w:val="20"/>
              </w:rPr>
              <w:t>|____|</w:t>
            </w:r>
          </w:p>
        </w:tc>
      </w:tr>
      <w:tr w:rsidR="00F51AE5" w:rsidRPr="00AF3FEB" w:rsidTr="00B90776">
        <w:trPr>
          <w:trHeight w:val="432"/>
        </w:trPr>
        <w:tc>
          <w:tcPr>
            <w:tcW w:w="738" w:type="dxa"/>
            <w:vAlign w:val="center"/>
          </w:tcPr>
          <w:p w:rsidR="00F51AE5" w:rsidRPr="00AF3FEB" w:rsidRDefault="00A04CF7" w:rsidP="00B90776">
            <w:pPr>
              <w:jc w:val="center"/>
              <w:rPr>
                <w:rFonts w:ascii="Arial" w:hAnsi="Arial" w:cs="Arial"/>
                <w:color w:val="002060"/>
                <w:sz w:val="20"/>
                <w:szCs w:val="20"/>
              </w:rPr>
            </w:pPr>
            <w:r w:rsidRPr="00AF3FEB">
              <w:rPr>
                <w:rFonts w:ascii="Arial" w:hAnsi="Arial" w:cs="Arial"/>
                <w:color w:val="002060"/>
                <w:sz w:val="20"/>
                <w:szCs w:val="20"/>
              </w:rPr>
              <w:t>1.1</w:t>
            </w:r>
            <w:r w:rsidR="00B90776" w:rsidRPr="00AF3FEB">
              <w:rPr>
                <w:rFonts w:ascii="Arial" w:hAnsi="Arial" w:cs="Arial"/>
                <w:color w:val="002060"/>
                <w:sz w:val="20"/>
                <w:szCs w:val="20"/>
              </w:rPr>
              <w:t>5</w:t>
            </w:r>
          </w:p>
        </w:tc>
        <w:tc>
          <w:tcPr>
            <w:tcW w:w="3330" w:type="dxa"/>
            <w:vAlign w:val="center"/>
          </w:tcPr>
          <w:p w:rsidR="00F51AE5" w:rsidRPr="00AF3FEB" w:rsidRDefault="00F51AE5" w:rsidP="00B90776">
            <w:pPr>
              <w:rPr>
                <w:rFonts w:ascii="Arial" w:hAnsi="Arial" w:cs="Arial"/>
                <w:color w:val="002060"/>
                <w:sz w:val="20"/>
                <w:szCs w:val="20"/>
              </w:rPr>
            </w:pPr>
            <w:r w:rsidRPr="00AF3FEB">
              <w:rPr>
                <w:rFonts w:ascii="Arial" w:hAnsi="Arial" w:cs="Arial"/>
                <w:color w:val="002060"/>
                <w:sz w:val="20"/>
                <w:szCs w:val="20"/>
              </w:rPr>
              <w:t>Supervisor</w:t>
            </w:r>
          </w:p>
        </w:tc>
        <w:tc>
          <w:tcPr>
            <w:tcW w:w="2742" w:type="dxa"/>
            <w:gridSpan w:val="3"/>
            <w:vAlign w:val="center"/>
          </w:tcPr>
          <w:p w:rsidR="00F51AE5" w:rsidRPr="00AF3FEB" w:rsidRDefault="00F51AE5" w:rsidP="008C0C39">
            <w:pPr>
              <w:jc w:val="center"/>
              <w:rPr>
                <w:rFonts w:ascii="Arial" w:hAnsi="Arial" w:cs="Arial"/>
                <w:color w:val="002060"/>
                <w:sz w:val="20"/>
                <w:szCs w:val="20"/>
              </w:rPr>
            </w:pPr>
          </w:p>
        </w:tc>
        <w:tc>
          <w:tcPr>
            <w:tcW w:w="2658" w:type="dxa"/>
            <w:gridSpan w:val="2"/>
            <w:vAlign w:val="center"/>
          </w:tcPr>
          <w:p w:rsidR="00F51AE5" w:rsidRPr="00AF3FEB" w:rsidRDefault="00F51AE5" w:rsidP="008C0C39">
            <w:pPr>
              <w:jc w:val="center"/>
              <w:rPr>
                <w:rFonts w:ascii="Arial" w:hAnsi="Arial" w:cs="Arial"/>
                <w:color w:val="002060"/>
                <w:sz w:val="20"/>
                <w:szCs w:val="20"/>
              </w:rPr>
            </w:pPr>
            <w:r w:rsidRPr="00AF3FEB">
              <w:rPr>
                <w:rFonts w:ascii="Arial" w:hAnsi="Arial" w:cs="Arial"/>
                <w:color w:val="002060"/>
                <w:sz w:val="20"/>
                <w:szCs w:val="20"/>
              </w:rPr>
              <w:t>|____|</w:t>
            </w:r>
          </w:p>
        </w:tc>
      </w:tr>
      <w:tr w:rsidR="00F51AE5" w:rsidRPr="00AF3FEB" w:rsidTr="00B90776">
        <w:trPr>
          <w:trHeight w:val="432"/>
        </w:trPr>
        <w:tc>
          <w:tcPr>
            <w:tcW w:w="738" w:type="dxa"/>
            <w:vAlign w:val="center"/>
          </w:tcPr>
          <w:p w:rsidR="00F51AE5" w:rsidRPr="00AF3FEB" w:rsidRDefault="00A04CF7" w:rsidP="00B90776">
            <w:pPr>
              <w:jc w:val="center"/>
              <w:rPr>
                <w:rFonts w:ascii="Arial" w:hAnsi="Arial" w:cs="Arial"/>
                <w:color w:val="002060"/>
                <w:sz w:val="20"/>
                <w:szCs w:val="20"/>
              </w:rPr>
            </w:pPr>
            <w:r w:rsidRPr="00AF3FEB">
              <w:rPr>
                <w:rFonts w:ascii="Arial" w:hAnsi="Arial" w:cs="Arial"/>
                <w:color w:val="002060"/>
                <w:sz w:val="20"/>
                <w:szCs w:val="20"/>
              </w:rPr>
              <w:t>1.1</w:t>
            </w:r>
            <w:r w:rsidR="00B90776" w:rsidRPr="00AF3FEB">
              <w:rPr>
                <w:rFonts w:ascii="Arial" w:hAnsi="Arial" w:cs="Arial"/>
                <w:color w:val="002060"/>
                <w:sz w:val="20"/>
                <w:szCs w:val="20"/>
              </w:rPr>
              <w:t>6</w:t>
            </w:r>
          </w:p>
        </w:tc>
        <w:tc>
          <w:tcPr>
            <w:tcW w:w="3330" w:type="dxa"/>
            <w:vAlign w:val="center"/>
          </w:tcPr>
          <w:p w:rsidR="00F51AE5" w:rsidRPr="00AF3FEB" w:rsidRDefault="00F51AE5" w:rsidP="00B90776">
            <w:pPr>
              <w:rPr>
                <w:rFonts w:ascii="Arial" w:hAnsi="Arial" w:cs="Arial"/>
                <w:color w:val="002060"/>
                <w:sz w:val="20"/>
                <w:szCs w:val="20"/>
              </w:rPr>
            </w:pPr>
            <w:r w:rsidRPr="00AF3FEB">
              <w:rPr>
                <w:rFonts w:ascii="Arial" w:hAnsi="Arial" w:cs="Arial"/>
                <w:color w:val="002060"/>
                <w:sz w:val="20"/>
                <w:szCs w:val="20"/>
              </w:rPr>
              <w:t>Editor</w:t>
            </w:r>
          </w:p>
        </w:tc>
        <w:tc>
          <w:tcPr>
            <w:tcW w:w="2742" w:type="dxa"/>
            <w:gridSpan w:val="3"/>
            <w:vAlign w:val="center"/>
          </w:tcPr>
          <w:p w:rsidR="00F51AE5" w:rsidRPr="00AF3FEB" w:rsidRDefault="00F51AE5" w:rsidP="008C0C39">
            <w:pPr>
              <w:jc w:val="center"/>
              <w:rPr>
                <w:rFonts w:ascii="Arial" w:hAnsi="Arial" w:cs="Arial"/>
                <w:color w:val="002060"/>
                <w:sz w:val="20"/>
                <w:szCs w:val="20"/>
              </w:rPr>
            </w:pPr>
          </w:p>
        </w:tc>
        <w:tc>
          <w:tcPr>
            <w:tcW w:w="2658" w:type="dxa"/>
            <w:gridSpan w:val="2"/>
            <w:vAlign w:val="center"/>
          </w:tcPr>
          <w:p w:rsidR="00F51AE5" w:rsidRPr="00AF3FEB" w:rsidRDefault="00F51AE5" w:rsidP="008C0C39">
            <w:pPr>
              <w:jc w:val="center"/>
              <w:rPr>
                <w:rFonts w:ascii="Arial" w:hAnsi="Arial" w:cs="Arial"/>
                <w:color w:val="002060"/>
                <w:sz w:val="20"/>
                <w:szCs w:val="20"/>
              </w:rPr>
            </w:pPr>
            <w:r w:rsidRPr="00AF3FEB">
              <w:rPr>
                <w:rFonts w:ascii="Arial" w:hAnsi="Arial" w:cs="Arial"/>
                <w:color w:val="002060"/>
                <w:sz w:val="20"/>
                <w:szCs w:val="20"/>
              </w:rPr>
              <w:t>|____|</w:t>
            </w:r>
          </w:p>
        </w:tc>
      </w:tr>
      <w:tr w:rsidR="00B90776" w:rsidRPr="00AF3FEB" w:rsidTr="00B90776">
        <w:trPr>
          <w:trHeight w:val="432"/>
        </w:trPr>
        <w:tc>
          <w:tcPr>
            <w:tcW w:w="738" w:type="dxa"/>
            <w:vAlign w:val="center"/>
          </w:tcPr>
          <w:p w:rsidR="00B90776" w:rsidRPr="00AF3FEB" w:rsidRDefault="00B90776" w:rsidP="00B90776">
            <w:pPr>
              <w:jc w:val="center"/>
              <w:rPr>
                <w:rFonts w:ascii="Arial" w:hAnsi="Arial" w:cs="Arial"/>
                <w:color w:val="002060"/>
                <w:sz w:val="20"/>
                <w:szCs w:val="20"/>
              </w:rPr>
            </w:pPr>
            <w:r w:rsidRPr="00AF3FEB">
              <w:rPr>
                <w:rFonts w:ascii="Arial" w:hAnsi="Arial" w:cs="Arial"/>
                <w:color w:val="002060"/>
                <w:sz w:val="20"/>
                <w:szCs w:val="20"/>
              </w:rPr>
              <w:t>1.17</w:t>
            </w:r>
          </w:p>
        </w:tc>
        <w:tc>
          <w:tcPr>
            <w:tcW w:w="3330" w:type="dxa"/>
            <w:vAlign w:val="center"/>
          </w:tcPr>
          <w:p w:rsidR="00B90776" w:rsidRPr="00AF3FEB" w:rsidRDefault="00B90776" w:rsidP="00B90776">
            <w:pPr>
              <w:jc w:val="both"/>
              <w:rPr>
                <w:rFonts w:ascii="Arial" w:hAnsi="Arial" w:cs="Arial"/>
                <w:color w:val="002060"/>
                <w:sz w:val="20"/>
                <w:szCs w:val="20"/>
              </w:rPr>
            </w:pPr>
            <w:r w:rsidRPr="00AF3FEB">
              <w:rPr>
                <w:rFonts w:ascii="Arial" w:hAnsi="Arial" w:cs="Arial"/>
                <w:color w:val="002060"/>
                <w:sz w:val="20"/>
                <w:szCs w:val="20"/>
              </w:rPr>
              <w:t>Interview start time</w:t>
            </w:r>
          </w:p>
        </w:tc>
        <w:tc>
          <w:tcPr>
            <w:tcW w:w="2742" w:type="dxa"/>
            <w:gridSpan w:val="3"/>
            <w:vAlign w:val="center"/>
          </w:tcPr>
          <w:p w:rsidR="00B90776" w:rsidRPr="00AF3FEB" w:rsidRDefault="00B90776" w:rsidP="00B90776">
            <w:pPr>
              <w:jc w:val="center"/>
              <w:rPr>
                <w:rFonts w:ascii="Arial" w:hAnsi="Arial" w:cs="Arial"/>
                <w:color w:val="002060"/>
                <w:sz w:val="20"/>
                <w:szCs w:val="20"/>
              </w:rPr>
            </w:pPr>
            <w:r w:rsidRPr="00AF3FEB">
              <w:rPr>
                <w:rFonts w:ascii="Arial" w:hAnsi="Arial" w:cs="Arial"/>
                <w:color w:val="002060"/>
                <w:sz w:val="20"/>
                <w:szCs w:val="20"/>
              </w:rPr>
              <w:t>_____:_____</w:t>
            </w:r>
          </w:p>
        </w:tc>
        <w:tc>
          <w:tcPr>
            <w:tcW w:w="2658" w:type="dxa"/>
            <w:gridSpan w:val="2"/>
            <w:vAlign w:val="center"/>
          </w:tcPr>
          <w:p w:rsidR="00B90776" w:rsidRPr="00AF3FEB" w:rsidRDefault="00B90776" w:rsidP="00B90776">
            <w:pPr>
              <w:jc w:val="center"/>
              <w:rPr>
                <w:rFonts w:ascii="Arial" w:hAnsi="Arial" w:cs="Arial"/>
                <w:color w:val="002060"/>
                <w:sz w:val="20"/>
                <w:szCs w:val="20"/>
              </w:rPr>
            </w:pPr>
            <w:r w:rsidRPr="00AF3FEB">
              <w:rPr>
                <w:rFonts w:ascii="Arial" w:hAnsi="Arial" w:cs="Arial"/>
                <w:color w:val="002060"/>
                <w:sz w:val="20"/>
                <w:szCs w:val="20"/>
              </w:rPr>
              <w:t>|____________|</w:t>
            </w:r>
          </w:p>
        </w:tc>
      </w:tr>
      <w:tr w:rsidR="00B90776" w:rsidRPr="00AF3FEB" w:rsidTr="00B90776">
        <w:trPr>
          <w:trHeight w:val="432"/>
        </w:trPr>
        <w:tc>
          <w:tcPr>
            <w:tcW w:w="738" w:type="dxa"/>
            <w:vAlign w:val="center"/>
          </w:tcPr>
          <w:p w:rsidR="00B90776" w:rsidRPr="00AF3FEB" w:rsidRDefault="00B90776" w:rsidP="00B90776">
            <w:pPr>
              <w:jc w:val="center"/>
              <w:rPr>
                <w:rFonts w:ascii="Arial" w:hAnsi="Arial" w:cs="Arial"/>
                <w:color w:val="002060"/>
                <w:sz w:val="20"/>
                <w:szCs w:val="20"/>
              </w:rPr>
            </w:pPr>
            <w:r w:rsidRPr="00AF3FEB">
              <w:rPr>
                <w:rFonts w:ascii="Arial" w:hAnsi="Arial" w:cs="Arial"/>
                <w:color w:val="002060"/>
                <w:sz w:val="20"/>
                <w:szCs w:val="20"/>
              </w:rPr>
              <w:t>1.18</w:t>
            </w:r>
          </w:p>
        </w:tc>
        <w:tc>
          <w:tcPr>
            <w:tcW w:w="3330" w:type="dxa"/>
            <w:vAlign w:val="center"/>
          </w:tcPr>
          <w:p w:rsidR="00B90776" w:rsidRPr="00AF3FEB" w:rsidRDefault="00B90776" w:rsidP="00B90776">
            <w:pPr>
              <w:jc w:val="both"/>
              <w:rPr>
                <w:rFonts w:ascii="Arial" w:hAnsi="Arial" w:cs="Arial"/>
                <w:color w:val="002060"/>
                <w:sz w:val="20"/>
                <w:szCs w:val="20"/>
              </w:rPr>
            </w:pPr>
            <w:r w:rsidRPr="00AF3FEB">
              <w:rPr>
                <w:rFonts w:ascii="Arial" w:hAnsi="Arial" w:cs="Arial"/>
                <w:color w:val="002060"/>
                <w:sz w:val="20"/>
                <w:szCs w:val="20"/>
              </w:rPr>
              <w:t>Interview end time</w:t>
            </w:r>
          </w:p>
        </w:tc>
        <w:tc>
          <w:tcPr>
            <w:tcW w:w="2742" w:type="dxa"/>
            <w:gridSpan w:val="3"/>
            <w:vAlign w:val="center"/>
          </w:tcPr>
          <w:p w:rsidR="00B90776" w:rsidRPr="00AF3FEB" w:rsidRDefault="00B90776" w:rsidP="00B90776">
            <w:pPr>
              <w:jc w:val="center"/>
              <w:rPr>
                <w:rFonts w:ascii="Arial" w:hAnsi="Arial" w:cs="Arial"/>
                <w:color w:val="002060"/>
                <w:sz w:val="20"/>
                <w:szCs w:val="20"/>
              </w:rPr>
            </w:pPr>
            <w:r w:rsidRPr="00AF3FEB">
              <w:rPr>
                <w:rFonts w:ascii="Arial" w:hAnsi="Arial" w:cs="Arial"/>
                <w:color w:val="002060"/>
                <w:sz w:val="20"/>
                <w:szCs w:val="20"/>
              </w:rPr>
              <w:t>_____:_____</w:t>
            </w:r>
          </w:p>
        </w:tc>
        <w:tc>
          <w:tcPr>
            <w:tcW w:w="2658" w:type="dxa"/>
            <w:gridSpan w:val="2"/>
            <w:vAlign w:val="center"/>
          </w:tcPr>
          <w:p w:rsidR="00B90776" w:rsidRPr="00AF3FEB" w:rsidRDefault="00B90776" w:rsidP="00B90776">
            <w:pPr>
              <w:jc w:val="center"/>
              <w:rPr>
                <w:rFonts w:ascii="Arial" w:hAnsi="Arial" w:cs="Arial"/>
                <w:color w:val="002060"/>
                <w:sz w:val="20"/>
                <w:szCs w:val="20"/>
              </w:rPr>
            </w:pPr>
            <w:r w:rsidRPr="00AF3FEB">
              <w:rPr>
                <w:rFonts w:ascii="Arial" w:hAnsi="Arial" w:cs="Arial"/>
                <w:color w:val="002060"/>
                <w:sz w:val="20"/>
                <w:szCs w:val="20"/>
              </w:rPr>
              <w:t>|____________|</w:t>
            </w:r>
          </w:p>
        </w:tc>
      </w:tr>
      <w:tr w:rsidR="00B90776" w:rsidRPr="00AF3FEB" w:rsidTr="00B90776">
        <w:trPr>
          <w:trHeight w:val="432"/>
        </w:trPr>
        <w:tc>
          <w:tcPr>
            <w:tcW w:w="738" w:type="dxa"/>
            <w:vAlign w:val="center"/>
          </w:tcPr>
          <w:p w:rsidR="00B90776" w:rsidRPr="00AF3FEB" w:rsidRDefault="00B90776" w:rsidP="00B90776">
            <w:pPr>
              <w:jc w:val="center"/>
              <w:rPr>
                <w:rFonts w:ascii="Arial" w:hAnsi="Arial" w:cs="Arial"/>
                <w:color w:val="002060"/>
                <w:sz w:val="20"/>
                <w:szCs w:val="20"/>
              </w:rPr>
            </w:pPr>
            <w:r w:rsidRPr="00AF3FEB">
              <w:rPr>
                <w:rFonts w:ascii="Arial" w:hAnsi="Arial" w:cs="Arial"/>
                <w:color w:val="002060"/>
                <w:sz w:val="20"/>
                <w:szCs w:val="20"/>
              </w:rPr>
              <w:t>1.19</w:t>
            </w:r>
          </w:p>
        </w:tc>
        <w:tc>
          <w:tcPr>
            <w:tcW w:w="3330" w:type="dxa"/>
            <w:vAlign w:val="center"/>
          </w:tcPr>
          <w:p w:rsidR="00B90776" w:rsidRPr="00AF3FEB" w:rsidRDefault="00B90776" w:rsidP="00B90776">
            <w:pPr>
              <w:jc w:val="both"/>
              <w:rPr>
                <w:rFonts w:ascii="Arial" w:hAnsi="Arial" w:cs="Arial"/>
                <w:color w:val="002060"/>
                <w:sz w:val="20"/>
                <w:szCs w:val="20"/>
              </w:rPr>
            </w:pPr>
            <w:r w:rsidRPr="00AF3FEB">
              <w:rPr>
                <w:rFonts w:ascii="Arial" w:hAnsi="Arial" w:cs="Arial"/>
                <w:color w:val="002060"/>
                <w:sz w:val="20"/>
                <w:szCs w:val="20"/>
              </w:rPr>
              <w:t>Interview duration</w:t>
            </w:r>
          </w:p>
        </w:tc>
        <w:tc>
          <w:tcPr>
            <w:tcW w:w="2742" w:type="dxa"/>
            <w:gridSpan w:val="3"/>
            <w:vAlign w:val="center"/>
          </w:tcPr>
          <w:p w:rsidR="00B90776" w:rsidRPr="00AF3FEB" w:rsidRDefault="00B90776" w:rsidP="00B90776">
            <w:pPr>
              <w:jc w:val="center"/>
              <w:rPr>
                <w:rFonts w:ascii="Arial" w:hAnsi="Arial" w:cs="Arial"/>
                <w:color w:val="002060"/>
                <w:sz w:val="20"/>
                <w:szCs w:val="20"/>
              </w:rPr>
            </w:pPr>
            <w:r w:rsidRPr="00AF3FEB">
              <w:rPr>
                <w:rFonts w:ascii="Arial" w:hAnsi="Arial" w:cs="Arial"/>
                <w:color w:val="002060"/>
                <w:sz w:val="20"/>
                <w:szCs w:val="20"/>
              </w:rPr>
              <w:t>_____:_____</w:t>
            </w:r>
          </w:p>
        </w:tc>
        <w:tc>
          <w:tcPr>
            <w:tcW w:w="2658" w:type="dxa"/>
            <w:gridSpan w:val="2"/>
            <w:vAlign w:val="center"/>
          </w:tcPr>
          <w:p w:rsidR="00B90776" w:rsidRPr="00AF3FEB" w:rsidRDefault="00B90776" w:rsidP="00B90776">
            <w:pPr>
              <w:jc w:val="center"/>
              <w:rPr>
                <w:rFonts w:ascii="Arial" w:hAnsi="Arial" w:cs="Arial"/>
                <w:color w:val="002060"/>
                <w:sz w:val="20"/>
                <w:szCs w:val="20"/>
              </w:rPr>
            </w:pPr>
            <w:r w:rsidRPr="00AF3FEB">
              <w:rPr>
                <w:rFonts w:ascii="Arial" w:hAnsi="Arial" w:cs="Arial"/>
                <w:color w:val="002060"/>
                <w:sz w:val="20"/>
                <w:szCs w:val="20"/>
              </w:rPr>
              <w:t>|____________|</w:t>
            </w:r>
          </w:p>
        </w:tc>
      </w:tr>
    </w:tbl>
    <w:p w:rsidR="00B90776" w:rsidRPr="00AF3FEB" w:rsidRDefault="00B90776" w:rsidP="00395B9B">
      <w:pPr>
        <w:pStyle w:val="NormalWV"/>
      </w:pPr>
    </w:p>
    <w:p w:rsidR="00B90776" w:rsidRPr="00AF3FEB" w:rsidRDefault="00B90776">
      <w:pPr>
        <w:rPr>
          <w:rFonts w:asciiTheme="majorHAnsi" w:eastAsiaTheme="majorEastAsia" w:hAnsiTheme="majorHAnsi" w:cstheme="majorBidi"/>
          <w:b/>
          <w:bCs/>
          <w:color w:val="4F81BD" w:themeColor="accent1"/>
          <w:sz w:val="26"/>
          <w:szCs w:val="26"/>
        </w:rPr>
      </w:pPr>
      <w:r w:rsidRPr="00AF3FEB">
        <w:br w:type="page"/>
      </w:r>
    </w:p>
    <w:p w:rsidR="008613C6" w:rsidRPr="00AF3FEB" w:rsidRDefault="008613C6" w:rsidP="001A5185">
      <w:pPr>
        <w:pStyle w:val="Heading2"/>
      </w:pPr>
      <w:r w:rsidRPr="00AF3FEB">
        <w:lastRenderedPageBreak/>
        <w:t>SECTION 2: RESPONDENT’S INFORMATION</w:t>
      </w:r>
    </w:p>
    <w:tbl>
      <w:tblPr>
        <w:tblW w:w="9835" w:type="dxa"/>
        <w:tblLayout w:type="fixed"/>
        <w:tblLook w:val="04A0" w:firstRow="1" w:lastRow="0" w:firstColumn="1" w:lastColumn="0" w:noHBand="0" w:noVBand="1"/>
      </w:tblPr>
      <w:tblGrid>
        <w:gridCol w:w="817"/>
        <w:gridCol w:w="2693"/>
        <w:gridCol w:w="4395"/>
        <w:gridCol w:w="567"/>
        <w:gridCol w:w="6"/>
        <w:gridCol w:w="1357"/>
      </w:tblGrid>
      <w:tr w:rsidR="00181C5D" w:rsidRPr="00AF3FEB" w:rsidTr="008613C6">
        <w:trPr>
          <w:trHeight w:val="427"/>
        </w:trPr>
        <w:tc>
          <w:tcPr>
            <w:tcW w:w="817"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81C5D" w:rsidRPr="00AF3FEB" w:rsidRDefault="00181C5D" w:rsidP="008C0C39">
            <w:pPr>
              <w:jc w:val="center"/>
              <w:rPr>
                <w:rFonts w:ascii="Arial" w:hAnsi="Arial" w:cs="Arial"/>
                <w:color w:val="002060"/>
                <w:sz w:val="20"/>
                <w:szCs w:val="20"/>
              </w:rPr>
            </w:pPr>
            <w:r w:rsidRPr="00AF3FEB">
              <w:rPr>
                <w:rFonts w:ascii="Arial" w:hAnsi="Arial" w:cs="Arial"/>
                <w:color w:val="002060"/>
                <w:sz w:val="20"/>
                <w:szCs w:val="20"/>
              </w:rPr>
              <w:t>2.1</w:t>
            </w:r>
          </w:p>
        </w:tc>
        <w:tc>
          <w:tcPr>
            <w:tcW w:w="2693"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81C5D" w:rsidRPr="00AF3FEB" w:rsidRDefault="00181C5D" w:rsidP="008C0C39">
            <w:pPr>
              <w:rPr>
                <w:rFonts w:ascii="Arial" w:hAnsi="Arial" w:cs="Arial"/>
                <w:color w:val="002060"/>
                <w:sz w:val="20"/>
                <w:szCs w:val="20"/>
              </w:rPr>
            </w:pPr>
            <w:r w:rsidRPr="00AF3FEB">
              <w:rPr>
                <w:rFonts w:ascii="Arial" w:hAnsi="Arial" w:cs="Arial"/>
                <w:color w:val="002060"/>
                <w:sz w:val="20"/>
                <w:szCs w:val="20"/>
              </w:rPr>
              <w:t>Respondent’s name</w:t>
            </w:r>
          </w:p>
        </w:tc>
        <w:tc>
          <w:tcPr>
            <w:tcW w:w="6325" w:type="dxa"/>
            <w:gridSpan w:val="4"/>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81C5D" w:rsidRPr="00AF3FEB" w:rsidRDefault="00181C5D" w:rsidP="008C0C39">
            <w:pPr>
              <w:jc w:val="center"/>
              <w:rPr>
                <w:rFonts w:ascii="Arial" w:hAnsi="Arial" w:cs="Arial"/>
                <w:color w:val="002060"/>
                <w:sz w:val="20"/>
                <w:szCs w:val="20"/>
              </w:rPr>
            </w:pPr>
          </w:p>
        </w:tc>
      </w:tr>
      <w:tr w:rsidR="00754F8E" w:rsidRPr="00AF3FEB" w:rsidTr="008613C6">
        <w:trPr>
          <w:trHeight w:val="427"/>
        </w:trPr>
        <w:tc>
          <w:tcPr>
            <w:tcW w:w="817"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754F8E" w:rsidRPr="00AF3FEB" w:rsidRDefault="00754F8E" w:rsidP="008C0C39">
            <w:pPr>
              <w:jc w:val="center"/>
              <w:rPr>
                <w:rFonts w:ascii="Arial" w:hAnsi="Arial" w:cs="Arial"/>
                <w:color w:val="002060"/>
                <w:sz w:val="20"/>
                <w:szCs w:val="20"/>
              </w:rPr>
            </w:pPr>
          </w:p>
        </w:tc>
        <w:tc>
          <w:tcPr>
            <w:tcW w:w="2693"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754F8E" w:rsidRPr="00AF3FEB" w:rsidRDefault="006C1AC4" w:rsidP="008C0C39">
            <w:pPr>
              <w:rPr>
                <w:rFonts w:ascii="Arial" w:hAnsi="Arial" w:cs="Arial"/>
                <w:color w:val="002060"/>
                <w:sz w:val="20"/>
                <w:szCs w:val="20"/>
              </w:rPr>
            </w:pPr>
            <w:r w:rsidRPr="00AF3FEB">
              <w:rPr>
                <w:rFonts w:ascii="Arial" w:hAnsi="Arial" w:cs="Arial"/>
                <w:color w:val="002060"/>
                <w:sz w:val="20"/>
                <w:szCs w:val="20"/>
              </w:rPr>
              <w:t>Criteria for</w:t>
            </w:r>
            <w:r w:rsidR="00754F8E" w:rsidRPr="00AF3FEB">
              <w:rPr>
                <w:rFonts w:ascii="Arial" w:hAnsi="Arial" w:cs="Arial"/>
                <w:color w:val="002060"/>
                <w:sz w:val="20"/>
                <w:szCs w:val="20"/>
              </w:rPr>
              <w:t xml:space="preserve"> the respondent</w:t>
            </w:r>
          </w:p>
        </w:tc>
        <w:tc>
          <w:tcPr>
            <w:tcW w:w="6325" w:type="dxa"/>
            <w:gridSpan w:val="4"/>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DDD9C3" w:themeFill="background2" w:themeFillShade="E6"/>
            <w:vAlign w:val="center"/>
          </w:tcPr>
          <w:p w:rsidR="00EC727C" w:rsidRPr="00AF3FEB" w:rsidRDefault="00754F8E" w:rsidP="008C0C39">
            <w:pPr>
              <w:jc w:val="both"/>
              <w:rPr>
                <w:rFonts w:ascii="Arial" w:hAnsi="Arial" w:cs="Arial"/>
                <w:i/>
                <w:color w:val="002060"/>
                <w:sz w:val="20"/>
                <w:szCs w:val="20"/>
              </w:rPr>
            </w:pPr>
            <w:r w:rsidRPr="00AF3FEB">
              <w:rPr>
                <w:rFonts w:ascii="Arial" w:hAnsi="Arial" w:cs="Arial"/>
                <w:i/>
                <w:color w:val="002060"/>
                <w:sz w:val="20"/>
                <w:szCs w:val="20"/>
              </w:rPr>
              <w:t>Only head of household or spouse can be used as respondents. The head of HH has to be a living member of the HH and determined</w:t>
            </w:r>
            <w:r w:rsidR="006C1AC4" w:rsidRPr="00AF3FEB">
              <w:rPr>
                <w:rFonts w:ascii="Arial" w:hAnsi="Arial" w:cs="Arial"/>
                <w:i/>
                <w:color w:val="002060"/>
                <w:sz w:val="20"/>
                <w:szCs w:val="20"/>
              </w:rPr>
              <w:t xml:space="preserve"> by the HH members themselves. The head of HH can be</w:t>
            </w:r>
            <w:r w:rsidRPr="00AF3FEB">
              <w:rPr>
                <w:rFonts w:ascii="Arial" w:hAnsi="Arial" w:cs="Arial"/>
                <w:i/>
                <w:color w:val="002060"/>
                <w:sz w:val="20"/>
                <w:szCs w:val="20"/>
              </w:rPr>
              <w:t xml:space="preserve"> female.</w:t>
            </w:r>
          </w:p>
          <w:p w:rsidR="00754F8E" w:rsidRPr="00AF3FEB" w:rsidRDefault="00093CF9" w:rsidP="008C0C39">
            <w:pPr>
              <w:jc w:val="both"/>
              <w:rPr>
                <w:rFonts w:ascii="Arial" w:hAnsi="Arial" w:cs="Arial"/>
                <w:i/>
                <w:color w:val="002060"/>
                <w:sz w:val="20"/>
                <w:szCs w:val="20"/>
              </w:rPr>
            </w:pPr>
            <w:r w:rsidRPr="00AF3FEB">
              <w:rPr>
                <w:rFonts w:ascii="Arial" w:hAnsi="Arial" w:cs="Arial"/>
                <w:i/>
                <w:color w:val="002060"/>
                <w:sz w:val="20"/>
                <w:szCs w:val="20"/>
              </w:rPr>
              <w:t>(If the head of household or spouse cannot provide information the interviewer can ask the de facto head of HH (</w:t>
            </w:r>
            <w:r w:rsidR="00361E13" w:rsidRPr="00AF3FEB">
              <w:rPr>
                <w:rFonts w:ascii="Arial" w:hAnsi="Arial" w:cs="Arial"/>
                <w:i/>
                <w:color w:val="002060"/>
                <w:sz w:val="20"/>
                <w:szCs w:val="20"/>
              </w:rPr>
              <w:t>e.g.</w:t>
            </w:r>
            <w:r w:rsidRPr="00AF3FEB">
              <w:rPr>
                <w:rFonts w:ascii="Arial" w:hAnsi="Arial" w:cs="Arial"/>
                <w:i/>
                <w:color w:val="002060"/>
                <w:sz w:val="20"/>
                <w:szCs w:val="20"/>
              </w:rPr>
              <w:t xml:space="preserve"> member who earns main income.</w:t>
            </w:r>
            <w:r w:rsidR="007B379B" w:rsidRPr="00AF3FEB">
              <w:rPr>
                <w:rFonts w:ascii="Arial" w:hAnsi="Arial" w:cs="Arial"/>
                <w:i/>
                <w:color w:val="002060"/>
                <w:sz w:val="20"/>
                <w:szCs w:val="20"/>
              </w:rPr>
              <w:t>)</w:t>
            </w:r>
          </w:p>
        </w:tc>
      </w:tr>
      <w:tr w:rsidR="004549A0" w:rsidRPr="00AF3FEB" w:rsidTr="008613C6">
        <w:trPr>
          <w:trHeight w:val="241"/>
        </w:trPr>
        <w:tc>
          <w:tcPr>
            <w:tcW w:w="817"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4549A0" w:rsidRPr="00AF3FEB" w:rsidRDefault="004549A0" w:rsidP="009F2259">
            <w:pPr>
              <w:jc w:val="center"/>
              <w:rPr>
                <w:rFonts w:ascii="Arial" w:hAnsi="Arial" w:cs="Arial"/>
                <w:color w:val="002060"/>
                <w:sz w:val="20"/>
                <w:szCs w:val="20"/>
              </w:rPr>
            </w:pPr>
            <w:r w:rsidRPr="00AF3FEB">
              <w:rPr>
                <w:rFonts w:ascii="Arial" w:hAnsi="Arial" w:cs="Arial"/>
                <w:color w:val="002060"/>
                <w:sz w:val="20"/>
                <w:szCs w:val="20"/>
              </w:rPr>
              <w:t>2.2</w:t>
            </w:r>
          </w:p>
        </w:tc>
        <w:tc>
          <w:tcPr>
            <w:tcW w:w="2693"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4549A0" w:rsidRPr="00AF3FEB" w:rsidRDefault="004549A0" w:rsidP="009F2259">
            <w:pPr>
              <w:rPr>
                <w:rFonts w:ascii="Arial" w:hAnsi="Arial" w:cs="Arial"/>
                <w:color w:val="002060"/>
                <w:sz w:val="20"/>
                <w:szCs w:val="20"/>
              </w:rPr>
            </w:pPr>
            <w:r w:rsidRPr="00AF3FEB">
              <w:rPr>
                <w:rFonts w:ascii="Arial" w:hAnsi="Arial" w:cs="Arial"/>
                <w:color w:val="002060"/>
                <w:sz w:val="20"/>
                <w:szCs w:val="20"/>
              </w:rPr>
              <w:t>Position in the Household</w:t>
            </w:r>
          </w:p>
        </w:tc>
        <w:tc>
          <w:tcPr>
            <w:tcW w:w="4395" w:type="dxa"/>
            <w:tcBorders>
              <w:top w:val="single" w:sz="4" w:space="0" w:color="31849B" w:themeColor="accent5" w:themeShade="BF"/>
              <w:left w:val="single" w:sz="4" w:space="0" w:color="31849B" w:themeColor="accent5" w:themeShade="BF"/>
              <w:bottom w:val="dotted" w:sz="8" w:space="0" w:color="auto"/>
              <w:right w:val="single" w:sz="4" w:space="0" w:color="31849B" w:themeColor="accent5" w:themeShade="BF"/>
            </w:tcBorders>
            <w:vAlign w:val="center"/>
          </w:tcPr>
          <w:p w:rsidR="004549A0" w:rsidRPr="00AF3FEB" w:rsidRDefault="004549A0" w:rsidP="009F2259">
            <w:pPr>
              <w:tabs>
                <w:tab w:val="right" w:leader="dot" w:pos="4613"/>
              </w:tabs>
              <w:rPr>
                <w:rFonts w:ascii="Arial" w:hAnsi="Arial" w:cs="Arial"/>
                <w:color w:val="002060"/>
                <w:sz w:val="20"/>
                <w:szCs w:val="20"/>
              </w:rPr>
            </w:pPr>
            <w:r w:rsidRPr="00AF3FEB">
              <w:rPr>
                <w:rFonts w:ascii="Arial" w:hAnsi="Arial" w:cs="Arial"/>
                <w:color w:val="002060"/>
                <w:sz w:val="20"/>
                <w:szCs w:val="20"/>
              </w:rPr>
              <w:t>Head of Household</w:t>
            </w:r>
          </w:p>
        </w:tc>
        <w:tc>
          <w:tcPr>
            <w:tcW w:w="573" w:type="dxa"/>
            <w:gridSpan w:val="2"/>
            <w:tcBorders>
              <w:top w:val="single" w:sz="4" w:space="0" w:color="31849B" w:themeColor="accent5" w:themeShade="BF"/>
              <w:left w:val="single" w:sz="4" w:space="0" w:color="31849B" w:themeColor="accent5" w:themeShade="BF"/>
              <w:bottom w:val="dotted" w:sz="8" w:space="0" w:color="auto"/>
              <w:right w:val="single" w:sz="4" w:space="0" w:color="31849B" w:themeColor="accent5" w:themeShade="BF"/>
            </w:tcBorders>
            <w:vAlign w:val="center"/>
          </w:tcPr>
          <w:p w:rsidR="004549A0" w:rsidRPr="00AF3FEB" w:rsidRDefault="004549A0" w:rsidP="009F2259">
            <w:pPr>
              <w:tabs>
                <w:tab w:val="right" w:leader="dot" w:pos="4613"/>
              </w:tabs>
              <w:ind w:left="187"/>
              <w:rPr>
                <w:rFonts w:ascii="Arial" w:hAnsi="Arial" w:cs="Arial"/>
                <w:color w:val="002060"/>
                <w:sz w:val="20"/>
                <w:szCs w:val="20"/>
              </w:rPr>
            </w:pPr>
            <w:r w:rsidRPr="00AF3FEB">
              <w:rPr>
                <w:rFonts w:ascii="Arial" w:hAnsi="Arial" w:cs="Arial"/>
                <w:color w:val="002060"/>
                <w:sz w:val="20"/>
                <w:szCs w:val="20"/>
              </w:rPr>
              <w:t>1</w:t>
            </w:r>
          </w:p>
        </w:tc>
        <w:tc>
          <w:tcPr>
            <w:tcW w:w="1357"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4549A0" w:rsidRPr="00AF3FEB" w:rsidRDefault="004549A0" w:rsidP="009F2259">
            <w:pPr>
              <w:jc w:val="center"/>
              <w:rPr>
                <w:rFonts w:ascii="Arial" w:hAnsi="Arial" w:cs="Arial"/>
                <w:color w:val="002060"/>
                <w:sz w:val="20"/>
                <w:szCs w:val="20"/>
              </w:rPr>
            </w:pPr>
            <w:r w:rsidRPr="00AF3FEB">
              <w:rPr>
                <w:rFonts w:ascii="Arial" w:hAnsi="Arial" w:cs="Arial"/>
                <w:color w:val="002060"/>
                <w:sz w:val="20"/>
                <w:szCs w:val="20"/>
              </w:rPr>
              <w:t>|____|</w:t>
            </w:r>
          </w:p>
        </w:tc>
      </w:tr>
      <w:tr w:rsidR="004549A0" w:rsidRPr="00AF3FEB" w:rsidTr="008613C6">
        <w:trPr>
          <w:trHeight w:val="229"/>
        </w:trPr>
        <w:tc>
          <w:tcPr>
            <w:tcW w:w="817"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4549A0" w:rsidRPr="00AF3FEB" w:rsidRDefault="004549A0" w:rsidP="009F2259">
            <w:pPr>
              <w:jc w:val="center"/>
              <w:rPr>
                <w:rFonts w:ascii="Arial" w:hAnsi="Arial" w:cs="Arial"/>
                <w:color w:val="002060"/>
                <w:sz w:val="20"/>
                <w:szCs w:val="20"/>
              </w:rPr>
            </w:pPr>
          </w:p>
        </w:tc>
        <w:tc>
          <w:tcPr>
            <w:tcW w:w="2693"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4549A0" w:rsidRPr="00AF3FEB" w:rsidRDefault="004549A0" w:rsidP="009F2259">
            <w:pPr>
              <w:rPr>
                <w:rFonts w:ascii="Arial" w:hAnsi="Arial" w:cs="Arial"/>
                <w:color w:val="002060"/>
                <w:sz w:val="20"/>
                <w:szCs w:val="20"/>
              </w:rPr>
            </w:pPr>
          </w:p>
        </w:tc>
        <w:tc>
          <w:tcPr>
            <w:tcW w:w="4395"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4549A0" w:rsidRPr="00AF3FEB" w:rsidRDefault="004549A0" w:rsidP="009F2259">
            <w:pPr>
              <w:tabs>
                <w:tab w:val="right" w:leader="dot" w:pos="4613"/>
              </w:tabs>
              <w:rPr>
                <w:rFonts w:ascii="Arial" w:hAnsi="Arial" w:cs="Arial"/>
                <w:color w:val="002060"/>
                <w:sz w:val="20"/>
                <w:szCs w:val="20"/>
              </w:rPr>
            </w:pPr>
            <w:r w:rsidRPr="00AF3FEB">
              <w:rPr>
                <w:rFonts w:ascii="Arial" w:hAnsi="Arial" w:cs="Arial"/>
                <w:color w:val="002060"/>
                <w:sz w:val="20"/>
                <w:szCs w:val="20"/>
              </w:rPr>
              <w:t>Spouse</w:t>
            </w:r>
          </w:p>
        </w:tc>
        <w:tc>
          <w:tcPr>
            <w:tcW w:w="573" w:type="dxa"/>
            <w:gridSpan w:val="2"/>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4549A0" w:rsidRPr="00AF3FEB" w:rsidRDefault="004549A0" w:rsidP="009F2259">
            <w:pPr>
              <w:tabs>
                <w:tab w:val="right" w:leader="dot" w:pos="4613"/>
              </w:tabs>
              <w:ind w:left="187"/>
              <w:rPr>
                <w:rFonts w:ascii="Arial" w:hAnsi="Arial" w:cs="Arial"/>
                <w:color w:val="002060"/>
                <w:sz w:val="20"/>
                <w:szCs w:val="20"/>
              </w:rPr>
            </w:pPr>
            <w:r w:rsidRPr="00AF3FEB">
              <w:rPr>
                <w:rFonts w:ascii="Arial" w:hAnsi="Arial" w:cs="Arial"/>
                <w:color w:val="002060"/>
                <w:sz w:val="20"/>
                <w:szCs w:val="20"/>
              </w:rPr>
              <w:t>2</w:t>
            </w:r>
          </w:p>
        </w:tc>
        <w:tc>
          <w:tcPr>
            <w:tcW w:w="1357"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4549A0" w:rsidRPr="00AF3FEB" w:rsidRDefault="004549A0" w:rsidP="009F2259">
            <w:pPr>
              <w:jc w:val="center"/>
              <w:rPr>
                <w:rFonts w:ascii="Arial" w:hAnsi="Arial" w:cs="Arial"/>
                <w:color w:val="002060"/>
                <w:sz w:val="20"/>
                <w:szCs w:val="20"/>
              </w:rPr>
            </w:pPr>
          </w:p>
        </w:tc>
      </w:tr>
      <w:tr w:rsidR="004549A0" w:rsidRPr="00AF3FEB" w:rsidTr="008613C6">
        <w:trPr>
          <w:trHeight w:val="220"/>
        </w:trPr>
        <w:tc>
          <w:tcPr>
            <w:tcW w:w="817"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4549A0" w:rsidRPr="00AF3FEB" w:rsidRDefault="004549A0" w:rsidP="009F2259">
            <w:pPr>
              <w:jc w:val="center"/>
              <w:rPr>
                <w:rFonts w:ascii="Arial" w:hAnsi="Arial" w:cs="Arial"/>
                <w:color w:val="002060"/>
                <w:sz w:val="20"/>
                <w:szCs w:val="20"/>
              </w:rPr>
            </w:pPr>
          </w:p>
        </w:tc>
        <w:tc>
          <w:tcPr>
            <w:tcW w:w="2693"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4549A0" w:rsidRPr="00AF3FEB" w:rsidRDefault="004549A0" w:rsidP="009F2259">
            <w:pPr>
              <w:rPr>
                <w:rFonts w:ascii="Arial" w:hAnsi="Arial" w:cs="Arial"/>
                <w:color w:val="002060"/>
                <w:sz w:val="20"/>
                <w:szCs w:val="20"/>
              </w:rPr>
            </w:pPr>
          </w:p>
        </w:tc>
        <w:tc>
          <w:tcPr>
            <w:tcW w:w="4395" w:type="dxa"/>
            <w:tcBorders>
              <w:top w:val="dotted" w:sz="8" w:space="0" w:color="auto"/>
              <w:left w:val="single" w:sz="4" w:space="0" w:color="31849B" w:themeColor="accent5" w:themeShade="BF"/>
              <w:bottom w:val="single" w:sz="4" w:space="0" w:color="31849B" w:themeColor="accent5" w:themeShade="BF"/>
              <w:right w:val="single" w:sz="4" w:space="0" w:color="31849B" w:themeColor="accent5" w:themeShade="BF"/>
            </w:tcBorders>
            <w:vAlign w:val="center"/>
          </w:tcPr>
          <w:p w:rsidR="004549A0" w:rsidRPr="00AF3FEB" w:rsidRDefault="004549A0" w:rsidP="009F2259">
            <w:pPr>
              <w:tabs>
                <w:tab w:val="right" w:leader="dot" w:pos="4613"/>
              </w:tabs>
              <w:rPr>
                <w:rFonts w:ascii="Arial" w:hAnsi="Arial" w:cs="Arial"/>
                <w:color w:val="002060"/>
                <w:sz w:val="20"/>
                <w:szCs w:val="20"/>
              </w:rPr>
            </w:pPr>
            <w:r w:rsidRPr="00AF3FEB">
              <w:rPr>
                <w:rFonts w:ascii="Arial" w:hAnsi="Arial" w:cs="Arial"/>
                <w:color w:val="002060"/>
                <w:sz w:val="20"/>
                <w:szCs w:val="20"/>
              </w:rPr>
              <w:t>De facto Head of Household</w:t>
            </w:r>
          </w:p>
        </w:tc>
        <w:tc>
          <w:tcPr>
            <w:tcW w:w="573" w:type="dxa"/>
            <w:gridSpan w:val="2"/>
            <w:tcBorders>
              <w:top w:val="dotted" w:sz="8" w:space="0" w:color="auto"/>
              <w:left w:val="single" w:sz="4" w:space="0" w:color="31849B" w:themeColor="accent5" w:themeShade="BF"/>
              <w:bottom w:val="single" w:sz="4" w:space="0" w:color="31849B" w:themeColor="accent5" w:themeShade="BF"/>
              <w:right w:val="single" w:sz="4" w:space="0" w:color="31849B" w:themeColor="accent5" w:themeShade="BF"/>
            </w:tcBorders>
            <w:vAlign w:val="center"/>
          </w:tcPr>
          <w:p w:rsidR="004549A0" w:rsidRPr="00AF3FEB" w:rsidRDefault="004549A0" w:rsidP="009F2259">
            <w:pPr>
              <w:tabs>
                <w:tab w:val="right" w:leader="dot" w:pos="4613"/>
              </w:tabs>
              <w:ind w:left="187"/>
              <w:rPr>
                <w:rFonts w:ascii="Arial" w:hAnsi="Arial" w:cs="Arial"/>
                <w:color w:val="002060"/>
                <w:sz w:val="20"/>
                <w:szCs w:val="20"/>
              </w:rPr>
            </w:pPr>
            <w:r w:rsidRPr="00AF3FEB">
              <w:rPr>
                <w:rFonts w:ascii="Arial" w:hAnsi="Arial" w:cs="Arial"/>
                <w:color w:val="002060"/>
                <w:sz w:val="20"/>
                <w:szCs w:val="20"/>
              </w:rPr>
              <w:t>3</w:t>
            </w:r>
          </w:p>
        </w:tc>
        <w:tc>
          <w:tcPr>
            <w:tcW w:w="1357"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4549A0" w:rsidRPr="00AF3FEB" w:rsidRDefault="004549A0" w:rsidP="009F2259">
            <w:pPr>
              <w:jc w:val="center"/>
              <w:rPr>
                <w:rFonts w:ascii="Arial" w:hAnsi="Arial" w:cs="Arial"/>
                <w:color w:val="002060"/>
                <w:sz w:val="20"/>
                <w:szCs w:val="20"/>
              </w:rPr>
            </w:pPr>
          </w:p>
        </w:tc>
      </w:tr>
      <w:tr w:rsidR="004549A0" w:rsidRPr="00AF3FEB" w:rsidTr="008613C6">
        <w:trPr>
          <w:trHeight w:val="251"/>
        </w:trPr>
        <w:tc>
          <w:tcPr>
            <w:tcW w:w="817"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4549A0" w:rsidRPr="00AF3FEB" w:rsidRDefault="004549A0" w:rsidP="009F2259">
            <w:pPr>
              <w:jc w:val="center"/>
              <w:rPr>
                <w:rFonts w:ascii="Arial" w:hAnsi="Arial" w:cs="Arial"/>
                <w:color w:val="002060"/>
                <w:sz w:val="20"/>
                <w:szCs w:val="20"/>
              </w:rPr>
            </w:pPr>
            <w:r w:rsidRPr="00AF3FEB">
              <w:rPr>
                <w:rFonts w:ascii="Arial" w:hAnsi="Arial" w:cs="Arial"/>
                <w:color w:val="002060"/>
                <w:sz w:val="20"/>
                <w:szCs w:val="20"/>
              </w:rPr>
              <w:t>2.3</w:t>
            </w:r>
          </w:p>
        </w:tc>
        <w:tc>
          <w:tcPr>
            <w:tcW w:w="2693"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4549A0" w:rsidRPr="00AF3FEB" w:rsidRDefault="004549A0" w:rsidP="009F2259">
            <w:pPr>
              <w:rPr>
                <w:rFonts w:ascii="Arial" w:hAnsi="Arial" w:cs="Arial"/>
                <w:color w:val="002060"/>
                <w:sz w:val="20"/>
                <w:szCs w:val="20"/>
              </w:rPr>
            </w:pPr>
            <w:r w:rsidRPr="00AF3FEB">
              <w:rPr>
                <w:rFonts w:ascii="Arial" w:hAnsi="Arial" w:cs="Arial"/>
                <w:color w:val="002060"/>
                <w:sz w:val="20"/>
                <w:szCs w:val="20"/>
              </w:rPr>
              <w:t>Sex</w:t>
            </w:r>
          </w:p>
        </w:tc>
        <w:tc>
          <w:tcPr>
            <w:tcW w:w="4395" w:type="dxa"/>
            <w:tcBorders>
              <w:top w:val="single" w:sz="4" w:space="0" w:color="31849B" w:themeColor="accent5" w:themeShade="BF"/>
              <w:left w:val="single" w:sz="4" w:space="0" w:color="31849B" w:themeColor="accent5" w:themeShade="BF"/>
              <w:bottom w:val="dotted" w:sz="8" w:space="0" w:color="auto"/>
              <w:right w:val="single" w:sz="4" w:space="0" w:color="31849B" w:themeColor="accent5" w:themeShade="BF"/>
            </w:tcBorders>
            <w:vAlign w:val="center"/>
          </w:tcPr>
          <w:p w:rsidR="004549A0" w:rsidRPr="00AF3FEB" w:rsidRDefault="004549A0" w:rsidP="009F2259">
            <w:pPr>
              <w:tabs>
                <w:tab w:val="right" w:leader="dot" w:pos="4613"/>
              </w:tabs>
              <w:rPr>
                <w:rFonts w:ascii="Arial" w:hAnsi="Arial" w:cs="Arial"/>
                <w:color w:val="002060"/>
                <w:sz w:val="20"/>
                <w:szCs w:val="20"/>
              </w:rPr>
            </w:pPr>
            <w:r w:rsidRPr="00AF3FEB">
              <w:rPr>
                <w:rFonts w:ascii="Arial" w:hAnsi="Arial" w:cs="Arial"/>
                <w:color w:val="002060"/>
                <w:sz w:val="20"/>
                <w:szCs w:val="20"/>
              </w:rPr>
              <w:t>Male</w:t>
            </w:r>
          </w:p>
        </w:tc>
        <w:tc>
          <w:tcPr>
            <w:tcW w:w="573" w:type="dxa"/>
            <w:gridSpan w:val="2"/>
            <w:tcBorders>
              <w:top w:val="single" w:sz="4" w:space="0" w:color="31849B" w:themeColor="accent5" w:themeShade="BF"/>
              <w:left w:val="single" w:sz="4" w:space="0" w:color="31849B" w:themeColor="accent5" w:themeShade="BF"/>
              <w:bottom w:val="dotted" w:sz="8" w:space="0" w:color="auto"/>
              <w:right w:val="single" w:sz="4" w:space="0" w:color="31849B" w:themeColor="accent5" w:themeShade="BF"/>
            </w:tcBorders>
            <w:vAlign w:val="center"/>
          </w:tcPr>
          <w:p w:rsidR="004549A0" w:rsidRPr="00AF3FEB" w:rsidRDefault="004549A0" w:rsidP="009F2259">
            <w:pPr>
              <w:tabs>
                <w:tab w:val="right" w:leader="dot" w:pos="4613"/>
              </w:tabs>
              <w:ind w:left="187"/>
              <w:rPr>
                <w:rFonts w:ascii="Arial" w:hAnsi="Arial" w:cs="Arial"/>
                <w:color w:val="002060"/>
                <w:sz w:val="20"/>
                <w:szCs w:val="20"/>
              </w:rPr>
            </w:pPr>
            <w:r w:rsidRPr="00AF3FEB">
              <w:rPr>
                <w:rFonts w:ascii="Arial" w:hAnsi="Arial" w:cs="Arial"/>
                <w:color w:val="002060"/>
                <w:sz w:val="20"/>
                <w:szCs w:val="20"/>
              </w:rPr>
              <w:t>1</w:t>
            </w:r>
          </w:p>
        </w:tc>
        <w:tc>
          <w:tcPr>
            <w:tcW w:w="1357"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4549A0" w:rsidRPr="00AF3FEB" w:rsidRDefault="004549A0" w:rsidP="009F2259">
            <w:pPr>
              <w:jc w:val="center"/>
              <w:rPr>
                <w:rFonts w:ascii="Arial" w:hAnsi="Arial" w:cs="Arial"/>
                <w:color w:val="002060"/>
                <w:sz w:val="20"/>
                <w:szCs w:val="20"/>
              </w:rPr>
            </w:pPr>
            <w:r w:rsidRPr="00AF3FEB">
              <w:rPr>
                <w:rFonts w:ascii="Arial" w:hAnsi="Arial" w:cs="Arial"/>
                <w:color w:val="002060"/>
                <w:sz w:val="20"/>
                <w:szCs w:val="20"/>
              </w:rPr>
              <w:t>|____|</w:t>
            </w:r>
          </w:p>
        </w:tc>
      </w:tr>
      <w:tr w:rsidR="004549A0" w:rsidRPr="00AF3FEB" w:rsidTr="00DC317E">
        <w:trPr>
          <w:trHeight w:val="208"/>
        </w:trPr>
        <w:tc>
          <w:tcPr>
            <w:tcW w:w="817" w:type="dxa"/>
            <w:vMerge/>
            <w:tcBorders>
              <w:top w:val="single" w:sz="4" w:space="0" w:color="31849B" w:themeColor="accent5" w:themeShade="BF"/>
              <w:left w:val="single" w:sz="4" w:space="0" w:color="31849B" w:themeColor="accent5" w:themeShade="BF"/>
              <w:bottom w:val="single" w:sz="4" w:space="0" w:color="4F81BD" w:themeColor="accent1"/>
              <w:right w:val="single" w:sz="4" w:space="0" w:color="31849B" w:themeColor="accent5" w:themeShade="BF"/>
            </w:tcBorders>
            <w:vAlign w:val="center"/>
          </w:tcPr>
          <w:p w:rsidR="004549A0" w:rsidRPr="00AF3FEB" w:rsidRDefault="004549A0" w:rsidP="009F2259">
            <w:pPr>
              <w:jc w:val="center"/>
              <w:rPr>
                <w:rFonts w:ascii="Arial" w:hAnsi="Arial" w:cs="Arial"/>
                <w:color w:val="002060"/>
                <w:sz w:val="20"/>
                <w:szCs w:val="20"/>
              </w:rPr>
            </w:pPr>
          </w:p>
        </w:tc>
        <w:tc>
          <w:tcPr>
            <w:tcW w:w="2693" w:type="dxa"/>
            <w:vMerge/>
            <w:tcBorders>
              <w:top w:val="single" w:sz="4" w:space="0" w:color="31849B" w:themeColor="accent5" w:themeShade="BF"/>
              <w:left w:val="single" w:sz="4" w:space="0" w:color="31849B" w:themeColor="accent5" w:themeShade="BF"/>
              <w:bottom w:val="single" w:sz="4" w:space="0" w:color="4F81BD" w:themeColor="accent1"/>
              <w:right w:val="single" w:sz="4" w:space="0" w:color="31849B" w:themeColor="accent5" w:themeShade="BF"/>
            </w:tcBorders>
            <w:vAlign w:val="center"/>
          </w:tcPr>
          <w:p w:rsidR="004549A0" w:rsidRPr="00AF3FEB" w:rsidRDefault="004549A0" w:rsidP="009F2259">
            <w:pPr>
              <w:rPr>
                <w:rFonts w:ascii="Arial" w:hAnsi="Arial" w:cs="Arial"/>
                <w:color w:val="002060"/>
                <w:sz w:val="20"/>
                <w:szCs w:val="20"/>
              </w:rPr>
            </w:pPr>
          </w:p>
        </w:tc>
        <w:tc>
          <w:tcPr>
            <w:tcW w:w="4395" w:type="dxa"/>
            <w:tcBorders>
              <w:top w:val="dotted" w:sz="8" w:space="0" w:color="auto"/>
              <w:left w:val="single" w:sz="4" w:space="0" w:color="31849B" w:themeColor="accent5" w:themeShade="BF"/>
              <w:bottom w:val="single" w:sz="4" w:space="0" w:color="4F81BD" w:themeColor="accent1"/>
              <w:right w:val="single" w:sz="4" w:space="0" w:color="31849B" w:themeColor="accent5" w:themeShade="BF"/>
            </w:tcBorders>
            <w:vAlign w:val="center"/>
          </w:tcPr>
          <w:p w:rsidR="004549A0" w:rsidRPr="00AF3FEB" w:rsidRDefault="004549A0" w:rsidP="009F2259">
            <w:pPr>
              <w:tabs>
                <w:tab w:val="right" w:leader="dot" w:pos="4613"/>
              </w:tabs>
              <w:rPr>
                <w:rFonts w:ascii="Arial" w:hAnsi="Arial" w:cs="Arial"/>
                <w:color w:val="002060"/>
                <w:sz w:val="20"/>
                <w:szCs w:val="20"/>
              </w:rPr>
            </w:pPr>
            <w:r w:rsidRPr="00AF3FEB">
              <w:rPr>
                <w:rFonts w:ascii="Arial" w:hAnsi="Arial" w:cs="Arial"/>
                <w:color w:val="002060"/>
                <w:sz w:val="20"/>
                <w:szCs w:val="20"/>
              </w:rPr>
              <w:t>Female</w:t>
            </w:r>
          </w:p>
        </w:tc>
        <w:tc>
          <w:tcPr>
            <w:tcW w:w="573" w:type="dxa"/>
            <w:gridSpan w:val="2"/>
            <w:tcBorders>
              <w:top w:val="dotted" w:sz="8" w:space="0" w:color="auto"/>
              <w:left w:val="single" w:sz="4" w:space="0" w:color="31849B" w:themeColor="accent5" w:themeShade="BF"/>
              <w:bottom w:val="single" w:sz="4" w:space="0" w:color="31849B" w:themeColor="accent5" w:themeShade="BF"/>
              <w:right w:val="single" w:sz="4" w:space="0" w:color="31849B" w:themeColor="accent5" w:themeShade="BF"/>
            </w:tcBorders>
            <w:vAlign w:val="center"/>
          </w:tcPr>
          <w:p w:rsidR="004549A0" w:rsidRPr="00AF3FEB" w:rsidRDefault="004549A0" w:rsidP="009F2259">
            <w:pPr>
              <w:tabs>
                <w:tab w:val="right" w:leader="dot" w:pos="4613"/>
              </w:tabs>
              <w:ind w:left="187"/>
              <w:rPr>
                <w:rFonts w:ascii="Arial" w:hAnsi="Arial" w:cs="Arial"/>
                <w:color w:val="002060"/>
                <w:sz w:val="20"/>
                <w:szCs w:val="20"/>
              </w:rPr>
            </w:pPr>
            <w:r w:rsidRPr="00AF3FEB">
              <w:rPr>
                <w:rFonts w:ascii="Arial" w:hAnsi="Arial" w:cs="Arial"/>
                <w:color w:val="002060"/>
                <w:sz w:val="20"/>
                <w:szCs w:val="20"/>
              </w:rPr>
              <w:t>2</w:t>
            </w:r>
          </w:p>
        </w:tc>
        <w:tc>
          <w:tcPr>
            <w:tcW w:w="1357" w:type="dxa"/>
            <w:vMerge/>
            <w:tcBorders>
              <w:top w:val="single" w:sz="4" w:space="0" w:color="31849B" w:themeColor="accent5" w:themeShade="BF"/>
              <w:left w:val="single" w:sz="4" w:space="0" w:color="31849B" w:themeColor="accent5" w:themeShade="BF"/>
              <w:bottom w:val="single" w:sz="4" w:space="0" w:color="4F81BD" w:themeColor="accent1"/>
              <w:right w:val="single" w:sz="4" w:space="0" w:color="31849B" w:themeColor="accent5" w:themeShade="BF"/>
            </w:tcBorders>
            <w:vAlign w:val="center"/>
          </w:tcPr>
          <w:p w:rsidR="004549A0" w:rsidRPr="00AF3FEB" w:rsidRDefault="004549A0" w:rsidP="009F2259">
            <w:pPr>
              <w:jc w:val="center"/>
              <w:rPr>
                <w:rFonts w:ascii="Arial" w:hAnsi="Arial" w:cs="Arial"/>
                <w:color w:val="002060"/>
                <w:sz w:val="20"/>
                <w:szCs w:val="20"/>
              </w:rPr>
            </w:pPr>
          </w:p>
        </w:tc>
      </w:tr>
      <w:tr w:rsidR="008613C6" w:rsidRPr="00AF3FEB" w:rsidTr="000519FB">
        <w:tc>
          <w:tcPr>
            <w:tcW w:w="817" w:type="dxa"/>
            <w:vMerge w:val="restart"/>
            <w:tcBorders>
              <w:top w:val="single" w:sz="4" w:space="0" w:color="4F81BD" w:themeColor="accent1"/>
              <w:left w:val="single" w:sz="4" w:space="0" w:color="4F81BD" w:themeColor="accent1"/>
              <w:right w:val="single" w:sz="4" w:space="0" w:color="4F81BD" w:themeColor="accent1"/>
            </w:tcBorders>
            <w:vAlign w:val="center"/>
          </w:tcPr>
          <w:p w:rsidR="008613C6" w:rsidRPr="00AF3FEB" w:rsidRDefault="008613C6" w:rsidP="005C7481">
            <w:pPr>
              <w:jc w:val="center"/>
              <w:rPr>
                <w:rFonts w:ascii="Arial" w:hAnsi="Arial" w:cs="Arial"/>
                <w:color w:val="002060"/>
                <w:sz w:val="20"/>
                <w:szCs w:val="20"/>
              </w:rPr>
            </w:pPr>
            <w:r w:rsidRPr="00AF3FEB">
              <w:br w:type="page"/>
            </w:r>
            <w:r w:rsidRPr="00AF3FEB">
              <w:rPr>
                <w:rFonts w:ascii="Arial" w:hAnsi="Arial" w:cs="Arial"/>
                <w:color w:val="002060"/>
                <w:sz w:val="20"/>
                <w:szCs w:val="20"/>
              </w:rPr>
              <w:t xml:space="preserve">2.4 </w:t>
            </w:r>
          </w:p>
        </w:tc>
        <w:tc>
          <w:tcPr>
            <w:tcW w:w="2693" w:type="dxa"/>
            <w:vMerge w:val="restart"/>
            <w:tcBorders>
              <w:top w:val="single" w:sz="4" w:space="0" w:color="4F81BD" w:themeColor="accent1"/>
              <w:left w:val="single" w:sz="4" w:space="0" w:color="4F81BD" w:themeColor="accent1"/>
              <w:right w:val="single" w:sz="4" w:space="0" w:color="4F81BD" w:themeColor="accent1"/>
            </w:tcBorders>
            <w:vAlign w:val="center"/>
          </w:tcPr>
          <w:p w:rsidR="008613C6" w:rsidRPr="00AF3FEB" w:rsidRDefault="008613C6" w:rsidP="005C7481">
            <w:pPr>
              <w:rPr>
                <w:rFonts w:ascii="Arial" w:hAnsi="Arial" w:cs="Arial"/>
                <w:color w:val="002060"/>
                <w:sz w:val="20"/>
                <w:szCs w:val="20"/>
              </w:rPr>
            </w:pPr>
            <w:r w:rsidRPr="00AF3FEB">
              <w:rPr>
                <w:rFonts w:ascii="Arial" w:hAnsi="Arial" w:cs="Arial"/>
                <w:color w:val="002060"/>
                <w:sz w:val="20"/>
                <w:szCs w:val="20"/>
              </w:rPr>
              <w:t>Respondent’s ethnicity</w:t>
            </w:r>
          </w:p>
        </w:tc>
        <w:tc>
          <w:tcPr>
            <w:tcW w:w="4395"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8613C6" w:rsidRPr="00AF3FEB" w:rsidRDefault="008613C6" w:rsidP="005C7481">
            <w:pPr>
              <w:tabs>
                <w:tab w:val="right" w:leader="dot" w:pos="4613"/>
              </w:tabs>
              <w:rPr>
                <w:rFonts w:ascii="Arial" w:hAnsi="Arial" w:cs="Arial"/>
                <w:color w:val="002060"/>
                <w:sz w:val="20"/>
                <w:szCs w:val="20"/>
                <w:lang w:val="en-GB"/>
              </w:rPr>
            </w:pPr>
            <w:r w:rsidRPr="00AF3FEB">
              <w:rPr>
                <w:rFonts w:ascii="Arial" w:hAnsi="Arial" w:cs="Arial"/>
                <w:color w:val="002060"/>
                <w:sz w:val="20"/>
                <w:szCs w:val="20"/>
                <w:lang w:val="en-GB"/>
              </w:rPr>
              <w:t>Bamar</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8613C6" w:rsidRPr="00AF3FEB" w:rsidRDefault="008613C6" w:rsidP="005C7481">
            <w:pPr>
              <w:tabs>
                <w:tab w:val="right" w:leader="dot" w:pos="4613"/>
              </w:tabs>
              <w:ind w:left="187"/>
              <w:rPr>
                <w:rFonts w:ascii="Arial" w:hAnsi="Arial" w:cs="Arial"/>
                <w:color w:val="002060"/>
                <w:sz w:val="20"/>
                <w:szCs w:val="20"/>
                <w:lang w:val="en-GB"/>
              </w:rPr>
            </w:pPr>
            <w:r w:rsidRPr="00AF3FEB">
              <w:rPr>
                <w:rFonts w:ascii="Arial" w:hAnsi="Arial" w:cs="Arial"/>
                <w:color w:val="002060"/>
                <w:sz w:val="20"/>
                <w:szCs w:val="20"/>
              </w:rPr>
              <w:t>1</w:t>
            </w:r>
          </w:p>
        </w:tc>
        <w:tc>
          <w:tcPr>
            <w:tcW w:w="1363" w:type="dxa"/>
            <w:gridSpan w:val="2"/>
            <w:vMerge w:val="restart"/>
            <w:tcBorders>
              <w:left w:val="single" w:sz="4" w:space="0" w:color="4F81BD" w:themeColor="accent1"/>
              <w:right w:val="single" w:sz="4" w:space="0" w:color="4F81BD" w:themeColor="accent1"/>
            </w:tcBorders>
            <w:vAlign w:val="center"/>
          </w:tcPr>
          <w:p w:rsidR="008613C6" w:rsidRPr="00AF3FEB" w:rsidRDefault="008613C6" w:rsidP="000519FB">
            <w:pPr>
              <w:jc w:val="center"/>
            </w:pPr>
            <w:r w:rsidRPr="00AF3FEB">
              <w:rPr>
                <w:rFonts w:ascii="Arial" w:hAnsi="Arial" w:cs="Arial"/>
                <w:color w:val="002060"/>
                <w:sz w:val="20"/>
                <w:szCs w:val="20"/>
              </w:rPr>
              <w:t>|____|</w:t>
            </w:r>
          </w:p>
        </w:tc>
      </w:tr>
      <w:tr w:rsidR="008613C6" w:rsidRPr="00AF3FEB" w:rsidTr="00DC317E">
        <w:tc>
          <w:tcPr>
            <w:tcW w:w="817" w:type="dxa"/>
            <w:vMerge/>
            <w:tcBorders>
              <w:left w:val="single" w:sz="4" w:space="0" w:color="4F81BD" w:themeColor="accent1"/>
              <w:right w:val="single" w:sz="4" w:space="0" w:color="4F81BD" w:themeColor="accent1"/>
            </w:tcBorders>
          </w:tcPr>
          <w:p w:rsidR="008613C6" w:rsidRPr="00AF3FEB" w:rsidRDefault="008613C6"/>
        </w:tc>
        <w:tc>
          <w:tcPr>
            <w:tcW w:w="2693" w:type="dxa"/>
            <w:vMerge/>
            <w:tcBorders>
              <w:left w:val="single" w:sz="4" w:space="0" w:color="4F81BD" w:themeColor="accent1"/>
              <w:right w:val="single" w:sz="4" w:space="0" w:color="4F81BD" w:themeColor="accent1"/>
            </w:tcBorders>
          </w:tcPr>
          <w:p w:rsidR="008613C6" w:rsidRPr="00AF3FEB" w:rsidRDefault="008613C6"/>
        </w:tc>
        <w:tc>
          <w:tcPr>
            <w:tcW w:w="4395"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8613C6" w:rsidRPr="00AF3FEB" w:rsidRDefault="008613C6" w:rsidP="005C7481">
            <w:pPr>
              <w:tabs>
                <w:tab w:val="right" w:leader="dot" w:pos="4613"/>
              </w:tabs>
              <w:rPr>
                <w:rFonts w:ascii="Arial" w:hAnsi="Arial" w:cs="Arial"/>
                <w:color w:val="002060"/>
                <w:sz w:val="20"/>
                <w:szCs w:val="20"/>
                <w:lang w:val="en-GB"/>
              </w:rPr>
            </w:pPr>
            <w:r w:rsidRPr="00AF3FEB">
              <w:rPr>
                <w:rFonts w:ascii="Arial" w:hAnsi="Arial" w:cs="Arial"/>
                <w:color w:val="002060"/>
                <w:sz w:val="20"/>
                <w:szCs w:val="20"/>
                <w:lang w:val="en-GB"/>
              </w:rPr>
              <w:t>Kachin</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8613C6" w:rsidRPr="00AF3FEB" w:rsidRDefault="008613C6" w:rsidP="005C7481">
            <w:pPr>
              <w:tabs>
                <w:tab w:val="right" w:leader="dot" w:pos="4613"/>
              </w:tabs>
              <w:ind w:left="187"/>
              <w:rPr>
                <w:rFonts w:ascii="Arial" w:hAnsi="Arial" w:cs="Arial"/>
                <w:color w:val="002060"/>
                <w:sz w:val="20"/>
                <w:szCs w:val="20"/>
                <w:lang w:val="en-GB"/>
              </w:rPr>
            </w:pPr>
            <w:r w:rsidRPr="00AF3FEB">
              <w:rPr>
                <w:rFonts w:ascii="Arial" w:hAnsi="Arial" w:cs="Arial"/>
                <w:color w:val="002060"/>
                <w:sz w:val="20"/>
                <w:szCs w:val="20"/>
              </w:rPr>
              <w:t>2</w:t>
            </w:r>
          </w:p>
        </w:tc>
        <w:tc>
          <w:tcPr>
            <w:tcW w:w="1363" w:type="dxa"/>
            <w:gridSpan w:val="2"/>
            <w:vMerge/>
            <w:tcBorders>
              <w:left w:val="single" w:sz="4" w:space="0" w:color="4F81BD" w:themeColor="accent1"/>
              <w:right w:val="single" w:sz="4" w:space="0" w:color="4F81BD" w:themeColor="accent1"/>
            </w:tcBorders>
          </w:tcPr>
          <w:p w:rsidR="008613C6" w:rsidRPr="00AF3FEB" w:rsidRDefault="008613C6"/>
        </w:tc>
      </w:tr>
      <w:tr w:rsidR="008613C6" w:rsidRPr="00AF3FEB" w:rsidTr="00DC317E">
        <w:tc>
          <w:tcPr>
            <w:tcW w:w="817" w:type="dxa"/>
            <w:vMerge/>
            <w:tcBorders>
              <w:left w:val="single" w:sz="4" w:space="0" w:color="4F81BD" w:themeColor="accent1"/>
              <w:right w:val="single" w:sz="4" w:space="0" w:color="4F81BD" w:themeColor="accent1"/>
            </w:tcBorders>
          </w:tcPr>
          <w:p w:rsidR="008613C6" w:rsidRPr="00AF3FEB" w:rsidRDefault="008613C6"/>
        </w:tc>
        <w:tc>
          <w:tcPr>
            <w:tcW w:w="2693" w:type="dxa"/>
            <w:vMerge/>
            <w:tcBorders>
              <w:left w:val="single" w:sz="4" w:space="0" w:color="4F81BD" w:themeColor="accent1"/>
              <w:right w:val="single" w:sz="4" w:space="0" w:color="4F81BD" w:themeColor="accent1"/>
            </w:tcBorders>
          </w:tcPr>
          <w:p w:rsidR="008613C6" w:rsidRPr="00AF3FEB" w:rsidRDefault="008613C6"/>
        </w:tc>
        <w:tc>
          <w:tcPr>
            <w:tcW w:w="4395"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8613C6" w:rsidRPr="00AF3FEB" w:rsidRDefault="008613C6" w:rsidP="005C7481">
            <w:pPr>
              <w:tabs>
                <w:tab w:val="right" w:leader="dot" w:pos="4613"/>
              </w:tabs>
              <w:rPr>
                <w:rFonts w:ascii="Arial" w:hAnsi="Arial" w:cs="Arial"/>
                <w:color w:val="002060"/>
                <w:sz w:val="20"/>
                <w:szCs w:val="20"/>
                <w:lang w:val="en-GB"/>
              </w:rPr>
            </w:pPr>
            <w:r w:rsidRPr="00AF3FEB">
              <w:rPr>
                <w:rFonts w:ascii="Arial" w:hAnsi="Arial" w:cs="Arial"/>
                <w:color w:val="002060"/>
                <w:sz w:val="20"/>
                <w:szCs w:val="20"/>
                <w:lang w:val="en-GB"/>
              </w:rPr>
              <w:t>Kayah</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8613C6" w:rsidRPr="00AF3FEB" w:rsidRDefault="008613C6" w:rsidP="005C7481">
            <w:pPr>
              <w:tabs>
                <w:tab w:val="right" w:leader="dot" w:pos="4613"/>
              </w:tabs>
              <w:ind w:left="187"/>
              <w:rPr>
                <w:rFonts w:ascii="Arial" w:hAnsi="Arial" w:cs="Arial"/>
                <w:color w:val="002060"/>
                <w:sz w:val="20"/>
                <w:szCs w:val="20"/>
                <w:lang w:val="en-GB"/>
              </w:rPr>
            </w:pPr>
            <w:r w:rsidRPr="00AF3FEB">
              <w:rPr>
                <w:rFonts w:ascii="Arial" w:hAnsi="Arial" w:cs="Arial"/>
                <w:color w:val="002060"/>
                <w:sz w:val="20"/>
                <w:szCs w:val="20"/>
              </w:rPr>
              <w:t>3</w:t>
            </w:r>
          </w:p>
        </w:tc>
        <w:tc>
          <w:tcPr>
            <w:tcW w:w="1363" w:type="dxa"/>
            <w:gridSpan w:val="2"/>
            <w:vMerge/>
            <w:tcBorders>
              <w:left w:val="single" w:sz="4" w:space="0" w:color="4F81BD" w:themeColor="accent1"/>
              <w:right w:val="single" w:sz="4" w:space="0" w:color="4F81BD" w:themeColor="accent1"/>
            </w:tcBorders>
          </w:tcPr>
          <w:p w:rsidR="008613C6" w:rsidRPr="00AF3FEB" w:rsidRDefault="008613C6"/>
        </w:tc>
      </w:tr>
      <w:tr w:rsidR="008613C6" w:rsidRPr="00AF3FEB" w:rsidTr="00DC317E">
        <w:tc>
          <w:tcPr>
            <w:tcW w:w="817" w:type="dxa"/>
            <w:vMerge/>
            <w:tcBorders>
              <w:left w:val="single" w:sz="4" w:space="0" w:color="4F81BD" w:themeColor="accent1"/>
              <w:right w:val="single" w:sz="4" w:space="0" w:color="4F81BD" w:themeColor="accent1"/>
            </w:tcBorders>
          </w:tcPr>
          <w:p w:rsidR="008613C6" w:rsidRPr="00AF3FEB" w:rsidRDefault="008613C6"/>
        </w:tc>
        <w:tc>
          <w:tcPr>
            <w:tcW w:w="2693" w:type="dxa"/>
            <w:vMerge/>
            <w:tcBorders>
              <w:left w:val="single" w:sz="4" w:space="0" w:color="4F81BD" w:themeColor="accent1"/>
              <w:right w:val="single" w:sz="4" w:space="0" w:color="4F81BD" w:themeColor="accent1"/>
            </w:tcBorders>
          </w:tcPr>
          <w:p w:rsidR="008613C6" w:rsidRPr="00AF3FEB" w:rsidRDefault="008613C6"/>
        </w:tc>
        <w:tc>
          <w:tcPr>
            <w:tcW w:w="4395"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8613C6" w:rsidRPr="00AF3FEB" w:rsidRDefault="008613C6" w:rsidP="005C7481">
            <w:pPr>
              <w:tabs>
                <w:tab w:val="right" w:leader="dot" w:pos="4613"/>
              </w:tabs>
              <w:rPr>
                <w:rFonts w:ascii="Arial" w:hAnsi="Arial" w:cs="Arial"/>
                <w:color w:val="002060"/>
                <w:sz w:val="20"/>
                <w:szCs w:val="20"/>
                <w:lang w:val="en-GB"/>
              </w:rPr>
            </w:pPr>
            <w:r w:rsidRPr="00AF3FEB">
              <w:rPr>
                <w:rFonts w:ascii="Arial" w:hAnsi="Arial" w:cs="Arial"/>
                <w:color w:val="002060"/>
                <w:sz w:val="20"/>
                <w:szCs w:val="20"/>
                <w:lang w:val="en-GB"/>
              </w:rPr>
              <w:t>Kayin</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8613C6" w:rsidRPr="00AF3FEB" w:rsidRDefault="008613C6" w:rsidP="005C7481">
            <w:pPr>
              <w:tabs>
                <w:tab w:val="right" w:leader="dot" w:pos="4613"/>
              </w:tabs>
              <w:ind w:left="187"/>
              <w:rPr>
                <w:rFonts w:ascii="Arial" w:hAnsi="Arial" w:cs="Arial"/>
                <w:color w:val="002060"/>
                <w:sz w:val="20"/>
                <w:szCs w:val="20"/>
                <w:lang w:val="en-GB"/>
              </w:rPr>
            </w:pPr>
            <w:r w:rsidRPr="00AF3FEB">
              <w:rPr>
                <w:rFonts w:ascii="Arial" w:hAnsi="Arial" w:cs="Arial"/>
                <w:color w:val="002060"/>
                <w:sz w:val="20"/>
                <w:szCs w:val="20"/>
              </w:rPr>
              <w:t>4</w:t>
            </w:r>
          </w:p>
        </w:tc>
        <w:tc>
          <w:tcPr>
            <w:tcW w:w="1363" w:type="dxa"/>
            <w:gridSpan w:val="2"/>
            <w:vMerge/>
            <w:tcBorders>
              <w:left w:val="single" w:sz="4" w:space="0" w:color="4F81BD" w:themeColor="accent1"/>
              <w:right w:val="single" w:sz="4" w:space="0" w:color="4F81BD" w:themeColor="accent1"/>
            </w:tcBorders>
          </w:tcPr>
          <w:p w:rsidR="008613C6" w:rsidRPr="00AF3FEB" w:rsidRDefault="008613C6"/>
        </w:tc>
      </w:tr>
      <w:tr w:rsidR="008613C6" w:rsidRPr="00AF3FEB" w:rsidTr="00DC317E">
        <w:tc>
          <w:tcPr>
            <w:tcW w:w="817" w:type="dxa"/>
            <w:vMerge/>
            <w:tcBorders>
              <w:left w:val="single" w:sz="4" w:space="0" w:color="4F81BD" w:themeColor="accent1"/>
              <w:right w:val="single" w:sz="4" w:space="0" w:color="4F81BD" w:themeColor="accent1"/>
            </w:tcBorders>
          </w:tcPr>
          <w:p w:rsidR="008613C6" w:rsidRPr="00AF3FEB" w:rsidRDefault="008613C6"/>
        </w:tc>
        <w:tc>
          <w:tcPr>
            <w:tcW w:w="2693" w:type="dxa"/>
            <w:vMerge/>
            <w:tcBorders>
              <w:left w:val="single" w:sz="4" w:space="0" w:color="4F81BD" w:themeColor="accent1"/>
              <w:right w:val="single" w:sz="4" w:space="0" w:color="4F81BD" w:themeColor="accent1"/>
            </w:tcBorders>
          </w:tcPr>
          <w:p w:rsidR="008613C6" w:rsidRPr="00AF3FEB" w:rsidRDefault="008613C6"/>
        </w:tc>
        <w:tc>
          <w:tcPr>
            <w:tcW w:w="4395"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8613C6" w:rsidRPr="00AF3FEB" w:rsidRDefault="008613C6" w:rsidP="005C7481">
            <w:pPr>
              <w:tabs>
                <w:tab w:val="right" w:leader="dot" w:pos="4613"/>
              </w:tabs>
              <w:rPr>
                <w:rFonts w:ascii="Arial" w:hAnsi="Arial" w:cs="Arial"/>
                <w:color w:val="002060"/>
                <w:sz w:val="20"/>
                <w:szCs w:val="20"/>
                <w:lang w:val="en-GB"/>
              </w:rPr>
            </w:pPr>
            <w:r w:rsidRPr="00AF3FEB">
              <w:rPr>
                <w:rFonts w:ascii="Arial" w:hAnsi="Arial" w:cs="Arial"/>
                <w:color w:val="002060"/>
                <w:sz w:val="20"/>
                <w:szCs w:val="20"/>
                <w:lang w:val="en-GB"/>
              </w:rPr>
              <w:t>Chin</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8613C6" w:rsidRPr="00AF3FEB" w:rsidRDefault="008613C6" w:rsidP="005C7481">
            <w:pPr>
              <w:tabs>
                <w:tab w:val="right" w:leader="dot" w:pos="4613"/>
              </w:tabs>
              <w:ind w:left="187"/>
              <w:rPr>
                <w:rFonts w:ascii="Arial" w:hAnsi="Arial" w:cs="Arial"/>
                <w:color w:val="002060"/>
                <w:sz w:val="20"/>
                <w:szCs w:val="20"/>
                <w:lang w:val="en-GB"/>
              </w:rPr>
            </w:pPr>
            <w:r w:rsidRPr="00AF3FEB">
              <w:rPr>
                <w:rFonts w:ascii="Arial" w:hAnsi="Arial" w:cs="Arial"/>
                <w:color w:val="002060"/>
                <w:sz w:val="20"/>
                <w:szCs w:val="20"/>
              </w:rPr>
              <w:t>5</w:t>
            </w:r>
          </w:p>
        </w:tc>
        <w:tc>
          <w:tcPr>
            <w:tcW w:w="1363" w:type="dxa"/>
            <w:gridSpan w:val="2"/>
            <w:vMerge/>
            <w:tcBorders>
              <w:left w:val="single" w:sz="4" w:space="0" w:color="4F81BD" w:themeColor="accent1"/>
              <w:right w:val="single" w:sz="4" w:space="0" w:color="4F81BD" w:themeColor="accent1"/>
            </w:tcBorders>
          </w:tcPr>
          <w:p w:rsidR="008613C6" w:rsidRPr="00AF3FEB" w:rsidRDefault="008613C6"/>
        </w:tc>
      </w:tr>
      <w:tr w:rsidR="008613C6" w:rsidRPr="00AF3FEB" w:rsidTr="00DC317E">
        <w:tc>
          <w:tcPr>
            <w:tcW w:w="817" w:type="dxa"/>
            <w:vMerge/>
            <w:tcBorders>
              <w:left w:val="single" w:sz="4" w:space="0" w:color="4F81BD" w:themeColor="accent1"/>
              <w:right w:val="single" w:sz="4" w:space="0" w:color="4F81BD" w:themeColor="accent1"/>
            </w:tcBorders>
          </w:tcPr>
          <w:p w:rsidR="008613C6" w:rsidRPr="00AF3FEB" w:rsidRDefault="008613C6"/>
        </w:tc>
        <w:tc>
          <w:tcPr>
            <w:tcW w:w="2693" w:type="dxa"/>
            <w:vMerge/>
            <w:tcBorders>
              <w:left w:val="single" w:sz="4" w:space="0" w:color="4F81BD" w:themeColor="accent1"/>
              <w:right w:val="single" w:sz="4" w:space="0" w:color="4F81BD" w:themeColor="accent1"/>
            </w:tcBorders>
          </w:tcPr>
          <w:p w:rsidR="008613C6" w:rsidRPr="00AF3FEB" w:rsidRDefault="008613C6"/>
        </w:tc>
        <w:tc>
          <w:tcPr>
            <w:tcW w:w="4395"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8613C6" w:rsidRPr="00AF3FEB" w:rsidRDefault="008613C6" w:rsidP="005C7481">
            <w:pPr>
              <w:tabs>
                <w:tab w:val="right" w:leader="dot" w:pos="4613"/>
              </w:tabs>
              <w:rPr>
                <w:rFonts w:ascii="Arial" w:hAnsi="Arial" w:cs="Arial"/>
                <w:color w:val="002060"/>
                <w:sz w:val="20"/>
                <w:szCs w:val="20"/>
                <w:lang w:val="en-GB"/>
              </w:rPr>
            </w:pPr>
            <w:r w:rsidRPr="00AF3FEB">
              <w:rPr>
                <w:rFonts w:ascii="Arial" w:hAnsi="Arial" w:cs="Arial"/>
                <w:color w:val="002060"/>
                <w:sz w:val="20"/>
                <w:szCs w:val="20"/>
                <w:lang w:val="en-GB"/>
              </w:rPr>
              <w:t>Mon</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8613C6" w:rsidRPr="00AF3FEB" w:rsidRDefault="008613C6" w:rsidP="005C7481">
            <w:pPr>
              <w:tabs>
                <w:tab w:val="right" w:leader="dot" w:pos="4613"/>
              </w:tabs>
              <w:ind w:left="187"/>
              <w:rPr>
                <w:rFonts w:ascii="Arial" w:hAnsi="Arial" w:cs="Arial"/>
                <w:color w:val="002060"/>
                <w:sz w:val="20"/>
                <w:szCs w:val="20"/>
                <w:lang w:val="en-GB"/>
              </w:rPr>
            </w:pPr>
            <w:r w:rsidRPr="00AF3FEB">
              <w:rPr>
                <w:rFonts w:ascii="Arial" w:hAnsi="Arial" w:cs="Arial"/>
                <w:color w:val="002060"/>
                <w:sz w:val="20"/>
                <w:szCs w:val="20"/>
              </w:rPr>
              <w:t>6</w:t>
            </w:r>
          </w:p>
        </w:tc>
        <w:tc>
          <w:tcPr>
            <w:tcW w:w="1363" w:type="dxa"/>
            <w:gridSpan w:val="2"/>
            <w:vMerge/>
            <w:tcBorders>
              <w:left w:val="single" w:sz="4" w:space="0" w:color="4F81BD" w:themeColor="accent1"/>
              <w:right w:val="single" w:sz="4" w:space="0" w:color="4F81BD" w:themeColor="accent1"/>
            </w:tcBorders>
          </w:tcPr>
          <w:p w:rsidR="008613C6" w:rsidRPr="00AF3FEB" w:rsidRDefault="008613C6"/>
        </w:tc>
      </w:tr>
      <w:tr w:rsidR="008613C6" w:rsidRPr="00AF3FEB" w:rsidTr="00DC317E">
        <w:tc>
          <w:tcPr>
            <w:tcW w:w="817" w:type="dxa"/>
            <w:vMerge/>
            <w:tcBorders>
              <w:left w:val="single" w:sz="4" w:space="0" w:color="4F81BD" w:themeColor="accent1"/>
              <w:right w:val="single" w:sz="4" w:space="0" w:color="4F81BD" w:themeColor="accent1"/>
            </w:tcBorders>
          </w:tcPr>
          <w:p w:rsidR="008613C6" w:rsidRPr="00AF3FEB" w:rsidRDefault="008613C6"/>
        </w:tc>
        <w:tc>
          <w:tcPr>
            <w:tcW w:w="2693" w:type="dxa"/>
            <w:vMerge/>
            <w:tcBorders>
              <w:left w:val="single" w:sz="4" w:space="0" w:color="4F81BD" w:themeColor="accent1"/>
              <w:right w:val="single" w:sz="4" w:space="0" w:color="4F81BD" w:themeColor="accent1"/>
            </w:tcBorders>
          </w:tcPr>
          <w:p w:rsidR="008613C6" w:rsidRPr="00AF3FEB" w:rsidRDefault="008613C6"/>
        </w:tc>
        <w:tc>
          <w:tcPr>
            <w:tcW w:w="4395"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8613C6" w:rsidRPr="00AF3FEB" w:rsidRDefault="008613C6" w:rsidP="005C7481">
            <w:pPr>
              <w:tabs>
                <w:tab w:val="right" w:leader="dot" w:pos="4613"/>
              </w:tabs>
              <w:rPr>
                <w:rFonts w:ascii="Arial" w:hAnsi="Arial" w:cs="Arial"/>
                <w:color w:val="002060"/>
                <w:sz w:val="20"/>
                <w:szCs w:val="20"/>
                <w:lang w:val="en-GB"/>
              </w:rPr>
            </w:pPr>
            <w:r w:rsidRPr="00AF3FEB">
              <w:rPr>
                <w:rFonts w:ascii="Arial" w:hAnsi="Arial" w:cs="Arial"/>
                <w:color w:val="002060"/>
                <w:sz w:val="20"/>
                <w:szCs w:val="20"/>
                <w:lang w:val="en-GB"/>
              </w:rPr>
              <w:t>Rakhine</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8613C6" w:rsidRPr="00AF3FEB" w:rsidRDefault="008613C6" w:rsidP="005C7481">
            <w:pPr>
              <w:tabs>
                <w:tab w:val="right" w:leader="dot" w:pos="4613"/>
              </w:tabs>
              <w:ind w:left="187"/>
              <w:rPr>
                <w:rFonts w:ascii="Arial" w:hAnsi="Arial" w:cs="Arial"/>
                <w:color w:val="002060"/>
                <w:sz w:val="20"/>
                <w:szCs w:val="20"/>
                <w:lang w:val="en-GB"/>
              </w:rPr>
            </w:pPr>
            <w:r w:rsidRPr="00AF3FEB">
              <w:rPr>
                <w:rFonts w:ascii="Arial" w:hAnsi="Arial" w:cs="Arial"/>
                <w:color w:val="002060"/>
                <w:sz w:val="20"/>
                <w:szCs w:val="20"/>
              </w:rPr>
              <w:t>7</w:t>
            </w:r>
          </w:p>
        </w:tc>
        <w:tc>
          <w:tcPr>
            <w:tcW w:w="1363" w:type="dxa"/>
            <w:gridSpan w:val="2"/>
            <w:vMerge/>
            <w:tcBorders>
              <w:left w:val="single" w:sz="4" w:space="0" w:color="4F81BD" w:themeColor="accent1"/>
              <w:right w:val="single" w:sz="4" w:space="0" w:color="4F81BD" w:themeColor="accent1"/>
            </w:tcBorders>
          </w:tcPr>
          <w:p w:rsidR="008613C6" w:rsidRPr="00AF3FEB" w:rsidRDefault="008613C6"/>
        </w:tc>
      </w:tr>
      <w:tr w:rsidR="008613C6" w:rsidRPr="00AF3FEB" w:rsidTr="00DC317E">
        <w:tc>
          <w:tcPr>
            <w:tcW w:w="817" w:type="dxa"/>
            <w:vMerge/>
            <w:tcBorders>
              <w:left w:val="single" w:sz="4" w:space="0" w:color="4F81BD" w:themeColor="accent1"/>
              <w:right w:val="single" w:sz="4" w:space="0" w:color="4F81BD" w:themeColor="accent1"/>
            </w:tcBorders>
          </w:tcPr>
          <w:p w:rsidR="008613C6" w:rsidRPr="00AF3FEB" w:rsidRDefault="008613C6"/>
        </w:tc>
        <w:tc>
          <w:tcPr>
            <w:tcW w:w="2693" w:type="dxa"/>
            <w:vMerge/>
            <w:tcBorders>
              <w:left w:val="single" w:sz="4" w:space="0" w:color="4F81BD" w:themeColor="accent1"/>
              <w:right w:val="single" w:sz="4" w:space="0" w:color="4F81BD" w:themeColor="accent1"/>
            </w:tcBorders>
          </w:tcPr>
          <w:p w:rsidR="008613C6" w:rsidRPr="00AF3FEB" w:rsidRDefault="008613C6"/>
        </w:tc>
        <w:tc>
          <w:tcPr>
            <w:tcW w:w="4395"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8613C6" w:rsidRPr="00AF3FEB" w:rsidRDefault="008613C6" w:rsidP="005C7481">
            <w:pPr>
              <w:tabs>
                <w:tab w:val="right" w:leader="dot" w:pos="4613"/>
              </w:tabs>
              <w:rPr>
                <w:rFonts w:ascii="Arial" w:hAnsi="Arial" w:cs="Arial"/>
                <w:color w:val="002060"/>
                <w:sz w:val="20"/>
                <w:szCs w:val="20"/>
                <w:lang w:val="en-GB"/>
              </w:rPr>
            </w:pPr>
            <w:r w:rsidRPr="00AF3FEB">
              <w:rPr>
                <w:rFonts w:ascii="Arial" w:hAnsi="Arial" w:cs="Arial"/>
                <w:color w:val="002060"/>
                <w:sz w:val="20"/>
                <w:szCs w:val="20"/>
                <w:lang w:val="en-GB"/>
              </w:rPr>
              <w:t>Shan</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8613C6" w:rsidRPr="00AF3FEB" w:rsidRDefault="008613C6" w:rsidP="005C7481">
            <w:pPr>
              <w:tabs>
                <w:tab w:val="right" w:leader="dot" w:pos="4613"/>
              </w:tabs>
              <w:ind w:left="187"/>
              <w:rPr>
                <w:rFonts w:ascii="Arial" w:hAnsi="Arial" w:cs="Arial"/>
                <w:color w:val="002060"/>
                <w:sz w:val="20"/>
                <w:szCs w:val="20"/>
                <w:lang w:val="en-GB"/>
              </w:rPr>
            </w:pPr>
            <w:r w:rsidRPr="00AF3FEB">
              <w:rPr>
                <w:rFonts w:ascii="Arial" w:hAnsi="Arial" w:cs="Arial"/>
                <w:color w:val="002060"/>
                <w:sz w:val="20"/>
                <w:szCs w:val="20"/>
              </w:rPr>
              <w:t>8</w:t>
            </w:r>
          </w:p>
        </w:tc>
        <w:tc>
          <w:tcPr>
            <w:tcW w:w="1363" w:type="dxa"/>
            <w:gridSpan w:val="2"/>
            <w:vMerge/>
            <w:tcBorders>
              <w:left w:val="single" w:sz="4" w:space="0" w:color="4F81BD" w:themeColor="accent1"/>
              <w:right w:val="single" w:sz="4" w:space="0" w:color="4F81BD" w:themeColor="accent1"/>
            </w:tcBorders>
          </w:tcPr>
          <w:p w:rsidR="008613C6" w:rsidRPr="00AF3FEB" w:rsidRDefault="008613C6"/>
        </w:tc>
      </w:tr>
      <w:tr w:rsidR="008613C6" w:rsidRPr="00AF3FEB" w:rsidTr="00DC317E">
        <w:tc>
          <w:tcPr>
            <w:tcW w:w="817" w:type="dxa"/>
            <w:vMerge/>
            <w:tcBorders>
              <w:left w:val="single" w:sz="4" w:space="0" w:color="4F81BD" w:themeColor="accent1"/>
              <w:right w:val="single" w:sz="4" w:space="0" w:color="4F81BD" w:themeColor="accent1"/>
            </w:tcBorders>
          </w:tcPr>
          <w:p w:rsidR="008613C6" w:rsidRPr="00AF3FEB" w:rsidRDefault="008613C6"/>
        </w:tc>
        <w:tc>
          <w:tcPr>
            <w:tcW w:w="2693" w:type="dxa"/>
            <w:vMerge/>
            <w:tcBorders>
              <w:left w:val="single" w:sz="4" w:space="0" w:color="4F81BD" w:themeColor="accent1"/>
              <w:right w:val="single" w:sz="4" w:space="0" w:color="4F81BD" w:themeColor="accent1"/>
            </w:tcBorders>
          </w:tcPr>
          <w:p w:rsidR="008613C6" w:rsidRPr="00AF3FEB" w:rsidRDefault="008613C6"/>
        </w:tc>
        <w:tc>
          <w:tcPr>
            <w:tcW w:w="4395"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8613C6" w:rsidRPr="00AF3FEB" w:rsidRDefault="008613C6" w:rsidP="005C7481">
            <w:pPr>
              <w:tabs>
                <w:tab w:val="right" w:leader="dot" w:pos="4613"/>
              </w:tabs>
              <w:rPr>
                <w:rFonts w:ascii="Arial" w:hAnsi="Arial" w:cs="Arial"/>
                <w:color w:val="002060"/>
                <w:sz w:val="20"/>
                <w:szCs w:val="20"/>
                <w:lang w:val="en-GB"/>
              </w:rPr>
            </w:pPr>
            <w:r w:rsidRPr="00AF3FEB">
              <w:rPr>
                <w:rFonts w:ascii="Arial" w:hAnsi="Arial" w:cs="Arial"/>
                <w:color w:val="002060"/>
                <w:sz w:val="20"/>
                <w:szCs w:val="20"/>
                <w:lang w:val="en-GB"/>
              </w:rPr>
              <w:t>Indian</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8613C6" w:rsidRPr="00AF3FEB" w:rsidRDefault="008613C6" w:rsidP="005C7481">
            <w:pPr>
              <w:tabs>
                <w:tab w:val="right" w:leader="dot" w:pos="4613"/>
              </w:tabs>
              <w:ind w:left="187"/>
              <w:rPr>
                <w:rFonts w:ascii="Arial" w:hAnsi="Arial" w:cs="Arial"/>
                <w:color w:val="002060"/>
                <w:sz w:val="20"/>
                <w:szCs w:val="20"/>
                <w:lang w:val="en-GB"/>
              </w:rPr>
            </w:pPr>
            <w:r w:rsidRPr="00AF3FEB">
              <w:rPr>
                <w:rFonts w:ascii="Arial" w:hAnsi="Arial" w:cs="Arial"/>
                <w:color w:val="002060"/>
                <w:sz w:val="20"/>
                <w:szCs w:val="20"/>
              </w:rPr>
              <w:t>9</w:t>
            </w:r>
          </w:p>
        </w:tc>
        <w:tc>
          <w:tcPr>
            <w:tcW w:w="1363" w:type="dxa"/>
            <w:gridSpan w:val="2"/>
            <w:vMerge/>
            <w:tcBorders>
              <w:left w:val="single" w:sz="4" w:space="0" w:color="4F81BD" w:themeColor="accent1"/>
              <w:right w:val="single" w:sz="4" w:space="0" w:color="4F81BD" w:themeColor="accent1"/>
            </w:tcBorders>
          </w:tcPr>
          <w:p w:rsidR="008613C6" w:rsidRPr="00AF3FEB" w:rsidRDefault="008613C6"/>
        </w:tc>
      </w:tr>
      <w:tr w:rsidR="008613C6" w:rsidRPr="00AF3FEB" w:rsidTr="00DC317E">
        <w:tc>
          <w:tcPr>
            <w:tcW w:w="817" w:type="dxa"/>
            <w:vMerge/>
            <w:tcBorders>
              <w:left w:val="single" w:sz="4" w:space="0" w:color="4F81BD" w:themeColor="accent1"/>
              <w:right w:val="single" w:sz="4" w:space="0" w:color="4F81BD" w:themeColor="accent1"/>
            </w:tcBorders>
          </w:tcPr>
          <w:p w:rsidR="008613C6" w:rsidRPr="00AF3FEB" w:rsidRDefault="008613C6"/>
        </w:tc>
        <w:tc>
          <w:tcPr>
            <w:tcW w:w="2693" w:type="dxa"/>
            <w:vMerge/>
            <w:tcBorders>
              <w:left w:val="single" w:sz="4" w:space="0" w:color="4F81BD" w:themeColor="accent1"/>
              <w:right w:val="single" w:sz="4" w:space="0" w:color="4F81BD" w:themeColor="accent1"/>
            </w:tcBorders>
          </w:tcPr>
          <w:p w:rsidR="008613C6" w:rsidRPr="00AF3FEB" w:rsidRDefault="008613C6"/>
        </w:tc>
        <w:tc>
          <w:tcPr>
            <w:tcW w:w="4395"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8613C6" w:rsidRPr="00AF3FEB" w:rsidRDefault="008613C6" w:rsidP="005C7481">
            <w:pPr>
              <w:tabs>
                <w:tab w:val="right" w:leader="dot" w:pos="4613"/>
              </w:tabs>
              <w:rPr>
                <w:rFonts w:ascii="Arial" w:hAnsi="Arial" w:cs="Arial"/>
                <w:color w:val="002060"/>
                <w:sz w:val="20"/>
                <w:szCs w:val="20"/>
                <w:lang w:val="en-GB"/>
              </w:rPr>
            </w:pPr>
            <w:r w:rsidRPr="00AF3FEB">
              <w:rPr>
                <w:rFonts w:ascii="Arial" w:hAnsi="Arial" w:cs="Arial"/>
                <w:color w:val="002060"/>
                <w:sz w:val="20"/>
                <w:szCs w:val="20"/>
                <w:lang w:val="en-GB"/>
              </w:rPr>
              <w:t>Chinese</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8613C6" w:rsidRPr="00AF3FEB" w:rsidRDefault="008613C6" w:rsidP="005C7481">
            <w:pPr>
              <w:tabs>
                <w:tab w:val="right" w:leader="dot" w:pos="4613"/>
              </w:tabs>
              <w:ind w:left="77"/>
              <w:jc w:val="center"/>
              <w:rPr>
                <w:rFonts w:ascii="Arial" w:hAnsi="Arial" w:cs="Arial"/>
                <w:color w:val="002060"/>
                <w:sz w:val="20"/>
                <w:szCs w:val="20"/>
                <w:lang w:val="en-GB"/>
              </w:rPr>
            </w:pPr>
            <w:r w:rsidRPr="00AF3FEB">
              <w:rPr>
                <w:rFonts w:ascii="Arial" w:hAnsi="Arial" w:cs="Arial"/>
                <w:color w:val="002060"/>
                <w:sz w:val="20"/>
                <w:szCs w:val="20"/>
              </w:rPr>
              <w:t>10</w:t>
            </w:r>
          </w:p>
        </w:tc>
        <w:tc>
          <w:tcPr>
            <w:tcW w:w="1363" w:type="dxa"/>
            <w:gridSpan w:val="2"/>
            <w:vMerge/>
            <w:tcBorders>
              <w:left w:val="single" w:sz="4" w:space="0" w:color="4F81BD" w:themeColor="accent1"/>
              <w:right w:val="single" w:sz="4" w:space="0" w:color="4F81BD" w:themeColor="accent1"/>
            </w:tcBorders>
          </w:tcPr>
          <w:p w:rsidR="008613C6" w:rsidRPr="00AF3FEB" w:rsidRDefault="008613C6"/>
        </w:tc>
      </w:tr>
      <w:tr w:rsidR="008613C6" w:rsidRPr="00AF3FEB" w:rsidTr="00DC317E">
        <w:tc>
          <w:tcPr>
            <w:tcW w:w="817" w:type="dxa"/>
            <w:vMerge/>
            <w:tcBorders>
              <w:left w:val="single" w:sz="4" w:space="0" w:color="4F81BD" w:themeColor="accent1"/>
              <w:right w:val="single" w:sz="4" w:space="0" w:color="4F81BD" w:themeColor="accent1"/>
            </w:tcBorders>
          </w:tcPr>
          <w:p w:rsidR="008613C6" w:rsidRPr="00AF3FEB" w:rsidRDefault="008613C6"/>
        </w:tc>
        <w:tc>
          <w:tcPr>
            <w:tcW w:w="2693" w:type="dxa"/>
            <w:vMerge/>
            <w:tcBorders>
              <w:left w:val="single" w:sz="4" w:space="0" w:color="4F81BD" w:themeColor="accent1"/>
              <w:right w:val="single" w:sz="4" w:space="0" w:color="4F81BD" w:themeColor="accent1"/>
            </w:tcBorders>
          </w:tcPr>
          <w:p w:rsidR="008613C6" w:rsidRPr="00AF3FEB" w:rsidRDefault="008613C6"/>
        </w:tc>
        <w:tc>
          <w:tcPr>
            <w:tcW w:w="4395"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8613C6" w:rsidRPr="00AF3FEB" w:rsidRDefault="008613C6" w:rsidP="005C7481">
            <w:pPr>
              <w:tabs>
                <w:tab w:val="right" w:leader="dot" w:pos="4613"/>
              </w:tabs>
              <w:rPr>
                <w:rFonts w:ascii="Arial" w:hAnsi="Arial" w:cs="Arial"/>
                <w:color w:val="002060"/>
                <w:sz w:val="20"/>
                <w:szCs w:val="20"/>
                <w:lang w:val="en-GB"/>
              </w:rPr>
            </w:pPr>
            <w:r w:rsidRPr="00AF3FEB">
              <w:rPr>
                <w:rFonts w:ascii="Arial" w:hAnsi="Arial" w:cs="Arial"/>
                <w:color w:val="002060"/>
                <w:sz w:val="20"/>
                <w:szCs w:val="20"/>
                <w:lang w:val="en-GB"/>
              </w:rPr>
              <w:t>Mixed ethnicity</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8613C6" w:rsidRPr="00AF3FEB" w:rsidRDefault="008613C6" w:rsidP="005C7481">
            <w:pPr>
              <w:tabs>
                <w:tab w:val="right" w:leader="dot" w:pos="4613"/>
              </w:tabs>
              <w:ind w:left="187"/>
              <w:rPr>
                <w:rFonts w:ascii="Arial" w:hAnsi="Arial" w:cs="Arial"/>
                <w:color w:val="002060"/>
                <w:sz w:val="20"/>
                <w:szCs w:val="20"/>
              </w:rPr>
            </w:pPr>
            <w:r w:rsidRPr="00AF3FEB">
              <w:rPr>
                <w:rFonts w:ascii="Arial" w:hAnsi="Arial" w:cs="Arial"/>
                <w:color w:val="002060"/>
                <w:sz w:val="20"/>
                <w:szCs w:val="20"/>
              </w:rPr>
              <w:t>11</w:t>
            </w:r>
          </w:p>
        </w:tc>
        <w:tc>
          <w:tcPr>
            <w:tcW w:w="1363" w:type="dxa"/>
            <w:gridSpan w:val="2"/>
            <w:vMerge/>
            <w:tcBorders>
              <w:left w:val="single" w:sz="4" w:space="0" w:color="4F81BD" w:themeColor="accent1"/>
              <w:right w:val="single" w:sz="4" w:space="0" w:color="4F81BD" w:themeColor="accent1"/>
            </w:tcBorders>
          </w:tcPr>
          <w:p w:rsidR="008613C6" w:rsidRPr="00AF3FEB" w:rsidRDefault="008613C6"/>
        </w:tc>
      </w:tr>
      <w:tr w:rsidR="008613C6" w:rsidRPr="00AF3FEB" w:rsidTr="00A4366B">
        <w:tc>
          <w:tcPr>
            <w:tcW w:w="817" w:type="dxa"/>
            <w:vMerge/>
            <w:tcBorders>
              <w:left w:val="single" w:sz="4" w:space="0" w:color="4F81BD" w:themeColor="accent1"/>
              <w:right w:val="single" w:sz="4" w:space="0" w:color="4F81BD" w:themeColor="accent1"/>
            </w:tcBorders>
          </w:tcPr>
          <w:p w:rsidR="008613C6" w:rsidRPr="00AF3FEB" w:rsidRDefault="008613C6"/>
        </w:tc>
        <w:tc>
          <w:tcPr>
            <w:tcW w:w="2693" w:type="dxa"/>
            <w:vMerge/>
            <w:tcBorders>
              <w:left w:val="single" w:sz="4" w:space="0" w:color="4F81BD" w:themeColor="accent1"/>
              <w:right w:val="single" w:sz="4" w:space="0" w:color="4F81BD" w:themeColor="accent1"/>
            </w:tcBorders>
          </w:tcPr>
          <w:p w:rsidR="008613C6" w:rsidRPr="00AF3FEB" w:rsidRDefault="008613C6" w:rsidP="005C7481">
            <w:pPr>
              <w:rPr>
                <w:rFonts w:ascii="Arial" w:hAnsi="Arial" w:cs="Arial"/>
                <w:sz w:val="18"/>
                <w:szCs w:val="18"/>
              </w:rPr>
            </w:pPr>
          </w:p>
        </w:tc>
        <w:tc>
          <w:tcPr>
            <w:tcW w:w="4395"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8613C6" w:rsidRPr="00AF3FEB" w:rsidRDefault="008613C6" w:rsidP="005C7481">
            <w:pPr>
              <w:rPr>
                <w:rFonts w:ascii="Arial" w:hAnsi="Arial" w:cs="Arial"/>
                <w:color w:val="002060"/>
                <w:sz w:val="20"/>
                <w:szCs w:val="20"/>
                <w:lang w:val="en-GB"/>
              </w:rPr>
            </w:pPr>
            <w:r w:rsidRPr="00AF3FEB">
              <w:rPr>
                <w:rFonts w:ascii="Arial" w:hAnsi="Arial" w:cs="Arial"/>
                <w:color w:val="002060"/>
                <w:sz w:val="20"/>
                <w:szCs w:val="20"/>
                <w:lang w:val="en-GB"/>
              </w:rPr>
              <w:t>Pa-O</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8613C6" w:rsidRPr="00AF3FEB" w:rsidRDefault="008613C6" w:rsidP="005C7481">
            <w:pPr>
              <w:tabs>
                <w:tab w:val="right" w:leader="dot" w:pos="4613"/>
              </w:tabs>
              <w:ind w:left="187"/>
              <w:rPr>
                <w:rFonts w:ascii="Arial" w:hAnsi="Arial" w:cs="Arial"/>
                <w:color w:val="002060"/>
                <w:sz w:val="20"/>
                <w:szCs w:val="20"/>
              </w:rPr>
            </w:pPr>
            <w:r w:rsidRPr="00AF3FEB">
              <w:rPr>
                <w:rFonts w:ascii="Arial" w:hAnsi="Arial" w:cs="Arial"/>
                <w:color w:val="002060"/>
                <w:sz w:val="20"/>
                <w:szCs w:val="20"/>
              </w:rPr>
              <w:t>12</w:t>
            </w:r>
          </w:p>
        </w:tc>
        <w:tc>
          <w:tcPr>
            <w:tcW w:w="1363" w:type="dxa"/>
            <w:gridSpan w:val="2"/>
            <w:vMerge/>
            <w:tcBorders>
              <w:left w:val="single" w:sz="4" w:space="0" w:color="4F81BD" w:themeColor="accent1"/>
              <w:right w:val="single" w:sz="4" w:space="0" w:color="4F81BD" w:themeColor="accent1"/>
            </w:tcBorders>
          </w:tcPr>
          <w:p w:rsidR="008613C6" w:rsidRPr="00AF3FEB" w:rsidRDefault="008613C6"/>
        </w:tc>
      </w:tr>
      <w:tr w:rsidR="008613C6" w:rsidRPr="00AF3FEB" w:rsidTr="00A4366B">
        <w:tc>
          <w:tcPr>
            <w:tcW w:w="817" w:type="dxa"/>
            <w:vMerge/>
            <w:tcBorders>
              <w:left w:val="single" w:sz="4" w:space="0" w:color="4F81BD" w:themeColor="accent1"/>
              <w:right w:val="single" w:sz="4" w:space="0" w:color="4F81BD" w:themeColor="accent1"/>
            </w:tcBorders>
          </w:tcPr>
          <w:p w:rsidR="008613C6" w:rsidRPr="00AF3FEB" w:rsidRDefault="008613C6"/>
        </w:tc>
        <w:tc>
          <w:tcPr>
            <w:tcW w:w="2693" w:type="dxa"/>
            <w:vMerge/>
            <w:tcBorders>
              <w:left w:val="single" w:sz="4" w:space="0" w:color="4F81BD" w:themeColor="accent1"/>
              <w:right w:val="single" w:sz="4" w:space="0" w:color="4F81BD" w:themeColor="accent1"/>
            </w:tcBorders>
          </w:tcPr>
          <w:p w:rsidR="008613C6" w:rsidRPr="00AF3FEB" w:rsidRDefault="008613C6" w:rsidP="005C7481">
            <w:pPr>
              <w:rPr>
                <w:rFonts w:ascii="Arial" w:hAnsi="Arial" w:cs="Arial"/>
                <w:sz w:val="18"/>
                <w:szCs w:val="18"/>
              </w:rPr>
            </w:pPr>
          </w:p>
        </w:tc>
        <w:tc>
          <w:tcPr>
            <w:tcW w:w="4395"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8613C6" w:rsidRPr="00AF3FEB" w:rsidRDefault="008613C6" w:rsidP="005C7481">
            <w:pPr>
              <w:rPr>
                <w:rFonts w:ascii="Arial" w:hAnsi="Arial" w:cs="Arial"/>
                <w:color w:val="002060"/>
                <w:sz w:val="20"/>
                <w:szCs w:val="20"/>
                <w:lang w:val="en-GB"/>
              </w:rPr>
            </w:pPr>
            <w:r w:rsidRPr="00AF3FEB">
              <w:rPr>
                <w:rFonts w:ascii="Arial" w:hAnsi="Arial" w:cs="Arial"/>
                <w:color w:val="002060"/>
                <w:sz w:val="20"/>
                <w:szCs w:val="20"/>
                <w:lang w:val="en-GB"/>
              </w:rPr>
              <w:t>Palaung</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8613C6" w:rsidRPr="00AF3FEB" w:rsidRDefault="008613C6" w:rsidP="005C7481">
            <w:pPr>
              <w:tabs>
                <w:tab w:val="right" w:leader="dot" w:pos="4613"/>
              </w:tabs>
              <w:ind w:left="187"/>
              <w:rPr>
                <w:rFonts w:ascii="Arial" w:hAnsi="Arial" w:cs="Arial"/>
                <w:color w:val="002060"/>
                <w:sz w:val="20"/>
                <w:szCs w:val="20"/>
              </w:rPr>
            </w:pPr>
            <w:r w:rsidRPr="00AF3FEB">
              <w:rPr>
                <w:rFonts w:ascii="Arial" w:hAnsi="Arial" w:cs="Arial"/>
                <w:color w:val="002060"/>
                <w:sz w:val="20"/>
                <w:szCs w:val="20"/>
              </w:rPr>
              <w:t>13</w:t>
            </w:r>
          </w:p>
        </w:tc>
        <w:tc>
          <w:tcPr>
            <w:tcW w:w="1363" w:type="dxa"/>
            <w:gridSpan w:val="2"/>
            <w:vMerge/>
            <w:tcBorders>
              <w:left w:val="single" w:sz="4" w:space="0" w:color="4F81BD" w:themeColor="accent1"/>
              <w:right w:val="single" w:sz="4" w:space="0" w:color="4F81BD" w:themeColor="accent1"/>
            </w:tcBorders>
          </w:tcPr>
          <w:p w:rsidR="008613C6" w:rsidRPr="00AF3FEB" w:rsidRDefault="008613C6"/>
        </w:tc>
      </w:tr>
      <w:tr w:rsidR="008613C6" w:rsidRPr="00AF3FEB" w:rsidTr="00DC317E">
        <w:tc>
          <w:tcPr>
            <w:tcW w:w="817" w:type="dxa"/>
            <w:vMerge/>
            <w:tcBorders>
              <w:left w:val="single" w:sz="4" w:space="0" w:color="4F81BD" w:themeColor="accent1"/>
              <w:right w:val="single" w:sz="4" w:space="0" w:color="4F81BD" w:themeColor="accent1"/>
            </w:tcBorders>
          </w:tcPr>
          <w:p w:rsidR="008613C6" w:rsidRPr="00AF3FEB" w:rsidRDefault="008613C6"/>
        </w:tc>
        <w:tc>
          <w:tcPr>
            <w:tcW w:w="2693" w:type="dxa"/>
            <w:vMerge/>
            <w:tcBorders>
              <w:left w:val="single" w:sz="4" w:space="0" w:color="4F81BD" w:themeColor="accent1"/>
              <w:right w:val="single" w:sz="4" w:space="0" w:color="4F81BD" w:themeColor="accent1"/>
            </w:tcBorders>
          </w:tcPr>
          <w:p w:rsidR="008613C6" w:rsidRPr="00AF3FEB" w:rsidRDefault="008613C6" w:rsidP="005C7481">
            <w:pPr>
              <w:rPr>
                <w:rFonts w:ascii="Arial" w:hAnsi="Arial" w:cs="Arial"/>
                <w:sz w:val="18"/>
                <w:szCs w:val="18"/>
              </w:rPr>
            </w:pPr>
          </w:p>
        </w:tc>
        <w:tc>
          <w:tcPr>
            <w:tcW w:w="4395"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8613C6" w:rsidRPr="00AF3FEB" w:rsidRDefault="008613C6" w:rsidP="005C7481">
            <w:pPr>
              <w:rPr>
                <w:rFonts w:ascii="Arial" w:hAnsi="Arial" w:cs="Arial"/>
                <w:color w:val="002060"/>
                <w:sz w:val="20"/>
                <w:szCs w:val="20"/>
                <w:lang w:val="en-GB"/>
              </w:rPr>
            </w:pPr>
            <w:r w:rsidRPr="00AF3FEB">
              <w:rPr>
                <w:rFonts w:ascii="Arial" w:hAnsi="Arial" w:cs="Arial"/>
                <w:color w:val="002060"/>
                <w:sz w:val="20"/>
                <w:szCs w:val="20"/>
                <w:lang w:val="en-GB"/>
              </w:rPr>
              <w:t>Danu</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8613C6" w:rsidRPr="00AF3FEB" w:rsidRDefault="008613C6" w:rsidP="008613C6">
            <w:pPr>
              <w:tabs>
                <w:tab w:val="right" w:leader="dot" w:pos="4613"/>
              </w:tabs>
              <w:ind w:left="187"/>
              <w:rPr>
                <w:rFonts w:ascii="Arial" w:hAnsi="Arial" w:cs="Arial"/>
                <w:color w:val="002060"/>
                <w:sz w:val="20"/>
                <w:szCs w:val="20"/>
              </w:rPr>
            </w:pPr>
            <w:r w:rsidRPr="00AF3FEB">
              <w:rPr>
                <w:rFonts w:ascii="Arial" w:hAnsi="Arial" w:cs="Arial"/>
                <w:color w:val="002060"/>
                <w:sz w:val="20"/>
                <w:szCs w:val="20"/>
              </w:rPr>
              <w:t>14</w:t>
            </w:r>
          </w:p>
        </w:tc>
        <w:tc>
          <w:tcPr>
            <w:tcW w:w="1363" w:type="dxa"/>
            <w:gridSpan w:val="2"/>
            <w:vMerge/>
            <w:tcBorders>
              <w:left w:val="single" w:sz="4" w:space="0" w:color="4F81BD" w:themeColor="accent1"/>
              <w:right w:val="single" w:sz="4" w:space="0" w:color="4F81BD" w:themeColor="accent1"/>
            </w:tcBorders>
          </w:tcPr>
          <w:p w:rsidR="008613C6" w:rsidRPr="00AF3FEB" w:rsidRDefault="008613C6"/>
        </w:tc>
      </w:tr>
      <w:tr w:rsidR="008613C6" w:rsidRPr="00AF3FEB" w:rsidTr="00DC317E">
        <w:tc>
          <w:tcPr>
            <w:tcW w:w="817" w:type="dxa"/>
            <w:vMerge/>
            <w:tcBorders>
              <w:left w:val="single" w:sz="4" w:space="0" w:color="4F81BD" w:themeColor="accent1"/>
              <w:right w:val="single" w:sz="4" w:space="0" w:color="4F81BD" w:themeColor="accent1"/>
            </w:tcBorders>
          </w:tcPr>
          <w:p w:rsidR="008613C6" w:rsidRPr="00AF3FEB" w:rsidRDefault="008613C6"/>
        </w:tc>
        <w:tc>
          <w:tcPr>
            <w:tcW w:w="2693" w:type="dxa"/>
            <w:vMerge/>
            <w:tcBorders>
              <w:left w:val="single" w:sz="4" w:space="0" w:color="4F81BD" w:themeColor="accent1"/>
              <w:right w:val="single" w:sz="4" w:space="0" w:color="4F81BD" w:themeColor="accent1"/>
            </w:tcBorders>
          </w:tcPr>
          <w:p w:rsidR="008613C6" w:rsidRPr="00AF3FEB" w:rsidRDefault="008613C6"/>
        </w:tc>
        <w:tc>
          <w:tcPr>
            <w:tcW w:w="4395"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8613C6" w:rsidRPr="00AF3FEB" w:rsidRDefault="008613C6" w:rsidP="005C7481">
            <w:pPr>
              <w:pStyle w:val="Footer"/>
              <w:tabs>
                <w:tab w:val="right" w:leader="dot" w:pos="4613"/>
              </w:tabs>
              <w:rPr>
                <w:rFonts w:ascii="Arial" w:hAnsi="Arial" w:cs="Arial"/>
                <w:color w:val="002060"/>
                <w:sz w:val="20"/>
                <w:szCs w:val="20"/>
                <w:lang w:val="en-GB"/>
              </w:rPr>
            </w:pPr>
            <w:r w:rsidRPr="00AF3FEB">
              <w:rPr>
                <w:rFonts w:ascii="Arial" w:hAnsi="Arial" w:cs="Arial"/>
                <w:color w:val="002060"/>
                <w:sz w:val="20"/>
                <w:szCs w:val="20"/>
                <w:lang w:val="en-GB"/>
              </w:rPr>
              <w:t>Other ethnic group (specify</w:t>
            </w:r>
            <w:r w:rsidR="00333E3F" w:rsidRPr="00AF3FEB">
              <w:rPr>
                <w:rFonts w:ascii="Arial" w:hAnsi="Arial" w:cs="Arial"/>
                <w:color w:val="002060"/>
                <w:sz w:val="20"/>
                <w:szCs w:val="20"/>
                <w:lang w:val="en-GB"/>
              </w:rPr>
              <w:t>)</w:t>
            </w:r>
            <w:r w:rsidRPr="00AF3FEB">
              <w:rPr>
                <w:rFonts w:ascii="Arial" w:hAnsi="Arial" w:cs="Arial"/>
                <w:color w:val="002060"/>
                <w:sz w:val="20"/>
                <w:szCs w:val="20"/>
                <w:lang w:val="en-GB"/>
              </w:rPr>
              <w:t>_____</w:t>
            </w:r>
            <w:r w:rsidR="00333E3F" w:rsidRPr="00AF3FEB">
              <w:rPr>
                <w:rFonts w:ascii="Arial" w:hAnsi="Arial" w:cs="Arial"/>
                <w:color w:val="002060"/>
                <w:sz w:val="20"/>
                <w:szCs w:val="20"/>
                <w:lang w:val="en-GB"/>
              </w:rPr>
              <w:t>______</w:t>
            </w:r>
            <w:r w:rsidRPr="00AF3FEB">
              <w:rPr>
                <w:rFonts w:ascii="Arial" w:hAnsi="Arial" w:cs="Arial"/>
                <w:color w:val="002060"/>
                <w:sz w:val="20"/>
                <w:szCs w:val="20"/>
                <w:lang w:val="en-GB"/>
              </w:rPr>
              <w:t xml:space="preserve"> </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8613C6" w:rsidRPr="00AF3FEB" w:rsidRDefault="008613C6" w:rsidP="008613C6">
            <w:pPr>
              <w:tabs>
                <w:tab w:val="right" w:leader="dot" w:pos="4613"/>
              </w:tabs>
              <w:ind w:left="187"/>
              <w:rPr>
                <w:rFonts w:ascii="Arial" w:hAnsi="Arial" w:cs="Arial"/>
                <w:color w:val="002060"/>
                <w:sz w:val="20"/>
                <w:szCs w:val="20"/>
              </w:rPr>
            </w:pPr>
            <w:r w:rsidRPr="00AF3FEB">
              <w:rPr>
                <w:rFonts w:ascii="Arial" w:hAnsi="Arial" w:cs="Arial"/>
                <w:color w:val="002060"/>
                <w:sz w:val="20"/>
                <w:szCs w:val="20"/>
              </w:rPr>
              <w:t>15</w:t>
            </w:r>
          </w:p>
        </w:tc>
        <w:tc>
          <w:tcPr>
            <w:tcW w:w="1363" w:type="dxa"/>
            <w:gridSpan w:val="2"/>
            <w:vMerge/>
            <w:tcBorders>
              <w:left w:val="single" w:sz="4" w:space="0" w:color="4F81BD" w:themeColor="accent1"/>
              <w:right w:val="single" w:sz="4" w:space="0" w:color="4F81BD" w:themeColor="accent1"/>
            </w:tcBorders>
          </w:tcPr>
          <w:p w:rsidR="008613C6" w:rsidRPr="00AF3FEB" w:rsidRDefault="008613C6"/>
        </w:tc>
      </w:tr>
      <w:tr w:rsidR="008613C6" w:rsidRPr="00AF3FEB" w:rsidTr="00DC317E">
        <w:tc>
          <w:tcPr>
            <w:tcW w:w="817" w:type="dxa"/>
            <w:vMerge/>
            <w:tcBorders>
              <w:left w:val="single" w:sz="4" w:space="0" w:color="4F81BD" w:themeColor="accent1"/>
              <w:bottom w:val="single" w:sz="4" w:space="0" w:color="4F81BD" w:themeColor="accent1"/>
              <w:right w:val="single" w:sz="4" w:space="0" w:color="4F81BD" w:themeColor="accent1"/>
            </w:tcBorders>
          </w:tcPr>
          <w:p w:rsidR="008613C6" w:rsidRPr="00AF3FEB" w:rsidRDefault="008613C6"/>
        </w:tc>
        <w:tc>
          <w:tcPr>
            <w:tcW w:w="2693" w:type="dxa"/>
            <w:vMerge/>
            <w:tcBorders>
              <w:left w:val="single" w:sz="4" w:space="0" w:color="4F81BD" w:themeColor="accent1"/>
              <w:bottom w:val="single" w:sz="4" w:space="0" w:color="4F81BD" w:themeColor="accent1"/>
              <w:right w:val="single" w:sz="4" w:space="0" w:color="4F81BD" w:themeColor="accent1"/>
            </w:tcBorders>
          </w:tcPr>
          <w:p w:rsidR="008613C6" w:rsidRPr="00AF3FEB" w:rsidRDefault="008613C6"/>
        </w:tc>
        <w:tc>
          <w:tcPr>
            <w:tcW w:w="4395"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8613C6" w:rsidRPr="00AF3FEB" w:rsidRDefault="008613C6" w:rsidP="00333E3F">
            <w:pPr>
              <w:pStyle w:val="Footer"/>
              <w:tabs>
                <w:tab w:val="right" w:leader="dot" w:pos="4613"/>
              </w:tabs>
              <w:rPr>
                <w:rFonts w:ascii="Arial" w:hAnsi="Arial" w:cs="Arial"/>
                <w:color w:val="002060"/>
                <w:sz w:val="20"/>
                <w:szCs w:val="20"/>
                <w:lang w:val="en-GB"/>
              </w:rPr>
            </w:pPr>
            <w:r w:rsidRPr="00AF3FEB">
              <w:rPr>
                <w:rFonts w:ascii="Arial" w:hAnsi="Arial" w:cs="Arial"/>
                <w:color w:val="002060"/>
                <w:sz w:val="20"/>
                <w:szCs w:val="20"/>
                <w:lang w:val="en-GB"/>
              </w:rPr>
              <w:t>Other ethnic group (specify</w:t>
            </w:r>
            <w:r w:rsidR="00333E3F" w:rsidRPr="00AF3FEB">
              <w:rPr>
                <w:rFonts w:ascii="Arial" w:hAnsi="Arial" w:cs="Arial"/>
                <w:color w:val="002060"/>
                <w:sz w:val="20"/>
                <w:szCs w:val="20"/>
                <w:lang w:val="en-GB"/>
              </w:rPr>
              <w:t>)</w:t>
            </w:r>
            <w:r w:rsidRPr="00AF3FEB">
              <w:rPr>
                <w:rFonts w:ascii="Arial" w:hAnsi="Arial" w:cs="Arial"/>
                <w:color w:val="002060"/>
                <w:sz w:val="20"/>
                <w:szCs w:val="20"/>
                <w:lang w:val="en-GB"/>
              </w:rPr>
              <w:t>_____</w:t>
            </w:r>
            <w:r w:rsidR="00333E3F" w:rsidRPr="00AF3FEB">
              <w:rPr>
                <w:rFonts w:ascii="Arial" w:hAnsi="Arial" w:cs="Arial"/>
                <w:color w:val="002060"/>
                <w:sz w:val="20"/>
                <w:szCs w:val="20"/>
                <w:lang w:val="en-GB"/>
              </w:rPr>
              <w:t>______</w:t>
            </w:r>
            <w:r w:rsidRPr="00AF3FEB">
              <w:rPr>
                <w:rFonts w:ascii="Arial" w:hAnsi="Arial" w:cs="Arial"/>
                <w:color w:val="002060"/>
                <w:sz w:val="20"/>
                <w:szCs w:val="20"/>
                <w:lang w:val="en-GB"/>
              </w:rPr>
              <w:t xml:space="preserve"> </w:t>
            </w:r>
          </w:p>
        </w:tc>
        <w:tc>
          <w:tcPr>
            <w:tcW w:w="56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8613C6" w:rsidRPr="00AF3FEB" w:rsidRDefault="008613C6" w:rsidP="008613C6">
            <w:pPr>
              <w:tabs>
                <w:tab w:val="right" w:leader="dot" w:pos="4613"/>
              </w:tabs>
              <w:ind w:left="187"/>
              <w:rPr>
                <w:rFonts w:ascii="Arial" w:hAnsi="Arial" w:cs="Arial"/>
                <w:color w:val="002060"/>
                <w:sz w:val="20"/>
                <w:szCs w:val="20"/>
              </w:rPr>
            </w:pPr>
            <w:r w:rsidRPr="00AF3FEB">
              <w:rPr>
                <w:rFonts w:ascii="Arial" w:hAnsi="Arial" w:cs="Arial"/>
                <w:color w:val="002060"/>
                <w:sz w:val="20"/>
                <w:szCs w:val="20"/>
              </w:rPr>
              <w:t>16</w:t>
            </w:r>
          </w:p>
        </w:tc>
        <w:tc>
          <w:tcPr>
            <w:tcW w:w="1363" w:type="dxa"/>
            <w:gridSpan w:val="2"/>
            <w:vMerge/>
            <w:tcBorders>
              <w:left w:val="single" w:sz="4" w:space="0" w:color="4F81BD" w:themeColor="accent1"/>
              <w:right w:val="single" w:sz="4" w:space="0" w:color="4F81BD" w:themeColor="accent1"/>
            </w:tcBorders>
          </w:tcPr>
          <w:p w:rsidR="008613C6" w:rsidRPr="00AF3FEB" w:rsidRDefault="008613C6"/>
        </w:tc>
      </w:tr>
      <w:tr w:rsidR="00F94146" w:rsidRPr="00AF3FEB" w:rsidTr="009C2DB5">
        <w:trPr>
          <w:trHeight w:val="218"/>
        </w:trPr>
        <w:tc>
          <w:tcPr>
            <w:tcW w:w="817" w:type="dxa"/>
            <w:vMerge w:val="restart"/>
            <w:tcBorders>
              <w:top w:val="single" w:sz="4" w:space="0" w:color="4F81BD" w:themeColor="accent1"/>
              <w:left w:val="single" w:sz="4" w:space="0" w:color="31849B" w:themeColor="accent5" w:themeShade="BF"/>
              <w:bottom w:val="single" w:sz="4" w:space="0" w:color="31849B" w:themeColor="accent5" w:themeShade="BF"/>
              <w:right w:val="single" w:sz="4" w:space="0" w:color="31849B" w:themeColor="accent5" w:themeShade="BF"/>
            </w:tcBorders>
            <w:vAlign w:val="center"/>
          </w:tcPr>
          <w:p w:rsidR="00F94146" w:rsidRPr="00AF3FEB" w:rsidRDefault="00F94146" w:rsidP="009F2259">
            <w:pPr>
              <w:jc w:val="center"/>
              <w:rPr>
                <w:rFonts w:ascii="Arial" w:hAnsi="Arial" w:cs="Arial"/>
                <w:color w:val="002060"/>
                <w:sz w:val="20"/>
                <w:szCs w:val="20"/>
              </w:rPr>
            </w:pPr>
            <w:r w:rsidRPr="00AF3FEB">
              <w:rPr>
                <w:rFonts w:ascii="Arial" w:hAnsi="Arial" w:cs="Arial"/>
                <w:color w:val="002060"/>
                <w:sz w:val="20"/>
                <w:szCs w:val="20"/>
              </w:rPr>
              <w:t>2.5</w:t>
            </w:r>
          </w:p>
        </w:tc>
        <w:tc>
          <w:tcPr>
            <w:tcW w:w="2693" w:type="dxa"/>
            <w:vMerge w:val="restart"/>
            <w:tcBorders>
              <w:top w:val="single" w:sz="4" w:space="0" w:color="4F81BD" w:themeColor="accent1"/>
              <w:left w:val="single" w:sz="4" w:space="0" w:color="31849B" w:themeColor="accent5" w:themeShade="BF"/>
              <w:bottom w:val="single" w:sz="4" w:space="0" w:color="31849B" w:themeColor="accent5" w:themeShade="BF"/>
              <w:right w:val="single" w:sz="4" w:space="0" w:color="31849B" w:themeColor="accent5" w:themeShade="BF"/>
            </w:tcBorders>
            <w:vAlign w:val="center"/>
          </w:tcPr>
          <w:p w:rsidR="00F94146" w:rsidRPr="00AF3FEB" w:rsidRDefault="00F94146" w:rsidP="009F2259">
            <w:pPr>
              <w:rPr>
                <w:rFonts w:ascii="Arial" w:hAnsi="Arial" w:cs="Arial"/>
                <w:color w:val="002060"/>
                <w:sz w:val="20"/>
                <w:szCs w:val="20"/>
              </w:rPr>
            </w:pPr>
            <w:r w:rsidRPr="00AF3FEB">
              <w:rPr>
                <w:rFonts w:ascii="Arial" w:hAnsi="Arial" w:cs="Arial"/>
                <w:color w:val="002060"/>
                <w:sz w:val="20"/>
                <w:szCs w:val="20"/>
              </w:rPr>
              <w:t>Respondent’s religion</w:t>
            </w:r>
          </w:p>
        </w:tc>
        <w:tc>
          <w:tcPr>
            <w:tcW w:w="4395" w:type="dxa"/>
            <w:tcBorders>
              <w:top w:val="single" w:sz="4" w:space="0" w:color="4F81BD" w:themeColor="accent1"/>
              <w:left w:val="single" w:sz="4" w:space="0" w:color="31849B" w:themeColor="accent5" w:themeShade="BF"/>
              <w:bottom w:val="dotted" w:sz="8" w:space="0" w:color="auto"/>
              <w:right w:val="single" w:sz="4" w:space="0" w:color="31849B" w:themeColor="accent5" w:themeShade="BF"/>
            </w:tcBorders>
            <w:vAlign w:val="center"/>
          </w:tcPr>
          <w:p w:rsidR="00F94146" w:rsidRPr="00AF3FEB" w:rsidRDefault="00F94146" w:rsidP="009F2259">
            <w:pPr>
              <w:tabs>
                <w:tab w:val="right" w:leader="dot" w:pos="4613"/>
              </w:tabs>
              <w:rPr>
                <w:rFonts w:ascii="Arial" w:hAnsi="Arial" w:cs="Arial"/>
                <w:color w:val="002060"/>
                <w:sz w:val="20"/>
                <w:szCs w:val="20"/>
              </w:rPr>
            </w:pPr>
            <w:r w:rsidRPr="00AF3FEB">
              <w:rPr>
                <w:rFonts w:ascii="Arial" w:hAnsi="Arial" w:cs="Arial"/>
                <w:color w:val="002060"/>
                <w:sz w:val="20"/>
                <w:szCs w:val="20"/>
              </w:rPr>
              <w:t>Buddhist</w:t>
            </w:r>
          </w:p>
        </w:tc>
        <w:tc>
          <w:tcPr>
            <w:tcW w:w="573" w:type="dxa"/>
            <w:gridSpan w:val="2"/>
            <w:tcBorders>
              <w:top w:val="single" w:sz="4" w:space="0" w:color="31849B" w:themeColor="accent5" w:themeShade="BF"/>
              <w:left w:val="single" w:sz="4" w:space="0" w:color="31849B" w:themeColor="accent5" w:themeShade="BF"/>
              <w:bottom w:val="dotted" w:sz="8" w:space="0" w:color="auto"/>
              <w:right w:val="single" w:sz="4" w:space="0" w:color="31849B" w:themeColor="accent5" w:themeShade="BF"/>
            </w:tcBorders>
            <w:vAlign w:val="center"/>
          </w:tcPr>
          <w:p w:rsidR="00F94146" w:rsidRPr="00AF3FEB" w:rsidRDefault="00F94146" w:rsidP="009F2259">
            <w:pPr>
              <w:tabs>
                <w:tab w:val="right" w:leader="dot" w:pos="4613"/>
              </w:tabs>
              <w:ind w:left="187"/>
              <w:rPr>
                <w:rFonts w:ascii="Arial" w:hAnsi="Arial" w:cs="Arial"/>
                <w:color w:val="002060"/>
                <w:sz w:val="20"/>
                <w:szCs w:val="20"/>
              </w:rPr>
            </w:pPr>
            <w:r w:rsidRPr="00AF3FEB">
              <w:rPr>
                <w:rFonts w:ascii="Arial" w:hAnsi="Arial" w:cs="Arial"/>
                <w:color w:val="002060"/>
                <w:sz w:val="20"/>
                <w:szCs w:val="20"/>
              </w:rPr>
              <w:t>1</w:t>
            </w:r>
          </w:p>
        </w:tc>
        <w:tc>
          <w:tcPr>
            <w:tcW w:w="1357" w:type="dxa"/>
            <w:vMerge w:val="restart"/>
            <w:tcBorders>
              <w:top w:val="single" w:sz="4" w:space="0" w:color="4F81BD" w:themeColor="accent1"/>
              <w:left w:val="single" w:sz="4" w:space="0" w:color="31849B" w:themeColor="accent5" w:themeShade="BF"/>
              <w:bottom w:val="single" w:sz="4" w:space="0" w:color="31849B" w:themeColor="accent5" w:themeShade="BF"/>
              <w:right w:val="single" w:sz="4" w:space="0" w:color="31849B" w:themeColor="accent5" w:themeShade="BF"/>
            </w:tcBorders>
            <w:vAlign w:val="center"/>
          </w:tcPr>
          <w:p w:rsidR="00F94146" w:rsidRPr="00AF3FEB" w:rsidRDefault="00F94146" w:rsidP="009F2259">
            <w:pPr>
              <w:jc w:val="center"/>
              <w:rPr>
                <w:rFonts w:ascii="Arial" w:hAnsi="Arial" w:cs="Arial"/>
                <w:color w:val="002060"/>
                <w:sz w:val="20"/>
                <w:szCs w:val="20"/>
              </w:rPr>
            </w:pPr>
            <w:r w:rsidRPr="00AF3FEB">
              <w:rPr>
                <w:rFonts w:ascii="Arial" w:hAnsi="Arial" w:cs="Arial"/>
                <w:color w:val="002060"/>
                <w:sz w:val="20"/>
                <w:szCs w:val="20"/>
              </w:rPr>
              <w:t>|____|</w:t>
            </w:r>
          </w:p>
        </w:tc>
      </w:tr>
      <w:tr w:rsidR="00F94146" w:rsidRPr="00AF3FEB" w:rsidTr="008613C6">
        <w:trPr>
          <w:trHeight w:val="218"/>
        </w:trPr>
        <w:tc>
          <w:tcPr>
            <w:tcW w:w="817"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F94146" w:rsidRPr="00AF3FEB" w:rsidRDefault="00F94146" w:rsidP="009F2259">
            <w:pPr>
              <w:jc w:val="center"/>
              <w:rPr>
                <w:rFonts w:ascii="Arial" w:hAnsi="Arial" w:cs="Arial"/>
                <w:color w:val="002060"/>
                <w:sz w:val="20"/>
                <w:szCs w:val="20"/>
              </w:rPr>
            </w:pPr>
          </w:p>
        </w:tc>
        <w:tc>
          <w:tcPr>
            <w:tcW w:w="2693"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F94146" w:rsidRPr="00AF3FEB" w:rsidRDefault="00F94146" w:rsidP="009F2259">
            <w:pPr>
              <w:rPr>
                <w:rFonts w:ascii="Arial" w:hAnsi="Arial" w:cs="Arial"/>
                <w:color w:val="002060"/>
                <w:sz w:val="20"/>
                <w:szCs w:val="20"/>
              </w:rPr>
            </w:pPr>
          </w:p>
        </w:tc>
        <w:tc>
          <w:tcPr>
            <w:tcW w:w="4395"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F94146" w:rsidRPr="00AF3FEB" w:rsidRDefault="00F94146" w:rsidP="009F2259">
            <w:pPr>
              <w:tabs>
                <w:tab w:val="right" w:leader="dot" w:pos="4613"/>
              </w:tabs>
              <w:rPr>
                <w:rFonts w:ascii="Arial" w:hAnsi="Arial" w:cs="Arial"/>
                <w:color w:val="002060"/>
                <w:sz w:val="20"/>
                <w:szCs w:val="20"/>
              </w:rPr>
            </w:pPr>
            <w:r w:rsidRPr="00AF3FEB">
              <w:rPr>
                <w:rFonts w:ascii="Arial" w:hAnsi="Arial" w:cs="Arial"/>
                <w:color w:val="002060"/>
                <w:sz w:val="20"/>
                <w:szCs w:val="20"/>
              </w:rPr>
              <w:t>Christian</w:t>
            </w:r>
          </w:p>
        </w:tc>
        <w:tc>
          <w:tcPr>
            <w:tcW w:w="573" w:type="dxa"/>
            <w:gridSpan w:val="2"/>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F94146" w:rsidRPr="00AF3FEB" w:rsidRDefault="00F94146" w:rsidP="009F2259">
            <w:pPr>
              <w:tabs>
                <w:tab w:val="right" w:leader="dot" w:pos="4613"/>
              </w:tabs>
              <w:ind w:left="187"/>
              <w:rPr>
                <w:rFonts w:ascii="Arial" w:hAnsi="Arial" w:cs="Arial"/>
                <w:color w:val="002060"/>
                <w:sz w:val="20"/>
                <w:szCs w:val="20"/>
              </w:rPr>
            </w:pPr>
            <w:r w:rsidRPr="00AF3FEB">
              <w:rPr>
                <w:rFonts w:ascii="Arial" w:hAnsi="Arial" w:cs="Arial"/>
                <w:color w:val="002060"/>
                <w:sz w:val="20"/>
                <w:szCs w:val="20"/>
              </w:rPr>
              <w:t>2</w:t>
            </w:r>
          </w:p>
        </w:tc>
        <w:tc>
          <w:tcPr>
            <w:tcW w:w="1357"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F94146" w:rsidRPr="00AF3FEB" w:rsidRDefault="00F94146" w:rsidP="009F2259">
            <w:pPr>
              <w:jc w:val="center"/>
              <w:rPr>
                <w:rFonts w:ascii="Arial" w:hAnsi="Arial" w:cs="Arial"/>
                <w:color w:val="002060"/>
                <w:sz w:val="20"/>
                <w:szCs w:val="20"/>
              </w:rPr>
            </w:pPr>
          </w:p>
        </w:tc>
      </w:tr>
      <w:tr w:rsidR="00F94146" w:rsidRPr="00AF3FEB" w:rsidTr="008613C6">
        <w:trPr>
          <w:trHeight w:val="218"/>
        </w:trPr>
        <w:tc>
          <w:tcPr>
            <w:tcW w:w="817"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F94146" w:rsidRPr="00AF3FEB" w:rsidRDefault="00F94146" w:rsidP="009F2259">
            <w:pPr>
              <w:jc w:val="center"/>
              <w:rPr>
                <w:rFonts w:ascii="Arial" w:hAnsi="Arial" w:cs="Arial"/>
                <w:color w:val="002060"/>
                <w:sz w:val="20"/>
                <w:szCs w:val="20"/>
              </w:rPr>
            </w:pPr>
          </w:p>
        </w:tc>
        <w:tc>
          <w:tcPr>
            <w:tcW w:w="2693"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F94146" w:rsidRPr="00AF3FEB" w:rsidRDefault="00F94146" w:rsidP="009F2259">
            <w:pPr>
              <w:rPr>
                <w:rFonts w:ascii="Arial" w:hAnsi="Arial" w:cs="Arial"/>
                <w:color w:val="002060"/>
                <w:sz w:val="20"/>
                <w:szCs w:val="20"/>
              </w:rPr>
            </w:pPr>
          </w:p>
        </w:tc>
        <w:tc>
          <w:tcPr>
            <w:tcW w:w="4395"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F94146" w:rsidRPr="00AF3FEB" w:rsidRDefault="00F94146" w:rsidP="009F2259">
            <w:pPr>
              <w:tabs>
                <w:tab w:val="right" w:leader="dot" w:pos="4613"/>
              </w:tabs>
              <w:rPr>
                <w:rFonts w:ascii="Arial" w:hAnsi="Arial" w:cs="Arial"/>
                <w:color w:val="002060"/>
                <w:sz w:val="20"/>
                <w:szCs w:val="20"/>
              </w:rPr>
            </w:pPr>
            <w:r w:rsidRPr="00AF3FEB">
              <w:rPr>
                <w:rFonts w:ascii="Arial" w:hAnsi="Arial" w:cs="Arial"/>
                <w:color w:val="002060"/>
                <w:sz w:val="20"/>
                <w:szCs w:val="20"/>
              </w:rPr>
              <w:t>Hindu</w:t>
            </w:r>
          </w:p>
        </w:tc>
        <w:tc>
          <w:tcPr>
            <w:tcW w:w="573" w:type="dxa"/>
            <w:gridSpan w:val="2"/>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F94146" w:rsidRPr="00AF3FEB" w:rsidRDefault="00F94146" w:rsidP="009F2259">
            <w:pPr>
              <w:tabs>
                <w:tab w:val="right" w:leader="dot" w:pos="4613"/>
              </w:tabs>
              <w:ind w:left="187"/>
              <w:rPr>
                <w:rFonts w:ascii="Arial" w:hAnsi="Arial" w:cs="Arial"/>
                <w:color w:val="002060"/>
                <w:sz w:val="20"/>
                <w:szCs w:val="20"/>
              </w:rPr>
            </w:pPr>
            <w:r w:rsidRPr="00AF3FEB">
              <w:rPr>
                <w:rFonts w:ascii="Arial" w:hAnsi="Arial" w:cs="Arial"/>
                <w:color w:val="002060"/>
                <w:sz w:val="20"/>
                <w:szCs w:val="20"/>
              </w:rPr>
              <w:t>3</w:t>
            </w:r>
          </w:p>
        </w:tc>
        <w:tc>
          <w:tcPr>
            <w:tcW w:w="1357"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F94146" w:rsidRPr="00AF3FEB" w:rsidRDefault="00F94146" w:rsidP="009F2259">
            <w:pPr>
              <w:jc w:val="center"/>
              <w:rPr>
                <w:rFonts w:ascii="Arial" w:hAnsi="Arial" w:cs="Arial"/>
                <w:color w:val="002060"/>
                <w:sz w:val="20"/>
                <w:szCs w:val="20"/>
              </w:rPr>
            </w:pPr>
          </w:p>
        </w:tc>
      </w:tr>
      <w:tr w:rsidR="00F94146" w:rsidRPr="00AF3FEB" w:rsidTr="008613C6">
        <w:trPr>
          <w:trHeight w:val="209"/>
        </w:trPr>
        <w:tc>
          <w:tcPr>
            <w:tcW w:w="817"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F94146" w:rsidRPr="00AF3FEB" w:rsidRDefault="00F94146" w:rsidP="009F2259">
            <w:pPr>
              <w:jc w:val="center"/>
              <w:rPr>
                <w:rFonts w:ascii="Arial" w:hAnsi="Arial" w:cs="Arial"/>
                <w:color w:val="002060"/>
                <w:sz w:val="20"/>
                <w:szCs w:val="20"/>
              </w:rPr>
            </w:pPr>
          </w:p>
        </w:tc>
        <w:tc>
          <w:tcPr>
            <w:tcW w:w="2693"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F94146" w:rsidRPr="00AF3FEB" w:rsidRDefault="00F94146" w:rsidP="009F2259">
            <w:pPr>
              <w:rPr>
                <w:rFonts w:ascii="Arial" w:hAnsi="Arial" w:cs="Arial"/>
                <w:color w:val="002060"/>
                <w:sz w:val="20"/>
                <w:szCs w:val="20"/>
              </w:rPr>
            </w:pPr>
          </w:p>
        </w:tc>
        <w:tc>
          <w:tcPr>
            <w:tcW w:w="4395"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F94146" w:rsidRPr="00AF3FEB" w:rsidRDefault="00F94146" w:rsidP="009F2259">
            <w:pPr>
              <w:tabs>
                <w:tab w:val="right" w:leader="dot" w:pos="4613"/>
              </w:tabs>
              <w:rPr>
                <w:rFonts w:ascii="Arial" w:hAnsi="Arial" w:cs="Arial"/>
                <w:color w:val="002060"/>
                <w:sz w:val="20"/>
                <w:szCs w:val="20"/>
              </w:rPr>
            </w:pPr>
            <w:r w:rsidRPr="00AF3FEB">
              <w:rPr>
                <w:rFonts w:ascii="Arial" w:hAnsi="Arial" w:cs="Arial"/>
                <w:color w:val="002060"/>
                <w:sz w:val="20"/>
                <w:szCs w:val="20"/>
              </w:rPr>
              <w:t>Islam</w:t>
            </w:r>
          </w:p>
        </w:tc>
        <w:tc>
          <w:tcPr>
            <w:tcW w:w="573" w:type="dxa"/>
            <w:gridSpan w:val="2"/>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F94146" w:rsidRPr="00AF3FEB" w:rsidRDefault="00F94146" w:rsidP="009F2259">
            <w:pPr>
              <w:tabs>
                <w:tab w:val="right" w:leader="dot" w:pos="4613"/>
              </w:tabs>
              <w:ind w:left="187"/>
              <w:rPr>
                <w:rFonts w:ascii="Arial" w:hAnsi="Arial" w:cs="Arial"/>
                <w:color w:val="002060"/>
                <w:sz w:val="20"/>
                <w:szCs w:val="20"/>
              </w:rPr>
            </w:pPr>
            <w:r w:rsidRPr="00AF3FEB">
              <w:rPr>
                <w:rFonts w:ascii="Arial" w:hAnsi="Arial" w:cs="Arial"/>
                <w:color w:val="002060"/>
                <w:sz w:val="20"/>
                <w:szCs w:val="20"/>
              </w:rPr>
              <w:t>4</w:t>
            </w:r>
          </w:p>
        </w:tc>
        <w:tc>
          <w:tcPr>
            <w:tcW w:w="1357"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F94146" w:rsidRPr="00AF3FEB" w:rsidRDefault="00F94146" w:rsidP="009F2259">
            <w:pPr>
              <w:jc w:val="center"/>
              <w:rPr>
                <w:rFonts w:ascii="Arial" w:hAnsi="Arial" w:cs="Arial"/>
                <w:color w:val="002060"/>
                <w:sz w:val="20"/>
                <w:szCs w:val="20"/>
              </w:rPr>
            </w:pPr>
          </w:p>
        </w:tc>
      </w:tr>
      <w:tr w:rsidR="00F94146" w:rsidRPr="00AF3FEB" w:rsidTr="008613C6">
        <w:trPr>
          <w:trHeight w:val="240"/>
        </w:trPr>
        <w:tc>
          <w:tcPr>
            <w:tcW w:w="817"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F94146" w:rsidRPr="00AF3FEB" w:rsidRDefault="00F94146" w:rsidP="009F2259">
            <w:pPr>
              <w:jc w:val="center"/>
              <w:rPr>
                <w:rFonts w:ascii="Arial" w:hAnsi="Arial" w:cs="Arial"/>
                <w:color w:val="002060"/>
                <w:sz w:val="20"/>
                <w:szCs w:val="20"/>
              </w:rPr>
            </w:pPr>
          </w:p>
        </w:tc>
        <w:tc>
          <w:tcPr>
            <w:tcW w:w="2693"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F94146" w:rsidRPr="00AF3FEB" w:rsidRDefault="00F94146" w:rsidP="009F2259">
            <w:pPr>
              <w:rPr>
                <w:rFonts w:ascii="Arial" w:hAnsi="Arial" w:cs="Arial"/>
                <w:color w:val="002060"/>
                <w:sz w:val="20"/>
                <w:szCs w:val="20"/>
              </w:rPr>
            </w:pPr>
          </w:p>
        </w:tc>
        <w:tc>
          <w:tcPr>
            <w:tcW w:w="4395" w:type="dxa"/>
            <w:tcBorders>
              <w:top w:val="dotted" w:sz="8" w:space="0" w:color="auto"/>
              <w:left w:val="single" w:sz="4" w:space="0" w:color="31849B" w:themeColor="accent5" w:themeShade="BF"/>
              <w:bottom w:val="single" w:sz="4" w:space="0" w:color="31849B" w:themeColor="accent5" w:themeShade="BF"/>
              <w:right w:val="single" w:sz="4" w:space="0" w:color="31849B" w:themeColor="accent5" w:themeShade="BF"/>
            </w:tcBorders>
            <w:vAlign w:val="center"/>
          </w:tcPr>
          <w:p w:rsidR="00F94146" w:rsidRPr="00AF3FEB" w:rsidRDefault="00F94146" w:rsidP="009F2259">
            <w:pPr>
              <w:tabs>
                <w:tab w:val="right" w:leader="dot" w:pos="4613"/>
              </w:tabs>
              <w:rPr>
                <w:rFonts w:ascii="Arial" w:hAnsi="Arial" w:cs="Arial"/>
                <w:color w:val="002060"/>
                <w:sz w:val="20"/>
                <w:szCs w:val="20"/>
              </w:rPr>
            </w:pPr>
            <w:r w:rsidRPr="00AF3FEB">
              <w:rPr>
                <w:rFonts w:ascii="Arial" w:hAnsi="Arial" w:cs="Arial"/>
                <w:color w:val="002060"/>
                <w:sz w:val="20"/>
                <w:szCs w:val="20"/>
              </w:rPr>
              <w:t>Other (specify) ____________________</w:t>
            </w:r>
          </w:p>
        </w:tc>
        <w:tc>
          <w:tcPr>
            <w:tcW w:w="573" w:type="dxa"/>
            <w:gridSpan w:val="2"/>
            <w:tcBorders>
              <w:top w:val="dotted" w:sz="8" w:space="0" w:color="auto"/>
              <w:left w:val="single" w:sz="4" w:space="0" w:color="31849B" w:themeColor="accent5" w:themeShade="BF"/>
              <w:bottom w:val="single" w:sz="4" w:space="0" w:color="31849B" w:themeColor="accent5" w:themeShade="BF"/>
              <w:right w:val="single" w:sz="4" w:space="0" w:color="31849B" w:themeColor="accent5" w:themeShade="BF"/>
            </w:tcBorders>
            <w:vAlign w:val="center"/>
          </w:tcPr>
          <w:p w:rsidR="00F94146" w:rsidRPr="00AF3FEB" w:rsidRDefault="00F94146" w:rsidP="00201D5D">
            <w:pPr>
              <w:tabs>
                <w:tab w:val="right" w:leader="dot" w:pos="4613"/>
              </w:tabs>
              <w:ind w:left="187"/>
              <w:rPr>
                <w:rFonts w:ascii="Arial" w:hAnsi="Arial" w:cs="Arial"/>
                <w:color w:val="002060"/>
                <w:sz w:val="20"/>
                <w:szCs w:val="20"/>
              </w:rPr>
            </w:pPr>
            <w:r w:rsidRPr="00AF3FEB">
              <w:rPr>
                <w:rFonts w:ascii="Arial" w:hAnsi="Arial" w:cs="Arial"/>
                <w:color w:val="002060"/>
                <w:sz w:val="20"/>
                <w:szCs w:val="20"/>
              </w:rPr>
              <w:t>5</w:t>
            </w:r>
          </w:p>
        </w:tc>
        <w:tc>
          <w:tcPr>
            <w:tcW w:w="1357"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F94146" w:rsidRPr="00AF3FEB" w:rsidRDefault="00F94146" w:rsidP="009F2259">
            <w:pPr>
              <w:jc w:val="center"/>
              <w:rPr>
                <w:rFonts w:ascii="Arial" w:hAnsi="Arial" w:cs="Arial"/>
                <w:color w:val="002060"/>
                <w:sz w:val="20"/>
                <w:szCs w:val="20"/>
              </w:rPr>
            </w:pPr>
          </w:p>
        </w:tc>
      </w:tr>
      <w:tr w:rsidR="00F94146" w:rsidRPr="00AF3FEB" w:rsidTr="008613C6">
        <w:trPr>
          <w:trHeight w:val="427"/>
        </w:trPr>
        <w:tc>
          <w:tcPr>
            <w:tcW w:w="817"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F94146" w:rsidRPr="00AF3FEB" w:rsidRDefault="00F94146" w:rsidP="008C0C39">
            <w:pPr>
              <w:jc w:val="center"/>
              <w:rPr>
                <w:rFonts w:ascii="Arial" w:hAnsi="Arial" w:cs="Arial"/>
                <w:color w:val="002060"/>
                <w:sz w:val="20"/>
                <w:szCs w:val="20"/>
              </w:rPr>
            </w:pPr>
            <w:r w:rsidRPr="00AF3FEB">
              <w:rPr>
                <w:rFonts w:ascii="Arial" w:hAnsi="Arial" w:cs="Arial"/>
                <w:color w:val="002060"/>
                <w:sz w:val="20"/>
                <w:szCs w:val="20"/>
              </w:rPr>
              <w:t>2.6</w:t>
            </w:r>
          </w:p>
        </w:tc>
        <w:tc>
          <w:tcPr>
            <w:tcW w:w="2693"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F94146" w:rsidRPr="00AF3FEB" w:rsidRDefault="00F94146" w:rsidP="008C0C39">
            <w:pPr>
              <w:rPr>
                <w:rFonts w:ascii="Arial" w:hAnsi="Arial" w:cs="Arial"/>
                <w:color w:val="002060"/>
                <w:sz w:val="20"/>
                <w:szCs w:val="20"/>
              </w:rPr>
            </w:pPr>
            <w:r w:rsidRPr="00AF3FEB">
              <w:rPr>
                <w:rFonts w:ascii="Arial" w:hAnsi="Arial" w:cs="Arial"/>
                <w:color w:val="002060"/>
                <w:sz w:val="20"/>
                <w:szCs w:val="20"/>
              </w:rPr>
              <w:t>Age</w:t>
            </w:r>
          </w:p>
        </w:tc>
        <w:tc>
          <w:tcPr>
            <w:tcW w:w="4395"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F94146" w:rsidRPr="00AF3FEB" w:rsidRDefault="00F94146" w:rsidP="008C0C39">
            <w:pPr>
              <w:jc w:val="center"/>
              <w:rPr>
                <w:rFonts w:ascii="Arial" w:hAnsi="Arial" w:cs="Arial"/>
                <w:color w:val="002060"/>
                <w:sz w:val="20"/>
                <w:szCs w:val="20"/>
              </w:rPr>
            </w:pPr>
            <w:r w:rsidRPr="00AF3FEB">
              <w:rPr>
                <w:rFonts w:ascii="Arial" w:hAnsi="Arial" w:cs="Arial"/>
                <w:color w:val="002060"/>
                <w:sz w:val="20"/>
                <w:szCs w:val="20"/>
              </w:rPr>
              <w:t>_______ years</w:t>
            </w:r>
          </w:p>
        </w:tc>
        <w:tc>
          <w:tcPr>
            <w:tcW w:w="1930" w:type="dxa"/>
            <w:gridSpan w:val="3"/>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F94146" w:rsidRPr="00AF3FEB" w:rsidRDefault="00F94146" w:rsidP="008C0C39">
            <w:pPr>
              <w:jc w:val="center"/>
              <w:rPr>
                <w:rFonts w:ascii="Arial" w:hAnsi="Arial" w:cs="Arial"/>
                <w:color w:val="002060"/>
                <w:sz w:val="20"/>
                <w:szCs w:val="20"/>
              </w:rPr>
            </w:pPr>
            <w:r w:rsidRPr="00AF3FEB">
              <w:rPr>
                <w:rFonts w:ascii="Arial" w:hAnsi="Arial" w:cs="Arial"/>
                <w:color w:val="002060"/>
                <w:sz w:val="20"/>
                <w:szCs w:val="20"/>
              </w:rPr>
              <w:t>|____|</w:t>
            </w:r>
          </w:p>
        </w:tc>
      </w:tr>
      <w:tr w:rsidR="00F94146" w:rsidRPr="00AF3FEB" w:rsidTr="008613C6">
        <w:trPr>
          <w:trHeight w:val="427"/>
        </w:trPr>
        <w:tc>
          <w:tcPr>
            <w:tcW w:w="817"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F94146" w:rsidRPr="00AF3FEB" w:rsidRDefault="00F94146" w:rsidP="008C0C39">
            <w:pPr>
              <w:jc w:val="center"/>
              <w:rPr>
                <w:rFonts w:ascii="Arial" w:hAnsi="Arial" w:cs="Arial"/>
                <w:color w:val="002060"/>
                <w:sz w:val="20"/>
                <w:szCs w:val="20"/>
              </w:rPr>
            </w:pPr>
          </w:p>
        </w:tc>
        <w:tc>
          <w:tcPr>
            <w:tcW w:w="9018" w:type="dxa"/>
            <w:gridSpan w:val="5"/>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DDD9C3" w:themeFill="background2" w:themeFillShade="E6"/>
            <w:vAlign w:val="center"/>
          </w:tcPr>
          <w:p w:rsidR="00F94146" w:rsidRPr="00AF3FEB" w:rsidRDefault="00F94146" w:rsidP="008C0C39">
            <w:pPr>
              <w:rPr>
                <w:rFonts w:ascii="Arial" w:hAnsi="Arial" w:cs="Arial"/>
                <w:b/>
                <w:color w:val="002060"/>
                <w:sz w:val="20"/>
                <w:szCs w:val="20"/>
              </w:rPr>
            </w:pPr>
            <w:r w:rsidRPr="00AF3FEB">
              <w:rPr>
                <w:rFonts w:ascii="Arial" w:hAnsi="Arial" w:cs="Arial"/>
                <w:b/>
                <w:color w:val="002060"/>
                <w:sz w:val="20"/>
                <w:szCs w:val="20"/>
              </w:rPr>
              <w:t>Specify age in years. If specific age is not known, round to the nearest 5 years upwards.</w:t>
            </w:r>
          </w:p>
        </w:tc>
      </w:tr>
    </w:tbl>
    <w:p w:rsidR="004549A0" w:rsidRPr="00AF3FEB" w:rsidRDefault="004549A0">
      <w:pPr>
        <w:rPr>
          <w:color w:val="002060"/>
        </w:rPr>
      </w:pPr>
    </w:p>
    <w:p w:rsidR="00EA4999" w:rsidRPr="00AF3FEB" w:rsidRDefault="00EA4999">
      <w:pPr>
        <w:rPr>
          <w:color w:val="002060"/>
        </w:rPr>
      </w:pPr>
      <w:r w:rsidRPr="00AF3FEB">
        <w:rPr>
          <w:color w:val="002060"/>
        </w:rPr>
        <w:br w:type="page"/>
      </w:r>
    </w:p>
    <w:p w:rsidR="00C111D4" w:rsidRPr="00AF3FEB" w:rsidRDefault="00C111D4" w:rsidP="001A5185">
      <w:pPr>
        <w:pStyle w:val="Heading2"/>
      </w:pPr>
      <w:r w:rsidRPr="00AF3FEB">
        <w:lastRenderedPageBreak/>
        <w:t>SECTION 3: DEMOGRAPHY</w:t>
      </w:r>
    </w:p>
    <w:tbl>
      <w:tblPr>
        <w:tblW w:w="5545" w:type="pct"/>
        <w:tblInd w:w="-725" w:type="dxa"/>
        <w:tblLayout w:type="fixed"/>
        <w:tblLook w:val="04A0" w:firstRow="1" w:lastRow="0" w:firstColumn="1" w:lastColumn="0" w:noHBand="0" w:noVBand="1"/>
      </w:tblPr>
      <w:tblGrid>
        <w:gridCol w:w="644"/>
        <w:gridCol w:w="1359"/>
        <w:gridCol w:w="314"/>
        <w:gridCol w:w="1096"/>
        <w:gridCol w:w="301"/>
        <w:gridCol w:w="831"/>
        <w:gridCol w:w="884"/>
        <w:gridCol w:w="1465"/>
        <w:gridCol w:w="917"/>
        <w:gridCol w:w="22"/>
        <w:gridCol w:w="1196"/>
        <w:gridCol w:w="1012"/>
        <w:gridCol w:w="1010"/>
      </w:tblGrid>
      <w:tr w:rsidR="0017477B" w:rsidRPr="00AF3FEB" w:rsidTr="00F06257">
        <w:trPr>
          <w:trHeight w:val="315"/>
        </w:trPr>
        <w:tc>
          <w:tcPr>
            <w:tcW w:w="1048" w:type="pct"/>
            <w:gridSpan w:val="3"/>
            <w:tcBorders>
              <w:left w:val="single" w:sz="4" w:space="0" w:color="FFFFFF" w:themeColor="background1"/>
              <w:bottom w:val="single" w:sz="4" w:space="0" w:color="31849B" w:themeColor="accent5" w:themeShade="BF"/>
              <w:right w:val="single" w:sz="4" w:space="0" w:color="FFFFFF" w:themeColor="background1"/>
            </w:tcBorders>
            <w:vAlign w:val="center"/>
          </w:tcPr>
          <w:p w:rsidR="0017477B" w:rsidRPr="00AF3FEB" w:rsidRDefault="0017477B" w:rsidP="00E70BC4">
            <w:pPr>
              <w:jc w:val="both"/>
              <w:rPr>
                <w:rFonts w:ascii="Arial" w:hAnsi="Arial" w:cs="Arial"/>
                <w:color w:val="002060"/>
                <w:sz w:val="20"/>
                <w:szCs w:val="20"/>
              </w:rPr>
            </w:pPr>
          </w:p>
        </w:tc>
        <w:tc>
          <w:tcPr>
            <w:tcW w:w="496" w:type="pct"/>
            <w:tcBorders>
              <w:left w:val="single" w:sz="4" w:space="0" w:color="FFFFFF" w:themeColor="background1"/>
              <w:bottom w:val="single" w:sz="4" w:space="0" w:color="31849B" w:themeColor="accent5" w:themeShade="BF"/>
              <w:right w:val="single" w:sz="4" w:space="0" w:color="FFFFFF" w:themeColor="background1"/>
            </w:tcBorders>
          </w:tcPr>
          <w:p w:rsidR="0017477B" w:rsidRPr="00AF3FEB" w:rsidRDefault="0017477B" w:rsidP="00E70BC4">
            <w:pPr>
              <w:spacing w:before="120" w:after="120"/>
              <w:jc w:val="center"/>
              <w:rPr>
                <w:rFonts w:ascii="Arial" w:hAnsi="Arial" w:cs="Arial"/>
                <w:color w:val="002060"/>
                <w:sz w:val="20"/>
                <w:szCs w:val="20"/>
              </w:rPr>
            </w:pPr>
          </w:p>
        </w:tc>
        <w:tc>
          <w:tcPr>
            <w:tcW w:w="3456" w:type="pct"/>
            <w:gridSpan w:val="9"/>
            <w:tcBorders>
              <w:left w:val="single" w:sz="4" w:space="0" w:color="FFFFFF" w:themeColor="background1"/>
              <w:bottom w:val="single" w:sz="4" w:space="0" w:color="31849B" w:themeColor="accent5" w:themeShade="BF"/>
              <w:right w:val="single" w:sz="4" w:space="0" w:color="FFFFFF" w:themeColor="background1"/>
            </w:tcBorders>
            <w:vAlign w:val="center"/>
          </w:tcPr>
          <w:p w:rsidR="0017477B" w:rsidRPr="00AF3FEB" w:rsidRDefault="0017477B" w:rsidP="00F06257">
            <w:pPr>
              <w:spacing w:before="120" w:after="120"/>
              <w:jc w:val="right"/>
              <w:rPr>
                <w:rFonts w:ascii="Arial" w:hAnsi="Arial" w:cs="Arial"/>
                <w:color w:val="002060"/>
                <w:sz w:val="20"/>
                <w:szCs w:val="20"/>
              </w:rPr>
            </w:pPr>
            <w:r w:rsidRPr="00AF3FEB">
              <w:rPr>
                <w:rFonts w:ascii="Arial" w:hAnsi="Arial" w:cs="Arial"/>
                <w:color w:val="002060"/>
                <w:sz w:val="20"/>
                <w:szCs w:val="20"/>
              </w:rPr>
              <w:t>Total number of HH members |_______|</w:t>
            </w:r>
          </w:p>
        </w:tc>
      </w:tr>
      <w:tr w:rsidR="0017477B" w:rsidRPr="00AF3FEB" w:rsidTr="003F2E5A">
        <w:trPr>
          <w:trHeight w:val="262"/>
        </w:trPr>
        <w:tc>
          <w:tcPr>
            <w:tcW w:w="5000" w:type="pct"/>
            <w:gridSpan w:val="13"/>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17477B" w:rsidRPr="00AF3FEB" w:rsidRDefault="0017477B" w:rsidP="00E70BC4">
            <w:pPr>
              <w:rPr>
                <w:rFonts w:ascii="Arial" w:hAnsi="Arial" w:cs="Arial"/>
                <w:color w:val="002060"/>
                <w:sz w:val="20"/>
                <w:szCs w:val="20"/>
              </w:rPr>
            </w:pPr>
            <w:r w:rsidRPr="00AF3FEB">
              <w:rPr>
                <w:rFonts w:ascii="Arial" w:hAnsi="Arial" w:cs="Arial"/>
                <w:b/>
                <w:color w:val="002060"/>
                <w:sz w:val="20"/>
                <w:szCs w:val="20"/>
              </w:rPr>
              <w:t>Definition of HH members</w:t>
            </w:r>
            <w:r w:rsidRPr="00AF3FEB">
              <w:rPr>
                <w:rFonts w:ascii="Arial" w:hAnsi="Arial" w:cs="Arial"/>
                <w:color w:val="002060"/>
                <w:sz w:val="20"/>
                <w:szCs w:val="20"/>
              </w:rPr>
              <w:t xml:space="preserve">: Has to have stayed in the HH at some time during the past 3 months. For our purposes today, members of a household are adults or children that live together, eat from the "same pot" and are normally considered to be regular HH members. </w:t>
            </w:r>
          </w:p>
        </w:tc>
      </w:tr>
      <w:tr w:rsidR="003F2E5A" w:rsidRPr="00AF3FEB" w:rsidTr="001F7F95">
        <w:trPr>
          <w:trHeight w:val="173"/>
        </w:trPr>
        <w:tc>
          <w:tcPr>
            <w:tcW w:w="291"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DDD9C3" w:themeFill="background2" w:themeFillShade="E6"/>
            <w:vAlign w:val="center"/>
          </w:tcPr>
          <w:p w:rsidR="006B3EEA" w:rsidRPr="00AF3FEB" w:rsidRDefault="006B3EEA" w:rsidP="00395B9B">
            <w:pPr>
              <w:jc w:val="center"/>
              <w:rPr>
                <w:rFonts w:ascii="Arial" w:hAnsi="Arial" w:cs="Arial"/>
                <w:b/>
                <w:color w:val="002060"/>
                <w:sz w:val="20"/>
                <w:szCs w:val="20"/>
              </w:rPr>
            </w:pPr>
          </w:p>
        </w:tc>
        <w:tc>
          <w:tcPr>
            <w:tcW w:w="615"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DDD9C3" w:themeFill="background2" w:themeFillShade="E6"/>
            <w:vAlign w:val="center"/>
          </w:tcPr>
          <w:p w:rsidR="006B3EEA" w:rsidRPr="00AF3FEB" w:rsidRDefault="006B3EEA" w:rsidP="00395B9B">
            <w:pPr>
              <w:jc w:val="center"/>
              <w:rPr>
                <w:rFonts w:ascii="Arial" w:hAnsi="Arial" w:cs="Arial"/>
                <w:b/>
                <w:color w:val="002060"/>
                <w:sz w:val="20"/>
                <w:szCs w:val="20"/>
              </w:rPr>
            </w:pPr>
            <w:r w:rsidRPr="00AF3FEB">
              <w:rPr>
                <w:rFonts w:ascii="Arial" w:hAnsi="Arial" w:cs="Arial"/>
                <w:b/>
                <w:color w:val="002060"/>
                <w:sz w:val="20"/>
                <w:szCs w:val="20"/>
              </w:rPr>
              <w:t>3.1</w:t>
            </w:r>
          </w:p>
        </w:tc>
        <w:tc>
          <w:tcPr>
            <w:tcW w:w="774" w:type="pct"/>
            <w:gridSpan w:val="3"/>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DDD9C3" w:themeFill="background2" w:themeFillShade="E6"/>
            <w:vAlign w:val="center"/>
          </w:tcPr>
          <w:p w:rsidR="006B3EEA" w:rsidRPr="00AF3FEB" w:rsidRDefault="006B3EEA" w:rsidP="00395B9B">
            <w:pPr>
              <w:jc w:val="center"/>
              <w:rPr>
                <w:rFonts w:ascii="Arial" w:hAnsi="Arial" w:cs="Arial"/>
                <w:b/>
                <w:color w:val="002060"/>
                <w:sz w:val="20"/>
                <w:szCs w:val="20"/>
              </w:rPr>
            </w:pPr>
            <w:r w:rsidRPr="00AF3FEB">
              <w:rPr>
                <w:rFonts w:ascii="Arial" w:hAnsi="Arial" w:cs="Arial"/>
                <w:b/>
                <w:color w:val="002060"/>
                <w:sz w:val="20"/>
                <w:szCs w:val="20"/>
              </w:rPr>
              <w:t>3.2</w:t>
            </w:r>
          </w:p>
        </w:tc>
        <w:tc>
          <w:tcPr>
            <w:tcW w:w="376"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DDD9C3" w:themeFill="background2" w:themeFillShade="E6"/>
            <w:vAlign w:val="center"/>
          </w:tcPr>
          <w:p w:rsidR="006B3EEA" w:rsidRPr="00AF3FEB" w:rsidRDefault="006B3EEA" w:rsidP="00395B9B">
            <w:pPr>
              <w:jc w:val="center"/>
              <w:rPr>
                <w:rFonts w:ascii="Arial" w:hAnsi="Arial" w:cs="Arial"/>
                <w:b/>
                <w:color w:val="002060"/>
                <w:sz w:val="20"/>
                <w:szCs w:val="20"/>
              </w:rPr>
            </w:pPr>
            <w:r w:rsidRPr="00AF3FEB">
              <w:rPr>
                <w:rFonts w:ascii="Arial" w:hAnsi="Arial" w:cs="Arial"/>
                <w:b/>
                <w:color w:val="002060"/>
                <w:sz w:val="20"/>
                <w:szCs w:val="20"/>
              </w:rPr>
              <w:t>3.3</w:t>
            </w:r>
          </w:p>
        </w:tc>
        <w:tc>
          <w:tcPr>
            <w:tcW w:w="400"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DDD9C3" w:themeFill="background2" w:themeFillShade="E6"/>
            <w:vAlign w:val="center"/>
          </w:tcPr>
          <w:p w:rsidR="006B3EEA" w:rsidRPr="00AF3FEB" w:rsidRDefault="006B3EEA" w:rsidP="00395B9B">
            <w:pPr>
              <w:jc w:val="center"/>
              <w:rPr>
                <w:rFonts w:ascii="Arial" w:hAnsi="Arial" w:cs="Arial"/>
                <w:b/>
                <w:color w:val="002060"/>
                <w:sz w:val="20"/>
                <w:szCs w:val="20"/>
              </w:rPr>
            </w:pPr>
            <w:r w:rsidRPr="00AF3FEB">
              <w:rPr>
                <w:rFonts w:ascii="Arial" w:hAnsi="Arial" w:cs="Arial"/>
                <w:b/>
                <w:color w:val="002060"/>
                <w:sz w:val="20"/>
                <w:szCs w:val="20"/>
              </w:rPr>
              <w:t>3.4</w:t>
            </w:r>
          </w:p>
        </w:tc>
        <w:tc>
          <w:tcPr>
            <w:tcW w:w="663"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DDD9C3" w:themeFill="background2" w:themeFillShade="E6"/>
          </w:tcPr>
          <w:p w:rsidR="006B3EEA" w:rsidRPr="00AF3FEB" w:rsidRDefault="006B3EEA" w:rsidP="00395B9B">
            <w:pPr>
              <w:jc w:val="center"/>
              <w:rPr>
                <w:rFonts w:ascii="Arial" w:hAnsi="Arial" w:cs="Arial"/>
                <w:b/>
                <w:color w:val="002060"/>
                <w:sz w:val="20"/>
                <w:szCs w:val="20"/>
              </w:rPr>
            </w:pPr>
            <w:r w:rsidRPr="00AF3FEB">
              <w:rPr>
                <w:rFonts w:ascii="Arial" w:hAnsi="Arial" w:cs="Arial"/>
                <w:b/>
                <w:color w:val="002060"/>
                <w:sz w:val="20"/>
                <w:szCs w:val="20"/>
              </w:rPr>
              <w:t>3.5</w:t>
            </w:r>
          </w:p>
        </w:tc>
        <w:tc>
          <w:tcPr>
            <w:tcW w:w="425" w:type="pct"/>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DDD9C3" w:themeFill="background2" w:themeFillShade="E6"/>
            <w:vAlign w:val="center"/>
          </w:tcPr>
          <w:p w:rsidR="006B3EEA" w:rsidRPr="00AF3FEB" w:rsidRDefault="006B3EEA" w:rsidP="00395B9B">
            <w:pPr>
              <w:jc w:val="center"/>
              <w:rPr>
                <w:rFonts w:ascii="Arial" w:hAnsi="Arial" w:cs="Arial"/>
                <w:b/>
                <w:color w:val="002060"/>
                <w:sz w:val="20"/>
                <w:szCs w:val="20"/>
              </w:rPr>
            </w:pPr>
            <w:r w:rsidRPr="00AF3FEB">
              <w:rPr>
                <w:rFonts w:ascii="Arial" w:hAnsi="Arial" w:cs="Arial"/>
                <w:b/>
                <w:color w:val="002060"/>
                <w:sz w:val="20"/>
                <w:szCs w:val="20"/>
              </w:rPr>
              <w:t>3.6</w:t>
            </w:r>
          </w:p>
        </w:tc>
        <w:tc>
          <w:tcPr>
            <w:tcW w:w="541"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DDD9C3" w:themeFill="background2" w:themeFillShade="E6"/>
            <w:vAlign w:val="center"/>
          </w:tcPr>
          <w:p w:rsidR="006B3EEA" w:rsidRPr="00AF3FEB" w:rsidRDefault="006B3EEA" w:rsidP="00395B9B">
            <w:pPr>
              <w:jc w:val="center"/>
              <w:rPr>
                <w:rFonts w:ascii="Arial" w:hAnsi="Arial" w:cs="Arial"/>
                <w:b/>
                <w:color w:val="002060"/>
                <w:sz w:val="20"/>
                <w:szCs w:val="20"/>
              </w:rPr>
            </w:pPr>
            <w:r w:rsidRPr="00AF3FEB">
              <w:rPr>
                <w:rFonts w:ascii="Arial" w:hAnsi="Arial" w:cs="Arial"/>
                <w:b/>
                <w:color w:val="002060"/>
                <w:sz w:val="20"/>
                <w:szCs w:val="20"/>
              </w:rPr>
              <w:t>3.7</w:t>
            </w:r>
          </w:p>
        </w:tc>
        <w:tc>
          <w:tcPr>
            <w:tcW w:w="458"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DDD9C3" w:themeFill="background2" w:themeFillShade="E6"/>
          </w:tcPr>
          <w:p w:rsidR="006B3EEA" w:rsidRPr="00AF3FEB" w:rsidRDefault="006B3EEA" w:rsidP="00395B9B">
            <w:pPr>
              <w:jc w:val="center"/>
              <w:rPr>
                <w:rFonts w:ascii="Arial" w:hAnsi="Arial" w:cs="Arial"/>
                <w:b/>
                <w:color w:val="002060"/>
                <w:sz w:val="20"/>
                <w:szCs w:val="20"/>
              </w:rPr>
            </w:pPr>
            <w:r w:rsidRPr="00AF3FEB">
              <w:rPr>
                <w:rFonts w:ascii="Arial" w:hAnsi="Arial" w:cs="Arial"/>
                <w:b/>
                <w:color w:val="002060"/>
                <w:sz w:val="20"/>
                <w:szCs w:val="20"/>
              </w:rPr>
              <w:t>3.8</w:t>
            </w:r>
          </w:p>
        </w:tc>
        <w:tc>
          <w:tcPr>
            <w:tcW w:w="457"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DDD9C3" w:themeFill="background2" w:themeFillShade="E6"/>
          </w:tcPr>
          <w:p w:rsidR="006B3EEA" w:rsidRPr="00AF3FEB" w:rsidRDefault="006B3EEA" w:rsidP="00395B9B">
            <w:pPr>
              <w:jc w:val="center"/>
              <w:rPr>
                <w:rFonts w:ascii="Arial" w:hAnsi="Arial" w:cs="Arial"/>
                <w:b/>
                <w:color w:val="002060"/>
                <w:sz w:val="20"/>
                <w:szCs w:val="20"/>
              </w:rPr>
            </w:pPr>
            <w:r w:rsidRPr="00AF3FEB">
              <w:rPr>
                <w:rFonts w:ascii="Arial" w:hAnsi="Arial" w:cs="Arial"/>
                <w:b/>
                <w:color w:val="002060"/>
                <w:sz w:val="20"/>
                <w:szCs w:val="20"/>
              </w:rPr>
              <w:t>3.9</w:t>
            </w:r>
          </w:p>
        </w:tc>
      </w:tr>
      <w:tr w:rsidR="003F2E5A" w:rsidRPr="00AF3FEB" w:rsidTr="00FF3A38">
        <w:trPr>
          <w:trHeight w:val="1380"/>
        </w:trPr>
        <w:tc>
          <w:tcPr>
            <w:tcW w:w="291" w:type="pct"/>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6B3EEA" w:rsidRPr="00AF3FEB" w:rsidRDefault="006B3EEA" w:rsidP="00395B9B">
            <w:pPr>
              <w:jc w:val="center"/>
              <w:rPr>
                <w:rFonts w:ascii="Arial" w:hAnsi="Arial" w:cs="Arial"/>
                <w:b/>
                <w:color w:val="FFFFFF" w:themeColor="background1"/>
                <w:sz w:val="20"/>
                <w:szCs w:val="20"/>
              </w:rPr>
            </w:pPr>
            <w:r w:rsidRPr="00AF3FEB">
              <w:rPr>
                <w:rFonts w:ascii="Arial" w:hAnsi="Arial" w:cs="Arial"/>
                <w:b/>
                <w:color w:val="FFFFFF" w:themeColor="background1"/>
                <w:sz w:val="20"/>
                <w:szCs w:val="20"/>
              </w:rPr>
              <w:t>HH Id No</w:t>
            </w:r>
          </w:p>
        </w:tc>
        <w:tc>
          <w:tcPr>
            <w:tcW w:w="615" w:type="pct"/>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6B3EEA" w:rsidRPr="00AF3FEB" w:rsidRDefault="006B3EEA" w:rsidP="00395B9B">
            <w:pPr>
              <w:jc w:val="center"/>
              <w:rPr>
                <w:rFonts w:ascii="Arial Narrow" w:hAnsi="Arial Narrow" w:cs="Arial"/>
                <w:color w:val="002060"/>
                <w:sz w:val="18"/>
                <w:szCs w:val="20"/>
              </w:rPr>
            </w:pPr>
            <w:r w:rsidRPr="00AF3FEB">
              <w:rPr>
                <w:rFonts w:ascii="Arial Narrow" w:hAnsi="Arial Narrow" w:cs="Arial"/>
                <w:color w:val="002060"/>
                <w:sz w:val="18"/>
                <w:szCs w:val="20"/>
              </w:rPr>
              <w:t>Name of hous</w:t>
            </w:r>
            <w:r w:rsidRPr="00AF3FEB">
              <w:rPr>
                <w:rFonts w:ascii="Arial Narrow" w:hAnsi="Arial Narrow" w:cs="Arial"/>
                <w:color w:val="002060"/>
                <w:sz w:val="18"/>
                <w:szCs w:val="20"/>
              </w:rPr>
              <w:t>e</w:t>
            </w:r>
            <w:r w:rsidRPr="00AF3FEB">
              <w:rPr>
                <w:rFonts w:ascii="Arial Narrow" w:hAnsi="Arial Narrow" w:cs="Arial"/>
                <w:color w:val="002060"/>
                <w:sz w:val="18"/>
                <w:szCs w:val="20"/>
              </w:rPr>
              <w:t>hold member</w:t>
            </w:r>
          </w:p>
        </w:tc>
        <w:tc>
          <w:tcPr>
            <w:tcW w:w="774" w:type="pct"/>
            <w:gridSpan w:val="3"/>
            <w:tcBorders>
              <w:top w:val="single" w:sz="4" w:space="0" w:color="31849B" w:themeColor="accent5" w:themeShade="BF"/>
              <w:left w:val="single" w:sz="4" w:space="0" w:color="31849B" w:themeColor="accent5" w:themeShade="BF"/>
              <w:bottom w:val="single" w:sz="2" w:space="0" w:color="4F81BD" w:themeColor="accent1"/>
              <w:right w:val="single" w:sz="4" w:space="0" w:color="31849B" w:themeColor="accent5" w:themeShade="BF"/>
            </w:tcBorders>
            <w:vAlign w:val="center"/>
          </w:tcPr>
          <w:p w:rsidR="006B3EEA" w:rsidRPr="00AF3FEB" w:rsidRDefault="006B3EEA" w:rsidP="00395B9B">
            <w:pPr>
              <w:jc w:val="center"/>
              <w:rPr>
                <w:rFonts w:ascii="Arial Narrow" w:hAnsi="Arial Narrow" w:cs="Arial"/>
                <w:color w:val="002060"/>
                <w:sz w:val="18"/>
                <w:szCs w:val="20"/>
              </w:rPr>
            </w:pPr>
            <w:r w:rsidRPr="00AF3FEB">
              <w:rPr>
                <w:rFonts w:ascii="Arial Narrow" w:hAnsi="Arial Narrow" w:cs="Arial"/>
                <w:color w:val="002060"/>
                <w:sz w:val="18"/>
                <w:szCs w:val="20"/>
              </w:rPr>
              <w:t>Relationship of (N</w:t>
            </w:r>
            <w:r w:rsidR="0061263D" w:rsidRPr="00AF3FEB">
              <w:rPr>
                <w:rFonts w:ascii="Arial Narrow" w:hAnsi="Arial Narrow" w:cs="Arial"/>
                <w:color w:val="002060"/>
                <w:sz w:val="18"/>
                <w:szCs w:val="20"/>
              </w:rPr>
              <w:t>AME</w:t>
            </w:r>
            <w:r w:rsidRPr="00AF3FEB">
              <w:rPr>
                <w:rFonts w:ascii="Arial Narrow" w:hAnsi="Arial Narrow" w:cs="Arial"/>
                <w:color w:val="002060"/>
                <w:sz w:val="18"/>
                <w:szCs w:val="20"/>
              </w:rPr>
              <w:t>’s) with the Head of Household</w:t>
            </w:r>
          </w:p>
          <w:p w:rsidR="006B3EEA" w:rsidRPr="00AF3FEB" w:rsidRDefault="006B3EEA" w:rsidP="00395B9B">
            <w:pPr>
              <w:tabs>
                <w:tab w:val="right" w:leader="dot" w:pos="1604"/>
              </w:tabs>
              <w:rPr>
                <w:rFonts w:ascii="Arial Narrow" w:hAnsi="Arial Narrow" w:cs="Arial"/>
                <w:color w:val="002060"/>
                <w:sz w:val="18"/>
                <w:szCs w:val="20"/>
              </w:rPr>
            </w:pPr>
          </w:p>
        </w:tc>
        <w:tc>
          <w:tcPr>
            <w:tcW w:w="376" w:type="pct"/>
            <w:tcBorders>
              <w:top w:val="single" w:sz="4" w:space="0" w:color="31849B" w:themeColor="accent5" w:themeShade="BF"/>
              <w:left w:val="single" w:sz="4" w:space="0" w:color="31849B" w:themeColor="accent5" w:themeShade="BF"/>
              <w:bottom w:val="single" w:sz="2" w:space="0" w:color="4F81BD" w:themeColor="accent1"/>
              <w:right w:val="single" w:sz="4" w:space="0" w:color="31849B" w:themeColor="accent5" w:themeShade="BF"/>
            </w:tcBorders>
            <w:vAlign w:val="center"/>
          </w:tcPr>
          <w:p w:rsidR="006B3EEA" w:rsidRPr="00AF3FEB" w:rsidRDefault="006B3EEA" w:rsidP="005B13DD">
            <w:pPr>
              <w:jc w:val="center"/>
              <w:rPr>
                <w:rFonts w:ascii="Arial Narrow" w:hAnsi="Arial Narrow" w:cs="Arial"/>
                <w:color w:val="002060"/>
                <w:sz w:val="18"/>
                <w:szCs w:val="20"/>
              </w:rPr>
            </w:pPr>
            <w:r w:rsidRPr="00AF3FEB">
              <w:rPr>
                <w:rFonts w:ascii="Arial Narrow" w:hAnsi="Arial Narrow" w:cs="Arial"/>
                <w:color w:val="002060"/>
                <w:sz w:val="18"/>
                <w:szCs w:val="20"/>
              </w:rPr>
              <w:t>What is (</w:t>
            </w:r>
            <w:r w:rsidR="0061263D" w:rsidRPr="00AF3FEB">
              <w:rPr>
                <w:rFonts w:ascii="Arial Narrow" w:hAnsi="Arial Narrow" w:cs="Arial"/>
                <w:color w:val="002060"/>
                <w:sz w:val="18"/>
                <w:szCs w:val="20"/>
              </w:rPr>
              <w:t>NAME</w:t>
            </w:r>
            <w:r w:rsidR="005B13DD" w:rsidRPr="00AF3FEB">
              <w:rPr>
                <w:rFonts w:ascii="Arial Narrow" w:hAnsi="Arial Narrow" w:cs="Arial"/>
                <w:color w:val="002060"/>
                <w:sz w:val="18"/>
                <w:szCs w:val="20"/>
              </w:rPr>
              <w:t>’S</w:t>
            </w:r>
            <w:r w:rsidRPr="00AF3FEB">
              <w:rPr>
                <w:rFonts w:ascii="Arial Narrow" w:hAnsi="Arial Narrow" w:cs="Arial"/>
                <w:color w:val="002060"/>
                <w:sz w:val="18"/>
                <w:szCs w:val="20"/>
              </w:rPr>
              <w:t>) Sex</w:t>
            </w:r>
          </w:p>
        </w:tc>
        <w:tc>
          <w:tcPr>
            <w:tcW w:w="400" w:type="pct"/>
            <w:tcBorders>
              <w:top w:val="single" w:sz="4" w:space="0" w:color="31849B" w:themeColor="accent5" w:themeShade="BF"/>
              <w:left w:val="single" w:sz="4" w:space="0" w:color="31849B" w:themeColor="accent5" w:themeShade="BF"/>
              <w:bottom w:val="single" w:sz="2" w:space="0" w:color="4F81BD" w:themeColor="accent1"/>
              <w:right w:val="single" w:sz="4" w:space="0" w:color="31849B" w:themeColor="accent5" w:themeShade="BF"/>
            </w:tcBorders>
            <w:vAlign w:val="center"/>
          </w:tcPr>
          <w:p w:rsidR="006B3EEA" w:rsidRPr="00AF3FEB" w:rsidRDefault="006B3EEA" w:rsidP="00395B9B">
            <w:pPr>
              <w:jc w:val="center"/>
              <w:rPr>
                <w:rFonts w:ascii="Arial Narrow" w:hAnsi="Arial Narrow" w:cs="Arial"/>
                <w:color w:val="002060"/>
                <w:sz w:val="18"/>
                <w:szCs w:val="20"/>
              </w:rPr>
            </w:pPr>
            <w:r w:rsidRPr="00AF3FEB">
              <w:rPr>
                <w:rFonts w:ascii="Arial Narrow" w:hAnsi="Arial Narrow" w:cs="Arial"/>
                <w:color w:val="002060"/>
                <w:sz w:val="18"/>
                <w:szCs w:val="20"/>
              </w:rPr>
              <w:t>What is (NAME’s) age, in completed years?</w:t>
            </w:r>
          </w:p>
        </w:tc>
        <w:tc>
          <w:tcPr>
            <w:tcW w:w="663" w:type="pct"/>
            <w:tcBorders>
              <w:top w:val="single" w:sz="4" w:space="0" w:color="31849B" w:themeColor="accent5" w:themeShade="BF"/>
              <w:left w:val="single" w:sz="4" w:space="0" w:color="31849B" w:themeColor="accent5" w:themeShade="BF"/>
              <w:bottom w:val="single" w:sz="2" w:space="0" w:color="4F81BD" w:themeColor="accent1"/>
              <w:right w:val="single" w:sz="4" w:space="0" w:color="31849B" w:themeColor="accent5" w:themeShade="BF"/>
            </w:tcBorders>
            <w:vAlign w:val="center"/>
          </w:tcPr>
          <w:p w:rsidR="006B3EEA" w:rsidRPr="00AF3FEB" w:rsidRDefault="006B3EEA" w:rsidP="0061263D">
            <w:pPr>
              <w:jc w:val="center"/>
              <w:rPr>
                <w:rFonts w:ascii="Arial Narrow" w:hAnsi="Arial Narrow" w:cs="Arial"/>
                <w:color w:val="002060"/>
                <w:sz w:val="18"/>
                <w:szCs w:val="20"/>
              </w:rPr>
            </w:pPr>
            <w:r w:rsidRPr="00AF3FEB">
              <w:rPr>
                <w:rFonts w:ascii="Arial Narrow" w:hAnsi="Arial Narrow" w:cs="Arial"/>
                <w:color w:val="002060"/>
                <w:sz w:val="18"/>
                <w:szCs w:val="20"/>
              </w:rPr>
              <w:t xml:space="preserve">Highest education level attended </w:t>
            </w:r>
            <w:r w:rsidR="0061263D" w:rsidRPr="00AF3FEB">
              <w:rPr>
                <w:rFonts w:ascii="Arial Narrow" w:hAnsi="Arial Narrow" w:cs="Arial"/>
                <w:color w:val="002060"/>
                <w:sz w:val="18"/>
                <w:szCs w:val="20"/>
              </w:rPr>
              <w:t xml:space="preserve">by </w:t>
            </w:r>
            <w:r w:rsidRPr="00AF3FEB">
              <w:rPr>
                <w:rFonts w:ascii="Arial Narrow" w:hAnsi="Arial Narrow" w:cs="Arial"/>
                <w:color w:val="002060"/>
                <w:sz w:val="18"/>
                <w:szCs w:val="20"/>
              </w:rPr>
              <w:t>(</w:t>
            </w:r>
            <w:r w:rsidR="0061263D" w:rsidRPr="00AF3FEB">
              <w:rPr>
                <w:rFonts w:ascii="Arial Narrow" w:hAnsi="Arial Narrow" w:cs="Arial"/>
                <w:color w:val="002060"/>
                <w:sz w:val="18"/>
                <w:szCs w:val="20"/>
              </w:rPr>
              <w:t>NAME</w:t>
            </w:r>
            <w:r w:rsidRPr="00AF3FEB">
              <w:rPr>
                <w:rFonts w:ascii="Arial Narrow" w:hAnsi="Arial Narrow" w:cs="Arial"/>
                <w:color w:val="002060"/>
                <w:sz w:val="18"/>
                <w:szCs w:val="20"/>
              </w:rPr>
              <w:t>)</w:t>
            </w:r>
          </w:p>
        </w:tc>
        <w:tc>
          <w:tcPr>
            <w:tcW w:w="425" w:type="pct"/>
            <w:gridSpan w:val="2"/>
            <w:tcBorders>
              <w:top w:val="single" w:sz="4" w:space="0" w:color="31849B" w:themeColor="accent5" w:themeShade="BF"/>
              <w:left w:val="single" w:sz="4" w:space="0" w:color="31849B" w:themeColor="accent5" w:themeShade="BF"/>
              <w:bottom w:val="single" w:sz="2" w:space="0" w:color="4F81BD" w:themeColor="accent1"/>
              <w:right w:val="single" w:sz="4" w:space="0" w:color="31849B" w:themeColor="accent5" w:themeShade="BF"/>
            </w:tcBorders>
            <w:vAlign w:val="center"/>
          </w:tcPr>
          <w:p w:rsidR="006B3EEA" w:rsidRPr="00AF3FEB" w:rsidRDefault="006B3EEA" w:rsidP="00395B9B">
            <w:pPr>
              <w:jc w:val="center"/>
              <w:rPr>
                <w:rFonts w:ascii="Arial Narrow" w:hAnsi="Arial Narrow" w:cs="Arial"/>
                <w:color w:val="002060"/>
                <w:sz w:val="18"/>
                <w:szCs w:val="20"/>
              </w:rPr>
            </w:pPr>
            <w:r w:rsidRPr="00AF3FEB">
              <w:rPr>
                <w:rFonts w:ascii="Arial Narrow" w:hAnsi="Arial Narrow" w:cs="Arial"/>
                <w:color w:val="002060"/>
                <w:sz w:val="18"/>
                <w:szCs w:val="20"/>
              </w:rPr>
              <w:t>Does [NAME] have a disability</w:t>
            </w:r>
            <w:r w:rsidR="004735F9" w:rsidRPr="00AF3FEB">
              <w:rPr>
                <w:rFonts w:ascii="Arial Narrow" w:hAnsi="Arial Narrow" w:cs="Arial"/>
                <w:color w:val="002060"/>
                <w:sz w:val="18"/>
                <w:szCs w:val="20"/>
              </w:rPr>
              <w:t>?</w:t>
            </w:r>
          </w:p>
        </w:tc>
        <w:tc>
          <w:tcPr>
            <w:tcW w:w="541" w:type="pct"/>
            <w:tcBorders>
              <w:top w:val="single" w:sz="4" w:space="0" w:color="31849B" w:themeColor="accent5" w:themeShade="BF"/>
              <w:left w:val="single" w:sz="4" w:space="0" w:color="31849B" w:themeColor="accent5" w:themeShade="BF"/>
              <w:bottom w:val="single" w:sz="2" w:space="0" w:color="4F81BD" w:themeColor="accent1"/>
              <w:right w:val="single" w:sz="4" w:space="0" w:color="31849B" w:themeColor="accent5" w:themeShade="BF"/>
            </w:tcBorders>
            <w:vAlign w:val="center"/>
          </w:tcPr>
          <w:p w:rsidR="006B3EEA" w:rsidRPr="00AF3FEB" w:rsidRDefault="006B3EEA" w:rsidP="00395B9B">
            <w:pPr>
              <w:ind w:right="-12"/>
              <w:rPr>
                <w:rFonts w:ascii="Arial Narrow" w:hAnsi="Arial Narrow" w:cs="Arial"/>
                <w:color w:val="002060"/>
                <w:sz w:val="18"/>
                <w:szCs w:val="20"/>
              </w:rPr>
            </w:pPr>
          </w:p>
          <w:p w:rsidR="006B3EEA" w:rsidRPr="00AF3FEB" w:rsidRDefault="006B3EEA" w:rsidP="00864E9A">
            <w:pPr>
              <w:ind w:left="-125" w:right="-12"/>
              <w:jc w:val="center"/>
              <w:rPr>
                <w:rFonts w:ascii="Arial Narrow" w:hAnsi="Arial Narrow" w:cs="Arial"/>
                <w:color w:val="002060"/>
                <w:sz w:val="18"/>
                <w:szCs w:val="20"/>
              </w:rPr>
            </w:pPr>
            <w:r w:rsidRPr="00AF3FEB">
              <w:rPr>
                <w:rFonts w:ascii="Arial Narrow" w:hAnsi="Arial Narrow" w:cs="Arial"/>
                <w:color w:val="002060"/>
                <w:sz w:val="18"/>
                <w:szCs w:val="20"/>
              </w:rPr>
              <w:t>How does [NAME] contri</w:t>
            </w:r>
            <w:r w:rsidRPr="00AF3FEB">
              <w:rPr>
                <w:rFonts w:ascii="Arial Narrow" w:hAnsi="Arial Narrow" w:cs="Arial"/>
                <w:color w:val="002060"/>
                <w:sz w:val="18"/>
                <w:szCs w:val="20"/>
              </w:rPr>
              <w:t>b</w:t>
            </w:r>
            <w:r w:rsidRPr="00AF3FEB">
              <w:rPr>
                <w:rFonts w:ascii="Arial Narrow" w:hAnsi="Arial Narrow" w:cs="Arial"/>
                <w:color w:val="002060"/>
                <w:sz w:val="18"/>
                <w:szCs w:val="20"/>
              </w:rPr>
              <w:t>ute to household income?</w:t>
            </w:r>
          </w:p>
          <w:p w:rsidR="006B3EEA" w:rsidRPr="00AF3FEB" w:rsidRDefault="006B3EEA" w:rsidP="006B3EEA">
            <w:pPr>
              <w:jc w:val="center"/>
              <w:rPr>
                <w:rFonts w:ascii="Arial Narrow" w:hAnsi="Arial Narrow" w:cs="Arial"/>
                <w:color w:val="002060"/>
                <w:sz w:val="18"/>
                <w:szCs w:val="20"/>
              </w:rPr>
            </w:pPr>
          </w:p>
        </w:tc>
        <w:tc>
          <w:tcPr>
            <w:tcW w:w="458" w:type="pct"/>
            <w:tcBorders>
              <w:top w:val="single" w:sz="4" w:space="0" w:color="31849B" w:themeColor="accent5" w:themeShade="BF"/>
              <w:left w:val="single" w:sz="4" w:space="0" w:color="31849B" w:themeColor="accent5" w:themeShade="BF"/>
              <w:bottom w:val="single" w:sz="2" w:space="0" w:color="4F81BD" w:themeColor="accent1"/>
              <w:right w:val="single" w:sz="4" w:space="0" w:color="31849B" w:themeColor="accent5" w:themeShade="BF"/>
            </w:tcBorders>
          </w:tcPr>
          <w:p w:rsidR="006B3EEA" w:rsidRPr="00AF3FEB" w:rsidRDefault="00864E9A" w:rsidP="00395B9B">
            <w:pPr>
              <w:jc w:val="center"/>
              <w:rPr>
                <w:rFonts w:ascii="Arial Narrow" w:hAnsi="Arial Narrow" w:cs="Arial"/>
                <w:color w:val="002060"/>
                <w:sz w:val="18"/>
                <w:szCs w:val="20"/>
              </w:rPr>
            </w:pPr>
            <w:r w:rsidRPr="00AF3FEB">
              <w:rPr>
                <w:rFonts w:ascii="Arial Narrow" w:hAnsi="Arial Narrow" w:cs="Arial"/>
                <w:color w:val="002060"/>
                <w:sz w:val="18"/>
                <w:szCs w:val="20"/>
              </w:rPr>
              <w:t>How many productive days did [NAME] lose due to ill health in the last year</w:t>
            </w:r>
          </w:p>
        </w:tc>
        <w:tc>
          <w:tcPr>
            <w:tcW w:w="457" w:type="pct"/>
            <w:tcBorders>
              <w:top w:val="single" w:sz="4" w:space="0" w:color="31849B" w:themeColor="accent5" w:themeShade="BF"/>
              <w:left w:val="single" w:sz="4" w:space="0" w:color="31849B" w:themeColor="accent5" w:themeShade="BF"/>
              <w:bottom w:val="single" w:sz="2" w:space="0" w:color="4F81BD" w:themeColor="accent1"/>
              <w:right w:val="single" w:sz="4" w:space="0" w:color="31849B" w:themeColor="accent5" w:themeShade="BF"/>
            </w:tcBorders>
          </w:tcPr>
          <w:p w:rsidR="006B3EEA" w:rsidRPr="00AF3FEB" w:rsidRDefault="006B3EEA" w:rsidP="00395B9B">
            <w:pPr>
              <w:rPr>
                <w:rFonts w:ascii="Arial Narrow" w:hAnsi="Arial Narrow" w:cs="Arial"/>
                <w:color w:val="002060"/>
                <w:sz w:val="18"/>
                <w:szCs w:val="20"/>
              </w:rPr>
            </w:pPr>
          </w:p>
          <w:p w:rsidR="00864E9A" w:rsidRPr="00AF3FEB" w:rsidRDefault="00395B9B" w:rsidP="00864E9A">
            <w:pPr>
              <w:rPr>
                <w:rFonts w:ascii="Arial Narrow" w:hAnsi="Arial Narrow" w:cs="Arial"/>
                <w:color w:val="002060"/>
                <w:sz w:val="18"/>
                <w:szCs w:val="20"/>
              </w:rPr>
            </w:pPr>
            <w:r w:rsidRPr="00AF3FEB">
              <w:rPr>
                <w:rFonts w:ascii="Arial Narrow" w:hAnsi="Arial Narrow" w:cs="Arial"/>
                <w:color w:val="002060"/>
                <w:sz w:val="18"/>
                <w:szCs w:val="20"/>
              </w:rPr>
              <w:t xml:space="preserve">How many days did </w:t>
            </w:r>
            <w:r w:rsidR="00864E9A" w:rsidRPr="00AF3FEB">
              <w:rPr>
                <w:rFonts w:ascii="Arial Narrow" w:hAnsi="Arial Narrow" w:cs="Arial"/>
                <w:color w:val="002060"/>
                <w:sz w:val="18"/>
                <w:szCs w:val="20"/>
              </w:rPr>
              <w:t>[NAME] lose caring for a sick member of household in the last year?</w:t>
            </w:r>
          </w:p>
          <w:p w:rsidR="006B3EEA" w:rsidRPr="00AF3FEB" w:rsidRDefault="006B3EEA" w:rsidP="00395B9B">
            <w:pPr>
              <w:jc w:val="center"/>
              <w:rPr>
                <w:rFonts w:ascii="Arial Narrow" w:hAnsi="Arial Narrow" w:cs="Arial"/>
                <w:color w:val="002060"/>
                <w:sz w:val="18"/>
                <w:szCs w:val="20"/>
              </w:rPr>
            </w:pPr>
          </w:p>
        </w:tc>
      </w:tr>
      <w:tr w:rsidR="003F2E5A" w:rsidRPr="00AF3FEB" w:rsidTr="00FF3A38">
        <w:trPr>
          <w:trHeight w:val="855"/>
        </w:trPr>
        <w:tc>
          <w:tcPr>
            <w:tcW w:w="291" w:type="pct"/>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6B3EEA" w:rsidRPr="00AF3FEB" w:rsidRDefault="006B3EEA" w:rsidP="00395B9B">
            <w:pPr>
              <w:jc w:val="center"/>
              <w:rPr>
                <w:rFonts w:ascii="Arial" w:hAnsi="Arial" w:cs="Arial"/>
                <w:color w:val="002060"/>
                <w:sz w:val="20"/>
                <w:szCs w:val="20"/>
              </w:rPr>
            </w:pPr>
          </w:p>
        </w:tc>
        <w:tc>
          <w:tcPr>
            <w:tcW w:w="615" w:type="pct"/>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6B3EEA" w:rsidRPr="00AF3FEB" w:rsidRDefault="006B3EEA" w:rsidP="00395B9B">
            <w:pPr>
              <w:jc w:val="both"/>
              <w:rPr>
                <w:rFonts w:ascii="Arial Narrow" w:hAnsi="Arial Narrow" w:cs="Arial"/>
                <w:color w:val="002060"/>
                <w:sz w:val="20"/>
                <w:szCs w:val="20"/>
              </w:rPr>
            </w:pPr>
          </w:p>
        </w:tc>
        <w:tc>
          <w:tcPr>
            <w:tcW w:w="774" w:type="pct"/>
            <w:gridSpan w:val="3"/>
            <w:tcBorders>
              <w:top w:val="single" w:sz="2" w:space="0" w:color="4F81BD" w:themeColor="accent1"/>
              <w:left w:val="single" w:sz="4" w:space="0" w:color="31849B" w:themeColor="accent5" w:themeShade="BF"/>
              <w:bottom w:val="single" w:sz="4" w:space="0" w:color="31849B" w:themeColor="accent5" w:themeShade="BF"/>
              <w:right w:val="single" w:sz="4" w:space="0" w:color="31849B" w:themeColor="accent5" w:themeShade="BF"/>
            </w:tcBorders>
            <w:vAlign w:val="center"/>
          </w:tcPr>
          <w:p w:rsidR="006B3EEA" w:rsidRPr="00AF3FEB" w:rsidRDefault="001F7F95" w:rsidP="00395B9B">
            <w:pPr>
              <w:tabs>
                <w:tab w:val="right" w:leader="dot" w:pos="1512"/>
              </w:tabs>
              <w:ind w:left="-69"/>
              <w:rPr>
                <w:rFonts w:ascii="Arial" w:hAnsi="Arial" w:cs="Arial"/>
                <w:color w:val="002060"/>
                <w:sz w:val="16"/>
                <w:szCs w:val="16"/>
              </w:rPr>
            </w:pPr>
            <w:r w:rsidRPr="00AF3FEB">
              <w:rPr>
                <w:rFonts w:ascii="Arial" w:hAnsi="Arial" w:cs="Arial"/>
                <w:color w:val="002060"/>
                <w:sz w:val="16"/>
                <w:szCs w:val="16"/>
              </w:rPr>
              <w:t>Head of HH………….</w:t>
            </w:r>
            <w:r w:rsidR="006B3EEA" w:rsidRPr="00AF3FEB">
              <w:rPr>
                <w:rFonts w:ascii="Arial" w:hAnsi="Arial" w:cs="Arial"/>
                <w:color w:val="002060"/>
                <w:sz w:val="16"/>
                <w:szCs w:val="16"/>
              </w:rPr>
              <w:t>1</w:t>
            </w:r>
          </w:p>
          <w:p w:rsidR="006B3EEA" w:rsidRPr="00AF3FEB" w:rsidRDefault="001F7F95" w:rsidP="00395B9B">
            <w:pPr>
              <w:tabs>
                <w:tab w:val="right" w:leader="dot" w:pos="1512"/>
              </w:tabs>
              <w:ind w:left="-69"/>
              <w:rPr>
                <w:rFonts w:ascii="Arial" w:hAnsi="Arial" w:cs="Arial"/>
                <w:color w:val="002060"/>
                <w:sz w:val="16"/>
                <w:szCs w:val="16"/>
              </w:rPr>
            </w:pPr>
            <w:r w:rsidRPr="00AF3FEB">
              <w:rPr>
                <w:rFonts w:ascii="Arial" w:hAnsi="Arial" w:cs="Arial"/>
                <w:color w:val="002060"/>
                <w:sz w:val="16"/>
                <w:szCs w:val="16"/>
              </w:rPr>
              <w:t>Spouse………………</w:t>
            </w:r>
            <w:r w:rsidR="006B3EEA" w:rsidRPr="00AF3FEB">
              <w:rPr>
                <w:rFonts w:ascii="Arial" w:hAnsi="Arial" w:cs="Arial"/>
                <w:color w:val="002060"/>
                <w:sz w:val="16"/>
                <w:szCs w:val="16"/>
              </w:rPr>
              <w:t>2</w:t>
            </w:r>
          </w:p>
          <w:p w:rsidR="006B3EEA" w:rsidRPr="00AF3FEB" w:rsidRDefault="006B3EEA" w:rsidP="00395B9B">
            <w:pPr>
              <w:tabs>
                <w:tab w:val="right" w:leader="dot" w:pos="1512"/>
              </w:tabs>
              <w:ind w:left="-69"/>
              <w:rPr>
                <w:rFonts w:ascii="Arial" w:hAnsi="Arial" w:cs="Arial"/>
                <w:color w:val="002060"/>
                <w:sz w:val="16"/>
                <w:szCs w:val="16"/>
              </w:rPr>
            </w:pPr>
            <w:r w:rsidRPr="00AF3FEB">
              <w:rPr>
                <w:rFonts w:ascii="Arial" w:hAnsi="Arial" w:cs="Arial"/>
                <w:color w:val="002060"/>
                <w:sz w:val="16"/>
                <w:szCs w:val="16"/>
              </w:rPr>
              <w:t>Son, daughter, son /daughter-in-law</w:t>
            </w:r>
            <w:r w:rsidRPr="00AF3FEB">
              <w:rPr>
                <w:rFonts w:ascii="Arial" w:hAnsi="Arial" w:cs="Arial"/>
                <w:color w:val="002060"/>
                <w:sz w:val="16"/>
                <w:szCs w:val="16"/>
              </w:rPr>
              <w:tab/>
              <w:t>3</w:t>
            </w:r>
          </w:p>
          <w:p w:rsidR="006B3EEA" w:rsidRPr="00AF3FEB" w:rsidRDefault="006B3EEA" w:rsidP="00395B9B">
            <w:pPr>
              <w:tabs>
                <w:tab w:val="right" w:leader="dot" w:pos="1512"/>
              </w:tabs>
              <w:ind w:left="-69"/>
              <w:rPr>
                <w:rFonts w:ascii="Arial" w:hAnsi="Arial" w:cs="Arial"/>
                <w:color w:val="002060"/>
                <w:sz w:val="16"/>
                <w:szCs w:val="16"/>
              </w:rPr>
            </w:pPr>
            <w:r w:rsidRPr="00AF3FEB">
              <w:rPr>
                <w:rFonts w:ascii="Arial" w:hAnsi="Arial" w:cs="Arial"/>
                <w:color w:val="002060"/>
                <w:sz w:val="16"/>
                <w:szCs w:val="16"/>
              </w:rPr>
              <w:t>Parent/parent-in-law</w:t>
            </w:r>
            <w:r w:rsidRPr="00AF3FEB">
              <w:rPr>
                <w:rFonts w:ascii="Arial" w:hAnsi="Arial" w:cs="Arial"/>
                <w:color w:val="002060"/>
                <w:sz w:val="16"/>
                <w:szCs w:val="16"/>
              </w:rPr>
              <w:tab/>
              <w:t>4</w:t>
            </w:r>
          </w:p>
          <w:p w:rsidR="006B3EEA" w:rsidRPr="00AF3FEB" w:rsidRDefault="006B3EEA" w:rsidP="00395B9B">
            <w:pPr>
              <w:tabs>
                <w:tab w:val="right" w:leader="dot" w:pos="1512"/>
              </w:tabs>
              <w:ind w:left="-69"/>
              <w:rPr>
                <w:rFonts w:ascii="Arial" w:hAnsi="Arial" w:cs="Arial"/>
                <w:color w:val="002060"/>
                <w:sz w:val="16"/>
                <w:szCs w:val="16"/>
              </w:rPr>
            </w:pPr>
            <w:r w:rsidRPr="00AF3FEB">
              <w:rPr>
                <w:rFonts w:ascii="Arial" w:hAnsi="Arial" w:cs="Arial"/>
                <w:color w:val="002060"/>
                <w:sz w:val="16"/>
                <w:szCs w:val="16"/>
              </w:rPr>
              <w:t>Other relative</w:t>
            </w:r>
            <w:r w:rsidRPr="00AF3FEB">
              <w:rPr>
                <w:rFonts w:ascii="Arial" w:hAnsi="Arial" w:cs="Arial"/>
                <w:color w:val="002060"/>
                <w:sz w:val="16"/>
                <w:szCs w:val="16"/>
              </w:rPr>
              <w:tab/>
              <w:t>5</w:t>
            </w:r>
          </w:p>
          <w:p w:rsidR="006B3EEA" w:rsidRPr="00AF3FEB" w:rsidRDefault="006B3EEA" w:rsidP="00395B9B">
            <w:pPr>
              <w:tabs>
                <w:tab w:val="right" w:leader="dot" w:pos="1512"/>
              </w:tabs>
              <w:ind w:left="-69"/>
              <w:rPr>
                <w:rFonts w:ascii="Arial" w:hAnsi="Arial" w:cs="Arial"/>
                <w:color w:val="002060"/>
                <w:sz w:val="20"/>
                <w:szCs w:val="20"/>
              </w:rPr>
            </w:pPr>
            <w:r w:rsidRPr="00AF3FEB">
              <w:rPr>
                <w:rFonts w:ascii="Arial" w:hAnsi="Arial" w:cs="Arial"/>
                <w:color w:val="002060"/>
                <w:sz w:val="16"/>
                <w:szCs w:val="16"/>
              </w:rPr>
              <w:t>Non-relative</w:t>
            </w:r>
            <w:r w:rsidRPr="00AF3FEB">
              <w:rPr>
                <w:rFonts w:ascii="Arial" w:hAnsi="Arial" w:cs="Arial"/>
                <w:color w:val="002060"/>
                <w:sz w:val="16"/>
                <w:szCs w:val="16"/>
              </w:rPr>
              <w:tab/>
              <w:t>6</w:t>
            </w:r>
          </w:p>
        </w:tc>
        <w:tc>
          <w:tcPr>
            <w:tcW w:w="376" w:type="pct"/>
            <w:tcBorders>
              <w:top w:val="single" w:sz="2" w:space="0" w:color="4F81BD" w:themeColor="accent1"/>
              <w:left w:val="single" w:sz="4" w:space="0" w:color="31849B" w:themeColor="accent5" w:themeShade="BF"/>
              <w:bottom w:val="single" w:sz="4" w:space="0" w:color="31849B" w:themeColor="accent5" w:themeShade="BF"/>
              <w:right w:val="single" w:sz="4" w:space="0" w:color="31849B" w:themeColor="accent5" w:themeShade="BF"/>
            </w:tcBorders>
            <w:vAlign w:val="center"/>
          </w:tcPr>
          <w:p w:rsidR="006B3EEA" w:rsidRPr="00AF3FEB" w:rsidRDefault="006B3EEA" w:rsidP="00395B9B">
            <w:pPr>
              <w:tabs>
                <w:tab w:val="right" w:leader="dot" w:pos="689"/>
              </w:tabs>
              <w:ind w:left="-45"/>
              <w:rPr>
                <w:rFonts w:ascii="Arial Narrow" w:hAnsi="Arial Narrow" w:cs="Arial"/>
                <w:color w:val="002060"/>
                <w:sz w:val="20"/>
                <w:szCs w:val="20"/>
              </w:rPr>
            </w:pPr>
            <w:r w:rsidRPr="00AF3FEB">
              <w:rPr>
                <w:rFonts w:ascii="Arial Narrow" w:hAnsi="Arial Narrow" w:cs="Arial"/>
                <w:color w:val="002060"/>
                <w:sz w:val="20"/>
                <w:szCs w:val="20"/>
              </w:rPr>
              <w:t>Male</w:t>
            </w:r>
            <w:r w:rsidRPr="00AF3FEB">
              <w:rPr>
                <w:rFonts w:ascii="Arial Narrow" w:hAnsi="Arial Narrow" w:cs="Arial"/>
                <w:color w:val="002060"/>
                <w:sz w:val="20"/>
                <w:szCs w:val="20"/>
              </w:rPr>
              <w:tab/>
              <w:t>1</w:t>
            </w:r>
          </w:p>
          <w:p w:rsidR="006B3EEA" w:rsidRPr="00AF3FEB" w:rsidRDefault="006B3EEA" w:rsidP="00395B9B">
            <w:pPr>
              <w:tabs>
                <w:tab w:val="right" w:leader="dot" w:pos="689"/>
              </w:tabs>
              <w:ind w:left="-45"/>
              <w:rPr>
                <w:rFonts w:ascii="Arial Narrow" w:hAnsi="Arial Narrow" w:cs="Arial"/>
                <w:color w:val="002060"/>
                <w:sz w:val="20"/>
                <w:szCs w:val="20"/>
              </w:rPr>
            </w:pPr>
            <w:r w:rsidRPr="00AF3FEB">
              <w:rPr>
                <w:rFonts w:ascii="Arial Narrow" w:hAnsi="Arial Narrow" w:cs="Arial"/>
                <w:color w:val="002060"/>
                <w:sz w:val="20"/>
                <w:szCs w:val="20"/>
              </w:rPr>
              <w:t>Female</w:t>
            </w:r>
            <w:r w:rsidRPr="00AF3FEB">
              <w:rPr>
                <w:rFonts w:ascii="Arial Narrow" w:hAnsi="Arial Narrow" w:cs="Arial"/>
                <w:color w:val="002060"/>
                <w:sz w:val="20"/>
                <w:szCs w:val="20"/>
              </w:rPr>
              <w:tab/>
              <w:t>2</w:t>
            </w:r>
          </w:p>
        </w:tc>
        <w:tc>
          <w:tcPr>
            <w:tcW w:w="400" w:type="pct"/>
            <w:tcBorders>
              <w:top w:val="single" w:sz="2" w:space="0" w:color="4F81BD" w:themeColor="accent1"/>
              <w:left w:val="single" w:sz="4" w:space="0" w:color="31849B" w:themeColor="accent5" w:themeShade="BF"/>
              <w:bottom w:val="single" w:sz="4" w:space="0" w:color="31849B" w:themeColor="accent5" w:themeShade="BF"/>
              <w:right w:val="single" w:sz="4" w:space="0" w:color="31849B" w:themeColor="accent5" w:themeShade="BF"/>
            </w:tcBorders>
            <w:vAlign w:val="center"/>
          </w:tcPr>
          <w:p w:rsidR="006B3EEA" w:rsidRPr="00AF3FEB" w:rsidRDefault="006B3EEA" w:rsidP="00395B9B">
            <w:pPr>
              <w:tabs>
                <w:tab w:val="right" w:leader="dot" w:pos="1455"/>
              </w:tabs>
              <w:ind w:left="-55" w:right="-62"/>
              <w:rPr>
                <w:rFonts w:ascii="Arial Narrow" w:hAnsi="Arial Narrow" w:cs="Arial"/>
                <w:color w:val="002060"/>
                <w:sz w:val="20"/>
                <w:szCs w:val="20"/>
              </w:rPr>
            </w:pPr>
            <w:r w:rsidRPr="00AF3FEB">
              <w:rPr>
                <w:rFonts w:ascii="Arial Narrow" w:hAnsi="Arial Narrow" w:cs="Arial"/>
                <w:color w:val="002060"/>
                <w:sz w:val="20"/>
                <w:szCs w:val="20"/>
              </w:rPr>
              <w:t>Specify age in years. If specific age not known, round to the nea</w:t>
            </w:r>
            <w:r w:rsidRPr="00AF3FEB">
              <w:rPr>
                <w:rFonts w:ascii="Arial Narrow" w:hAnsi="Arial Narrow" w:cs="Arial"/>
                <w:color w:val="002060"/>
                <w:sz w:val="20"/>
                <w:szCs w:val="20"/>
              </w:rPr>
              <w:t>r</w:t>
            </w:r>
            <w:r w:rsidRPr="00AF3FEB">
              <w:rPr>
                <w:rFonts w:ascii="Arial Narrow" w:hAnsi="Arial Narrow" w:cs="Arial"/>
                <w:color w:val="002060"/>
                <w:sz w:val="20"/>
                <w:szCs w:val="20"/>
              </w:rPr>
              <w:t>est 5 years upwards.</w:t>
            </w:r>
          </w:p>
        </w:tc>
        <w:tc>
          <w:tcPr>
            <w:tcW w:w="663" w:type="pct"/>
            <w:tcBorders>
              <w:top w:val="single" w:sz="2" w:space="0" w:color="4F81BD" w:themeColor="accent1"/>
              <w:left w:val="single" w:sz="4" w:space="0" w:color="31849B" w:themeColor="accent5" w:themeShade="BF"/>
              <w:bottom w:val="single" w:sz="4" w:space="0" w:color="31849B" w:themeColor="accent5" w:themeShade="BF"/>
              <w:right w:val="single" w:sz="4" w:space="0" w:color="31849B" w:themeColor="accent5" w:themeShade="BF"/>
            </w:tcBorders>
          </w:tcPr>
          <w:p w:rsidR="006B3EEA" w:rsidRPr="00AF3FEB" w:rsidRDefault="006B3EEA" w:rsidP="00864E9A">
            <w:pPr>
              <w:tabs>
                <w:tab w:val="right" w:pos="2057"/>
              </w:tabs>
              <w:ind w:left="-46"/>
              <w:rPr>
                <w:rFonts w:ascii="Arial Narrow" w:hAnsi="Arial Narrow" w:cs="Arial"/>
                <w:color w:val="002060"/>
                <w:sz w:val="18"/>
                <w:szCs w:val="20"/>
              </w:rPr>
            </w:pPr>
            <w:r w:rsidRPr="00AF3FEB">
              <w:rPr>
                <w:rFonts w:ascii="Arial Narrow" w:hAnsi="Arial Narrow" w:cs="Arial"/>
                <w:color w:val="002060"/>
                <w:sz w:val="20"/>
                <w:szCs w:val="20"/>
              </w:rPr>
              <w:t>No (</w:t>
            </w:r>
            <w:r w:rsidRPr="00AF3FEB">
              <w:rPr>
                <w:rFonts w:ascii="Arial Narrow" w:hAnsi="Arial Narrow" w:cs="Arial"/>
                <w:color w:val="002060"/>
                <w:sz w:val="18"/>
                <w:szCs w:val="20"/>
              </w:rPr>
              <w:t>formal) educ</w:t>
            </w:r>
            <w:r w:rsidRPr="00AF3FEB">
              <w:rPr>
                <w:rFonts w:ascii="Arial Narrow" w:hAnsi="Arial Narrow" w:cs="Arial"/>
                <w:color w:val="002060"/>
                <w:sz w:val="18"/>
                <w:szCs w:val="20"/>
              </w:rPr>
              <w:t>a</w:t>
            </w:r>
            <w:r w:rsidRPr="00AF3FEB">
              <w:rPr>
                <w:rFonts w:ascii="Arial Narrow" w:hAnsi="Arial Narrow" w:cs="Arial"/>
                <w:color w:val="002060"/>
                <w:sz w:val="18"/>
                <w:szCs w:val="20"/>
              </w:rPr>
              <w:t xml:space="preserve">tion </w:t>
            </w:r>
            <w:r w:rsidRPr="00AF3FEB">
              <w:rPr>
                <w:rFonts w:ascii="Arial" w:hAnsi="Arial" w:cs="Arial"/>
                <w:color w:val="002060"/>
                <w:sz w:val="18"/>
                <w:szCs w:val="20"/>
              </w:rPr>
              <w:tab/>
              <w:t xml:space="preserve">     1</w:t>
            </w:r>
          </w:p>
          <w:p w:rsidR="006B3EEA" w:rsidRPr="00AF3FEB" w:rsidRDefault="006B3EEA" w:rsidP="00864E9A">
            <w:pPr>
              <w:tabs>
                <w:tab w:val="right" w:pos="1583"/>
                <w:tab w:val="right" w:pos="2057"/>
              </w:tabs>
              <w:ind w:left="-46"/>
              <w:rPr>
                <w:rFonts w:ascii="Arial Narrow" w:hAnsi="Arial Narrow" w:cs="Arial"/>
                <w:color w:val="002060"/>
                <w:sz w:val="18"/>
                <w:szCs w:val="20"/>
              </w:rPr>
            </w:pPr>
            <w:r w:rsidRPr="00AF3FEB">
              <w:rPr>
                <w:rFonts w:ascii="Arial Narrow" w:hAnsi="Arial Narrow" w:cs="Arial"/>
                <w:color w:val="002060"/>
                <w:sz w:val="18"/>
                <w:szCs w:val="20"/>
              </w:rPr>
              <w:t>Primary school (Grades 1–5)   2</w:t>
            </w:r>
          </w:p>
          <w:p w:rsidR="006B3EEA" w:rsidRPr="00AF3FEB" w:rsidRDefault="006B3EEA" w:rsidP="00864E9A">
            <w:pPr>
              <w:tabs>
                <w:tab w:val="right" w:pos="1583"/>
                <w:tab w:val="right" w:pos="2057"/>
              </w:tabs>
              <w:ind w:left="-46"/>
              <w:rPr>
                <w:rFonts w:ascii="Arial Narrow" w:hAnsi="Arial Narrow" w:cs="Arial"/>
                <w:color w:val="002060"/>
                <w:sz w:val="18"/>
                <w:szCs w:val="20"/>
              </w:rPr>
            </w:pPr>
            <w:r w:rsidRPr="00AF3FEB">
              <w:rPr>
                <w:rFonts w:ascii="Arial Narrow" w:hAnsi="Arial Narrow" w:cs="Arial"/>
                <w:color w:val="002060"/>
                <w:sz w:val="18"/>
                <w:szCs w:val="20"/>
              </w:rPr>
              <w:t>Middle school (Grades 6-9)      3</w:t>
            </w:r>
          </w:p>
          <w:p w:rsidR="006B3EEA" w:rsidRPr="00AF3FEB" w:rsidRDefault="006B3EEA" w:rsidP="00864E9A">
            <w:pPr>
              <w:tabs>
                <w:tab w:val="right" w:pos="1583"/>
                <w:tab w:val="right" w:pos="2057"/>
              </w:tabs>
              <w:ind w:left="-46"/>
              <w:rPr>
                <w:rFonts w:ascii="Arial Narrow" w:hAnsi="Arial Narrow" w:cs="Arial"/>
                <w:color w:val="002060"/>
                <w:sz w:val="18"/>
                <w:szCs w:val="20"/>
              </w:rPr>
            </w:pPr>
            <w:r w:rsidRPr="00AF3FEB">
              <w:rPr>
                <w:rFonts w:ascii="Arial Narrow" w:hAnsi="Arial Narrow" w:cs="Arial"/>
                <w:color w:val="002060"/>
                <w:sz w:val="18"/>
                <w:szCs w:val="20"/>
              </w:rPr>
              <w:t>High school (Grades 10-11)     4</w:t>
            </w:r>
          </w:p>
          <w:p w:rsidR="006B3EEA" w:rsidRPr="00AF3FEB" w:rsidRDefault="006B3EEA" w:rsidP="00864E9A">
            <w:pPr>
              <w:tabs>
                <w:tab w:val="right" w:pos="1583"/>
                <w:tab w:val="right" w:pos="2057"/>
              </w:tabs>
              <w:ind w:left="-46"/>
              <w:rPr>
                <w:rFonts w:ascii="Arial Narrow" w:hAnsi="Arial Narrow" w:cs="Arial"/>
                <w:color w:val="002060"/>
                <w:sz w:val="18"/>
                <w:szCs w:val="20"/>
              </w:rPr>
            </w:pPr>
            <w:r w:rsidRPr="00AF3FEB">
              <w:rPr>
                <w:rFonts w:ascii="Arial Narrow" w:hAnsi="Arial Narrow" w:cs="Arial"/>
                <w:color w:val="002060"/>
                <w:sz w:val="18"/>
                <w:szCs w:val="20"/>
              </w:rPr>
              <w:t>Vocational educ</w:t>
            </w:r>
            <w:r w:rsidRPr="00AF3FEB">
              <w:rPr>
                <w:rFonts w:ascii="Arial Narrow" w:hAnsi="Arial Narrow" w:cs="Arial"/>
                <w:color w:val="002060"/>
                <w:sz w:val="18"/>
                <w:szCs w:val="20"/>
              </w:rPr>
              <w:t>a</w:t>
            </w:r>
            <w:r w:rsidRPr="00AF3FEB">
              <w:rPr>
                <w:rFonts w:ascii="Arial Narrow" w:hAnsi="Arial Narrow" w:cs="Arial"/>
                <w:color w:val="002060"/>
                <w:sz w:val="18"/>
                <w:szCs w:val="20"/>
              </w:rPr>
              <w:t>tion                5</w:t>
            </w:r>
          </w:p>
          <w:p w:rsidR="006B3EEA" w:rsidRPr="00AF3FEB" w:rsidRDefault="006B3EEA" w:rsidP="00864E9A">
            <w:pPr>
              <w:tabs>
                <w:tab w:val="right" w:pos="1583"/>
                <w:tab w:val="right" w:pos="2057"/>
              </w:tabs>
              <w:ind w:left="-46"/>
              <w:rPr>
                <w:rFonts w:ascii="Arial Narrow" w:hAnsi="Arial Narrow" w:cs="Arial"/>
                <w:color w:val="002060"/>
                <w:sz w:val="18"/>
                <w:szCs w:val="20"/>
              </w:rPr>
            </w:pPr>
            <w:r w:rsidRPr="00AF3FEB">
              <w:rPr>
                <w:rFonts w:ascii="Arial Narrow" w:hAnsi="Arial Narrow" w:cs="Arial"/>
                <w:color w:val="002060"/>
                <w:sz w:val="18"/>
                <w:szCs w:val="20"/>
              </w:rPr>
              <w:t>Tertiary education (University) 6</w:t>
            </w:r>
          </w:p>
          <w:p w:rsidR="006B3EEA" w:rsidRPr="00AF3FEB" w:rsidRDefault="006B3EEA" w:rsidP="00864E9A">
            <w:pPr>
              <w:tabs>
                <w:tab w:val="right" w:pos="1583"/>
                <w:tab w:val="right" w:pos="2057"/>
              </w:tabs>
              <w:ind w:left="-46"/>
              <w:rPr>
                <w:rFonts w:ascii="Arial Narrow" w:hAnsi="Arial Narrow" w:cs="Arial"/>
                <w:color w:val="002060"/>
                <w:sz w:val="20"/>
                <w:szCs w:val="20"/>
              </w:rPr>
            </w:pPr>
            <w:r w:rsidRPr="00AF3FEB">
              <w:rPr>
                <w:rFonts w:ascii="Arial Narrow" w:hAnsi="Arial Narrow" w:cs="Arial"/>
                <w:color w:val="002060"/>
                <w:sz w:val="18"/>
                <w:szCs w:val="20"/>
              </w:rPr>
              <w:t>Don’t know                              99</w:t>
            </w:r>
          </w:p>
        </w:tc>
        <w:tc>
          <w:tcPr>
            <w:tcW w:w="425" w:type="pct"/>
            <w:gridSpan w:val="2"/>
            <w:tcBorders>
              <w:top w:val="single" w:sz="2" w:space="0" w:color="4F81BD" w:themeColor="accent1"/>
              <w:left w:val="single" w:sz="4" w:space="0" w:color="31849B" w:themeColor="accent5" w:themeShade="BF"/>
              <w:bottom w:val="single" w:sz="4" w:space="0" w:color="31849B" w:themeColor="accent5" w:themeShade="BF"/>
              <w:right w:val="single" w:sz="4" w:space="0" w:color="31849B" w:themeColor="accent5" w:themeShade="BF"/>
            </w:tcBorders>
          </w:tcPr>
          <w:p w:rsidR="006B3EEA" w:rsidRPr="00AF3FEB" w:rsidRDefault="006B3EEA" w:rsidP="00864E9A">
            <w:pPr>
              <w:rPr>
                <w:rFonts w:ascii="Arial Narrow" w:hAnsi="Arial Narrow" w:cs="Arial"/>
                <w:color w:val="002060"/>
                <w:sz w:val="18"/>
                <w:szCs w:val="20"/>
              </w:rPr>
            </w:pPr>
            <w:r w:rsidRPr="00AF3FEB">
              <w:rPr>
                <w:rFonts w:ascii="Arial Narrow" w:hAnsi="Arial Narrow" w:cs="Arial"/>
                <w:color w:val="002060"/>
                <w:sz w:val="18"/>
                <w:szCs w:val="20"/>
              </w:rPr>
              <w:t>No-0</w:t>
            </w:r>
          </w:p>
          <w:p w:rsidR="006B3EEA" w:rsidRPr="00AF3FEB" w:rsidRDefault="006B3EEA" w:rsidP="00864E9A">
            <w:pPr>
              <w:rPr>
                <w:rFonts w:ascii="Arial Narrow" w:hAnsi="Arial Narrow" w:cs="Arial"/>
                <w:color w:val="002060"/>
                <w:sz w:val="18"/>
                <w:szCs w:val="20"/>
              </w:rPr>
            </w:pPr>
            <w:r w:rsidRPr="00AF3FEB">
              <w:rPr>
                <w:rFonts w:ascii="Arial Narrow" w:hAnsi="Arial Narrow" w:cs="Arial"/>
                <w:color w:val="002060"/>
                <w:sz w:val="18"/>
                <w:szCs w:val="20"/>
              </w:rPr>
              <w:t>Physical - 1</w:t>
            </w:r>
          </w:p>
          <w:p w:rsidR="006B3EEA" w:rsidRPr="00AF3FEB" w:rsidRDefault="006B3EEA" w:rsidP="00864E9A">
            <w:pPr>
              <w:rPr>
                <w:rFonts w:ascii="Arial Narrow" w:hAnsi="Arial Narrow" w:cs="Arial"/>
                <w:color w:val="002060"/>
                <w:sz w:val="18"/>
                <w:szCs w:val="20"/>
              </w:rPr>
            </w:pPr>
            <w:r w:rsidRPr="00AF3FEB">
              <w:rPr>
                <w:rFonts w:ascii="Arial Narrow" w:hAnsi="Arial Narrow" w:cs="Arial"/>
                <w:color w:val="002060"/>
                <w:sz w:val="18"/>
                <w:szCs w:val="20"/>
              </w:rPr>
              <w:t>Seeing-2</w:t>
            </w:r>
          </w:p>
          <w:p w:rsidR="006B3EEA" w:rsidRPr="00AF3FEB" w:rsidRDefault="006B3EEA" w:rsidP="00864E9A">
            <w:pPr>
              <w:rPr>
                <w:rFonts w:ascii="Arial Narrow" w:hAnsi="Arial Narrow" w:cs="Arial"/>
                <w:color w:val="002060"/>
                <w:sz w:val="18"/>
                <w:szCs w:val="20"/>
              </w:rPr>
            </w:pPr>
            <w:r w:rsidRPr="00AF3FEB">
              <w:rPr>
                <w:rFonts w:ascii="Arial Narrow" w:hAnsi="Arial Narrow" w:cs="Arial"/>
                <w:color w:val="002060"/>
                <w:sz w:val="18"/>
                <w:szCs w:val="20"/>
              </w:rPr>
              <w:t>Hearing-3</w:t>
            </w:r>
          </w:p>
          <w:p w:rsidR="006B3EEA" w:rsidRPr="00AF3FEB" w:rsidRDefault="006B3EEA" w:rsidP="00864E9A">
            <w:pPr>
              <w:rPr>
                <w:rFonts w:ascii="Arial Narrow" w:hAnsi="Arial Narrow" w:cs="Arial"/>
                <w:color w:val="002060"/>
                <w:sz w:val="18"/>
                <w:szCs w:val="20"/>
              </w:rPr>
            </w:pPr>
            <w:r w:rsidRPr="00AF3FEB">
              <w:rPr>
                <w:rFonts w:ascii="Arial Narrow" w:hAnsi="Arial Narrow" w:cs="Arial"/>
                <w:color w:val="002060"/>
                <w:sz w:val="18"/>
                <w:szCs w:val="20"/>
              </w:rPr>
              <w:t>Intellectual-4</w:t>
            </w:r>
          </w:p>
          <w:p w:rsidR="006B3EEA" w:rsidRPr="00AF3FEB" w:rsidRDefault="006B3EEA" w:rsidP="00864E9A">
            <w:pPr>
              <w:rPr>
                <w:rFonts w:ascii="Arial Narrow" w:hAnsi="Arial Narrow" w:cs="Arial"/>
                <w:color w:val="002060"/>
                <w:sz w:val="18"/>
                <w:szCs w:val="20"/>
              </w:rPr>
            </w:pPr>
            <w:r w:rsidRPr="00AF3FEB">
              <w:rPr>
                <w:rFonts w:ascii="Arial Narrow" w:hAnsi="Arial Narrow" w:cs="Arial"/>
                <w:color w:val="002060"/>
                <w:sz w:val="18"/>
                <w:szCs w:val="20"/>
              </w:rPr>
              <w:t>More than one disabi</w:t>
            </w:r>
            <w:r w:rsidRPr="00AF3FEB">
              <w:rPr>
                <w:rFonts w:ascii="Arial Narrow" w:hAnsi="Arial Narrow" w:cs="Arial"/>
                <w:color w:val="002060"/>
                <w:sz w:val="18"/>
                <w:szCs w:val="20"/>
              </w:rPr>
              <w:t>l</w:t>
            </w:r>
            <w:r w:rsidRPr="00AF3FEB">
              <w:rPr>
                <w:rFonts w:ascii="Arial Narrow" w:hAnsi="Arial Narrow" w:cs="Arial"/>
                <w:color w:val="002060"/>
                <w:sz w:val="18"/>
                <w:szCs w:val="20"/>
              </w:rPr>
              <w:t>ity   -5</w:t>
            </w:r>
          </w:p>
          <w:p w:rsidR="006B3EEA" w:rsidRPr="00AF3FEB" w:rsidRDefault="006B3EEA" w:rsidP="00864E9A">
            <w:pPr>
              <w:tabs>
                <w:tab w:val="right" w:leader="dot" w:pos="1272"/>
              </w:tabs>
              <w:rPr>
                <w:rFonts w:ascii="Arial Narrow" w:hAnsi="Arial Narrow" w:cs="Arial"/>
                <w:color w:val="002060"/>
                <w:sz w:val="18"/>
                <w:szCs w:val="20"/>
              </w:rPr>
            </w:pPr>
          </w:p>
        </w:tc>
        <w:tc>
          <w:tcPr>
            <w:tcW w:w="541" w:type="pct"/>
            <w:tcBorders>
              <w:top w:val="single" w:sz="2" w:space="0" w:color="4F81BD" w:themeColor="accent1"/>
              <w:left w:val="single" w:sz="4" w:space="0" w:color="31849B" w:themeColor="accent5" w:themeShade="BF"/>
              <w:bottom w:val="single" w:sz="4" w:space="0" w:color="31849B" w:themeColor="accent5" w:themeShade="BF"/>
              <w:right w:val="single" w:sz="4" w:space="0" w:color="31849B" w:themeColor="accent5" w:themeShade="BF"/>
            </w:tcBorders>
          </w:tcPr>
          <w:p w:rsidR="006B3EEA" w:rsidRPr="00AF3FEB" w:rsidRDefault="006B3EEA" w:rsidP="00864E9A">
            <w:pPr>
              <w:rPr>
                <w:rFonts w:ascii="Arial Narrow" w:hAnsi="Arial Narrow" w:cs="Arial"/>
                <w:color w:val="002060"/>
                <w:sz w:val="18"/>
                <w:szCs w:val="20"/>
              </w:rPr>
            </w:pPr>
          </w:p>
          <w:p w:rsidR="006B3EEA" w:rsidRPr="00AF3FEB" w:rsidRDefault="00864E9A" w:rsidP="00864E9A">
            <w:pPr>
              <w:rPr>
                <w:rFonts w:ascii="Arial Narrow" w:hAnsi="Arial Narrow" w:cs="Arial"/>
                <w:color w:val="002060"/>
                <w:sz w:val="18"/>
                <w:szCs w:val="20"/>
              </w:rPr>
            </w:pPr>
            <w:r w:rsidRPr="00AF3FEB">
              <w:rPr>
                <w:rFonts w:ascii="Arial Narrow" w:hAnsi="Arial Narrow" w:cs="Arial"/>
                <w:color w:val="002060"/>
                <w:sz w:val="18"/>
                <w:szCs w:val="20"/>
              </w:rPr>
              <w:t>Does not co</w:t>
            </w:r>
            <w:r w:rsidRPr="00AF3FEB">
              <w:rPr>
                <w:rFonts w:ascii="Arial Narrow" w:hAnsi="Arial Narrow" w:cs="Arial"/>
                <w:color w:val="002060"/>
                <w:sz w:val="18"/>
                <w:szCs w:val="20"/>
              </w:rPr>
              <w:t>n</w:t>
            </w:r>
            <w:r w:rsidRPr="00AF3FEB">
              <w:rPr>
                <w:rFonts w:ascii="Arial Narrow" w:hAnsi="Arial Narrow" w:cs="Arial"/>
                <w:color w:val="002060"/>
                <w:sz w:val="18"/>
                <w:szCs w:val="20"/>
              </w:rPr>
              <w:t>tribute</w:t>
            </w:r>
            <w:r w:rsidR="006B3EEA" w:rsidRPr="00AF3FEB">
              <w:rPr>
                <w:rFonts w:ascii="Arial Narrow" w:hAnsi="Arial Narrow" w:cs="Arial"/>
                <w:color w:val="002060"/>
                <w:sz w:val="18"/>
                <w:szCs w:val="20"/>
              </w:rPr>
              <w:t xml:space="preserve"> - 0</w:t>
            </w:r>
          </w:p>
          <w:p w:rsidR="006B3EEA" w:rsidRPr="00AF3FEB" w:rsidRDefault="006B3EEA" w:rsidP="00864E9A">
            <w:pPr>
              <w:rPr>
                <w:rFonts w:ascii="Arial Narrow" w:hAnsi="Arial Narrow" w:cs="Arial"/>
                <w:color w:val="002060"/>
                <w:sz w:val="18"/>
                <w:szCs w:val="20"/>
              </w:rPr>
            </w:pPr>
            <w:r w:rsidRPr="00AF3FEB">
              <w:rPr>
                <w:rFonts w:ascii="Arial Narrow" w:hAnsi="Arial Narrow" w:cs="Arial"/>
                <w:color w:val="002060"/>
                <w:sz w:val="18"/>
                <w:szCs w:val="20"/>
              </w:rPr>
              <w:t>Helps family business - 1</w:t>
            </w:r>
          </w:p>
          <w:p w:rsidR="006B3EEA" w:rsidRPr="00AF3FEB" w:rsidRDefault="006B3EEA" w:rsidP="00864E9A">
            <w:pPr>
              <w:rPr>
                <w:rFonts w:ascii="Arial Narrow" w:hAnsi="Arial Narrow" w:cs="Arial"/>
                <w:color w:val="002060"/>
                <w:sz w:val="18"/>
                <w:szCs w:val="20"/>
              </w:rPr>
            </w:pPr>
            <w:r w:rsidRPr="00AF3FEB">
              <w:rPr>
                <w:rFonts w:ascii="Arial Narrow" w:hAnsi="Arial Narrow" w:cs="Arial"/>
                <w:color w:val="002060"/>
                <w:sz w:val="18"/>
                <w:szCs w:val="20"/>
              </w:rPr>
              <w:t>Casual labor -2</w:t>
            </w:r>
          </w:p>
          <w:p w:rsidR="006B3EEA" w:rsidRPr="00AF3FEB" w:rsidRDefault="006B3EEA" w:rsidP="00864E9A">
            <w:pPr>
              <w:rPr>
                <w:rFonts w:ascii="Arial Narrow" w:hAnsi="Arial Narrow" w:cs="Arial"/>
                <w:color w:val="002060"/>
                <w:sz w:val="18"/>
                <w:szCs w:val="20"/>
              </w:rPr>
            </w:pPr>
            <w:r w:rsidRPr="00AF3FEB">
              <w:rPr>
                <w:rFonts w:ascii="Arial Narrow" w:hAnsi="Arial Narrow" w:cs="Arial"/>
                <w:color w:val="002060"/>
                <w:sz w:val="18"/>
                <w:szCs w:val="20"/>
              </w:rPr>
              <w:t>Waged e</w:t>
            </w:r>
            <w:r w:rsidRPr="00AF3FEB">
              <w:rPr>
                <w:rFonts w:ascii="Arial Narrow" w:hAnsi="Arial Narrow" w:cs="Arial"/>
                <w:color w:val="002060"/>
                <w:sz w:val="18"/>
                <w:szCs w:val="20"/>
              </w:rPr>
              <w:t>m</w:t>
            </w:r>
            <w:r w:rsidRPr="00AF3FEB">
              <w:rPr>
                <w:rFonts w:ascii="Arial Narrow" w:hAnsi="Arial Narrow" w:cs="Arial"/>
                <w:color w:val="002060"/>
                <w:sz w:val="18"/>
                <w:szCs w:val="20"/>
              </w:rPr>
              <w:t>ployment -3</w:t>
            </w:r>
          </w:p>
          <w:p w:rsidR="006B3EEA" w:rsidRPr="00AF3FEB" w:rsidRDefault="006B3EEA" w:rsidP="00864E9A">
            <w:pPr>
              <w:rPr>
                <w:rFonts w:ascii="Arial Narrow" w:hAnsi="Arial Narrow" w:cs="Arial"/>
                <w:color w:val="002060"/>
                <w:sz w:val="18"/>
                <w:szCs w:val="20"/>
              </w:rPr>
            </w:pPr>
            <w:r w:rsidRPr="00AF3FEB">
              <w:rPr>
                <w:rFonts w:ascii="Arial Narrow" w:hAnsi="Arial Narrow" w:cs="Arial"/>
                <w:color w:val="002060"/>
                <w:sz w:val="18"/>
                <w:szCs w:val="20"/>
              </w:rPr>
              <w:t>Student- 4</w:t>
            </w:r>
          </w:p>
          <w:p w:rsidR="006B3EEA" w:rsidRPr="00AF3FEB" w:rsidRDefault="006B3EEA" w:rsidP="00864E9A">
            <w:pPr>
              <w:rPr>
                <w:rFonts w:ascii="Arial Narrow" w:hAnsi="Arial Narrow" w:cs="Arial"/>
                <w:color w:val="002060"/>
                <w:sz w:val="18"/>
                <w:szCs w:val="20"/>
              </w:rPr>
            </w:pPr>
            <w:r w:rsidRPr="00AF3FEB">
              <w:rPr>
                <w:rFonts w:ascii="Arial Narrow" w:hAnsi="Arial Narrow" w:cs="Arial"/>
                <w:color w:val="002060"/>
                <w:sz w:val="18"/>
                <w:szCs w:val="20"/>
              </w:rPr>
              <w:t>Livelihood – 5</w:t>
            </w:r>
          </w:p>
          <w:p w:rsidR="006B3EEA" w:rsidRPr="00AF3FEB" w:rsidRDefault="006B3EEA" w:rsidP="00864E9A">
            <w:pPr>
              <w:tabs>
                <w:tab w:val="right" w:leader="dot" w:pos="1006"/>
              </w:tabs>
              <w:rPr>
                <w:rFonts w:ascii="Arial Narrow" w:hAnsi="Arial Narrow" w:cs="Arial"/>
                <w:color w:val="002060"/>
                <w:sz w:val="18"/>
                <w:szCs w:val="20"/>
              </w:rPr>
            </w:pPr>
            <w:r w:rsidRPr="00AF3FEB">
              <w:rPr>
                <w:rFonts w:ascii="Arial Narrow" w:hAnsi="Arial Narrow" w:cs="Arial"/>
                <w:color w:val="002060"/>
                <w:sz w:val="18"/>
                <w:szCs w:val="20"/>
              </w:rPr>
              <w:t>Other - 6</w:t>
            </w:r>
          </w:p>
        </w:tc>
        <w:tc>
          <w:tcPr>
            <w:tcW w:w="458" w:type="pct"/>
            <w:tcBorders>
              <w:top w:val="single" w:sz="2" w:space="0" w:color="4F81BD" w:themeColor="accent1"/>
              <w:left w:val="single" w:sz="4" w:space="0" w:color="31849B" w:themeColor="accent5" w:themeShade="BF"/>
              <w:bottom w:val="single" w:sz="4" w:space="0" w:color="31849B" w:themeColor="accent5" w:themeShade="BF"/>
              <w:right w:val="single" w:sz="4" w:space="0" w:color="31849B" w:themeColor="accent5" w:themeShade="BF"/>
            </w:tcBorders>
          </w:tcPr>
          <w:p w:rsidR="006B3EEA" w:rsidRPr="00AF3FEB" w:rsidRDefault="006B3EEA" w:rsidP="00864E9A">
            <w:pPr>
              <w:tabs>
                <w:tab w:val="right" w:leader="dot" w:pos="1006"/>
              </w:tabs>
              <w:rPr>
                <w:rFonts w:ascii="Arial Narrow" w:hAnsi="Arial Narrow" w:cs="Arial"/>
                <w:color w:val="002060"/>
                <w:sz w:val="18"/>
                <w:szCs w:val="20"/>
              </w:rPr>
            </w:pPr>
          </w:p>
        </w:tc>
        <w:tc>
          <w:tcPr>
            <w:tcW w:w="457" w:type="pct"/>
            <w:tcBorders>
              <w:top w:val="single" w:sz="2" w:space="0" w:color="4F81BD" w:themeColor="accent1"/>
              <w:left w:val="single" w:sz="4" w:space="0" w:color="31849B" w:themeColor="accent5" w:themeShade="BF"/>
              <w:bottom w:val="single" w:sz="4" w:space="0" w:color="31849B" w:themeColor="accent5" w:themeShade="BF"/>
              <w:right w:val="single" w:sz="4" w:space="0" w:color="31849B" w:themeColor="accent5" w:themeShade="BF"/>
            </w:tcBorders>
          </w:tcPr>
          <w:p w:rsidR="006B3EEA" w:rsidRPr="00AF3FEB" w:rsidRDefault="006B3EEA" w:rsidP="00864E9A">
            <w:pPr>
              <w:tabs>
                <w:tab w:val="right" w:leader="dot" w:pos="1006"/>
              </w:tabs>
              <w:rPr>
                <w:rFonts w:ascii="Arial Narrow" w:hAnsi="Arial Narrow" w:cs="Arial"/>
                <w:color w:val="002060"/>
                <w:sz w:val="18"/>
                <w:szCs w:val="20"/>
              </w:rPr>
            </w:pPr>
          </w:p>
        </w:tc>
      </w:tr>
      <w:tr w:rsidR="006B3EEA" w:rsidRPr="00AF3FEB" w:rsidTr="001F7F95">
        <w:trPr>
          <w:trHeight w:val="262"/>
        </w:trPr>
        <w:tc>
          <w:tcPr>
            <w:tcW w:w="3119" w:type="pct"/>
            <w:gridSpan w:val="8"/>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EEECE1" w:themeFill="background2"/>
            <w:vAlign w:val="center"/>
          </w:tcPr>
          <w:p w:rsidR="006B3EEA" w:rsidRPr="00AF3FEB" w:rsidRDefault="006B3EEA" w:rsidP="00395B9B">
            <w:pPr>
              <w:jc w:val="center"/>
              <w:rPr>
                <w:rFonts w:ascii="Arial" w:hAnsi="Arial" w:cs="Arial"/>
                <w:color w:val="002060"/>
                <w:sz w:val="20"/>
                <w:szCs w:val="20"/>
              </w:rPr>
            </w:pPr>
            <w:r w:rsidRPr="00AF3FEB">
              <w:rPr>
                <w:rFonts w:ascii="Arial" w:hAnsi="Arial" w:cs="Arial"/>
                <w:b/>
                <w:color w:val="002060"/>
                <w:sz w:val="20"/>
                <w:szCs w:val="20"/>
              </w:rPr>
              <w:t>All HH members</w:t>
            </w:r>
            <w:r w:rsidRPr="00AF3FEB" w:rsidDel="00FE50F7">
              <w:rPr>
                <w:rFonts w:ascii="Arial" w:hAnsi="Arial" w:cs="Arial"/>
                <w:color w:val="002060"/>
                <w:sz w:val="20"/>
                <w:szCs w:val="20"/>
              </w:rPr>
              <w:t xml:space="preserve"> </w:t>
            </w:r>
          </w:p>
        </w:tc>
        <w:tc>
          <w:tcPr>
            <w:tcW w:w="1881" w:type="pct"/>
            <w:gridSpan w:val="5"/>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EEECE1" w:themeFill="background2"/>
            <w:vAlign w:val="center"/>
          </w:tcPr>
          <w:p w:rsidR="006B3EEA" w:rsidRPr="00AF3FEB" w:rsidRDefault="00816638" w:rsidP="00395B9B">
            <w:pPr>
              <w:jc w:val="center"/>
              <w:rPr>
                <w:rFonts w:ascii="Arial" w:hAnsi="Arial" w:cs="Arial"/>
                <w:color w:val="002060"/>
                <w:sz w:val="20"/>
                <w:szCs w:val="20"/>
              </w:rPr>
            </w:pPr>
            <w:r w:rsidRPr="00AF3FEB">
              <w:rPr>
                <w:rFonts w:ascii="Arial" w:hAnsi="Arial" w:cs="Arial"/>
                <w:b/>
                <w:color w:val="002060"/>
                <w:sz w:val="18"/>
                <w:szCs w:val="20"/>
              </w:rPr>
              <w:t>HH members age 5 and above</w:t>
            </w:r>
          </w:p>
        </w:tc>
      </w:tr>
      <w:tr w:rsidR="001F7F95" w:rsidRPr="00AF3FEB" w:rsidTr="001F7F95">
        <w:trPr>
          <w:trHeight w:val="262"/>
        </w:trPr>
        <w:tc>
          <w:tcPr>
            <w:tcW w:w="291"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1</w:t>
            </w:r>
          </w:p>
        </w:tc>
        <w:tc>
          <w:tcPr>
            <w:tcW w:w="615"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rPr>
                <w:rFonts w:ascii="Arial" w:hAnsi="Arial" w:cs="Arial"/>
                <w:color w:val="002060"/>
                <w:sz w:val="16"/>
                <w:szCs w:val="16"/>
              </w:rPr>
            </w:pPr>
            <w:r w:rsidRPr="00AF3FEB">
              <w:rPr>
                <w:rFonts w:ascii="Arial" w:hAnsi="Arial" w:cs="Arial"/>
                <w:color w:val="002060"/>
                <w:sz w:val="16"/>
                <w:szCs w:val="16"/>
              </w:rPr>
              <w:t>Head of the HH:</w:t>
            </w:r>
          </w:p>
          <w:p w:rsidR="001F7F95" w:rsidRPr="00AF3FEB" w:rsidRDefault="001F7F95" w:rsidP="001F7F95">
            <w:pPr>
              <w:rPr>
                <w:rFonts w:ascii="Arial" w:hAnsi="Arial" w:cs="Arial"/>
                <w:color w:val="002060"/>
                <w:sz w:val="16"/>
                <w:szCs w:val="16"/>
              </w:rPr>
            </w:pPr>
          </w:p>
        </w:tc>
        <w:tc>
          <w:tcPr>
            <w:tcW w:w="774" w:type="pct"/>
            <w:gridSpan w:val="3"/>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376"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400"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663"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415"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551" w:type="pct"/>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458"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Narrow" w:hAnsi="Arial Narrow"/>
              </w:rPr>
              <w:t>|__|__|__|</w:t>
            </w:r>
          </w:p>
        </w:tc>
        <w:tc>
          <w:tcPr>
            <w:tcW w:w="457"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Narrow" w:hAnsi="Arial Narrow"/>
              </w:rPr>
              <w:t>|__|__|__|</w:t>
            </w:r>
          </w:p>
        </w:tc>
      </w:tr>
      <w:tr w:rsidR="001F7F95" w:rsidRPr="00AF3FEB" w:rsidTr="001F7F95">
        <w:trPr>
          <w:trHeight w:val="262"/>
        </w:trPr>
        <w:tc>
          <w:tcPr>
            <w:tcW w:w="291"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2</w:t>
            </w:r>
          </w:p>
        </w:tc>
        <w:tc>
          <w:tcPr>
            <w:tcW w:w="615"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rPr>
                <w:rFonts w:ascii="Arial" w:hAnsi="Arial" w:cs="Arial"/>
                <w:color w:val="002060"/>
                <w:sz w:val="16"/>
                <w:szCs w:val="16"/>
              </w:rPr>
            </w:pPr>
          </w:p>
        </w:tc>
        <w:tc>
          <w:tcPr>
            <w:tcW w:w="774" w:type="pct"/>
            <w:gridSpan w:val="3"/>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pPr>
            <w:r w:rsidRPr="00AF3FEB">
              <w:rPr>
                <w:rFonts w:ascii="Arial" w:hAnsi="Arial" w:cs="Arial"/>
                <w:color w:val="002060"/>
                <w:sz w:val="20"/>
                <w:szCs w:val="20"/>
              </w:rPr>
              <w:t>|____|</w:t>
            </w:r>
          </w:p>
        </w:tc>
        <w:tc>
          <w:tcPr>
            <w:tcW w:w="376"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400"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663"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pPr>
            <w:r w:rsidRPr="00AF3FEB">
              <w:rPr>
                <w:rFonts w:ascii="Arial" w:hAnsi="Arial" w:cs="Arial"/>
                <w:color w:val="002060"/>
                <w:sz w:val="20"/>
                <w:szCs w:val="20"/>
              </w:rPr>
              <w:t>|____|</w:t>
            </w:r>
          </w:p>
        </w:tc>
        <w:tc>
          <w:tcPr>
            <w:tcW w:w="415"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551" w:type="pct"/>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458"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1F7F95" w:rsidRPr="00AF3FEB" w:rsidRDefault="001F7F95" w:rsidP="001F7F95">
            <w:pPr>
              <w:jc w:val="center"/>
              <w:rPr>
                <w:rFonts w:ascii="Arial" w:hAnsi="Arial" w:cs="Arial"/>
                <w:color w:val="002060"/>
                <w:sz w:val="20"/>
                <w:szCs w:val="20"/>
              </w:rPr>
            </w:pPr>
            <w:r w:rsidRPr="00AF3FEB">
              <w:rPr>
                <w:rFonts w:ascii="Arial Narrow" w:hAnsi="Arial Narrow"/>
              </w:rPr>
              <w:t>|__|__|__|</w:t>
            </w:r>
          </w:p>
        </w:tc>
        <w:tc>
          <w:tcPr>
            <w:tcW w:w="457"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1F7F95" w:rsidRPr="00AF3FEB" w:rsidRDefault="001F7F95" w:rsidP="001F7F95">
            <w:pPr>
              <w:jc w:val="center"/>
              <w:rPr>
                <w:rFonts w:ascii="Arial" w:hAnsi="Arial" w:cs="Arial"/>
                <w:color w:val="002060"/>
                <w:sz w:val="20"/>
                <w:szCs w:val="20"/>
              </w:rPr>
            </w:pPr>
            <w:r w:rsidRPr="00AF3FEB">
              <w:rPr>
                <w:rFonts w:ascii="Arial Narrow" w:hAnsi="Arial Narrow"/>
              </w:rPr>
              <w:t>|__|__|__|</w:t>
            </w:r>
          </w:p>
        </w:tc>
      </w:tr>
      <w:tr w:rsidR="001F7F95" w:rsidRPr="00AF3FEB" w:rsidTr="001F7F95">
        <w:trPr>
          <w:trHeight w:val="262"/>
        </w:trPr>
        <w:tc>
          <w:tcPr>
            <w:tcW w:w="291"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3</w:t>
            </w:r>
          </w:p>
        </w:tc>
        <w:tc>
          <w:tcPr>
            <w:tcW w:w="615"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rPr>
                <w:rFonts w:ascii="Arial" w:hAnsi="Arial" w:cs="Arial"/>
                <w:color w:val="002060"/>
                <w:sz w:val="20"/>
                <w:szCs w:val="20"/>
              </w:rPr>
            </w:pPr>
          </w:p>
        </w:tc>
        <w:tc>
          <w:tcPr>
            <w:tcW w:w="774" w:type="pct"/>
            <w:gridSpan w:val="3"/>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pPr>
            <w:r w:rsidRPr="00AF3FEB">
              <w:rPr>
                <w:rFonts w:ascii="Arial" w:hAnsi="Arial" w:cs="Arial"/>
                <w:color w:val="002060"/>
                <w:sz w:val="20"/>
                <w:szCs w:val="20"/>
              </w:rPr>
              <w:t>|____|</w:t>
            </w:r>
          </w:p>
        </w:tc>
        <w:tc>
          <w:tcPr>
            <w:tcW w:w="376"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400"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663"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pPr>
            <w:r w:rsidRPr="00AF3FEB">
              <w:rPr>
                <w:rFonts w:ascii="Arial" w:hAnsi="Arial" w:cs="Arial"/>
                <w:color w:val="002060"/>
                <w:sz w:val="20"/>
                <w:szCs w:val="20"/>
              </w:rPr>
              <w:t>|____|</w:t>
            </w:r>
          </w:p>
        </w:tc>
        <w:tc>
          <w:tcPr>
            <w:tcW w:w="415"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551" w:type="pct"/>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458"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1F7F95" w:rsidRPr="00AF3FEB" w:rsidRDefault="001F7F95" w:rsidP="001F7F95">
            <w:pPr>
              <w:jc w:val="center"/>
              <w:rPr>
                <w:rFonts w:ascii="Arial" w:hAnsi="Arial" w:cs="Arial"/>
                <w:color w:val="002060"/>
                <w:sz w:val="20"/>
                <w:szCs w:val="20"/>
              </w:rPr>
            </w:pPr>
            <w:r w:rsidRPr="00AF3FEB">
              <w:rPr>
                <w:rFonts w:ascii="Arial Narrow" w:hAnsi="Arial Narrow"/>
              </w:rPr>
              <w:t>|__|__|__|</w:t>
            </w:r>
          </w:p>
        </w:tc>
        <w:tc>
          <w:tcPr>
            <w:tcW w:w="457"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1F7F95" w:rsidRPr="00AF3FEB" w:rsidRDefault="001F7F95" w:rsidP="001F7F95">
            <w:pPr>
              <w:jc w:val="center"/>
              <w:rPr>
                <w:rFonts w:ascii="Arial" w:hAnsi="Arial" w:cs="Arial"/>
                <w:color w:val="002060"/>
                <w:sz w:val="20"/>
                <w:szCs w:val="20"/>
              </w:rPr>
            </w:pPr>
            <w:r w:rsidRPr="00AF3FEB">
              <w:rPr>
                <w:rFonts w:ascii="Arial Narrow" w:hAnsi="Arial Narrow"/>
              </w:rPr>
              <w:t>|__|__|__|</w:t>
            </w:r>
          </w:p>
        </w:tc>
      </w:tr>
      <w:tr w:rsidR="001F7F95" w:rsidRPr="00AF3FEB" w:rsidTr="001F7F95">
        <w:trPr>
          <w:trHeight w:val="262"/>
        </w:trPr>
        <w:tc>
          <w:tcPr>
            <w:tcW w:w="291"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4</w:t>
            </w:r>
          </w:p>
        </w:tc>
        <w:tc>
          <w:tcPr>
            <w:tcW w:w="615"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rPr>
                <w:rFonts w:ascii="Arial" w:hAnsi="Arial" w:cs="Arial"/>
                <w:color w:val="002060"/>
                <w:sz w:val="20"/>
                <w:szCs w:val="20"/>
              </w:rPr>
            </w:pPr>
          </w:p>
        </w:tc>
        <w:tc>
          <w:tcPr>
            <w:tcW w:w="774" w:type="pct"/>
            <w:gridSpan w:val="3"/>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pPr>
            <w:r w:rsidRPr="00AF3FEB">
              <w:rPr>
                <w:rFonts w:ascii="Arial" w:hAnsi="Arial" w:cs="Arial"/>
                <w:color w:val="002060"/>
                <w:sz w:val="20"/>
                <w:szCs w:val="20"/>
              </w:rPr>
              <w:t>|____|</w:t>
            </w:r>
          </w:p>
        </w:tc>
        <w:tc>
          <w:tcPr>
            <w:tcW w:w="376"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400"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663"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pPr>
            <w:r w:rsidRPr="00AF3FEB">
              <w:rPr>
                <w:rFonts w:ascii="Arial" w:hAnsi="Arial" w:cs="Arial"/>
                <w:color w:val="002060"/>
                <w:sz w:val="20"/>
                <w:szCs w:val="20"/>
              </w:rPr>
              <w:t>|____|</w:t>
            </w:r>
          </w:p>
        </w:tc>
        <w:tc>
          <w:tcPr>
            <w:tcW w:w="415"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551" w:type="pct"/>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458"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1F7F95" w:rsidRPr="00AF3FEB" w:rsidRDefault="001F7F95" w:rsidP="001F7F95">
            <w:pPr>
              <w:jc w:val="center"/>
              <w:rPr>
                <w:rFonts w:ascii="Arial" w:hAnsi="Arial" w:cs="Arial"/>
                <w:color w:val="002060"/>
                <w:sz w:val="20"/>
                <w:szCs w:val="20"/>
              </w:rPr>
            </w:pPr>
            <w:r w:rsidRPr="00AF3FEB">
              <w:rPr>
                <w:rFonts w:ascii="Arial Narrow" w:hAnsi="Arial Narrow"/>
              </w:rPr>
              <w:t>|__|__|__|</w:t>
            </w:r>
          </w:p>
        </w:tc>
        <w:tc>
          <w:tcPr>
            <w:tcW w:w="457"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1F7F95" w:rsidRPr="00AF3FEB" w:rsidRDefault="001F7F95" w:rsidP="001F7F95">
            <w:pPr>
              <w:jc w:val="center"/>
              <w:rPr>
                <w:rFonts w:ascii="Arial" w:hAnsi="Arial" w:cs="Arial"/>
                <w:color w:val="002060"/>
                <w:sz w:val="20"/>
                <w:szCs w:val="20"/>
              </w:rPr>
            </w:pPr>
            <w:r w:rsidRPr="00AF3FEB">
              <w:rPr>
                <w:rFonts w:ascii="Arial Narrow" w:hAnsi="Arial Narrow"/>
              </w:rPr>
              <w:t>|__|__|__|</w:t>
            </w:r>
          </w:p>
        </w:tc>
      </w:tr>
      <w:tr w:rsidR="001F7F95" w:rsidRPr="00AF3FEB" w:rsidTr="001F7F95">
        <w:trPr>
          <w:trHeight w:val="262"/>
        </w:trPr>
        <w:tc>
          <w:tcPr>
            <w:tcW w:w="291"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5</w:t>
            </w:r>
          </w:p>
        </w:tc>
        <w:tc>
          <w:tcPr>
            <w:tcW w:w="615"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rPr>
                <w:rFonts w:ascii="Arial" w:hAnsi="Arial" w:cs="Arial"/>
                <w:color w:val="002060"/>
                <w:sz w:val="20"/>
                <w:szCs w:val="20"/>
              </w:rPr>
            </w:pPr>
          </w:p>
        </w:tc>
        <w:tc>
          <w:tcPr>
            <w:tcW w:w="774" w:type="pct"/>
            <w:gridSpan w:val="3"/>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pPr>
            <w:r w:rsidRPr="00AF3FEB">
              <w:rPr>
                <w:rFonts w:ascii="Arial" w:hAnsi="Arial" w:cs="Arial"/>
                <w:color w:val="002060"/>
                <w:sz w:val="20"/>
                <w:szCs w:val="20"/>
              </w:rPr>
              <w:t>|____|</w:t>
            </w:r>
          </w:p>
        </w:tc>
        <w:tc>
          <w:tcPr>
            <w:tcW w:w="376"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400"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663"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pPr>
            <w:r w:rsidRPr="00AF3FEB">
              <w:rPr>
                <w:rFonts w:ascii="Arial" w:hAnsi="Arial" w:cs="Arial"/>
                <w:color w:val="002060"/>
                <w:sz w:val="20"/>
                <w:szCs w:val="20"/>
              </w:rPr>
              <w:t>|____|</w:t>
            </w:r>
          </w:p>
        </w:tc>
        <w:tc>
          <w:tcPr>
            <w:tcW w:w="415"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551" w:type="pct"/>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458"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1F7F95" w:rsidRPr="00AF3FEB" w:rsidRDefault="001F7F95" w:rsidP="001F7F95">
            <w:pPr>
              <w:jc w:val="center"/>
              <w:rPr>
                <w:rFonts w:ascii="Arial" w:hAnsi="Arial" w:cs="Arial"/>
                <w:color w:val="002060"/>
                <w:sz w:val="20"/>
                <w:szCs w:val="20"/>
              </w:rPr>
            </w:pPr>
            <w:r w:rsidRPr="00AF3FEB">
              <w:rPr>
                <w:rFonts w:ascii="Arial Narrow" w:hAnsi="Arial Narrow"/>
              </w:rPr>
              <w:t>|__|__|__|</w:t>
            </w:r>
          </w:p>
        </w:tc>
        <w:tc>
          <w:tcPr>
            <w:tcW w:w="457"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1F7F95" w:rsidRPr="00AF3FEB" w:rsidRDefault="001F7F95" w:rsidP="001F7F95">
            <w:pPr>
              <w:jc w:val="center"/>
              <w:rPr>
                <w:rFonts w:ascii="Arial" w:hAnsi="Arial" w:cs="Arial"/>
                <w:color w:val="002060"/>
                <w:sz w:val="20"/>
                <w:szCs w:val="20"/>
              </w:rPr>
            </w:pPr>
            <w:r w:rsidRPr="00AF3FEB">
              <w:rPr>
                <w:rFonts w:ascii="Arial Narrow" w:hAnsi="Arial Narrow"/>
              </w:rPr>
              <w:t>|__|__|__|</w:t>
            </w:r>
          </w:p>
        </w:tc>
      </w:tr>
      <w:tr w:rsidR="001F7F95" w:rsidRPr="00AF3FEB" w:rsidTr="001F7F95">
        <w:trPr>
          <w:trHeight w:val="262"/>
        </w:trPr>
        <w:tc>
          <w:tcPr>
            <w:tcW w:w="291"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6</w:t>
            </w:r>
          </w:p>
        </w:tc>
        <w:tc>
          <w:tcPr>
            <w:tcW w:w="615"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rPr>
                <w:rFonts w:ascii="Arial" w:hAnsi="Arial" w:cs="Arial"/>
                <w:color w:val="002060"/>
                <w:sz w:val="20"/>
                <w:szCs w:val="20"/>
              </w:rPr>
            </w:pPr>
          </w:p>
        </w:tc>
        <w:tc>
          <w:tcPr>
            <w:tcW w:w="774" w:type="pct"/>
            <w:gridSpan w:val="3"/>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pPr>
            <w:r w:rsidRPr="00AF3FEB">
              <w:rPr>
                <w:rFonts w:ascii="Arial" w:hAnsi="Arial" w:cs="Arial"/>
                <w:color w:val="002060"/>
                <w:sz w:val="20"/>
                <w:szCs w:val="20"/>
              </w:rPr>
              <w:t>|____|</w:t>
            </w:r>
          </w:p>
        </w:tc>
        <w:tc>
          <w:tcPr>
            <w:tcW w:w="376"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400"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663"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pPr>
            <w:r w:rsidRPr="00AF3FEB">
              <w:rPr>
                <w:rFonts w:ascii="Arial" w:hAnsi="Arial" w:cs="Arial"/>
                <w:color w:val="002060"/>
                <w:sz w:val="20"/>
                <w:szCs w:val="20"/>
              </w:rPr>
              <w:t>|____|</w:t>
            </w:r>
          </w:p>
        </w:tc>
        <w:tc>
          <w:tcPr>
            <w:tcW w:w="415"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551" w:type="pct"/>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458"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1F7F95" w:rsidRPr="00AF3FEB" w:rsidRDefault="001F7F95" w:rsidP="001F7F95">
            <w:pPr>
              <w:jc w:val="center"/>
              <w:rPr>
                <w:rFonts w:ascii="Arial" w:hAnsi="Arial" w:cs="Arial"/>
                <w:color w:val="002060"/>
                <w:sz w:val="20"/>
                <w:szCs w:val="20"/>
              </w:rPr>
            </w:pPr>
            <w:r w:rsidRPr="00AF3FEB">
              <w:rPr>
                <w:rFonts w:ascii="Arial Narrow" w:hAnsi="Arial Narrow"/>
              </w:rPr>
              <w:t>|__|__|__|</w:t>
            </w:r>
          </w:p>
        </w:tc>
        <w:tc>
          <w:tcPr>
            <w:tcW w:w="457"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1F7F95" w:rsidRPr="00AF3FEB" w:rsidRDefault="001F7F95" w:rsidP="001F7F95">
            <w:pPr>
              <w:jc w:val="center"/>
              <w:rPr>
                <w:rFonts w:ascii="Arial" w:hAnsi="Arial" w:cs="Arial"/>
                <w:color w:val="002060"/>
                <w:sz w:val="20"/>
                <w:szCs w:val="20"/>
              </w:rPr>
            </w:pPr>
            <w:r w:rsidRPr="00AF3FEB">
              <w:rPr>
                <w:rFonts w:ascii="Arial Narrow" w:hAnsi="Arial Narrow"/>
              </w:rPr>
              <w:t>|__|__|__|</w:t>
            </w:r>
          </w:p>
        </w:tc>
      </w:tr>
      <w:tr w:rsidR="001F7F95" w:rsidRPr="00AF3FEB" w:rsidTr="001F7F95">
        <w:trPr>
          <w:trHeight w:val="262"/>
        </w:trPr>
        <w:tc>
          <w:tcPr>
            <w:tcW w:w="291"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7</w:t>
            </w:r>
          </w:p>
        </w:tc>
        <w:tc>
          <w:tcPr>
            <w:tcW w:w="615"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rPr>
                <w:rFonts w:ascii="Arial" w:hAnsi="Arial" w:cs="Arial"/>
                <w:color w:val="002060"/>
                <w:sz w:val="20"/>
                <w:szCs w:val="20"/>
              </w:rPr>
            </w:pPr>
          </w:p>
        </w:tc>
        <w:tc>
          <w:tcPr>
            <w:tcW w:w="774" w:type="pct"/>
            <w:gridSpan w:val="3"/>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pPr>
            <w:r w:rsidRPr="00AF3FEB">
              <w:rPr>
                <w:rFonts w:ascii="Arial" w:hAnsi="Arial" w:cs="Arial"/>
                <w:color w:val="002060"/>
                <w:sz w:val="20"/>
                <w:szCs w:val="20"/>
              </w:rPr>
              <w:t>|____|</w:t>
            </w:r>
          </w:p>
        </w:tc>
        <w:tc>
          <w:tcPr>
            <w:tcW w:w="376"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400"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663"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pPr>
            <w:r w:rsidRPr="00AF3FEB">
              <w:rPr>
                <w:rFonts w:ascii="Arial" w:hAnsi="Arial" w:cs="Arial"/>
                <w:color w:val="002060"/>
                <w:sz w:val="20"/>
                <w:szCs w:val="20"/>
              </w:rPr>
              <w:t>|____|</w:t>
            </w:r>
          </w:p>
        </w:tc>
        <w:tc>
          <w:tcPr>
            <w:tcW w:w="415"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551" w:type="pct"/>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458"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1F7F95" w:rsidRPr="00AF3FEB" w:rsidRDefault="001F7F95" w:rsidP="001F7F95">
            <w:pPr>
              <w:jc w:val="center"/>
              <w:rPr>
                <w:rFonts w:ascii="Arial" w:hAnsi="Arial" w:cs="Arial"/>
                <w:color w:val="002060"/>
                <w:sz w:val="20"/>
                <w:szCs w:val="20"/>
              </w:rPr>
            </w:pPr>
            <w:r w:rsidRPr="00AF3FEB">
              <w:rPr>
                <w:rFonts w:ascii="Arial Narrow" w:hAnsi="Arial Narrow"/>
              </w:rPr>
              <w:t>|__|__|__|</w:t>
            </w:r>
          </w:p>
        </w:tc>
        <w:tc>
          <w:tcPr>
            <w:tcW w:w="457"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1F7F95" w:rsidRPr="00AF3FEB" w:rsidRDefault="001F7F95" w:rsidP="001F7F95">
            <w:pPr>
              <w:jc w:val="center"/>
              <w:rPr>
                <w:rFonts w:ascii="Arial" w:hAnsi="Arial" w:cs="Arial"/>
                <w:color w:val="002060"/>
                <w:sz w:val="20"/>
                <w:szCs w:val="20"/>
              </w:rPr>
            </w:pPr>
            <w:r w:rsidRPr="00AF3FEB">
              <w:rPr>
                <w:rFonts w:ascii="Arial Narrow" w:hAnsi="Arial Narrow"/>
              </w:rPr>
              <w:t>|__|__|__|</w:t>
            </w:r>
          </w:p>
        </w:tc>
      </w:tr>
      <w:tr w:rsidR="001F7F95" w:rsidRPr="00AF3FEB" w:rsidTr="001F7F95">
        <w:trPr>
          <w:trHeight w:val="262"/>
        </w:trPr>
        <w:tc>
          <w:tcPr>
            <w:tcW w:w="291"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8</w:t>
            </w:r>
          </w:p>
        </w:tc>
        <w:tc>
          <w:tcPr>
            <w:tcW w:w="615"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rPr>
                <w:rFonts w:ascii="Arial" w:hAnsi="Arial" w:cs="Arial"/>
                <w:color w:val="002060"/>
                <w:sz w:val="20"/>
                <w:szCs w:val="20"/>
              </w:rPr>
            </w:pPr>
          </w:p>
        </w:tc>
        <w:tc>
          <w:tcPr>
            <w:tcW w:w="774" w:type="pct"/>
            <w:gridSpan w:val="3"/>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pPr>
            <w:r w:rsidRPr="00AF3FEB">
              <w:rPr>
                <w:rFonts w:ascii="Arial" w:hAnsi="Arial" w:cs="Arial"/>
                <w:color w:val="002060"/>
                <w:sz w:val="20"/>
                <w:szCs w:val="20"/>
              </w:rPr>
              <w:t>|____|</w:t>
            </w:r>
          </w:p>
        </w:tc>
        <w:tc>
          <w:tcPr>
            <w:tcW w:w="376"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400"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663"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pPr>
            <w:r w:rsidRPr="00AF3FEB">
              <w:rPr>
                <w:rFonts w:ascii="Arial" w:hAnsi="Arial" w:cs="Arial"/>
                <w:color w:val="002060"/>
                <w:sz w:val="20"/>
                <w:szCs w:val="20"/>
              </w:rPr>
              <w:t>|____|</w:t>
            </w:r>
          </w:p>
        </w:tc>
        <w:tc>
          <w:tcPr>
            <w:tcW w:w="415"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551" w:type="pct"/>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458"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1F7F95" w:rsidRPr="00AF3FEB" w:rsidRDefault="001F7F95" w:rsidP="001F7F95">
            <w:pPr>
              <w:jc w:val="center"/>
              <w:rPr>
                <w:rFonts w:ascii="Arial" w:hAnsi="Arial" w:cs="Arial"/>
                <w:color w:val="002060"/>
                <w:sz w:val="20"/>
                <w:szCs w:val="20"/>
              </w:rPr>
            </w:pPr>
            <w:r w:rsidRPr="00AF3FEB">
              <w:rPr>
                <w:rFonts w:ascii="Arial Narrow" w:hAnsi="Arial Narrow"/>
              </w:rPr>
              <w:t>|__|__|__|</w:t>
            </w:r>
          </w:p>
        </w:tc>
        <w:tc>
          <w:tcPr>
            <w:tcW w:w="457"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1F7F95" w:rsidRPr="00AF3FEB" w:rsidRDefault="001F7F95" w:rsidP="001F7F95">
            <w:pPr>
              <w:jc w:val="center"/>
              <w:rPr>
                <w:rFonts w:ascii="Arial" w:hAnsi="Arial" w:cs="Arial"/>
                <w:color w:val="002060"/>
                <w:sz w:val="20"/>
                <w:szCs w:val="20"/>
              </w:rPr>
            </w:pPr>
            <w:r w:rsidRPr="00AF3FEB">
              <w:rPr>
                <w:rFonts w:ascii="Arial Narrow" w:hAnsi="Arial Narrow"/>
              </w:rPr>
              <w:t>|__|__|__|</w:t>
            </w:r>
          </w:p>
        </w:tc>
      </w:tr>
      <w:tr w:rsidR="001F7F95" w:rsidRPr="00AF3FEB" w:rsidTr="001F7F95">
        <w:trPr>
          <w:trHeight w:val="262"/>
        </w:trPr>
        <w:tc>
          <w:tcPr>
            <w:tcW w:w="291"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9</w:t>
            </w:r>
          </w:p>
        </w:tc>
        <w:tc>
          <w:tcPr>
            <w:tcW w:w="615"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rPr>
                <w:rFonts w:ascii="Arial" w:hAnsi="Arial" w:cs="Arial"/>
                <w:color w:val="002060"/>
                <w:sz w:val="20"/>
                <w:szCs w:val="20"/>
              </w:rPr>
            </w:pPr>
          </w:p>
        </w:tc>
        <w:tc>
          <w:tcPr>
            <w:tcW w:w="774" w:type="pct"/>
            <w:gridSpan w:val="3"/>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pPr>
            <w:r w:rsidRPr="00AF3FEB">
              <w:rPr>
                <w:rFonts w:ascii="Arial" w:hAnsi="Arial" w:cs="Arial"/>
                <w:color w:val="002060"/>
                <w:sz w:val="20"/>
                <w:szCs w:val="20"/>
              </w:rPr>
              <w:t>|____|</w:t>
            </w:r>
          </w:p>
        </w:tc>
        <w:tc>
          <w:tcPr>
            <w:tcW w:w="376"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400"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663"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pPr>
            <w:r w:rsidRPr="00AF3FEB">
              <w:rPr>
                <w:rFonts w:ascii="Arial" w:hAnsi="Arial" w:cs="Arial"/>
                <w:color w:val="002060"/>
                <w:sz w:val="20"/>
                <w:szCs w:val="20"/>
              </w:rPr>
              <w:t>|____|</w:t>
            </w:r>
          </w:p>
        </w:tc>
        <w:tc>
          <w:tcPr>
            <w:tcW w:w="415"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551" w:type="pct"/>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458"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1F7F95" w:rsidRPr="00AF3FEB" w:rsidRDefault="001F7F95" w:rsidP="001F7F95">
            <w:pPr>
              <w:jc w:val="center"/>
              <w:rPr>
                <w:rFonts w:ascii="Arial" w:hAnsi="Arial" w:cs="Arial"/>
                <w:color w:val="002060"/>
                <w:sz w:val="20"/>
                <w:szCs w:val="20"/>
              </w:rPr>
            </w:pPr>
            <w:r w:rsidRPr="00AF3FEB">
              <w:rPr>
                <w:rFonts w:ascii="Arial Narrow" w:hAnsi="Arial Narrow"/>
              </w:rPr>
              <w:t>|__|__|__|</w:t>
            </w:r>
          </w:p>
        </w:tc>
        <w:tc>
          <w:tcPr>
            <w:tcW w:w="457"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1F7F95" w:rsidRPr="00AF3FEB" w:rsidRDefault="001F7F95" w:rsidP="001F7F95">
            <w:pPr>
              <w:jc w:val="center"/>
              <w:rPr>
                <w:rFonts w:ascii="Arial" w:hAnsi="Arial" w:cs="Arial"/>
                <w:color w:val="002060"/>
                <w:sz w:val="20"/>
                <w:szCs w:val="20"/>
              </w:rPr>
            </w:pPr>
            <w:r w:rsidRPr="00AF3FEB">
              <w:rPr>
                <w:rFonts w:ascii="Arial Narrow" w:hAnsi="Arial Narrow"/>
              </w:rPr>
              <w:t>|__|__|__|</w:t>
            </w:r>
          </w:p>
        </w:tc>
      </w:tr>
      <w:tr w:rsidR="001F7F95" w:rsidRPr="00AF3FEB" w:rsidTr="001F7F95">
        <w:trPr>
          <w:trHeight w:val="262"/>
        </w:trPr>
        <w:tc>
          <w:tcPr>
            <w:tcW w:w="291"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10</w:t>
            </w:r>
          </w:p>
        </w:tc>
        <w:tc>
          <w:tcPr>
            <w:tcW w:w="615"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rPr>
                <w:rFonts w:ascii="Arial" w:hAnsi="Arial" w:cs="Arial"/>
                <w:color w:val="002060"/>
                <w:sz w:val="20"/>
                <w:szCs w:val="20"/>
              </w:rPr>
            </w:pPr>
          </w:p>
        </w:tc>
        <w:tc>
          <w:tcPr>
            <w:tcW w:w="774" w:type="pct"/>
            <w:gridSpan w:val="3"/>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pPr>
            <w:r w:rsidRPr="00AF3FEB">
              <w:rPr>
                <w:rFonts w:ascii="Arial" w:hAnsi="Arial" w:cs="Arial"/>
                <w:color w:val="002060"/>
                <w:sz w:val="20"/>
                <w:szCs w:val="20"/>
              </w:rPr>
              <w:t>|____|</w:t>
            </w:r>
          </w:p>
        </w:tc>
        <w:tc>
          <w:tcPr>
            <w:tcW w:w="376"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400"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663"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pPr>
            <w:r w:rsidRPr="00AF3FEB">
              <w:rPr>
                <w:rFonts w:ascii="Arial" w:hAnsi="Arial" w:cs="Arial"/>
                <w:color w:val="002060"/>
                <w:sz w:val="20"/>
                <w:szCs w:val="20"/>
              </w:rPr>
              <w:t>|____|</w:t>
            </w:r>
          </w:p>
        </w:tc>
        <w:tc>
          <w:tcPr>
            <w:tcW w:w="415"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551" w:type="pct"/>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458"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1F7F95" w:rsidRPr="00AF3FEB" w:rsidRDefault="001F7F95" w:rsidP="001F7F95">
            <w:pPr>
              <w:jc w:val="center"/>
              <w:rPr>
                <w:rFonts w:ascii="Arial" w:hAnsi="Arial" w:cs="Arial"/>
                <w:color w:val="002060"/>
                <w:sz w:val="20"/>
                <w:szCs w:val="20"/>
              </w:rPr>
            </w:pPr>
            <w:r w:rsidRPr="00AF3FEB">
              <w:rPr>
                <w:rFonts w:ascii="Arial Narrow" w:hAnsi="Arial Narrow"/>
              </w:rPr>
              <w:t>|__|__|__|</w:t>
            </w:r>
          </w:p>
        </w:tc>
        <w:tc>
          <w:tcPr>
            <w:tcW w:w="457"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1F7F95" w:rsidRPr="00AF3FEB" w:rsidRDefault="001F7F95" w:rsidP="001F7F95">
            <w:pPr>
              <w:jc w:val="center"/>
              <w:rPr>
                <w:rFonts w:ascii="Arial" w:hAnsi="Arial" w:cs="Arial"/>
                <w:color w:val="002060"/>
                <w:sz w:val="20"/>
                <w:szCs w:val="20"/>
              </w:rPr>
            </w:pPr>
            <w:r w:rsidRPr="00AF3FEB">
              <w:rPr>
                <w:rFonts w:ascii="Arial Narrow" w:hAnsi="Arial Narrow"/>
              </w:rPr>
              <w:t>|__|__|__|</w:t>
            </w:r>
          </w:p>
        </w:tc>
      </w:tr>
      <w:tr w:rsidR="001F7F95" w:rsidRPr="00AF3FEB" w:rsidTr="001F7F95">
        <w:trPr>
          <w:trHeight w:val="262"/>
        </w:trPr>
        <w:tc>
          <w:tcPr>
            <w:tcW w:w="291"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11</w:t>
            </w:r>
          </w:p>
        </w:tc>
        <w:tc>
          <w:tcPr>
            <w:tcW w:w="615"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rPr>
                <w:rFonts w:ascii="Arial" w:hAnsi="Arial" w:cs="Arial"/>
                <w:color w:val="002060"/>
                <w:sz w:val="20"/>
                <w:szCs w:val="20"/>
              </w:rPr>
            </w:pPr>
          </w:p>
        </w:tc>
        <w:tc>
          <w:tcPr>
            <w:tcW w:w="774" w:type="pct"/>
            <w:gridSpan w:val="3"/>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pPr>
            <w:r w:rsidRPr="00AF3FEB">
              <w:rPr>
                <w:rFonts w:ascii="Arial" w:hAnsi="Arial" w:cs="Arial"/>
                <w:color w:val="002060"/>
                <w:sz w:val="20"/>
                <w:szCs w:val="20"/>
              </w:rPr>
              <w:t>|____|</w:t>
            </w:r>
          </w:p>
        </w:tc>
        <w:tc>
          <w:tcPr>
            <w:tcW w:w="376"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400"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663"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pPr>
            <w:r w:rsidRPr="00AF3FEB">
              <w:rPr>
                <w:rFonts w:ascii="Arial" w:hAnsi="Arial" w:cs="Arial"/>
                <w:color w:val="002060"/>
                <w:sz w:val="20"/>
                <w:szCs w:val="20"/>
              </w:rPr>
              <w:t>|____|</w:t>
            </w:r>
          </w:p>
        </w:tc>
        <w:tc>
          <w:tcPr>
            <w:tcW w:w="415"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551" w:type="pct"/>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458"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1F7F95" w:rsidRPr="00AF3FEB" w:rsidRDefault="001F7F95" w:rsidP="001F7F95">
            <w:pPr>
              <w:jc w:val="center"/>
              <w:rPr>
                <w:rFonts w:ascii="Arial" w:hAnsi="Arial" w:cs="Arial"/>
                <w:color w:val="002060"/>
                <w:sz w:val="20"/>
                <w:szCs w:val="20"/>
              </w:rPr>
            </w:pPr>
            <w:r w:rsidRPr="00AF3FEB">
              <w:rPr>
                <w:rFonts w:ascii="Arial Narrow" w:hAnsi="Arial Narrow"/>
              </w:rPr>
              <w:t>|__|__|__|</w:t>
            </w:r>
          </w:p>
        </w:tc>
        <w:tc>
          <w:tcPr>
            <w:tcW w:w="457"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1F7F95" w:rsidRPr="00AF3FEB" w:rsidRDefault="001F7F95" w:rsidP="001F7F95">
            <w:pPr>
              <w:jc w:val="center"/>
              <w:rPr>
                <w:rFonts w:ascii="Arial" w:hAnsi="Arial" w:cs="Arial"/>
                <w:color w:val="002060"/>
                <w:sz w:val="20"/>
                <w:szCs w:val="20"/>
              </w:rPr>
            </w:pPr>
            <w:r w:rsidRPr="00AF3FEB">
              <w:rPr>
                <w:rFonts w:ascii="Arial Narrow" w:hAnsi="Arial Narrow"/>
              </w:rPr>
              <w:t>|__|__|__|</w:t>
            </w:r>
          </w:p>
        </w:tc>
      </w:tr>
      <w:tr w:rsidR="001F7F95" w:rsidRPr="00AF3FEB" w:rsidTr="001F7F95">
        <w:trPr>
          <w:trHeight w:val="262"/>
        </w:trPr>
        <w:tc>
          <w:tcPr>
            <w:tcW w:w="291"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12</w:t>
            </w:r>
          </w:p>
        </w:tc>
        <w:tc>
          <w:tcPr>
            <w:tcW w:w="615"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rPr>
                <w:rFonts w:ascii="Arial" w:hAnsi="Arial" w:cs="Arial"/>
                <w:color w:val="002060"/>
                <w:sz w:val="20"/>
                <w:szCs w:val="20"/>
              </w:rPr>
            </w:pPr>
          </w:p>
        </w:tc>
        <w:tc>
          <w:tcPr>
            <w:tcW w:w="774" w:type="pct"/>
            <w:gridSpan w:val="3"/>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pPr>
            <w:r w:rsidRPr="00AF3FEB">
              <w:rPr>
                <w:rFonts w:ascii="Arial" w:hAnsi="Arial" w:cs="Arial"/>
                <w:color w:val="002060"/>
                <w:sz w:val="20"/>
                <w:szCs w:val="20"/>
              </w:rPr>
              <w:t>|____|</w:t>
            </w:r>
          </w:p>
        </w:tc>
        <w:tc>
          <w:tcPr>
            <w:tcW w:w="376"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400"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663"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pPr>
            <w:r w:rsidRPr="00AF3FEB">
              <w:rPr>
                <w:rFonts w:ascii="Arial" w:hAnsi="Arial" w:cs="Arial"/>
                <w:color w:val="002060"/>
                <w:sz w:val="20"/>
                <w:szCs w:val="20"/>
              </w:rPr>
              <w:t>|____|</w:t>
            </w:r>
          </w:p>
        </w:tc>
        <w:tc>
          <w:tcPr>
            <w:tcW w:w="415"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551" w:type="pct"/>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458"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1F7F95" w:rsidRPr="00AF3FEB" w:rsidRDefault="001F7F95" w:rsidP="001F7F95">
            <w:pPr>
              <w:jc w:val="center"/>
              <w:rPr>
                <w:rFonts w:ascii="Arial" w:hAnsi="Arial" w:cs="Arial"/>
                <w:color w:val="002060"/>
                <w:sz w:val="20"/>
                <w:szCs w:val="20"/>
              </w:rPr>
            </w:pPr>
            <w:r w:rsidRPr="00AF3FEB">
              <w:rPr>
                <w:rFonts w:ascii="Arial Narrow" w:hAnsi="Arial Narrow"/>
              </w:rPr>
              <w:t>|__|__|__|</w:t>
            </w:r>
          </w:p>
        </w:tc>
        <w:tc>
          <w:tcPr>
            <w:tcW w:w="457"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1F7F95" w:rsidRPr="00AF3FEB" w:rsidRDefault="001F7F95" w:rsidP="001F7F95">
            <w:pPr>
              <w:jc w:val="center"/>
              <w:rPr>
                <w:rFonts w:ascii="Arial" w:hAnsi="Arial" w:cs="Arial"/>
                <w:color w:val="002060"/>
                <w:sz w:val="20"/>
                <w:szCs w:val="20"/>
              </w:rPr>
            </w:pPr>
            <w:r w:rsidRPr="00AF3FEB">
              <w:rPr>
                <w:rFonts w:ascii="Arial Narrow" w:hAnsi="Arial Narrow"/>
              </w:rPr>
              <w:t>|__|__|__|</w:t>
            </w:r>
          </w:p>
        </w:tc>
      </w:tr>
      <w:tr w:rsidR="001F7F95" w:rsidRPr="00AF3FEB" w:rsidTr="001F7F95">
        <w:trPr>
          <w:trHeight w:val="262"/>
        </w:trPr>
        <w:tc>
          <w:tcPr>
            <w:tcW w:w="291"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13</w:t>
            </w:r>
          </w:p>
        </w:tc>
        <w:tc>
          <w:tcPr>
            <w:tcW w:w="615"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rPr>
                <w:rFonts w:ascii="Arial" w:hAnsi="Arial" w:cs="Arial"/>
                <w:color w:val="002060"/>
                <w:sz w:val="20"/>
                <w:szCs w:val="20"/>
              </w:rPr>
            </w:pPr>
          </w:p>
        </w:tc>
        <w:tc>
          <w:tcPr>
            <w:tcW w:w="774" w:type="pct"/>
            <w:gridSpan w:val="3"/>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pPr>
            <w:r w:rsidRPr="00AF3FEB">
              <w:rPr>
                <w:rFonts w:ascii="Arial" w:hAnsi="Arial" w:cs="Arial"/>
                <w:color w:val="002060"/>
                <w:sz w:val="20"/>
                <w:szCs w:val="20"/>
              </w:rPr>
              <w:t>|____|</w:t>
            </w:r>
          </w:p>
        </w:tc>
        <w:tc>
          <w:tcPr>
            <w:tcW w:w="376"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400"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663"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pPr>
            <w:r w:rsidRPr="00AF3FEB">
              <w:rPr>
                <w:rFonts w:ascii="Arial" w:hAnsi="Arial" w:cs="Arial"/>
                <w:color w:val="002060"/>
                <w:sz w:val="20"/>
                <w:szCs w:val="20"/>
              </w:rPr>
              <w:t>|____|</w:t>
            </w:r>
          </w:p>
        </w:tc>
        <w:tc>
          <w:tcPr>
            <w:tcW w:w="415"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551" w:type="pct"/>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458"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1F7F95" w:rsidRPr="00AF3FEB" w:rsidRDefault="001F7F95" w:rsidP="001F7F95">
            <w:pPr>
              <w:jc w:val="center"/>
              <w:rPr>
                <w:rFonts w:ascii="Arial" w:hAnsi="Arial" w:cs="Arial"/>
                <w:color w:val="002060"/>
                <w:sz w:val="20"/>
                <w:szCs w:val="20"/>
              </w:rPr>
            </w:pPr>
            <w:r w:rsidRPr="00AF3FEB">
              <w:rPr>
                <w:rFonts w:ascii="Arial Narrow" w:hAnsi="Arial Narrow"/>
              </w:rPr>
              <w:t>|__|__|__|</w:t>
            </w:r>
          </w:p>
        </w:tc>
        <w:tc>
          <w:tcPr>
            <w:tcW w:w="457"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1F7F95" w:rsidRPr="00AF3FEB" w:rsidRDefault="001F7F95" w:rsidP="001F7F95">
            <w:pPr>
              <w:jc w:val="center"/>
              <w:rPr>
                <w:rFonts w:ascii="Arial" w:hAnsi="Arial" w:cs="Arial"/>
                <w:color w:val="002060"/>
                <w:sz w:val="20"/>
                <w:szCs w:val="20"/>
              </w:rPr>
            </w:pPr>
            <w:r w:rsidRPr="00AF3FEB">
              <w:rPr>
                <w:rFonts w:ascii="Arial Narrow" w:hAnsi="Arial Narrow"/>
              </w:rPr>
              <w:t>|__|__|__|</w:t>
            </w:r>
          </w:p>
        </w:tc>
      </w:tr>
      <w:tr w:rsidR="001F7F95" w:rsidRPr="00AF3FEB" w:rsidTr="001F7F95">
        <w:trPr>
          <w:trHeight w:val="262"/>
        </w:trPr>
        <w:tc>
          <w:tcPr>
            <w:tcW w:w="291"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14</w:t>
            </w:r>
          </w:p>
        </w:tc>
        <w:tc>
          <w:tcPr>
            <w:tcW w:w="615"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rPr>
                <w:rFonts w:ascii="Arial" w:hAnsi="Arial" w:cs="Arial"/>
                <w:color w:val="002060"/>
                <w:sz w:val="20"/>
                <w:szCs w:val="20"/>
              </w:rPr>
            </w:pPr>
          </w:p>
        </w:tc>
        <w:tc>
          <w:tcPr>
            <w:tcW w:w="774" w:type="pct"/>
            <w:gridSpan w:val="3"/>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pPr>
            <w:r w:rsidRPr="00AF3FEB">
              <w:rPr>
                <w:rFonts w:ascii="Arial" w:hAnsi="Arial" w:cs="Arial"/>
                <w:color w:val="002060"/>
                <w:sz w:val="20"/>
                <w:szCs w:val="20"/>
              </w:rPr>
              <w:t>|____|</w:t>
            </w:r>
          </w:p>
        </w:tc>
        <w:tc>
          <w:tcPr>
            <w:tcW w:w="376"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400"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663"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pPr>
            <w:r w:rsidRPr="00AF3FEB">
              <w:rPr>
                <w:rFonts w:ascii="Arial" w:hAnsi="Arial" w:cs="Arial"/>
                <w:color w:val="002060"/>
                <w:sz w:val="20"/>
                <w:szCs w:val="20"/>
              </w:rPr>
              <w:t>|____|</w:t>
            </w:r>
          </w:p>
        </w:tc>
        <w:tc>
          <w:tcPr>
            <w:tcW w:w="415"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551" w:type="pct"/>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458"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1F7F95" w:rsidRPr="00AF3FEB" w:rsidRDefault="001F7F95" w:rsidP="001F7F95">
            <w:pPr>
              <w:jc w:val="center"/>
              <w:rPr>
                <w:rFonts w:ascii="Arial" w:hAnsi="Arial" w:cs="Arial"/>
                <w:color w:val="002060"/>
                <w:sz w:val="20"/>
                <w:szCs w:val="20"/>
              </w:rPr>
            </w:pPr>
            <w:r w:rsidRPr="00AF3FEB">
              <w:rPr>
                <w:rFonts w:ascii="Arial Narrow" w:hAnsi="Arial Narrow"/>
              </w:rPr>
              <w:t>|__|__|__|</w:t>
            </w:r>
          </w:p>
        </w:tc>
        <w:tc>
          <w:tcPr>
            <w:tcW w:w="457"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1F7F95" w:rsidRPr="00AF3FEB" w:rsidRDefault="001F7F95" w:rsidP="001F7F95">
            <w:pPr>
              <w:jc w:val="center"/>
              <w:rPr>
                <w:rFonts w:ascii="Arial" w:hAnsi="Arial" w:cs="Arial"/>
                <w:color w:val="002060"/>
                <w:sz w:val="20"/>
                <w:szCs w:val="20"/>
              </w:rPr>
            </w:pPr>
            <w:r w:rsidRPr="00AF3FEB">
              <w:rPr>
                <w:rFonts w:ascii="Arial Narrow" w:hAnsi="Arial Narrow"/>
              </w:rPr>
              <w:t>|__|__|__|</w:t>
            </w:r>
          </w:p>
        </w:tc>
      </w:tr>
      <w:tr w:rsidR="001F7F95" w:rsidRPr="00AF3FEB" w:rsidTr="001F7F95">
        <w:trPr>
          <w:trHeight w:val="262"/>
        </w:trPr>
        <w:tc>
          <w:tcPr>
            <w:tcW w:w="291"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15</w:t>
            </w:r>
          </w:p>
        </w:tc>
        <w:tc>
          <w:tcPr>
            <w:tcW w:w="615"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rPr>
                <w:rFonts w:ascii="Arial" w:hAnsi="Arial" w:cs="Arial"/>
                <w:color w:val="002060"/>
                <w:sz w:val="20"/>
                <w:szCs w:val="20"/>
              </w:rPr>
            </w:pPr>
          </w:p>
        </w:tc>
        <w:tc>
          <w:tcPr>
            <w:tcW w:w="774" w:type="pct"/>
            <w:gridSpan w:val="3"/>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pPr>
            <w:r w:rsidRPr="00AF3FEB">
              <w:rPr>
                <w:rFonts w:ascii="Arial" w:hAnsi="Arial" w:cs="Arial"/>
                <w:color w:val="002060"/>
                <w:sz w:val="20"/>
                <w:szCs w:val="20"/>
              </w:rPr>
              <w:t>|____|</w:t>
            </w:r>
          </w:p>
        </w:tc>
        <w:tc>
          <w:tcPr>
            <w:tcW w:w="376"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400"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663"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pPr>
            <w:r w:rsidRPr="00AF3FEB">
              <w:rPr>
                <w:rFonts w:ascii="Arial" w:hAnsi="Arial" w:cs="Arial"/>
                <w:color w:val="002060"/>
                <w:sz w:val="20"/>
                <w:szCs w:val="20"/>
              </w:rPr>
              <w:t>|____|</w:t>
            </w:r>
          </w:p>
        </w:tc>
        <w:tc>
          <w:tcPr>
            <w:tcW w:w="415"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551" w:type="pct"/>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1F7F95" w:rsidRPr="00AF3FEB" w:rsidRDefault="001F7F95" w:rsidP="001F7F95">
            <w:pPr>
              <w:jc w:val="center"/>
              <w:rPr>
                <w:rFonts w:ascii="Arial" w:hAnsi="Arial" w:cs="Arial"/>
                <w:color w:val="002060"/>
                <w:sz w:val="20"/>
                <w:szCs w:val="20"/>
              </w:rPr>
            </w:pPr>
            <w:r w:rsidRPr="00AF3FEB">
              <w:rPr>
                <w:rFonts w:ascii="Arial" w:hAnsi="Arial" w:cs="Arial"/>
                <w:color w:val="002060"/>
                <w:sz w:val="20"/>
                <w:szCs w:val="20"/>
              </w:rPr>
              <w:t>|____|</w:t>
            </w:r>
          </w:p>
        </w:tc>
        <w:tc>
          <w:tcPr>
            <w:tcW w:w="458"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1F7F95" w:rsidRPr="00AF3FEB" w:rsidRDefault="001F7F95" w:rsidP="001F7F95">
            <w:pPr>
              <w:jc w:val="center"/>
              <w:rPr>
                <w:rFonts w:ascii="Arial" w:hAnsi="Arial" w:cs="Arial"/>
                <w:color w:val="002060"/>
                <w:sz w:val="20"/>
                <w:szCs w:val="20"/>
              </w:rPr>
            </w:pPr>
            <w:r w:rsidRPr="00AF3FEB">
              <w:rPr>
                <w:rFonts w:ascii="Arial Narrow" w:hAnsi="Arial Narrow"/>
              </w:rPr>
              <w:t>|__|__|__|</w:t>
            </w:r>
          </w:p>
        </w:tc>
        <w:tc>
          <w:tcPr>
            <w:tcW w:w="457" w:type="pc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1F7F95" w:rsidRPr="00AF3FEB" w:rsidRDefault="001F7F95" w:rsidP="001F7F95">
            <w:pPr>
              <w:jc w:val="center"/>
              <w:rPr>
                <w:rFonts w:ascii="Arial" w:hAnsi="Arial" w:cs="Arial"/>
                <w:color w:val="002060"/>
                <w:sz w:val="20"/>
                <w:szCs w:val="20"/>
              </w:rPr>
            </w:pPr>
            <w:r w:rsidRPr="00AF3FEB">
              <w:rPr>
                <w:rFonts w:ascii="Arial Narrow" w:hAnsi="Arial Narrow"/>
              </w:rPr>
              <w:t>|__|__|__|</w:t>
            </w:r>
          </w:p>
        </w:tc>
      </w:tr>
    </w:tbl>
    <w:p w:rsidR="0017477B" w:rsidRPr="00AF3FEB" w:rsidRDefault="0017477B" w:rsidP="0017477B"/>
    <w:p w:rsidR="00317F88" w:rsidRPr="00AF3FEB" w:rsidRDefault="00317F88">
      <w:r w:rsidRPr="00AF3FEB">
        <w:br w:type="page"/>
      </w:r>
    </w:p>
    <w:tbl>
      <w:tblPr>
        <w:tblW w:w="10718" w:type="dxa"/>
        <w:tblInd w:w="-545" w:type="dxa"/>
        <w:tblLook w:val="04A0" w:firstRow="1" w:lastRow="0" w:firstColumn="1" w:lastColumn="0" w:noHBand="0" w:noVBand="1"/>
      </w:tblPr>
      <w:tblGrid>
        <w:gridCol w:w="650"/>
        <w:gridCol w:w="826"/>
        <w:gridCol w:w="1667"/>
        <w:gridCol w:w="896"/>
        <w:gridCol w:w="897"/>
        <w:gridCol w:w="1785"/>
        <w:gridCol w:w="471"/>
        <w:gridCol w:w="592"/>
        <w:gridCol w:w="535"/>
        <w:gridCol w:w="566"/>
        <w:gridCol w:w="703"/>
        <w:gridCol w:w="1130"/>
      </w:tblGrid>
      <w:tr w:rsidR="00657252" w:rsidRPr="00AF3FEB" w:rsidTr="00F06257">
        <w:trPr>
          <w:trHeight w:val="20"/>
        </w:trPr>
        <w:tc>
          <w:tcPr>
            <w:tcW w:w="650" w:type="dxa"/>
            <w:vMerge w:val="restart"/>
            <w:tcBorders>
              <w:top w:val="single" w:sz="4" w:space="0" w:color="4F81BD" w:themeColor="accent1"/>
              <w:left w:val="single" w:sz="4" w:space="0" w:color="4F81BD" w:themeColor="accent1"/>
              <w:right w:val="single" w:sz="4" w:space="0" w:color="4F81BD" w:themeColor="accent1"/>
            </w:tcBorders>
          </w:tcPr>
          <w:p w:rsidR="00657252" w:rsidRPr="00AF3FEB" w:rsidRDefault="00657252" w:rsidP="00FC62EE">
            <w:pPr>
              <w:spacing w:before="40"/>
              <w:jc w:val="center"/>
              <w:rPr>
                <w:rFonts w:ascii="Arial" w:eastAsia="Arial Unicode MS" w:hAnsi="Arial" w:cs="Arial"/>
                <w:b/>
                <w:color w:val="17365D" w:themeColor="text2" w:themeShade="BF"/>
                <w:sz w:val="20"/>
                <w:szCs w:val="20"/>
                <w:lang w:val="en-GB"/>
              </w:rPr>
            </w:pPr>
            <w:r w:rsidRPr="00AF3FEB">
              <w:rPr>
                <w:rFonts w:ascii="Arial" w:eastAsia="Arial Unicode MS" w:hAnsi="Arial" w:cs="Arial"/>
                <w:b/>
                <w:color w:val="17365D" w:themeColor="text2" w:themeShade="BF"/>
                <w:sz w:val="20"/>
                <w:szCs w:val="20"/>
                <w:lang w:val="en-GB"/>
              </w:rPr>
              <w:lastRenderedPageBreak/>
              <w:t>3.10</w:t>
            </w:r>
          </w:p>
        </w:tc>
        <w:tc>
          <w:tcPr>
            <w:tcW w:w="8938" w:type="dxa"/>
            <w:gridSpan w:val="10"/>
            <w:tcBorders>
              <w:top w:val="single" w:sz="4" w:space="0" w:color="4F81BD" w:themeColor="accent1"/>
              <w:left w:val="single" w:sz="4" w:space="0" w:color="4F81BD" w:themeColor="accent1"/>
              <w:right w:val="single" w:sz="4" w:space="0" w:color="4F81BD" w:themeColor="accent1"/>
            </w:tcBorders>
            <w:vAlign w:val="center"/>
          </w:tcPr>
          <w:p w:rsidR="00657252" w:rsidRPr="00AF3FEB" w:rsidRDefault="00657252" w:rsidP="00FC62EE">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Are there any other members of your household that have not lived here during the past 3 months?</w:t>
            </w:r>
          </w:p>
        </w:tc>
        <w:tc>
          <w:tcPr>
            <w:tcW w:w="1130" w:type="dxa"/>
            <w:tcBorders>
              <w:top w:val="single" w:sz="4" w:space="0" w:color="4F81BD" w:themeColor="accent1"/>
              <w:left w:val="single" w:sz="4" w:space="0" w:color="4F81BD" w:themeColor="accent1"/>
              <w:right w:val="single" w:sz="4" w:space="0" w:color="4F81BD" w:themeColor="accent1"/>
            </w:tcBorders>
            <w:vAlign w:val="center"/>
          </w:tcPr>
          <w:p w:rsidR="00657252" w:rsidRPr="00AF3FEB" w:rsidRDefault="00657252" w:rsidP="00FC62EE">
            <w:pPr>
              <w:rPr>
                <w:rFonts w:ascii="Arial" w:hAnsi="Arial" w:cs="Arial"/>
                <w:color w:val="17365D" w:themeColor="text2" w:themeShade="BF"/>
                <w:sz w:val="20"/>
                <w:szCs w:val="20"/>
              </w:rPr>
            </w:pPr>
          </w:p>
        </w:tc>
      </w:tr>
      <w:tr w:rsidR="00333E3F" w:rsidRPr="00AF3FEB" w:rsidTr="00F06257">
        <w:trPr>
          <w:trHeight w:val="20"/>
        </w:trPr>
        <w:tc>
          <w:tcPr>
            <w:tcW w:w="650" w:type="dxa"/>
            <w:vMerge/>
            <w:tcBorders>
              <w:left w:val="single" w:sz="4" w:space="0" w:color="4F81BD" w:themeColor="accent1"/>
              <w:right w:val="single" w:sz="4" w:space="0" w:color="4F81BD" w:themeColor="accent1"/>
            </w:tcBorders>
            <w:vAlign w:val="center"/>
          </w:tcPr>
          <w:p w:rsidR="00333E3F" w:rsidRPr="00AF3FEB" w:rsidRDefault="00333E3F" w:rsidP="00FC62EE">
            <w:pPr>
              <w:jc w:val="center"/>
              <w:rPr>
                <w:rFonts w:ascii="Arial" w:hAnsi="Arial" w:cs="Arial"/>
                <w:color w:val="17365D" w:themeColor="text2" w:themeShade="BF"/>
                <w:sz w:val="20"/>
                <w:szCs w:val="20"/>
              </w:rPr>
            </w:pPr>
          </w:p>
        </w:tc>
        <w:tc>
          <w:tcPr>
            <w:tcW w:w="6542" w:type="dxa"/>
            <w:gridSpan w:val="6"/>
            <w:vMerge w:val="restart"/>
            <w:tcBorders>
              <w:left w:val="single" w:sz="4" w:space="0" w:color="4F81BD" w:themeColor="accent1"/>
              <w:right w:val="single" w:sz="2" w:space="0" w:color="4F81BD" w:themeColor="accent1"/>
            </w:tcBorders>
            <w:vAlign w:val="center"/>
          </w:tcPr>
          <w:p w:rsidR="00333E3F" w:rsidRPr="00AF3FEB" w:rsidRDefault="00333E3F" w:rsidP="00FC62EE">
            <w:pPr>
              <w:ind w:left="792"/>
              <w:rPr>
                <w:rFonts w:ascii="Arial" w:eastAsia="Arial Unicode MS" w:hAnsi="Arial" w:cs="Arial"/>
                <w:color w:val="17365D" w:themeColor="text2" w:themeShade="BF"/>
                <w:sz w:val="20"/>
                <w:szCs w:val="20"/>
              </w:rPr>
            </w:pPr>
          </w:p>
        </w:tc>
        <w:tc>
          <w:tcPr>
            <w:tcW w:w="1127" w:type="dxa"/>
            <w:gridSpan w:val="2"/>
            <w:tcBorders>
              <w:left w:val="single" w:sz="2" w:space="0" w:color="4F81BD" w:themeColor="accent1"/>
              <w:bottom w:val="dotted" w:sz="4" w:space="0" w:color="auto"/>
              <w:right w:val="single" w:sz="2" w:space="0" w:color="4F81BD" w:themeColor="accent1"/>
            </w:tcBorders>
            <w:vAlign w:val="center"/>
          </w:tcPr>
          <w:p w:rsidR="00333E3F" w:rsidRPr="00AF3FEB" w:rsidRDefault="00333E3F" w:rsidP="00FC62EE">
            <w:pPr>
              <w:jc w:val="center"/>
              <w:rPr>
                <w:rFonts w:ascii="Arial" w:hAnsi="Arial" w:cs="Arial"/>
                <w:color w:val="17365D" w:themeColor="text2" w:themeShade="BF"/>
                <w:sz w:val="20"/>
                <w:szCs w:val="20"/>
              </w:rPr>
            </w:pPr>
            <w:r w:rsidRPr="00AF3FEB">
              <w:rPr>
                <w:rFonts w:ascii="Arial" w:hAnsi="Arial" w:cs="Arial"/>
                <w:color w:val="17365D" w:themeColor="text2" w:themeShade="BF"/>
                <w:sz w:val="20"/>
                <w:szCs w:val="20"/>
              </w:rPr>
              <w:t>Yes 1</w:t>
            </w:r>
          </w:p>
        </w:tc>
        <w:tc>
          <w:tcPr>
            <w:tcW w:w="1269" w:type="dxa"/>
            <w:gridSpan w:val="2"/>
            <w:tcBorders>
              <w:left w:val="single" w:sz="2" w:space="0" w:color="4F81BD" w:themeColor="accent1"/>
              <w:bottom w:val="dotted" w:sz="4" w:space="0" w:color="auto"/>
              <w:right w:val="single" w:sz="2" w:space="0" w:color="4F81BD" w:themeColor="accent1"/>
            </w:tcBorders>
            <w:vAlign w:val="center"/>
          </w:tcPr>
          <w:p w:rsidR="00333E3F" w:rsidRPr="00AF3FEB" w:rsidRDefault="00333E3F" w:rsidP="00FC62EE">
            <w:pPr>
              <w:jc w:val="center"/>
              <w:rPr>
                <w:rFonts w:ascii="Arial" w:hAnsi="Arial" w:cs="Arial"/>
                <w:color w:val="17365D" w:themeColor="text2" w:themeShade="BF"/>
                <w:sz w:val="20"/>
                <w:szCs w:val="20"/>
              </w:rPr>
            </w:pPr>
          </w:p>
        </w:tc>
        <w:tc>
          <w:tcPr>
            <w:tcW w:w="1130" w:type="dxa"/>
            <w:vMerge w:val="restart"/>
            <w:tcBorders>
              <w:left w:val="single" w:sz="2" w:space="0" w:color="4F81BD" w:themeColor="accent1"/>
              <w:right w:val="single" w:sz="4" w:space="0" w:color="4F81BD" w:themeColor="accent1"/>
            </w:tcBorders>
            <w:vAlign w:val="center"/>
          </w:tcPr>
          <w:p w:rsidR="00333E3F" w:rsidRPr="00AF3FEB" w:rsidRDefault="00333E3F" w:rsidP="00FC62EE">
            <w:pPr>
              <w:jc w:val="center"/>
              <w:rPr>
                <w:rFonts w:ascii="Arial" w:hAnsi="Arial" w:cs="Arial"/>
                <w:color w:val="17365D" w:themeColor="text2" w:themeShade="BF"/>
                <w:sz w:val="20"/>
                <w:szCs w:val="20"/>
              </w:rPr>
            </w:pPr>
            <w:r w:rsidRPr="00AF3FEB">
              <w:rPr>
                <w:rFonts w:ascii="Arial" w:hAnsi="Arial" w:cs="Arial"/>
                <w:color w:val="17365D" w:themeColor="text2" w:themeShade="BF"/>
                <w:sz w:val="20"/>
                <w:szCs w:val="20"/>
              </w:rPr>
              <w:t>|____|</w:t>
            </w:r>
          </w:p>
        </w:tc>
      </w:tr>
      <w:tr w:rsidR="00333E3F" w:rsidRPr="00AF3FEB" w:rsidTr="00F06257">
        <w:trPr>
          <w:trHeight w:val="20"/>
        </w:trPr>
        <w:tc>
          <w:tcPr>
            <w:tcW w:w="650" w:type="dxa"/>
            <w:vMerge/>
            <w:tcBorders>
              <w:left w:val="single" w:sz="4" w:space="0" w:color="4F81BD" w:themeColor="accent1"/>
              <w:bottom w:val="single" w:sz="4" w:space="0" w:color="4F81BD" w:themeColor="accent1"/>
              <w:right w:val="single" w:sz="4" w:space="0" w:color="4F81BD" w:themeColor="accent1"/>
            </w:tcBorders>
            <w:vAlign w:val="center"/>
          </w:tcPr>
          <w:p w:rsidR="00333E3F" w:rsidRPr="00AF3FEB" w:rsidRDefault="00333E3F" w:rsidP="00FC62EE">
            <w:pPr>
              <w:jc w:val="center"/>
              <w:rPr>
                <w:rFonts w:ascii="Arial" w:hAnsi="Arial" w:cs="Arial"/>
                <w:color w:val="17365D" w:themeColor="text2" w:themeShade="BF"/>
                <w:sz w:val="20"/>
                <w:szCs w:val="20"/>
              </w:rPr>
            </w:pPr>
          </w:p>
        </w:tc>
        <w:tc>
          <w:tcPr>
            <w:tcW w:w="6542" w:type="dxa"/>
            <w:gridSpan w:val="6"/>
            <w:vMerge/>
            <w:tcBorders>
              <w:left w:val="single" w:sz="4" w:space="0" w:color="4F81BD" w:themeColor="accent1"/>
              <w:bottom w:val="single" w:sz="4" w:space="0" w:color="4F81BD" w:themeColor="accent1"/>
              <w:right w:val="single" w:sz="2" w:space="0" w:color="4F81BD" w:themeColor="accent1"/>
            </w:tcBorders>
            <w:vAlign w:val="center"/>
          </w:tcPr>
          <w:p w:rsidR="00333E3F" w:rsidRPr="00AF3FEB" w:rsidRDefault="00333E3F" w:rsidP="00FC62EE">
            <w:pPr>
              <w:pStyle w:val="Title1"/>
              <w:ind w:left="792"/>
              <w:rPr>
                <w:rFonts w:ascii="Arial" w:eastAsia="Arial Unicode MS" w:hAnsi="Arial" w:cs="Arial"/>
                <w:color w:val="17365D" w:themeColor="text2" w:themeShade="BF"/>
                <w:lang w:val="en-US"/>
              </w:rPr>
            </w:pPr>
          </w:p>
        </w:tc>
        <w:tc>
          <w:tcPr>
            <w:tcW w:w="1127" w:type="dxa"/>
            <w:gridSpan w:val="2"/>
            <w:tcBorders>
              <w:top w:val="dotted" w:sz="4" w:space="0" w:color="auto"/>
              <w:left w:val="single" w:sz="2" w:space="0" w:color="4F81BD" w:themeColor="accent1"/>
              <w:bottom w:val="single" w:sz="2" w:space="0" w:color="4F81BD" w:themeColor="accent1"/>
              <w:right w:val="single" w:sz="2" w:space="0" w:color="4F81BD" w:themeColor="accent1"/>
            </w:tcBorders>
            <w:vAlign w:val="center"/>
          </w:tcPr>
          <w:p w:rsidR="00333E3F" w:rsidRPr="00AF3FEB" w:rsidRDefault="00333E3F" w:rsidP="00FC62EE">
            <w:pPr>
              <w:jc w:val="center"/>
              <w:rPr>
                <w:rFonts w:ascii="Arial" w:hAnsi="Arial" w:cs="Arial"/>
                <w:color w:val="17365D" w:themeColor="text2" w:themeShade="BF"/>
                <w:sz w:val="20"/>
                <w:szCs w:val="20"/>
              </w:rPr>
            </w:pPr>
            <w:r w:rsidRPr="00AF3FEB">
              <w:rPr>
                <w:rFonts w:ascii="Arial" w:hAnsi="Arial" w:cs="Arial"/>
                <w:color w:val="17365D" w:themeColor="text2" w:themeShade="BF"/>
                <w:sz w:val="20"/>
                <w:szCs w:val="20"/>
              </w:rPr>
              <w:t>No  2</w:t>
            </w:r>
          </w:p>
        </w:tc>
        <w:tc>
          <w:tcPr>
            <w:tcW w:w="1269" w:type="dxa"/>
            <w:gridSpan w:val="2"/>
            <w:tcBorders>
              <w:top w:val="dotted" w:sz="4" w:space="0" w:color="auto"/>
              <w:left w:val="single" w:sz="2" w:space="0" w:color="4F81BD" w:themeColor="accent1"/>
              <w:bottom w:val="single" w:sz="4" w:space="0" w:color="4F81BD" w:themeColor="accent1"/>
              <w:right w:val="single" w:sz="2" w:space="0" w:color="4F81BD" w:themeColor="accent1"/>
            </w:tcBorders>
            <w:vAlign w:val="center"/>
          </w:tcPr>
          <w:p w:rsidR="00333E3F" w:rsidRPr="00AF3FEB" w:rsidRDefault="00333E3F" w:rsidP="00657252">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sym w:font="Wingdings 3" w:char="F075"/>
            </w:r>
            <w:r w:rsidRPr="00AF3FEB">
              <w:rPr>
                <w:rFonts w:ascii="Arial" w:hAnsi="Arial" w:cs="Arial"/>
                <w:color w:val="17365D" w:themeColor="text2" w:themeShade="BF"/>
                <w:sz w:val="20"/>
                <w:szCs w:val="20"/>
              </w:rPr>
              <w:t>4.1</w:t>
            </w:r>
          </w:p>
        </w:tc>
        <w:tc>
          <w:tcPr>
            <w:tcW w:w="1130" w:type="dxa"/>
            <w:vMerge/>
            <w:tcBorders>
              <w:left w:val="single" w:sz="2" w:space="0" w:color="4F81BD" w:themeColor="accent1"/>
              <w:bottom w:val="single" w:sz="2" w:space="0" w:color="4F81BD" w:themeColor="accent1"/>
              <w:right w:val="single" w:sz="4" w:space="0" w:color="4F81BD" w:themeColor="accent1"/>
            </w:tcBorders>
            <w:vAlign w:val="center"/>
          </w:tcPr>
          <w:p w:rsidR="00333E3F" w:rsidRPr="00AF3FEB" w:rsidRDefault="00333E3F" w:rsidP="00FC62EE">
            <w:pPr>
              <w:jc w:val="center"/>
              <w:rPr>
                <w:rFonts w:ascii="Arial" w:hAnsi="Arial" w:cs="Arial"/>
                <w:color w:val="17365D" w:themeColor="text2" w:themeShade="BF"/>
                <w:sz w:val="20"/>
                <w:szCs w:val="20"/>
              </w:rPr>
            </w:pPr>
          </w:p>
        </w:tc>
      </w:tr>
      <w:tr w:rsidR="004735F9" w:rsidRPr="00AF3FEB" w:rsidTr="00F06257">
        <w:trPr>
          <w:trHeight w:val="173"/>
        </w:trPr>
        <w:tc>
          <w:tcPr>
            <w:tcW w:w="650"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DDD9C3" w:themeFill="background2" w:themeFillShade="E6"/>
            <w:vAlign w:val="center"/>
          </w:tcPr>
          <w:p w:rsidR="00317F88" w:rsidRPr="00AF3FEB" w:rsidRDefault="00317F88" w:rsidP="00395B9B">
            <w:pPr>
              <w:jc w:val="center"/>
              <w:rPr>
                <w:rFonts w:ascii="Arial" w:hAnsi="Arial" w:cs="Arial"/>
                <w:b/>
                <w:color w:val="002060"/>
                <w:sz w:val="20"/>
                <w:szCs w:val="20"/>
              </w:rPr>
            </w:pPr>
          </w:p>
        </w:tc>
        <w:tc>
          <w:tcPr>
            <w:tcW w:w="826"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DDD9C3" w:themeFill="background2" w:themeFillShade="E6"/>
            <w:vAlign w:val="center"/>
          </w:tcPr>
          <w:p w:rsidR="00317F88" w:rsidRPr="00AF3FEB" w:rsidRDefault="00317F88" w:rsidP="00395B9B">
            <w:pPr>
              <w:jc w:val="center"/>
              <w:rPr>
                <w:rFonts w:ascii="Arial" w:hAnsi="Arial" w:cs="Arial"/>
                <w:b/>
                <w:color w:val="002060"/>
                <w:sz w:val="20"/>
                <w:szCs w:val="20"/>
              </w:rPr>
            </w:pPr>
            <w:r w:rsidRPr="00AF3FEB">
              <w:rPr>
                <w:rFonts w:ascii="Arial" w:hAnsi="Arial" w:cs="Arial"/>
                <w:b/>
                <w:color w:val="002060"/>
                <w:sz w:val="20"/>
                <w:szCs w:val="20"/>
              </w:rPr>
              <w:t>3.11</w:t>
            </w:r>
          </w:p>
        </w:tc>
        <w:tc>
          <w:tcPr>
            <w:tcW w:w="1667"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DDD9C3" w:themeFill="background2" w:themeFillShade="E6"/>
            <w:vAlign w:val="center"/>
          </w:tcPr>
          <w:p w:rsidR="00317F88" w:rsidRPr="00AF3FEB" w:rsidRDefault="00317F88" w:rsidP="00395B9B">
            <w:pPr>
              <w:jc w:val="center"/>
              <w:rPr>
                <w:rFonts w:ascii="Arial" w:hAnsi="Arial" w:cs="Arial"/>
                <w:b/>
                <w:color w:val="002060"/>
                <w:sz w:val="20"/>
                <w:szCs w:val="20"/>
              </w:rPr>
            </w:pPr>
            <w:r w:rsidRPr="00AF3FEB">
              <w:rPr>
                <w:rFonts w:ascii="Arial" w:hAnsi="Arial" w:cs="Arial"/>
                <w:b/>
                <w:color w:val="002060"/>
                <w:sz w:val="20"/>
                <w:szCs w:val="20"/>
              </w:rPr>
              <w:t>3.12</w:t>
            </w:r>
          </w:p>
        </w:tc>
        <w:tc>
          <w:tcPr>
            <w:tcW w:w="896"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DDD9C3" w:themeFill="background2" w:themeFillShade="E6"/>
            <w:vAlign w:val="center"/>
          </w:tcPr>
          <w:p w:rsidR="00317F88" w:rsidRPr="00AF3FEB" w:rsidRDefault="00317F88" w:rsidP="00395B9B">
            <w:pPr>
              <w:jc w:val="center"/>
              <w:rPr>
                <w:rFonts w:ascii="Arial" w:hAnsi="Arial" w:cs="Arial"/>
                <w:b/>
                <w:color w:val="002060"/>
                <w:sz w:val="20"/>
                <w:szCs w:val="20"/>
              </w:rPr>
            </w:pPr>
            <w:r w:rsidRPr="00AF3FEB">
              <w:rPr>
                <w:rFonts w:ascii="Arial" w:hAnsi="Arial" w:cs="Arial"/>
                <w:b/>
                <w:color w:val="002060"/>
                <w:sz w:val="20"/>
                <w:szCs w:val="20"/>
              </w:rPr>
              <w:t>3.13</w:t>
            </w:r>
          </w:p>
        </w:tc>
        <w:tc>
          <w:tcPr>
            <w:tcW w:w="897"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DDD9C3" w:themeFill="background2" w:themeFillShade="E6"/>
            <w:vAlign w:val="center"/>
          </w:tcPr>
          <w:p w:rsidR="00317F88" w:rsidRPr="00AF3FEB" w:rsidRDefault="00317F88" w:rsidP="00395B9B">
            <w:pPr>
              <w:jc w:val="center"/>
              <w:rPr>
                <w:rFonts w:ascii="Arial" w:hAnsi="Arial" w:cs="Arial"/>
                <w:b/>
                <w:color w:val="002060"/>
                <w:sz w:val="20"/>
                <w:szCs w:val="20"/>
              </w:rPr>
            </w:pPr>
            <w:r w:rsidRPr="00AF3FEB">
              <w:rPr>
                <w:rFonts w:ascii="Arial" w:hAnsi="Arial" w:cs="Arial"/>
                <w:b/>
                <w:color w:val="002060"/>
                <w:sz w:val="20"/>
                <w:szCs w:val="20"/>
              </w:rPr>
              <w:t>3.14</w:t>
            </w:r>
          </w:p>
        </w:tc>
        <w:tc>
          <w:tcPr>
            <w:tcW w:w="1785"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DDD9C3" w:themeFill="background2" w:themeFillShade="E6"/>
          </w:tcPr>
          <w:p w:rsidR="00317F88" w:rsidRPr="00AF3FEB" w:rsidRDefault="00317F88" w:rsidP="00395B9B">
            <w:pPr>
              <w:jc w:val="center"/>
              <w:rPr>
                <w:rFonts w:ascii="Arial" w:hAnsi="Arial" w:cs="Arial"/>
                <w:b/>
                <w:color w:val="002060"/>
                <w:sz w:val="20"/>
                <w:szCs w:val="20"/>
              </w:rPr>
            </w:pPr>
            <w:r w:rsidRPr="00AF3FEB">
              <w:rPr>
                <w:rFonts w:ascii="Arial" w:hAnsi="Arial" w:cs="Arial"/>
                <w:b/>
                <w:color w:val="002060"/>
                <w:sz w:val="20"/>
                <w:szCs w:val="20"/>
              </w:rPr>
              <w:t>3.15</w:t>
            </w:r>
          </w:p>
        </w:tc>
        <w:tc>
          <w:tcPr>
            <w:tcW w:w="1063"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DDD9C3" w:themeFill="background2" w:themeFillShade="E6"/>
            <w:vAlign w:val="center"/>
          </w:tcPr>
          <w:p w:rsidR="00317F88" w:rsidRPr="00AF3FEB" w:rsidRDefault="00317F88" w:rsidP="00395B9B">
            <w:pPr>
              <w:jc w:val="center"/>
              <w:rPr>
                <w:rFonts w:ascii="Arial" w:hAnsi="Arial" w:cs="Arial"/>
                <w:b/>
                <w:color w:val="002060"/>
                <w:sz w:val="20"/>
                <w:szCs w:val="20"/>
              </w:rPr>
            </w:pPr>
            <w:r w:rsidRPr="00AF3FEB">
              <w:rPr>
                <w:rFonts w:ascii="Arial" w:hAnsi="Arial" w:cs="Arial"/>
                <w:b/>
                <w:color w:val="002060"/>
                <w:sz w:val="20"/>
                <w:szCs w:val="20"/>
              </w:rPr>
              <w:t>3.16</w:t>
            </w:r>
          </w:p>
        </w:tc>
        <w:tc>
          <w:tcPr>
            <w:tcW w:w="1101"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DDD9C3" w:themeFill="background2" w:themeFillShade="E6"/>
            <w:vAlign w:val="center"/>
          </w:tcPr>
          <w:p w:rsidR="00317F88" w:rsidRPr="00AF3FEB" w:rsidRDefault="00317F88" w:rsidP="00395B9B">
            <w:pPr>
              <w:jc w:val="center"/>
              <w:rPr>
                <w:rFonts w:ascii="Arial" w:hAnsi="Arial" w:cs="Arial"/>
                <w:b/>
                <w:color w:val="002060"/>
                <w:sz w:val="20"/>
                <w:szCs w:val="20"/>
              </w:rPr>
            </w:pPr>
            <w:r w:rsidRPr="00AF3FEB">
              <w:rPr>
                <w:rFonts w:ascii="Arial" w:hAnsi="Arial" w:cs="Arial"/>
                <w:b/>
                <w:color w:val="002060"/>
                <w:sz w:val="20"/>
                <w:szCs w:val="20"/>
              </w:rPr>
              <w:t>3.17</w:t>
            </w:r>
          </w:p>
        </w:tc>
        <w:tc>
          <w:tcPr>
            <w:tcW w:w="1833"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DDD9C3" w:themeFill="background2" w:themeFillShade="E6"/>
          </w:tcPr>
          <w:p w:rsidR="00317F88" w:rsidRPr="00AF3FEB" w:rsidRDefault="00317F88" w:rsidP="00395B9B">
            <w:pPr>
              <w:jc w:val="center"/>
              <w:rPr>
                <w:rFonts w:ascii="Arial" w:hAnsi="Arial" w:cs="Arial"/>
                <w:b/>
                <w:color w:val="002060"/>
                <w:sz w:val="20"/>
                <w:szCs w:val="20"/>
              </w:rPr>
            </w:pPr>
            <w:r w:rsidRPr="00AF3FEB">
              <w:rPr>
                <w:rFonts w:ascii="Arial" w:hAnsi="Arial" w:cs="Arial"/>
                <w:b/>
                <w:color w:val="002060"/>
                <w:sz w:val="20"/>
                <w:szCs w:val="20"/>
              </w:rPr>
              <w:t>3.18</w:t>
            </w:r>
          </w:p>
        </w:tc>
      </w:tr>
      <w:tr w:rsidR="004735F9" w:rsidRPr="00AF3FEB" w:rsidTr="00F06257">
        <w:trPr>
          <w:trHeight w:val="1273"/>
        </w:trPr>
        <w:tc>
          <w:tcPr>
            <w:tcW w:w="650"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317F88" w:rsidRPr="00AF3FEB" w:rsidRDefault="00317F88" w:rsidP="00395B9B">
            <w:pPr>
              <w:jc w:val="center"/>
              <w:rPr>
                <w:rFonts w:ascii="Arial" w:hAnsi="Arial" w:cs="Arial"/>
                <w:b/>
                <w:color w:val="FFFFFF" w:themeColor="background1"/>
                <w:sz w:val="20"/>
                <w:szCs w:val="20"/>
              </w:rPr>
            </w:pPr>
            <w:r w:rsidRPr="00AF3FEB">
              <w:rPr>
                <w:rFonts w:ascii="Arial" w:hAnsi="Arial" w:cs="Arial"/>
                <w:b/>
                <w:color w:val="FFFFFF" w:themeColor="background1"/>
                <w:sz w:val="20"/>
                <w:szCs w:val="20"/>
              </w:rPr>
              <w:t>HH Id No</w:t>
            </w:r>
          </w:p>
        </w:tc>
        <w:tc>
          <w:tcPr>
            <w:tcW w:w="826"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317F88" w:rsidRPr="00AF3FEB" w:rsidRDefault="00317F88" w:rsidP="00395B9B">
            <w:pPr>
              <w:jc w:val="center"/>
              <w:rPr>
                <w:rFonts w:ascii="Arial Narrow" w:hAnsi="Arial Narrow" w:cs="Arial"/>
                <w:color w:val="002060"/>
                <w:sz w:val="18"/>
                <w:szCs w:val="18"/>
              </w:rPr>
            </w:pPr>
            <w:r w:rsidRPr="00AF3FEB">
              <w:rPr>
                <w:rFonts w:ascii="Arial Narrow" w:hAnsi="Arial Narrow" w:cs="Arial"/>
                <w:color w:val="002060"/>
                <w:sz w:val="18"/>
                <w:szCs w:val="18"/>
              </w:rPr>
              <w:t>Name of household member</w:t>
            </w:r>
          </w:p>
        </w:tc>
        <w:tc>
          <w:tcPr>
            <w:tcW w:w="1667" w:type="dxa"/>
            <w:tcBorders>
              <w:top w:val="single" w:sz="4" w:space="0" w:color="31849B" w:themeColor="accent5" w:themeShade="BF"/>
              <w:left w:val="single" w:sz="4" w:space="0" w:color="31849B" w:themeColor="accent5" w:themeShade="BF"/>
              <w:bottom w:val="dotted" w:sz="8" w:space="0" w:color="auto"/>
              <w:right w:val="single" w:sz="4" w:space="0" w:color="31849B" w:themeColor="accent5" w:themeShade="BF"/>
            </w:tcBorders>
            <w:vAlign w:val="center"/>
          </w:tcPr>
          <w:p w:rsidR="00317F88" w:rsidRPr="00AF3FEB" w:rsidRDefault="00317F88" w:rsidP="0061263D">
            <w:pPr>
              <w:jc w:val="center"/>
              <w:rPr>
                <w:rFonts w:ascii="Arial Narrow" w:hAnsi="Arial Narrow" w:cs="Arial"/>
                <w:color w:val="002060"/>
                <w:sz w:val="18"/>
                <w:szCs w:val="18"/>
              </w:rPr>
            </w:pPr>
            <w:r w:rsidRPr="00AF3FEB">
              <w:rPr>
                <w:rFonts w:ascii="Arial Narrow" w:hAnsi="Arial Narrow" w:cs="Arial"/>
                <w:color w:val="002060"/>
                <w:sz w:val="18"/>
                <w:szCs w:val="18"/>
              </w:rPr>
              <w:t>Relationship of (</w:t>
            </w:r>
            <w:r w:rsidR="0061263D" w:rsidRPr="00AF3FEB">
              <w:rPr>
                <w:rFonts w:ascii="Arial Narrow" w:hAnsi="Arial Narrow" w:cs="Arial"/>
                <w:color w:val="002060"/>
                <w:sz w:val="18"/>
                <w:szCs w:val="18"/>
              </w:rPr>
              <w:t>NAME</w:t>
            </w:r>
            <w:r w:rsidRPr="00AF3FEB">
              <w:rPr>
                <w:rFonts w:ascii="Arial Narrow" w:hAnsi="Arial Narrow" w:cs="Arial"/>
                <w:color w:val="002060"/>
                <w:sz w:val="18"/>
                <w:szCs w:val="18"/>
              </w:rPr>
              <w:t>) with the Head of Household</w:t>
            </w:r>
          </w:p>
        </w:tc>
        <w:tc>
          <w:tcPr>
            <w:tcW w:w="896" w:type="dxa"/>
            <w:tcBorders>
              <w:top w:val="single" w:sz="4" w:space="0" w:color="31849B" w:themeColor="accent5" w:themeShade="BF"/>
              <w:left w:val="single" w:sz="4" w:space="0" w:color="31849B" w:themeColor="accent5" w:themeShade="BF"/>
              <w:bottom w:val="dotted" w:sz="8" w:space="0" w:color="auto"/>
              <w:right w:val="single" w:sz="4" w:space="0" w:color="31849B" w:themeColor="accent5" w:themeShade="BF"/>
            </w:tcBorders>
            <w:vAlign w:val="center"/>
          </w:tcPr>
          <w:p w:rsidR="00317F88" w:rsidRPr="00AF3FEB" w:rsidRDefault="00317F88" w:rsidP="00395B9B">
            <w:pPr>
              <w:jc w:val="center"/>
              <w:rPr>
                <w:rFonts w:ascii="Arial Narrow" w:hAnsi="Arial Narrow" w:cs="Arial"/>
                <w:color w:val="002060"/>
                <w:sz w:val="18"/>
                <w:szCs w:val="18"/>
              </w:rPr>
            </w:pPr>
            <w:r w:rsidRPr="00AF3FEB">
              <w:rPr>
                <w:rFonts w:ascii="Arial Narrow" w:hAnsi="Arial Narrow" w:cs="Arial"/>
                <w:color w:val="002060"/>
                <w:sz w:val="18"/>
                <w:szCs w:val="18"/>
              </w:rPr>
              <w:t>What is (</w:t>
            </w:r>
            <w:r w:rsidR="0061263D" w:rsidRPr="00AF3FEB">
              <w:rPr>
                <w:rFonts w:ascii="Arial Narrow" w:hAnsi="Arial Narrow" w:cs="Arial"/>
                <w:color w:val="002060"/>
                <w:sz w:val="18"/>
                <w:szCs w:val="18"/>
              </w:rPr>
              <w:t>NAME’S</w:t>
            </w:r>
            <w:r w:rsidRPr="00AF3FEB">
              <w:rPr>
                <w:rFonts w:ascii="Arial Narrow" w:hAnsi="Arial Narrow" w:cs="Arial"/>
                <w:color w:val="002060"/>
                <w:sz w:val="18"/>
                <w:szCs w:val="18"/>
              </w:rPr>
              <w:t>) Sex</w:t>
            </w:r>
          </w:p>
        </w:tc>
        <w:tc>
          <w:tcPr>
            <w:tcW w:w="897" w:type="dxa"/>
            <w:tcBorders>
              <w:top w:val="single" w:sz="4" w:space="0" w:color="31849B" w:themeColor="accent5" w:themeShade="BF"/>
              <w:left w:val="single" w:sz="4" w:space="0" w:color="31849B" w:themeColor="accent5" w:themeShade="BF"/>
              <w:bottom w:val="dotted" w:sz="8" w:space="0" w:color="auto"/>
              <w:right w:val="single" w:sz="4" w:space="0" w:color="31849B" w:themeColor="accent5" w:themeShade="BF"/>
            </w:tcBorders>
            <w:vAlign w:val="center"/>
          </w:tcPr>
          <w:p w:rsidR="00317F88" w:rsidRPr="00AF3FEB" w:rsidRDefault="00317F88" w:rsidP="00395B9B">
            <w:pPr>
              <w:jc w:val="center"/>
              <w:rPr>
                <w:rFonts w:ascii="Arial Narrow" w:hAnsi="Arial Narrow" w:cs="Arial"/>
                <w:color w:val="002060"/>
                <w:sz w:val="18"/>
                <w:szCs w:val="18"/>
              </w:rPr>
            </w:pPr>
            <w:r w:rsidRPr="00AF3FEB">
              <w:rPr>
                <w:rFonts w:ascii="Arial Narrow" w:hAnsi="Arial Narrow" w:cs="Arial"/>
                <w:color w:val="002060"/>
                <w:sz w:val="18"/>
                <w:szCs w:val="18"/>
              </w:rPr>
              <w:t>What is (NAME’</w:t>
            </w:r>
            <w:r w:rsidR="005B13DD" w:rsidRPr="00AF3FEB">
              <w:rPr>
                <w:rFonts w:ascii="Arial Narrow" w:hAnsi="Arial Narrow" w:cs="Arial"/>
                <w:color w:val="002060"/>
                <w:sz w:val="18"/>
                <w:szCs w:val="18"/>
              </w:rPr>
              <w:t>S</w:t>
            </w:r>
            <w:r w:rsidRPr="00AF3FEB">
              <w:rPr>
                <w:rFonts w:ascii="Arial Narrow" w:hAnsi="Arial Narrow" w:cs="Arial"/>
                <w:color w:val="002060"/>
                <w:sz w:val="18"/>
                <w:szCs w:val="18"/>
              </w:rPr>
              <w:t>) age, in completed years?</w:t>
            </w:r>
          </w:p>
        </w:tc>
        <w:tc>
          <w:tcPr>
            <w:tcW w:w="1785" w:type="dxa"/>
            <w:tcBorders>
              <w:top w:val="single" w:sz="4" w:space="0" w:color="31849B" w:themeColor="accent5" w:themeShade="BF"/>
              <w:left w:val="single" w:sz="4" w:space="0" w:color="31849B" w:themeColor="accent5" w:themeShade="BF"/>
              <w:bottom w:val="dotted" w:sz="8" w:space="0" w:color="auto"/>
              <w:right w:val="single" w:sz="4" w:space="0" w:color="31849B" w:themeColor="accent5" w:themeShade="BF"/>
            </w:tcBorders>
            <w:vAlign w:val="center"/>
          </w:tcPr>
          <w:p w:rsidR="00864E9A" w:rsidRPr="00AF3FEB" w:rsidRDefault="00864E9A" w:rsidP="00864E9A">
            <w:pPr>
              <w:jc w:val="center"/>
              <w:rPr>
                <w:rFonts w:ascii="Arial Narrow" w:hAnsi="Arial Narrow" w:cs="Arial"/>
                <w:color w:val="002060"/>
                <w:sz w:val="18"/>
                <w:szCs w:val="18"/>
              </w:rPr>
            </w:pPr>
            <w:r w:rsidRPr="00AF3FEB">
              <w:rPr>
                <w:rFonts w:ascii="Arial Narrow" w:hAnsi="Arial Narrow" w:cs="Arial"/>
                <w:color w:val="002060"/>
                <w:sz w:val="18"/>
                <w:szCs w:val="18"/>
              </w:rPr>
              <w:t>Where has [</w:t>
            </w:r>
            <w:r w:rsidR="0061263D" w:rsidRPr="00AF3FEB">
              <w:rPr>
                <w:rFonts w:ascii="Arial Narrow" w:hAnsi="Arial Narrow" w:cs="Arial"/>
                <w:color w:val="002060"/>
                <w:sz w:val="18"/>
                <w:szCs w:val="18"/>
              </w:rPr>
              <w:t>NAME</w:t>
            </w:r>
            <w:r w:rsidRPr="00AF3FEB">
              <w:rPr>
                <w:rFonts w:ascii="Arial Narrow" w:hAnsi="Arial Narrow" w:cs="Arial"/>
                <w:color w:val="002060"/>
                <w:sz w:val="18"/>
                <w:szCs w:val="18"/>
              </w:rPr>
              <w:t>] migrated to?</w:t>
            </w:r>
          </w:p>
          <w:p w:rsidR="00317F88" w:rsidRPr="00AF3FEB" w:rsidRDefault="00317F88" w:rsidP="00395B9B">
            <w:pPr>
              <w:jc w:val="center"/>
              <w:rPr>
                <w:rFonts w:ascii="Arial Narrow" w:hAnsi="Arial Narrow" w:cs="Arial"/>
                <w:color w:val="002060"/>
                <w:sz w:val="18"/>
                <w:szCs w:val="18"/>
              </w:rPr>
            </w:pPr>
          </w:p>
        </w:tc>
        <w:tc>
          <w:tcPr>
            <w:tcW w:w="1063" w:type="dxa"/>
            <w:gridSpan w:val="2"/>
            <w:tcBorders>
              <w:top w:val="single" w:sz="4" w:space="0" w:color="31849B" w:themeColor="accent5" w:themeShade="BF"/>
              <w:left w:val="single" w:sz="4" w:space="0" w:color="31849B" w:themeColor="accent5" w:themeShade="BF"/>
              <w:bottom w:val="dotted" w:sz="8" w:space="0" w:color="auto"/>
              <w:right w:val="single" w:sz="4" w:space="0" w:color="31849B" w:themeColor="accent5" w:themeShade="BF"/>
            </w:tcBorders>
            <w:vAlign w:val="center"/>
          </w:tcPr>
          <w:p w:rsidR="00864E9A" w:rsidRPr="00AF3FEB" w:rsidRDefault="00864E9A" w:rsidP="00864E9A">
            <w:pPr>
              <w:jc w:val="center"/>
              <w:rPr>
                <w:rFonts w:ascii="Arial Narrow" w:hAnsi="Arial Narrow" w:cs="Arial"/>
                <w:color w:val="002060"/>
                <w:sz w:val="18"/>
                <w:szCs w:val="18"/>
              </w:rPr>
            </w:pPr>
            <w:r w:rsidRPr="00AF3FEB">
              <w:rPr>
                <w:rFonts w:ascii="Arial Narrow" w:hAnsi="Arial Narrow" w:cs="Arial"/>
                <w:color w:val="002060"/>
                <w:sz w:val="18"/>
                <w:szCs w:val="18"/>
              </w:rPr>
              <w:t>What kind of area does [</w:t>
            </w:r>
            <w:r w:rsidR="0061263D" w:rsidRPr="00AF3FEB">
              <w:rPr>
                <w:rFonts w:ascii="Arial Narrow" w:hAnsi="Arial Narrow" w:cs="Arial"/>
                <w:color w:val="002060"/>
                <w:sz w:val="18"/>
                <w:szCs w:val="18"/>
              </w:rPr>
              <w:t>NAME</w:t>
            </w:r>
            <w:r w:rsidRPr="00AF3FEB">
              <w:rPr>
                <w:rFonts w:ascii="Arial Narrow" w:hAnsi="Arial Narrow" w:cs="Arial"/>
                <w:color w:val="002060"/>
                <w:sz w:val="18"/>
                <w:szCs w:val="18"/>
              </w:rPr>
              <w:t>] now stay in?</w:t>
            </w:r>
          </w:p>
          <w:p w:rsidR="00317F88" w:rsidRPr="00AF3FEB" w:rsidRDefault="00317F88" w:rsidP="00395B9B">
            <w:pPr>
              <w:jc w:val="center"/>
              <w:rPr>
                <w:rFonts w:ascii="Arial Narrow" w:hAnsi="Arial Narrow" w:cs="Arial"/>
                <w:color w:val="002060"/>
                <w:sz w:val="18"/>
                <w:szCs w:val="18"/>
              </w:rPr>
            </w:pPr>
          </w:p>
        </w:tc>
        <w:tc>
          <w:tcPr>
            <w:tcW w:w="1101" w:type="dxa"/>
            <w:gridSpan w:val="2"/>
            <w:tcBorders>
              <w:top w:val="single" w:sz="4" w:space="0" w:color="31849B" w:themeColor="accent5" w:themeShade="BF"/>
              <w:left w:val="single" w:sz="4" w:space="0" w:color="31849B" w:themeColor="accent5" w:themeShade="BF"/>
              <w:bottom w:val="dotted" w:sz="8" w:space="0" w:color="auto"/>
              <w:right w:val="single" w:sz="4" w:space="0" w:color="31849B" w:themeColor="accent5" w:themeShade="BF"/>
            </w:tcBorders>
            <w:vAlign w:val="center"/>
          </w:tcPr>
          <w:p w:rsidR="00317F88" w:rsidRPr="00AF3FEB" w:rsidRDefault="00864E9A" w:rsidP="00395B9B">
            <w:pPr>
              <w:jc w:val="center"/>
              <w:rPr>
                <w:rFonts w:ascii="Arial Narrow" w:hAnsi="Arial Narrow" w:cs="Arial"/>
                <w:color w:val="002060"/>
                <w:sz w:val="18"/>
                <w:szCs w:val="18"/>
              </w:rPr>
            </w:pPr>
            <w:r w:rsidRPr="00AF3FEB">
              <w:rPr>
                <w:rFonts w:ascii="Arial Narrow" w:hAnsi="Arial Narrow" w:cs="Arial"/>
                <w:color w:val="002060"/>
                <w:sz w:val="18"/>
                <w:szCs w:val="18"/>
              </w:rPr>
              <w:t>How long has (</w:t>
            </w:r>
            <w:r w:rsidR="0061263D" w:rsidRPr="00AF3FEB">
              <w:rPr>
                <w:rFonts w:ascii="Arial Narrow" w:hAnsi="Arial Narrow" w:cs="Arial"/>
                <w:color w:val="002060"/>
                <w:sz w:val="18"/>
                <w:szCs w:val="18"/>
              </w:rPr>
              <w:t>NAME</w:t>
            </w:r>
            <w:r w:rsidRPr="00AF3FEB">
              <w:rPr>
                <w:rFonts w:ascii="Arial Narrow" w:hAnsi="Arial Narrow" w:cs="Arial"/>
                <w:color w:val="002060"/>
                <w:sz w:val="18"/>
                <w:szCs w:val="18"/>
              </w:rPr>
              <w:t>) been away from the household?</w:t>
            </w:r>
          </w:p>
        </w:tc>
        <w:tc>
          <w:tcPr>
            <w:tcW w:w="1833" w:type="dxa"/>
            <w:gridSpan w:val="2"/>
            <w:tcBorders>
              <w:top w:val="single" w:sz="4" w:space="0" w:color="31849B" w:themeColor="accent5" w:themeShade="BF"/>
              <w:left w:val="single" w:sz="4" w:space="0" w:color="31849B" w:themeColor="accent5" w:themeShade="BF"/>
              <w:bottom w:val="dotted" w:sz="8" w:space="0" w:color="auto"/>
              <w:right w:val="single" w:sz="4" w:space="0" w:color="31849B" w:themeColor="accent5" w:themeShade="BF"/>
            </w:tcBorders>
            <w:vAlign w:val="center"/>
          </w:tcPr>
          <w:p w:rsidR="00317F88" w:rsidRPr="00AF3FEB" w:rsidRDefault="00864E9A" w:rsidP="00395B9B">
            <w:pPr>
              <w:jc w:val="center"/>
              <w:rPr>
                <w:rFonts w:ascii="Arial Narrow" w:hAnsi="Arial Narrow" w:cs="Arial"/>
                <w:color w:val="002060"/>
                <w:sz w:val="18"/>
                <w:szCs w:val="18"/>
              </w:rPr>
            </w:pPr>
            <w:r w:rsidRPr="00AF3FEB">
              <w:rPr>
                <w:rFonts w:ascii="Arial Narrow" w:hAnsi="Arial Narrow" w:cs="Arial"/>
                <w:color w:val="002060"/>
                <w:sz w:val="18"/>
                <w:szCs w:val="18"/>
              </w:rPr>
              <w:t>What is the main reason for temporarily li</w:t>
            </w:r>
            <w:r w:rsidRPr="00AF3FEB">
              <w:rPr>
                <w:rFonts w:ascii="Arial Narrow" w:hAnsi="Arial Narrow" w:cs="Arial"/>
                <w:color w:val="002060"/>
                <w:sz w:val="18"/>
                <w:szCs w:val="18"/>
              </w:rPr>
              <w:t>v</w:t>
            </w:r>
            <w:r w:rsidRPr="00AF3FEB">
              <w:rPr>
                <w:rFonts w:ascii="Arial Narrow" w:hAnsi="Arial Narrow" w:cs="Arial"/>
                <w:color w:val="002060"/>
                <w:sz w:val="18"/>
                <w:szCs w:val="18"/>
              </w:rPr>
              <w:t>ing/staying outside?</w:t>
            </w:r>
          </w:p>
        </w:tc>
      </w:tr>
      <w:tr w:rsidR="004735F9" w:rsidRPr="00AF3FEB" w:rsidTr="00F06257">
        <w:trPr>
          <w:trHeight w:val="855"/>
        </w:trPr>
        <w:tc>
          <w:tcPr>
            <w:tcW w:w="650"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317F88" w:rsidRPr="00AF3FEB" w:rsidRDefault="00317F88" w:rsidP="00395B9B">
            <w:pPr>
              <w:jc w:val="center"/>
              <w:rPr>
                <w:rFonts w:ascii="Arial" w:hAnsi="Arial" w:cs="Arial"/>
                <w:color w:val="002060"/>
                <w:sz w:val="20"/>
                <w:szCs w:val="20"/>
              </w:rPr>
            </w:pPr>
          </w:p>
        </w:tc>
        <w:tc>
          <w:tcPr>
            <w:tcW w:w="826"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317F88" w:rsidRPr="00AF3FEB" w:rsidRDefault="00317F88" w:rsidP="00395B9B">
            <w:pPr>
              <w:jc w:val="both"/>
              <w:rPr>
                <w:rFonts w:ascii="Arial Narrow" w:hAnsi="Arial Narrow" w:cs="Arial"/>
                <w:color w:val="002060"/>
                <w:sz w:val="18"/>
                <w:szCs w:val="18"/>
              </w:rPr>
            </w:pPr>
          </w:p>
        </w:tc>
        <w:tc>
          <w:tcPr>
            <w:tcW w:w="1667" w:type="dxa"/>
            <w:tcBorders>
              <w:top w:val="dotted" w:sz="8" w:space="0" w:color="auto"/>
              <w:left w:val="single" w:sz="4" w:space="0" w:color="31849B" w:themeColor="accent5" w:themeShade="BF"/>
              <w:bottom w:val="single" w:sz="4" w:space="0" w:color="31849B" w:themeColor="accent5" w:themeShade="BF"/>
              <w:right w:val="single" w:sz="4" w:space="0" w:color="31849B" w:themeColor="accent5" w:themeShade="BF"/>
            </w:tcBorders>
            <w:vAlign w:val="center"/>
          </w:tcPr>
          <w:p w:rsidR="00317F88" w:rsidRPr="00AF3FEB" w:rsidRDefault="00317F88" w:rsidP="00395B9B">
            <w:pPr>
              <w:tabs>
                <w:tab w:val="right" w:leader="dot" w:pos="1512"/>
              </w:tabs>
              <w:ind w:left="-69"/>
              <w:rPr>
                <w:rFonts w:ascii="Arial Narrow" w:hAnsi="Arial Narrow" w:cs="Arial"/>
                <w:color w:val="002060"/>
                <w:sz w:val="18"/>
                <w:szCs w:val="18"/>
              </w:rPr>
            </w:pPr>
            <w:r w:rsidRPr="00AF3FEB">
              <w:rPr>
                <w:rFonts w:ascii="Arial Narrow" w:hAnsi="Arial Narrow" w:cs="Arial"/>
                <w:color w:val="002060"/>
                <w:sz w:val="18"/>
                <w:szCs w:val="18"/>
              </w:rPr>
              <w:t>Head of HH    1</w:t>
            </w:r>
          </w:p>
          <w:p w:rsidR="00317F88" w:rsidRPr="00AF3FEB" w:rsidRDefault="00317F88" w:rsidP="00395B9B">
            <w:pPr>
              <w:tabs>
                <w:tab w:val="right" w:leader="dot" w:pos="1512"/>
              </w:tabs>
              <w:ind w:left="-69"/>
              <w:rPr>
                <w:rFonts w:ascii="Arial Narrow" w:hAnsi="Arial Narrow" w:cs="Arial"/>
                <w:color w:val="002060"/>
                <w:sz w:val="18"/>
                <w:szCs w:val="18"/>
              </w:rPr>
            </w:pPr>
            <w:r w:rsidRPr="00AF3FEB">
              <w:rPr>
                <w:rFonts w:ascii="Arial Narrow" w:hAnsi="Arial Narrow" w:cs="Arial"/>
                <w:color w:val="002060"/>
                <w:sz w:val="18"/>
                <w:szCs w:val="18"/>
              </w:rPr>
              <w:t>Spouse    2</w:t>
            </w:r>
          </w:p>
          <w:p w:rsidR="00317F88" w:rsidRPr="00AF3FEB" w:rsidRDefault="00317F88" w:rsidP="00395B9B">
            <w:pPr>
              <w:tabs>
                <w:tab w:val="right" w:leader="dot" w:pos="1512"/>
              </w:tabs>
              <w:ind w:left="-69"/>
              <w:rPr>
                <w:rFonts w:ascii="Arial Narrow" w:hAnsi="Arial Narrow" w:cs="Arial"/>
                <w:color w:val="002060"/>
                <w:sz w:val="18"/>
                <w:szCs w:val="18"/>
              </w:rPr>
            </w:pPr>
            <w:r w:rsidRPr="00AF3FEB">
              <w:rPr>
                <w:rFonts w:ascii="Arial Narrow" w:hAnsi="Arial Narrow" w:cs="Arial"/>
                <w:color w:val="002060"/>
                <w:sz w:val="18"/>
                <w:szCs w:val="18"/>
              </w:rPr>
              <w:t>Son, daughter, son /daughter-in-law</w:t>
            </w:r>
            <w:r w:rsidRPr="00AF3FEB">
              <w:rPr>
                <w:rFonts w:ascii="Arial Narrow" w:hAnsi="Arial Narrow" w:cs="Arial"/>
                <w:color w:val="002060"/>
                <w:sz w:val="18"/>
                <w:szCs w:val="18"/>
              </w:rPr>
              <w:tab/>
              <w:t>3</w:t>
            </w:r>
          </w:p>
          <w:p w:rsidR="00317F88" w:rsidRPr="00AF3FEB" w:rsidRDefault="00317F88" w:rsidP="00395B9B">
            <w:pPr>
              <w:tabs>
                <w:tab w:val="right" w:leader="dot" w:pos="1512"/>
              </w:tabs>
              <w:ind w:left="-69"/>
              <w:rPr>
                <w:rFonts w:ascii="Arial Narrow" w:hAnsi="Arial Narrow" w:cs="Arial"/>
                <w:color w:val="002060"/>
                <w:sz w:val="18"/>
                <w:szCs w:val="18"/>
              </w:rPr>
            </w:pPr>
            <w:r w:rsidRPr="00AF3FEB">
              <w:rPr>
                <w:rFonts w:ascii="Arial Narrow" w:hAnsi="Arial Narrow" w:cs="Arial"/>
                <w:color w:val="002060"/>
                <w:sz w:val="18"/>
                <w:szCs w:val="18"/>
              </w:rPr>
              <w:t>Parent/parent-in-law</w:t>
            </w:r>
            <w:r w:rsidRPr="00AF3FEB">
              <w:rPr>
                <w:rFonts w:ascii="Arial Narrow" w:hAnsi="Arial Narrow" w:cs="Arial"/>
                <w:color w:val="002060"/>
                <w:sz w:val="18"/>
                <w:szCs w:val="18"/>
              </w:rPr>
              <w:tab/>
              <w:t>4</w:t>
            </w:r>
          </w:p>
          <w:p w:rsidR="00317F88" w:rsidRPr="00AF3FEB" w:rsidRDefault="00317F88" w:rsidP="00395B9B">
            <w:pPr>
              <w:tabs>
                <w:tab w:val="right" w:leader="dot" w:pos="1512"/>
              </w:tabs>
              <w:ind w:left="-69"/>
              <w:rPr>
                <w:rFonts w:ascii="Arial Narrow" w:hAnsi="Arial Narrow" w:cs="Arial"/>
                <w:color w:val="002060"/>
                <w:sz w:val="18"/>
                <w:szCs w:val="18"/>
              </w:rPr>
            </w:pPr>
            <w:r w:rsidRPr="00AF3FEB">
              <w:rPr>
                <w:rFonts w:ascii="Arial Narrow" w:hAnsi="Arial Narrow" w:cs="Arial"/>
                <w:color w:val="002060"/>
                <w:sz w:val="18"/>
                <w:szCs w:val="18"/>
              </w:rPr>
              <w:t>Other relative</w:t>
            </w:r>
            <w:r w:rsidRPr="00AF3FEB">
              <w:rPr>
                <w:rFonts w:ascii="Arial Narrow" w:hAnsi="Arial Narrow" w:cs="Arial"/>
                <w:color w:val="002060"/>
                <w:sz w:val="18"/>
                <w:szCs w:val="18"/>
              </w:rPr>
              <w:tab/>
              <w:t>5</w:t>
            </w:r>
          </w:p>
          <w:p w:rsidR="00317F88" w:rsidRPr="00AF3FEB" w:rsidRDefault="00317F88" w:rsidP="00395B9B">
            <w:pPr>
              <w:tabs>
                <w:tab w:val="right" w:leader="dot" w:pos="1512"/>
              </w:tabs>
              <w:ind w:left="-69"/>
              <w:rPr>
                <w:rFonts w:ascii="Arial Narrow" w:hAnsi="Arial Narrow" w:cs="Arial"/>
                <w:color w:val="002060"/>
                <w:sz w:val="18"/>
                <w:szCs w:val="18"/>
              </w:rPr>
            </w:pPr>
            <w:r w:rsidRPr="00AF3FEB">
              <w:rPr>
                <w:rFonts w:ascii="Arial Narrow" w:hAnsi="Arial Narrow" w:cs="Arial"/>
                <w:color w:val="002060"/>
                <w:sz w:val="18"/>
                <w:szCs w:val="18"/>
              </w:rPr>
              <w:t>Non-relative</w:t>
            </w:r>
            <w:r w:rsidRPr="00AF3FEB">
              <w:rPr>
                <w:rFonts w:ascii="Arial Narrow" w:hAnsi="Arial Narrow" w:cs="Arial"/>
                <w:color w:val="002060"/>
                <w:sz w:val="18"/>
                <w:szCs w:val="18"/>
              </w:rPr>
              <w:tab/>
              <w:t>6</w:t>
            </w:r>
          </w:p>
        </w:tc>
        <w:tc>
          <w:tcPr>
            <w:tcW w:w="896" w:type="dxa"/>
            <w:tcBorders>
              <w:top w:val="dotted" w:sz="8" w:space="0" w:color="auto"/>
              <w:left w:val="single" w:sz="4" w:space="0" w:color="31849B" w:themeColor="accent5" w:themeShade="BF"/>
              <w:bottom w:val="single" w:sz="4" w:space="0" w:color="31849B" w:themeColor="accent5" w:themeShade="BF"/>
              <w:right w:val="single" w:sz="4" w:space="0" w:color="31849B" w:themeColor="accent5" w:themeShade="BF"/>
            </w:tcBorders>
            <w:vAlign w:val="center"/>
          </w:tcPr>
          <w:p w:rsidR="00317F88" w:rsidRPr="00AF3FEB" w:rsidRDefault="00317F88" w:rsidP="00395B9B">
            <w:pPr>
              <w:tabs>
                <w:tab w:val="right" w:leader="dot" w:pos="689"/>
              </w:tabs>
              <w:ind w:left="-45"/>
              <w:rPr>
                <w:rFonts w:ascii="Arial Narrow" w:hAnsi="Arial Narrow" w:cs="Arial"/>
                <w:color w:val="002060"/>
                <w:sz w:val="18"/>
                <w:szCs w:val="18"/>
              </w:rPr>
            </w:pPr>
            <w:r w:rsidRPr="00AF3FEB">
              <w:rPr>
                <w:rFonts w:ascii="Arial Narrow" w:hAnsi="Arial Narrow" w:cs="Arial"/>
                <w:color w:val="002060"/>
                <w:sz w:val="18"/>
                <w:szCs w:val="18"/>
              </w:rPr>
              <w:t>Male</w:t>
            </w:r>
            <w:r w:rsidRPr="00AF3FEB">
              <w:rPr>
                <w:rFonts w:ascii="Arial Narrow" w:hAnsi="Arial Narrow" w:cs="Arial"/>
                <w:color w:val="002060"/>
                <w:sz w:val="18"/>
                <w:szCs w:val="18"/>
              </w:rPr>
              <w:tab/>
              <w:t>1</w:t>
            </w:r>
          </w:p>
          <w:p w:rsidR="00317F88" w:rsidRPr="00AF3FEB" w:rsidRDefault="00317F88" w:rsidP="00395B9B">
            <w:pPr>
              <w:tabs>
                <w:tab w:val="right" w:leader="dot" w:pos="689"/>
              </w:tabs>
              <w:ind w:left="-45"/>
              <w:rPr>
                <w:rFonts w:ascii="Arial Narrow" w:hAnsi="Arial Narrow" w:cs="Arial"/>
                <w:color w:val="002060"/>
                <w:sz w:val="18"/>
                <w:szCs w:val="18"/>
              </w:rPr>
            </w:pPr>
            <w:r w:rsidRPr="00AF3FEB">
              <w:rPr>
                <w:rFonts w:ascii="Arial Narrow" w:hAnsi="Arial Narrow" w:cs="Arial"/>
                <w:color w:val="002060"/>
                <w:sz w:val="18"/>
                <w:szCs w:val="18"/>
              </w:rPr>
              <w:t>Female</w:t>
            </w:r>
            <w:r w:rsidRPr="00AF3FEB">
              <w:rPr>
                <w:rFonts w:ascii="Arial Narrow" w:hAnsi="Arial Narrow" w:cs="Arial"/>
                <w:color w:val="002060"/>
                <w:sz w:val="18"/>
                <w:szCs w:val="18"/>
              </w:rPr>
              <w:tab/>
              <w:t>2</w:t>
            </w:r>
          </w:p>
        </w:tc>
        <w:tc>
          <w:tcPr>
            <w:tcW w:w="897" w:type="dxa"/>
            <w:tcBorders>
              <w:top w:val="dotted" w:sz="8" w:space="0" w:color="auto"/>
              <w:left w:val="single" w:sz="4" w:space="0" w:color="31849B" w:themeColor="accent5" w:themeShade="BF"/>
              <w:bottom w:val="single" w:sz="4" w:space="0" w:color="31849B" w:themeColor="accent5" w:themeShade="BF"/>
              <w:right w:val="single" w:sz="4" w:space="0" w:color="31849B" w:themeColor="accent5" w:themeShade="BF"/>
            </w:tcBorders>
            <w:vAlign w:val="center"/>
          </w:tcPr>
          <w:p w:rsidR="00317F88" w:rsidRPr="00AF3FEB" w:rsidRDefault="00317F88" w:rsidP="00395B9B">
            <w:pPr>
              <w:tabs>
                <w:tab w:val="right" w:leader="dot" w:pos="1455"/>
              </w:tabs>
              <w:ind w:left="-55" w:right="-62"/>
              <w:rPr>
                <w:rFonts w:ascii="Arial Narrow" w:hAnsi="Arial Narrow" w:cs="Arial"/>
                <w:color w:val="002060"/>
                <w:sz w:val="18"/>
                <w:szCs w:val="18"/>
              </w:rPr>
            </w:pPr>
            <w:r w:rsidRPr="00AF3FEB">
              <w:rPr>
                <w:rFonts w:ascii="Arial Narrow" w:hAnsi="Arial Narrow" w:cs="Arial"/>
                <w:color w:val="002060"/>
                <w:sz w:val="18"/>
                <w:szCs w:val="18"/>
              </w:rPr>
              <w:t>Specify age in years. If specific age not known, round to the nearest 5 years upwards.</w:t>
            </w:r>
          </w:p>
        </w:tc>
        <w:tc>
          <w:tcPr>
            <w:tcW w:w="1785" w:type="dxa"/>
            <w:tcBorders>
              <w:top w:val="dotted" w:sz="8" w:space="0" w:color="auto"/>
              <w:left w:val="single" w:sz="4" w:space="0" w:color="31849B" w:themeColor="accent5" w:themeShade="BF"/>
              <w:bottom w:val="single" w:sz="4" w:space="0" w:color="31849B" w:themeColor="accent5" w:themeShade="BF"/>
              <w:right w:val="single" w:sz="4" w:space="0" w:color="31849B" w:themeColor="accent5" w:themeShade="BF"/>
            </w:tcBorders>
          </w:tcPr>
          <w:p w:rsidR="004735F9" w:rsidRPr="00AF3FEB" w:rsidRDefault="004735F9" w:rsidP="004735F9">
            <w:pPr>
              <w:tabs>
                <w:tab w:val="right" w:pos="1583"/>
                <w:tab w:val="right" w:pos="2057"/>
              </w:tabs>
              <w:ind w:left="-46"/>
              <w:rPr>
                <w:rFonts w:ascii="Arial Narrow" w:hAnsi="Arial Narrow" w:cs="Arial"/>
                <w:color w:val="002060"/>
                <w:sz w:val="18"/>
                <w:szCs w:val="18"/>
              </w:rPr>
            </w:pPr>
            <w:r w:rsidRPr="00AF3FEB">
              <w:rPr>
                <w:rFonts w:ascii="Arial Narrow" w:hAnsi="Arial Narrow" w:cs="Arial"/>
                <w:color w:val="002060"/>
                <w:sz w:val="18"/>
                <w:szCs w:val="18"/>
              </w:rPr>
              <w:t>Ayeyarwady Region</w:t>
            </w:r>
            <w:r w:rsidRPr="00AF3FEB">
              <w:rPr>
                <w:rFonts w:ascii="Arial Narrow" w:hAnsi="Arial Narrow" w:cs="Arial"/>
                <w:color w:val="002060"/>
                <w:sz w:val="18"/>
                <w:szCs w:val="18"/>
              </w:rPr>
              <w:tab/>
              <w:t>1</w:t>
            </w:r>
          </w:p>
          <w:p w:rsidR="004735F9" w:rsidRPr="00AF3FEB" w:rsidRDefault="004735F9" w:rsidP="004735F9">
            <w:pPr>
              <w:tabs>
                <w:tab w:val="right" w:pos="1583"/>
                <w:tab w:val="right" w:pos="2057"/>
              </w:tabs>
              <w:ind w:left="-46"/>
              <w:rPr>
                <w:rFonts w:ascii="Arial Narrow" w:hAnsi="Arial Narrow" w:cs="Arial"/>
                <w:color w:val="002060"/>
                <w:sz w:val="18"/>
                <w:szCs w:val="18"/>
              </w:rPr>
            </w:pPr>
            <w:r w:rsidRPr="00AF3FEB">
              <w:rPr>
                <w:rFonts w:ascii="Arial Narrow" w:hAnsi="Arial Narrow" w:cs="Arial"/>
                <w:color w:val="002060"/>
                <w:sz w:val="18"/>
                <w:szCs w:val="18"/>
              </w:rPr>
              <w:t>Bago Region</w:t>
            </w:r>
            <w:r w:rsidRPr="00AF3FEB">
              <w:rPr>
                <w:rFonts w:ascii="Arial Narrow" w:hAnsi="Arial Narrow" w:cs="Arial"/>
                <w:color w:val="002060"/>
                <w:sz w:val="18"/>
                <w:szCs w:val="18"/>
              </w:rPr>
              <w:tab/>
              <w:t>2</w:t>
            </w:r>
          </w:p>
          <w:p w:rsidR="004735F9" w:rsidRPr="00AF3FEB" w:rsidRDefault="004735F9" w:rsidP="004735F9">
            <w:pPr>
              <w:tabs>
                <w:tab w:val="right" w:pos="1583"/>
                <w:tab w:val="right" w:pos="2057"/>
              </w:tabs>
              <w:ind w:left="-46"/>
              <w:rPr>
                <w:rFonts w:ascii="Arial Narrow" w:hAnsi="Arial Narrow" w:cs="Arial"/>
                <w:color w:val="002060"/>
                <w:sz w:val="18"/>
                <w:szCs w:val="18"/>
              </w:rPr>
            </w:pPr>
            <w:r w:rsidRPr="00AF3FEB">
              <w:rPr>
                <w:rFonts w:ascii="Arial Narrow" w:hAnsi="Arial Narrow" w:cs="Arial"/>
                <w:color w:val="002060"/>
                <w:sz w:val="18"/>
                <w:szCs w:val="18"/>
              </w:rPr>
              <w:t>Chin State</w:t>
            </w:r>
            <w:r w:rsidRPr="00AF3FEB">
              <w:rPr>
                <w:rFonts w:ascii="Arial Narrow" w:hAnsi="Arial Narrow" w:cs="Arial"/>
                <w:color w:val="002060"/>
                <w:sz w:val="18"/>
                <w:szCs w:val="18"/>
              </w:rPr>
              <w:tab/>
              <w:t>3</w:t>
            </w:r>
          </w:p>
          <w:p w:rsidR="004735F9" w:rsidRPr="00AF3FEB" w:rsidRDefault="004735F9" w:rsidP="004735F9">
            <w:pPr>
              <w:tabs>
                <w:tab w:val="right" w:pos="1583"/>
                <w:tab w:val="right" w:pos="2057"/>
              </w:tabs>
              <w:ind w:left="-46"/>
              <w:rPr>
                <w:rFonts w:ascii="Arial Narrow" w:hAnsi="Arial Narrow" w:cs="Arial"/>
                <w:color w:val="002060"/>
                <w:sz w:val="18"/>
                <w:szCs w:val="18"/>
              </w:rPr>
            </w:pPr>
            <w:r w:rsidRPr="00AF3FEB">
              <w:rPr>
                <w:rFonts w:ascii="Arial Narrow" w:hAnsi="Arial Narrow" w:cs="Arial"/>
                <w:color w:val="002060"/>
                <w:sz w:val="18"/>
                <w:szCs w:val="18"/>
              </w:rPr>
              <w:t>Kachin State</w:t>
            </w:r>
            <w:r w:rsidRPr="00AF3FEB">
              <w:rPr>
                <w:rFonts w:ascii="Arial Narrow" w:hAnsi="Arial Narrow" w:cs="Arial"/>
                <w:color w:val="002060"/>
                <w:sz w:val="18"/>
                <w:szCs w:val="18"/>
              </w:rPr>
              <w:tab/>
              <w:t>4</w:t>
            </w:r>
          </w:p>
          <w:p w:rsidR="004735F9" w:rsidRPr="00AF3FEB" w:rsidRDefault="004735F9" w:rsidP="004735F9">
            <w:pPr>
              <w:tabs>
                <w:tab w:val="right" w:pos="1583"/>
                <w:tab w:val="right" w:pos="2057"/>
              </w:tabs>
              <w:ind w:left="-46"/>
              <w:rPr>
                <w:rFonts w:ascii="Arial Narrow" w:hAnsi="Arial Narrow" w:cs="Arial"/>
                <w:color w:val="002060"/>
                <w:sz w:val="18"/>
                <w:szCs w:val="18"/>
              </w:rPr>
            </w:pPr>
            <w:r w:rsidRPr="00AF3FEB">
              <w:rPr>
                <w:rFonts w:ascii="Arial Narrow" w:hAnsi="Arial Narrow" w:cs="Arial"/>
                <w:color w:val="002060"/>
                <w:sz w:val="18"/>
                <w:szCs w:val="18"/>
              </w:rPr>
              <w:t>Kayah State</w:t>
            </w:r>
            <w:r w:rsidRPr="00AF3FEB">
              <w:rPr>
                <w:rFonts w:ascii="Arial Narrow" w:hAnsi="Arial Narrow" w:cs="Arial"/>
                <w:color w:val="002060"/>
                <w:sz w:val="18"/>
                <w:szCs w:val="18"/>
              </w:rPr>
              <w:tab/>
              <w:t>5</w:t>
            </w:r>
          </w:p>
          <w:p w:rsidR="004735F9" w:rsidRPr="00AF3FEB" w:rsidRDefault="004735F9" w:rsidP="004735F9">
            <w:pPr>
              <w:tabs>
                <w:tab w:val="right" w:pos="1583"/>
                <w:tab w:val="right" w:pos="2057"/>
              </w:tabs>
              <w:ind w:left="-46"/>
              <w:rPr>
                <w:rFonts w:ascii="Arial Narrow" w:hAnsi="Arial Narrow" w:cs="Arial"/>
                <w:color w:val="002060"/>
                <w:sz w:val="18"/>
                <w:szCs w:val="18"/>
              </w:rPr>
            </w:pPr>
            <w:r w:rsidRPr="00AF3FEB">
              <w:rPr>
                <w:rFonts w:ascii="Arial Narrow" w:hAnsi="Arial Narrow" w:cs="Arial"/>
                <w:color w:val="002060"/>
                <w:sz w:val="18"/>
                <w:szCs w:val="18"/>
              </w:rPr>
              <w:t>Kayin State</w:t>
            </w:r>
            <w:r w:rsidRPr="00AF3FEB">
              <w:rPr>
                <w:rFonts w:ascii="Arial Narrow" w:hAnsi="Arial Narrow" w:cs="Arial"/>
                <w:color w:val="002060"/>
                <w:sz w:val="18"/>
                <w:szCs w:val="18"/>
              </w:rPr>
              <w:tab/>
              <w:t>6</w:t>
            </w:r>
          </w:p>
          <w:p w:rsidR="004735F9" w:rsidRPr="00AF3FEB" w:rsidRDefault="004735F9" w:rsidP="004735F9">
            <w:pPr>
              <w:tabs>
                <w:tab w:val="right" w:pos="1583"/>
                <w:tab w:val="right" w:pos="2057"/>
              </w:tabs>
              <w:ind w:left="-46"/>
              <w:rPr>
                <w:rFonts w:ascii="Arial Narrow" w:hAnsi="Arial Narrow" w:cs="Arial"/>
                <w:color w:val="002060"/>
                <w:sz w:val="18"/>
                <w:szCs w:val="18"/>
              </w:rPr>
            </w:pPr>
            <w:r w:rsidRPr="00AF3FEB">
              <w:rPr>
                <w:rFonts w:ascii="Arial Narrow" w:hAnsi="Arial Narrow" w:cs="Arial"/>
                <w:color w:val="002060"/>
                <w:sz w:val="18"/>
                <w:szCs w:val="18"/>
              </w:rPr>
              <w:t>Magway Region</w:t>
            </w:r>
            <w:r w:rsidRPr="00AF3FEB">
              <w:rPr>
                <w:rFonts w:ascii="Arial Narrow" w:hAnsi="Arial Narrow" w:cs="Arial"/>
                <w:color w:val="002060"/>
                <w:sz w:val="18"/>
                <w:szCs w:val="18"/>
              </w:rPr>
              <w:tab/>
              <w:t>7</w:t>
            </w:r>
          </w:p>
          <w:p w:rsidR="004735F9" w:rsidRPr="00AF3FEB" w:rsidRDefault="004735F9" w:rsidP="004735F9">
            <w:pPr>
              <w:tabs>
                <w:tab w:val="right" w:pos="1583"/>
                <w:tab w:val="right" w:pos="2057"/>
              </w:tabs>
              <w:ind w:left="-46"/>
              <w:rPr>
                <w:rFonts w:ascii="Arial Narrow" w:hAnsi="Arial Narrow" w:cs="Arial"/>
                <w:color w:val="002060"/>
                <w:sz w:val="18"/>
                <w:szCs w:val="18"/>
              </w:rPr>
            </w:pPr>
            <w:r w:rsidRPr="00AF3FEB">
              <w:rPr>
                <w:rFonts w:ascii="Arial Narrow" w:hAnsi="Arial Narrow" w:cs="Arial"/>
                <w:color w:val="002060"/>
                <w:sz w:val="18"/>
                <w:szCs w:val="18"/>
              </w:rPr>
              <w:t>Mandalay Region</w:t>
            </w:r>
            <w:r w:rsidRPr="00AF3FEB">
              <w:rPr>
                <w:rFonts w:ascii="Arial Narrow" w:hAnsi="Arial Narrow" w:cs="Arial"/>
                <w:color w:val="002060"/>
                <w:sz w:val="18"/>
                <w:szCs w:val="18"/>
              </w:rPr>
              <w:tab/>
              <w:t>8</w:t>
            </w:r>
          </w:p>
          <w:p w:rsidR="004735F9" w:rsidRPr="00AF3FEB" w:rsidRDefault="004735F9" w:rsidP="004735F9">
            <w:pPr>
              <w:tabs>
                <w:tab w:val="right" w:pos="1583"/>
                <w:tab w:val="right" w:pos="2057"/>
              </w:tabs>
              <w:ind w:left="-46"/>
              <w:rPr>
                <w:rFonts w:ascii="Arial Narrow" w:hAnsi="Arial Narrow" w:cs="Arial"/>
                <w:color w:val="002060"/>
                <w:sz w:val="18"/>
                <w:szCs w:val="18"/>
              </w:rPr>
            </w:pPr>
            <w:r w:rsidRPr="00AF3FEB">
              <w:rPr>
                <w:rFonts w:ascii="Arial Narrow" w:hAnsi="Arial Narrow" w:cs="Arial"/>
                <w:color w:val="002060"/>
                <w:sz w:val="18"/>
                <w:szCs w:val="18"/>
              </w:rPr>
              <w:t>Mon State</w:t>
            </w:r>
            <w:r w:rsidRPr="00AF3FEB">
              <w:rPr>
                <w:rFonts w:ascii="Arial Narrow" w:hAnsi="Arial Narrow" w:cs="Arial"/>
                <w:color w:val="002060"/>
                <w:sz w:val="18"/>
                <w:szCs w:val="18"/>
              </w:rPr>
              <w:tab/>
              <w:t>9</w:t>
            </w:r>
          </w:p>
          <w:p w:rsidR="004735F9" w:rsidRPr="00AF3FEB" w:rsidRDefault="004735F9" w:rsidP="004735F9">
            <w:pPr>
              <w:tabs>
                <w:tab w:val="right" w:pos="1583"/>
                <w:tab w:val="right" w:pos="2057"/>
              </w:tabs>
              <w:ind w:left="-46"/>
              <w:rPr>
                <w:rFonts w:ascii="Arial Narrow" w:hAnsi="Arial Narrow" w:cs="Arial"/>
                <w:color w:val="002060"/>
                <w:sz w:val="18"/>
                <w:szCs w:val="18"/>
              </w:rPr>
            </w:pPr>
            <w:r w:rsidRPr="00AF3FEB">
              <w:rPr>
                <w:rFonts w:ascii="Arial Narrow" w:hAnsi="Arial Narrow" w:cs="Arial"/>
                <w:color w:val="002060"/>
                <w:sz w:val="18"/>
                <w:szCs w:val="18"/>
              </w:rPr>
              <w:t>Naypuitaw Region</w:t>
            </w:r>
            <w:r w:rsidRPr="00AF3FEB">
              <w:rPr>
                <w:rFonts w:ascii="Arial Narrow" w:hAnsi="Arial Narrow" w:cs="Arial"/>
                <w:color w:val="002060"/>
                <w:sz w:val="18"/>
                <w:szCs w:val="18"/>
              </w:rPr>
              <w:tab/>
              <w:t>10</w:t>
            </w:r>
          </w:p>
          <w:p w:rsidR="004735F9" w:rsidRPr="00AF3FEB" w:rsidRDefault="004735F9" w:rsidP="004735F9">
            <w:pPr>
              <w:tabs>
                <w:tab w:val="right" w:pos="1583"/>
                <w:tab w:val="right" w:pos="2057"/>
              </w:tabs>
              <w:ind w:left="-46"/>
              <w:rPr>
                <w:rFonts w:ascii="Arial Narrow" w:hAnsi="Arial Narrow" w:cs="Arial"/>
                <w:color w:val="002060"/>
                <w:sz w:val="18"/>
                <w:szCs w:val="18"/>
              </w:rPr>
            </w:pPr>
            <w:r w:rsidRPr="00AF3FEB">
              <w:rPr>
                <w:rFonts w:ascii="Arial Narrow" w:hAnsi="Arial Narrow" w:cs="Arial"/>
                <w:color w:val="002060"/>
                <w:sz w:val="18"/>
                <w:szCs w:val="18"/>
              </w:rPr>
              <w:t>Rakhine State</w:t>
            </w:r>
            <w:r w:rsidRPr="00AF3FEB">
              <w:rPr>
                <w:rFonts w:ascii="Arial Narrow" w:hAnsi="Arial Narrow" w:cs="Arial"/>
                <w:color w:val="002060"/>
                <w:sz w:val="18"/>
                <w:szCs w:val="18"/>
              </w:rPr>
              <w:tab/>
              <w:t>11</w:t>
            </w:r>
          </w:p>
          <w:p w:rsidR="004735F9" w:rsidRPr="00AF3FEB" w:rsidRDefault="004735F9" w:rsidP="004735F9">
            <w:pPr>
              <w:tabs>
                <w:tab w:val="right" w:pos="1583"/>
                <w:tab w:val="right" w:pos="2057"/>
              </w:tabs>
              <w:ind w:left="-46"/>
              <w:rPr>
                <w:rFonts w:ascii="Arial Narrow" w:hAnsi="Arial Narrow" w:cs="Arial"/>
                <w:color w:val="002060"/>
                <w:sz w:val="18"/>
                <w:szCs w:val="18"/>
              </w:rPr>
            </w:pPr>
            <w:r w:rsidRPr="00AF3FEB">
              <w:rPr>
                <w:rFonts w:ascii="Arial Narrow" w:hAnsi="Arial Narrow" w:cs="Arial"/>
                <w:color w:val="002060"/>
                <w:sz w:val="18"/>
                <w:szCs w:val="18"/>
              </w:rPr>
              <w:t>Sagaing Region</w:t>
            </w:r>
            <w:r w:rsidRPr="00AF3FEB">
              <w:rPr>
                <w:rFonts w:ascii="Arial Narrow" w:hAnsi="Arial Narrow" w:cs="Arial"/>
                <w:color w:val="002060"/>
                <w:sz w:val="18"/>
                <w:szCs w:val="18"/>
              </w:rPr>
              <w:tab/>
              <w:t>12</w:t>
            </w:r>
          </w:p>
          <w:p w:rsidR="004735F9" w:rsidRPr="00AF3FEB" w:rsidRDefault="004735F9" w:rsidP="004735F9">
            <w:pPr>
              <w:tabs>
                <w:tab w:val="right" w:pos="1583"/>
                <w:tab w:val="right" w:pos="2057"/>
              </w:tabs>
              <w:ind w:left="-46"/>
              <w:rPr>
                <w:rFonts w:ascii="Arial Narrow" w:hAnsi="Arial Narrow" w:cs="Arial"/>
                <w:color w:val="002060"/>
                <w:sz w:val="18"/>
                <w:szCs w:val="18"/>
              </w:rPr>
            </w:pPr>
            <w:r w:rsidRPr="00AF3FEB">
              <w:rPr>
                <w:rFonts w:ascii="Arial Narrow" w:hAnsi="Arial Narrow" w:cs="Arial"/>
                <w:color w:val="002060"/>
                <w:sz w:val="18"/>
                <w:szCs w:val="18"/>
              </w:rPr>
              <w:t>Shan State</w:t>
            </w:r>
            <w:r w:rsidRPr="00AF3FEB">
              <w:rPr>
                <w:rFonts w:ascii="Arial Narrow" w:hAnsi="Arial Narrow" w:cs="Arial"/>
                <w:color w:val="002060"/>
                <w:sz w:val="18"/>
                <w:szCs w:val="18"/>
              </w:rPr>
              <w:tab/>
              <w:t>13</w:t>
            </w:r>
          </w:p>
          <w:p w:rsidR="004735F9" w:rsidRPr="00AF3FEB" w:rsidRDefault="004735F9" w:rsidP="004735F9">
            <w:pPr>
              <w:tabs>
                <w:tab w:val="right" w:pos="1583"/>
                <w:tab w:val="right" w:pos="2057"/>
              </w:tabs>
              <w:ind w:left="-46"/>
              <w:rPr>
                <w:rFonts w:ascii="Arial Narrow" w:hAnsi="Arial Narrow" w:cs="Arial"/>
                <w:color w:val="002060"/>
                <w:sz w:val="18"/>
                <w:szCs w:val="18"/>
              </w:rPr>
            </w:pPr>
            <w:r w:rsidRPr="00AF3FEB">
              <w:rPr>
                <w:rFonts w:ascii="Arial Narrow" w:hAnsi="Arial Narrow" w:cs="Arial"/>
                <w:color w:val="002060"/>
                <w:sz w:val="18"/>
                <w:szCs w:val="18"/>
              </w:rPr>
              <w:t>Thanintharyi Region</w:t>
            </w:r>
            <w:r w:rsidRPr="00AF3FEB">
              <w:rPr>
                <w:rFonts w:ascii="Arial Narrow" w:hAnsi="Arial Narrow" w:cs="Arial"/>
                <w:color w:val="002060"/>
                <w:sz w:val="18"/>
                <w:szCs w:val="18"/>
              </w:rPr>
              <w:tab/>
              <w:t>14</w:t>
            </w:r>
          </w:p>
          <w:p w:rsidR="004735F9" w:rsidRPr="00AF3FEB" w:rsidRDefault="004735F9" w:rsidP="004735F9">
            <w:pPr>
              <w:tabs>
                <w:tab w:val="right" w:pos="1583"/>
                <w:tab w:val="right" w:pos="2057"/>
              </w:tabs>
              <w:ind w:left="-46"/>
              <w:rPr>
                <w:rFonts w:ascii="Arial Narrow" w:hAnsi="Arial Narrow" w:cs="Arial"/>
                <w:color w:val="002060"/>
                <w:sz w:val="18"/>
                <w:szCs w:val="18"/>
              </w:rPr>
            </w:pPr>
            <w:r w:rsidRPr="00AF3FEB">
              <w:rPr>
                <w:rFonts w:ascii="Arial Narrow" w:hAnsi="Arial Narrow" w:cs="Arial"/>
                <w:color w:val="002060"/>
                <w:sz w:val="18"/>
                <w:szCs w:val="18"/>
              </w:rPr>
              <w:t>Yangon Region</w:t>
            </w:r>
            <w:r w:rsidRPr="00AF3FEB">
              <w:rPr>
                <w:rFonts w:ascii="Arial Narrow" w:hAnsi="Arial Narrow" w:cs="Arial"/>
                <w:color w:val="002060"/>
                <w:sz w:val="18"/>
                <w:szCs w:val="18"/>
              </w:rPr>
              <w:tab/>
              <w:t>15</w:t>
            </w:r>
          </w:p>
          <w:p w:rsidR="004735F9" w:rsidRPr="00AF3FEB" w:rsidRDefault="004735F9" w:rsidP="004735F9">
            <w:pPr>
              <w:tabs>
                <w:tab w:val="right" w:pos="1583"/>
                <w:tab w:val="right" w:pos="2057"/>
              </w:tabs>
              <w:ind w:left="-46"/>
              <w:rPr>
                <w:rFonts w:ascii="Arial Narrow" w:hAnsi="Arial Narrow" w:cs="Arial"/>
                <w:color w:val="002060"/>
                <w:sz w:val="18"/>
                <w:szCs w:val="18"/>
              </w:rPr>
            </w:pPr>
            <w:r w:rsidRPr="00AF3FEB">
              <w:rPr>
                <w:rFonts w:ascii="Arial Narrow" w:hAnsi="Arial Narrow" w:cs="Arial"/>
                <w:color w:val="002060"/>
                <w:sz w:val="18"/>
                <w:szCs w:val="18"/>
              </w:rPr>
              <w:t>China</w:t>
            </w:r>
            <w:r w:rsidRPr="00AF3FEB">
              <w:rPr>
                <w:rFonts w:ascii="Arial Narrow" w:hAnsi="Arial Narrow" w:cs="Arial"/>
                <w:color w:val="002060"/>
                <w:sz w:val="18"/>
                <w:szCs w:val="18"/>
              </w:rPr>
              <w:tab/>
              <w:t>16</w:t>
            </w:r>
          </w:p>
          <w:p w:rsidR="004735F9" w:rsidRPr="00AF3FEB" w:rsidRDefault="004735F9" w:rsidP="004735F9">
            <w:pPr>
              <w:tabs>
                <w:tab w:val="right" w:pos="1583"/>
                <w:tab w:val="right" w:pos="2057"/>
              </w:tabs>
              <w:ind w:left="-46"/>
              <w:rPr>
                <w:rFonts w:ascii="Arial Narrow" w:hAnsi="Arial Narrow" w:cs="Arial"/>
                <w:color w:val="002060"/>
                <w:sz w:val="18"/>
                <w:szCs w:val="18"/>
              </w:rPr>
            </w:pPr>
            <w:r w:rsidRPr="00AF3FEB">
              <w:rPr>
                <w:rFonts w:ascii="Arial Narrow" w:hAnsi="Arial Narrow" w:cs="Arial"/>
                <w:color w:val="002060"/>
                <w:sz w:val="18"/>
                <w:szCs w:val="18"/>
              </w:rPr>
              <w:t>Malaysia</w:t>
            </w:r>
            <w:r w:rsidRPr="00AF3FEB">
              <w:rPr>
                <w:rFonts w:ascii="Arial Narrow" w:hAnsi="Arial Narrow" w:cs="Arial"/>
                <w:color w:val="002060"/>
                <w:sz w:val="18"/>
                <w:szCs w:val="18"/>
              </w:rPr>
              <w:tab/>
              <w:t>17</w:t>
            </w:r>
          </w:p>
          <w:p w:rsidR="004735F9" w:rsidRPr="00AF3FEB" w:rsidRDefault="004735F9" w:rsidP="004735F9">
            <w:pPr>
              <w:tabs>
                <w:tab w:val="right" w:pos="1583"/>
                <w:tab w:val="right" w:pos="2057"/>
              </w:tabs>
              <w:ind w:left="-46"/>
              <w:rPr>
                <w:rFonts w:ascii="Arial Narrow" w:hAnsi="Arial Narrow" w:cs="Arial"/>
                <w:color w:val="002060"/>
                <w:sz w:val="18"/>
                <w:szCs w:val="18"/>
              </w:rPr>
            </w:pPr>
            <w:r w:rsidRPr="00AF3FEB">
              <w:rPr>
                <w:rFonts w:ascii="Arial Narrow" w:hAnsi="Arial Narrow" w:cs="Arial"/>
                <w:color w:val="002060"/>
                <w:sz w:val="18"/>
                <w:szCs w:val="18"/>
              </w:rPr>
              <w:t>Singapore</w:t>
            </w:r>
            <w:r w:rsidRPr="00AF3FEB">
              <w:rPr>
                <w:rFonts w:ascii="Arial Narrow" w:hAnsi="Arial Narrow" w:cs="Arial"/>
                <w:color w:val="002060"/>
                <w:sz w:val="18"/>
                <w:szCs w:val="18"/>
              </w:rPr>
              <w:tab/>
              <w:t>18</w:t>
            </w:r>
          </w:p>
          <w:p w:rsidR="004735F9" w:rsidRPr="00AF3FEB" w:rsidRDefault="004735F9" w:rsidP="004735F9">
            <w:pPr>
              <w:tabs>
                <w:tab w:val="right" w:pos="1583"/>
                <w:tab w:val="right" w:pos="2057"/>
              </w:tabs>
              <w:ind w:left="-46"/>
              <w:rPr>
                <w:rFonts w:ascii="Arial Narrow" w:hAnsi="Arial Narrow" w:cs="Arial"/>
                <w:color w:val="002060"/>
                <w:sz w:val="18"/>
                <w:szCs w:val="18"/>
              </w:rPr>
            </w:pPr>
            <w:r w:rsidRPr="00AF3FEB">
              <w:rPr>
                <w:rFonts w:ascii="Arial Narrow" w:hAnsi="Arial Narrow" w:cs="Arial"/>
                <w:color w:val="002060"/>
                <w:sz w:val="18"/>
                <w:szCs w:val="18"/>
              </w:rPr>
              <w:t>Thailand</w:t>
            </w:r>
            <w:r w:rsidRPr="00AF3FEB">
              <w:rPr>
                <w:rFonts w:ascii="Arial Narrow" w:hAnsi="Arial Narrow" w:cs="Arial"/>
                <w:color w:val="002060"/>
                <w:sz w:val="18"/>
                <w:szCs w:val="18"/>
              </w:rPr>
              <w:tab/>
              <w:t>19</w:t>
            </w:r>
          </w:p>
          <w:p w:rsidR="004735F9" w:rsidRPr="00AF3FEB" w:rsidRDefault="004735F9" w:rsidP="004735F9">
            <w:pPr>
              <w:tabs>
                <w:tab w:val="right" w:pos="1583"/>
                <w:tab w:val="right" w:pos="2057"/>
              </w:tabs>
              <w:ind w:left="-46"/>
              <w:rPr>
                <w:rFonts w:ascii="Arial Narrow" w:hAnsi="Arial Narrow" w:cs="Arial"/>
                <w:color w:val="002060"/>
                <w:sz w:val="18"/>
                <w:szCs w:val="18"/>
              </w:rPr>
            </w:pPr>
            <w:r w:rsidRPr="00AF3FEB">
              <w:rPr>
                <w:rFonts w:ascii="Arial Narrow" w:hAnsi="Arial Narrow" w:cs="Arial"/>
                <w:color w:val="002060"/>
                <w:sz w:val="18"/>
                <w:szCs w:val="18"/>
              </w:rPr>
              <w:t>Another country</w:t>
            </w:r>
            <w:r w:rsidRPr="00AF3FEB">
              <w:rPr>
                <w:rFonts w:ascii="Arial Narrow" w:hAnsi="Arial Narrow" w:cs="Arial"/>
                <w:color w:val="002060"/>
                <w:sz w:val="18"/>
                <w:szCs w:val="18"/>
              </w:rPr>
              <w:tab/>
              <w:t>20</w:t>
            </w:r>
          </w:p>
          <w:p w:rsidR="00317F88" w:rsidRPr="00AF3FEB" w:rsidRDefault="004735F9" w:rsidP="004735F9">
            <w:pPr>
              <w:tabs>
                <w:tab w:val="right" w:pos="1583"/>
                <w:tab w:val="right" w:pos="2057"/>
              </w:tabs>
              <w:ind w:left="-46"/>
              <w:rPr>
                <w:rFonts w:ascii="Arial Narrow" w:hAnsi="Arial Narrow" w:cs="Arial"/>
                <w:color w:val="002060"/>
                <w:sz w:val="18"/>
                <w:szCs w:val="18"/>
              </w:rPr>
            </w:pPr>
            <w:r w:rsidRPr="00AF3FEB">
              <w:rPr>
                <w:rFonts w:ascii="Arial Narrow" w:hAnsi="Arial Narrow" w:cs="Arial"/>
                <w:color w:val="002060"/>
                <w:sz w:val="18"/>
                <w:szCs w:val="18"/>
              </w:rPr>
              <w:t>Don’t know</w:t>
            </w:r>
            <w:r w:rsidRPr="00AF3FEB">
              <w:rPr>
                <w:rFonts w:ascii="Arial Narrow" w:hAnsi="Arial Narrow" w:cs="Arial"/>
                <w:color w:val="002060"/>
                <w:sz w:val="18"/>
                <w:szCs w:val="18"/>
              </w:rPr>
              <w:tab/>
              <w:t>88</w:t>
            </w:r>
          </w:p>
        </w:tc>
        <w:tc>
          <w:tcPr>
            <w:tcW w:w="1063" w:type="dxa"/>
            <w:gridSpan w:val="2"/>
            <w:tcBorders>
              <w:top w:val="dotted" w:sz="8" w:space="0" w:color="auto"/>
              <w:left w:val="single" w:sz="4" w:space="0" w:color="31849B" w:themeColor="accent5" w:themeShade="BF"/>
              <w:bottom w:val="single" w:sz="4" w:space="0" w:color="31849B" w:themeColor="accent5" w:themeShade="BF"/>
              <w:right w:val="single" w:sz="4" w:space="0" w:color="31849B" w:themeColor="accent5" w:themeShade="BF"/>
            </w:tcBorders>
          </w:tcPr>
          <w:p w:rsidR="004735F9" w:rsidRPr="00AF3FEB" w:rsidRDefault="004735F9" w:rsidP="004735F9">
            <w:pPr>
              <w:tabs>
                <w:tab w:val="right" w:leader="dot" w:pos="1272"/>
              </w:tabs>
              <w:rPr>
                <w:rFonts w:ascii="Arial Narrow" w:hAnsi="Arial Narrow" w:cs="Arial"/>
                <w:color w:val="002060"/>
                <w:sz w:val="18"/>
                <w:szCs w:val="18"/>
              </w:rPr>
            </w:pPr>
            <w:r w:rsidRPr="00AF3FEB">
              <w:rPr>
                <w:rFonts w:ascii="Arial Narrow" w:hAnsi="Arial Narrow" w:cs="Arial"/>
                <w:color w:val="002060"/>
                <w:sz w:val="18"/>
                <w:szCs w:val="18"/>
              </w:rPr>
              <w:t>Urban   1</w:t>
            </w:r>
          </w:p>
          <w:p w:rsidR="004735F9" w:rsidRPr="00AF3FEB" w:rsidRDefault="00816638" w:rsidP="004735F9">
            <w:pPr>
              <w:tabs>
                <w:tab w:val="right" w:leader="dot" w:pos="1272"/>
              </w:tabs>
              <w:rPr>
                <w:rFonts w:ascii="Arial Narrow" w:hAnsi="Arial Narrow" w:cs="Arial"/>
                <w:color w:val="002060"/>
                <w:sz w:val="18"/>
                <w:szCs w:val="18"/>
              </w:rPr>
            </w:pPr>
            <w:r w:rsidRPr="00AF3FEB">
              <w:rPr>
                <w:rFonts w:ascii="Arial Narrow" w:hAnsi="Arial Narrow" w:cs="Arial"/>
                <w:color w:val="002060"/>
                <w:sz w:val="18"/>
                <w:szCs w:val="18"/>
              </w:rPr>
              <w:t>Rural</w:t>
            </w:r>
            <w:r w:rsidR="004735F9" w:rsidRPr="00AF3FEB">
              <w:rPr>
                <w:rFonts w:ascii="Arial Narrow" w:hAnsi="Arial Narrow" w:cs="Arial"/>
                <w:color w:val="002060"/>
                <w:sz w:val="18"/>
                <w:szCs w:val="18"/>
              </w:rPr>
              <w:t xml:space="preserve">   2</w:t>
            </w:r>
          </w:p>
          <w:p w:rsidR="00317F88" w:rsidRPr="00AF3FEB" w:rsidRDefault="004735F9" w:rsidP="004735F9">
            <w:pPr>
              <w:tabs>
                <w:tab w:val="right" w:leader="dot" w:pos="1272"/>
              </w:tabs>
              <w:rPr>
                <w:rFonts w:ascii="Arial Narrow" w:hAnsi="Arial Narrow" w:cs="Arial"/>
                <w:color w:val="002060"/>
                <w:sz w:val="18"/>
                <w:szCs w:val="18"/>
              </w:rPr>
            </w:pPr>
            <w:r w:rsidRPr="00AF3FEB">
              <w:rPr>
                <w:rFonts w:ascii="Arial Narrow" w:hAnsi="Arial Narrow" w:cs="Arial"/>
                <w:color w:val="002060"/>
                <w:sz w:val="18"/>
                <w:szCs w:val="18"/>
              </w:rPr>
              <w:t>Don’t know  8</w:t>
            </w:r>
          </w:p>
        </w:tc>
        <w:tc>
          <w:tcPr>
            <w:tcW w:w="1101" w:type="dxa"/>
            <w:gridSpan w:val="2"/>
            <w:tcBorders>
              <w:top w:val="dotted" w:sz="8" w:space="0" w:color="auto"/>
              <w:left w:val="single" w:sz="4" w:space="0" w:color="31849B" w:themeColor="accent5" w:themeShade="BF"/>
              <w:bottom w:val="single" w:sz="4" w:space="0" w:color="31849B" w:themeColor="accent5" w:themeShade="BF"/>
              <w:right w:val="single" w:sz="4" w:space="0" w:color="31849B" w:themeColor="accent5" w:themeShade="BF"/>
            </w:tcBorders>
          </w:tcPr>
          <w:p w:rsidR="004735F9" w:rsidRPr="00AF3FEB" w:rsidRDefault="004735F9" w:rsidP="004735F9">
            <w:pPr>
              <w:tabs>
                <w:tab w:val="right" w:leader="dot" w:pos="1006"/>
              </w:tabs>
              <w:rPr>
                <w:rFonts w:ascii="Arial Narrow" w:hAnsi="Arial Narrow" w:cs="Arial"/>
                <w:color w:val="002060"/>
                <w:sz w:val="18"/>
                <w:szCs w:val="18"/>
              </w:rPr>
            </w:pPr>
            <w:r w:rsidRPr="00AF3FEB">
              <w:rPr>
                <w:rFonts w:ascii="Arial Narrow" w:hAnsi="Arial Narrow" w:cs="Arial"/>
                <w:color w:val="002060"/>
                <w:sz w:val="18"/>
                <w:szCs w:val="18"/>
              </w:rPr>
              <w:t>Short time – less than one year…1</w:t>
            </w:r>
          </w:p>
          <w:p w:rsidR="004735F9" w:rsidRPr="00AF3FEB" w:rsidRDefault="004735F9" w:rsidP="004735F9">
            <w:pPr>
              <w:tabs>
                <w:tab w:val="right" w:leader="dot" w:pos="1006"/>
              </w:tabs>
              <w:rPr>
                <w:rFonts w:ascii="Arial Narrow" w:hAnsi="Arial Narrow" w:cs="Arial"/>
                <w:color w:val="002060"/>
                <w:sz w:val="18"/>
                <w:szCs w:val="18"/>
              </w:rPr>
            </w:pPr>
            <w:r w:rsidRPr="00AF3FEB">
              <w:rPr>
                <w:rFonts w:ascii="Arial Narrow" w:hAnsi="Arial Narrow" w:cs="Arial"/>
                <w:color w:val="002060"/>
                <w:sz w:val="18"/>
                <w:szCs w:val="18"/>
              </w:rPr>
              <w:t>Migrant for &gt;1 and &lt; 5 years…….</w:t>
            </w:r>
            <w:r w:rsidR="004D5646" w:rsidRPr="00AF3FEB">
              <w:rPr>
                <w:rFonts w:ascii="Arial Narrow" w:hAnsi="Arial Narrow" w:cs="Arial"/>
                <w:color w:val="002060"/>
                <w:sz w:val="18"/>
                <w:szCs w:val="18"/>
              </w:rPr>
              <w:t>2</w:t>
            </w:r>
          </w:p>
          <w:p w:rsidR="004735F9" w:rsidRPr="00AF3FEB" w:rsidRDefault="004735F9" w:rsidP="004735F9">
            <w:pPr>
              <w:tabs>
                <w:tab w:val="right" w:leader="dot" w:pos="1006"/>
              </w:tabs>
              <w:rPr>
                <w:rFonts w:ascii="Arial Narrow" w:hAnsi="Arial Narrow" w:cs="Arial"/>
                <w:color w:val="002060"/>
                <w:sz w:val="18"/>
                <w:szCs w:val="18"/>
              </w:rPr>
            </w:pPr>
            <w:r w:rsidRPr="00AF3FEB">
              <w:rPr>
                <w:rFonts w:ascii="Arial Narrow" w:hAnsi="Arial Narrow" w:cs="Arial"/>
                <w:color w:val="002060"/>
                <w:sz w:val="18"/>
                <w:szCs w:val="18"/>
              </w:rPr>
              <w:t xml:space="preserve">Migrant for &gt;5 </w:t>
            </w:r>
            <w:r w:rsidR="00B77FF2" w:rsidRPr="00AF3FEB">
              <w:rPr>
                <w:rFonts w:ascii="Arial Narrow" w:hAnsi="Arial Narrow" w:cs="Arial"/>
                <w:color w:val="002060"/>
                <w:sz w:val="18"/>
                <w:szCs w:val="18"/>
              </w:rPr>
              <w:t>y</w:t>
            </w:r>
            <w:r w:rsidRPr="00AF3FEB">
              <w:rPr>
                <w:rFonts w:ascii="Arial Narrow" w:hAnsi="Arial Narrow" w:cs="Arial"/>
                <w:color w:val="002060"/>
                <w:sz w:val="18"/>
                <w:szCs w:val="18"/>
              </w:rPr>
              <w:t>ears….</w:t>
            </w:r>
            <w:r w:rsidR="004D5646" w:rsidRPr="00AF3FEB">
              <w:rPr>
                <w:rFonts w:ascii="Arial Narrow" w:hAnsi="Arial Narrow" w:cs="Arial"/>
                <w:color w:val="002060"/>
                <w:sz w:val="18"/>
                <w:szCs w:val="18"/>
              </w:rPr>
              <w:t>3</w:t>
            </w:r>
          </w:p>
          <w:p w:rsidR="00317F88" w:rsidRPr="00AF3FEB" w:rsidRDefault="00317F88" w:rsidP="00395B9B">
            <w:pPr>
              <w:tabs>
                <w:tab w:val="right" w:leader="dot" w:pos="1006"/>
              </w:tabs>
              <w:rPr>
                <w:rFonts w:ascii="Arial Narrow" w:hAnsi="Arial Narrow" w:cs="Arial"/>
                <w:color w:val="002060"/>
                <w:sz w:val="18"/>
                <w:szCs w:val="18"/>
              </w:rPr>
            </w:pPr>
          </w:p>
        </w:tc>
        <w:tc>
          <w:tcPr>
            <w:tcW w:w="1833" w:type="dxa"/>
            <w:gridSpan w:val="2"/>
            <w:tcBorders>
              <w:top w:val="dotted" w:sz="8" w:space="0" w:color="auto"/>
              <w:left w:val="single" w:sz="4" w:space="0" w:color="31849B" w:themeColor="accent5" w:themeShade="BF"/>
              <w:bottom w:val="single" w:sz="4" w:space="0" w:color="31849B" w:themeColor="accent5" w:themeShade="BF"/>
              <w:right w:val="single" w:sz="4" w:space="0" w:color="31849B" w:themeColor="accent5" w:themeShade="BF"/>
            </w:tcBorders>
          </w:tcPr>
          <w:p w:rsidR="00780C2C" w:rsidRPr="00AF3FEB" w:rsidRDefault="00780C2C" w:rsidP="00780C2C">
            <w:pPr>
              <w:tabs>
                <w:tab w:val="right" w:leader="dot" w:pos="1006"/>
              </w:tabs>
              <w:rPr>
                <w:rFonts w:ascii="Arial Narrow" w:hAnsi="Arial Narrow" w:cs="Arial"/>
                <w:color w:val="002060"/>
                <w:sz w:val="18"/>
                <w:szCs w:val="18"/>
              </w:rPr>
            </w:pPr>
            <w:r w:rsidRPr="00AF3FEB">
              <w:rPr>
                <w:rFonts w:ascii="Arial Narrow" w:hAnsi="Arial Narrow" w:cs="Arial"/>
                <w:color w:val="002060"/>
                <w:sz w:val="18"/>
                <w:szCs w:val="18"/>
              </w:rPr>
              <w:t>Searching for Job ..1</w:t>
            </w:r>
          </w:p>
          <w:p w:rsidR="00780C2C" w:rsidRPr="00AF3FEB" w:rsidRDefault="00780C2C" w:rsidP="00780C2C">
            <w:pPr>
              <w:tabs>
                <w:tab w:val="right" w:leader="dot" w:pos="1006"/>
              </w:tabs>
              <w:rPr>
                <w:rFonts w:ascii="Arial Narrow" w:hAnsi="Arial Narrow" w:cs="Arial"/>
                <w:color w:val="002060"/>
                <w:sz w:val="18"/>
                <w:szCs w:val="18"/>
              </w:rPr>
            </w:pPr>
            <w:r w:rsidRPr="00AF3FEB">
              <w:rPr>
                <w:rFonts w:ascii="Arial Narrow" w:hAnsi="Arial Narrow" w:cs="Arial"/>
                <w:color w:val="002060"/>
                <w:sz w:val="18"/>
                <w:szCs w:val="18"/>
              </w:rPr>
              <w:t>Working……………2</w:t>
            </w:r>
          </w:p>
          <w:p w:rsidR="00780C2C" w:rsidRPr="00AF3FEB" w:rsidRDefault="00780C2C" w:rsidP="00780C2C">
            <w:pPr>
              <w:tabs>
                <w:tab w:val="right" w:leader="dot" w:pos="1006"/>
              </w:tabs>
              <w:rPr>
                <w:rFonts w:ascii="Arial Narrow" w:hAnsi="Arial Narrow" w:cs="Arial"/>
                <w:color w:val="002060"/>
                <w:sz w:val="18"/>
                <w:szCs w:val="18"/>
              </w:rPr>
            </w:pPr>
            <w:r w:rsidRPr="00AF3FEB">
              <w:rPr>
                <w:rFonts w:ascii="Arial Narrow" w:hAnsi="Arial Narrow" w:cs="Arial"/>
                <w:color w:val="002060"/>
                <w:sz w:val="18"/>
                <w:szCs w:val="18"/>
              </w:rPr>
              <w:t>Business/Trading…3</w:t>
            </w:r>
          </w:p>
          <w:p w:rsidR="00780C2C" w:rsidRPr="00AF3FEB" w:rsidRDefault="00780C2C" w:rsidP="00780C2C">
            <w:pPr>
              <w:tabs>
                <w:tab w:val="right" w:leader="dot" w:pos="1006"/>
              </w:tabs>
              <w:rPr>
                <w:rFonts w:ascii="Arial Narrow" w:hAnsi="Arial Narrow" w:cs="Arial"/>
                <w:color w:val="002060"/>
                <w:sz w:val="18"/>
                <w:szCs w:val="18"/>
              </w:rPr>
            </w:pPr>
            <w:r w:rsidRPr="00AF3FEB">
              <w:rPr>
                <w:rFonts w:ascii="Arial Narrow" w:hAnsi="Arial Narrow" w:cs="Arial"/>
                <w:color w:val="002060"/>
                <w:sz w:val="18"/>
                <w:szCs w:val="18"/>
              </w:rPr>
              <w:t>Health Care……….4</w:t>
            </w:r>
          </w:p>
          <w:p w:rsidR="00780C2C" w:rsidRPr="00AF3FEB" w:rsidRDefault="00780C2C" w:rsidP="00780C2C">
            <w:pPr>
              <w:tabs>
                <w:tab w:val="right" w:leader="dot" w:pos="1006"/>
              </w:tabs>
              <w:rPr>
                <w:rFonts w:ascii="Arial Narrow" w:hAnsi="Arial Narrow" w:cs="Arial"/>
                <w:color w:val="002060"/>
                <w:sz w:val="18"/>
                <w:szCs w:val="18"/>
              </w:rPr>
            </w:pPr>
            <w:r w:rsidRPr="00AF3FEB">
              <w:rPr>
                <w:rFonts w:ascii="Arial Narrow" w:hAnsi="Arial Narrow" w:cs="Arial"/>
                <w:color w:val="002060"/>
                <w:sz w:val="18"/>
                <w:szCs w:val="18"/>
              </w:rPr>
              <w:t>Education………….5</w:t>
            </w:r>
          </w:p>
          <w:p w:rsidR="00780C2C" w:rsidRPr="00AF3FEB" w:rsidRDefault="00780C2C" w:rsidP="00780C2C">
            <w:pPr>
              <w:tabs>
                <w:tab w:val="right" w:leader="dot" w:pos="1006"/>
              </w:tabs>
              <w:rPr>
                <w:rFonts w:ascii="Arial Narrow" w:hAnsi="Arial Narrow" w:cs="Arial"/>
                <w:color w:val="002060"/>
                <w:sz w:val="18"/>
                <w:szCs w:val="18"/>
              </w:rPr>
            </w:pPr>
            <w:r w:rsidRPr="00AF3FEB">
              <w:rPr>
                <w:rFonts w:ascii="Arial Narrow" w:hAnsi="Arial Narrow" w:cs="Arial"/>
                <w:color w:val="002060"/>
                <w:sz w:val="18"/>
                <w:szCs w:val="18"/>
              </w:rPr>
              <w:t>Social (visiting family</w:t>
            </w:r>
            <w:r w:rsidR="0061263D" w:rsidRPr="00AF3FEB">
              <w:rPr>
                <w:rFonts w:ascii="Arial Narrow" w:hAnsi="Arial Narrow" w:cs="Arial"/>
                <w:color w:val="002060"/>
                <w:sz w:val="18"/>
                <w:szCs w:val="18"/>
              </w:rPr>
              <w:t xml:space="preserve">, </w:t>
            </w:r>
            <w:r w:rsidR="009F78D9" w:rsidRPr="00AF3FEB">
              <w:rPr>
                <w:rFonts w:ascii="Arial Narrow" w:hAnsi="Arial Narrow" w:cs="Arial"/>
                <w:color w:val="002060"/>
                <w:sz w:val="18"/>
                <w:szCs w:val="18"/>
              </w:rPr>
              <w:t xml:space="preserve"> </w:t>
            </w:r>
            <w:r w:rsidR="0061263D" w:rsidRPr="00AF3FEB">
              <w:rPr>
                <w:rFonts w:ascii="Arial Narrow" w:hAnsi="Arial Narrow" w:cs="Arial"/>
                <w:color w:val="002060"/>
                <w:sz w:val="18"/>
                <w:szCs w:val="18"/>
              </w:rPr>
              <w:t>wedding,</w:t>
            </w:r>
            <w:r w:rsidR="009F78D9" w:rsidRPr="00AF3FEB">
              <w:rPr>
                <w:rFonts w:ascii="Arial Narrow" w:hAnsi="Arial Narrow" w:cs="Arial"/>
                <w:color w:val="002060"/>
                <w:sz w:val="18"/>
                <w:szCs w:val="18"/>
              </w:rPr>
              <w:t xml:space="preserve"> </w:t>
            </w:r>
            <w:r w:rsidRPr="00AF3FEB">
              <w:rPr>
                <w:rFonts w:ascii="Arial Narrow" w:hAnsi="Arial Narrow" w:cs="Arial"/>
                <w:color w:val="002060"/>
                <w:sz w:val="18"/>
                <w:szCs w:val="18"/>
              </w:rPr>
              <w:t>vaca</w:t>
            </w:r>
            <w:r w:rsidR="00502BDC" w:rsidRPr="00AF3FEB">
              <w:rPr>
                <w:rFonts w:ascii="Arial Narrow" w:hAnsi="Arial Narrow" w:cs="Arial"/>
                <w:color w:val="002060"/>
                <w:sz w:val="18"/>
                <w:szCs w:val="18"/>
              </w:rPr>
              <w:t xml:space="preserve">tion)  </w:t>
            </w:r>
            <w:r w:rsidRPr="00AF3FEB">
              <w:rPr>
                <w:rFonts w:ascii="Arial Narrow" w:hAnsi="Arial Narrow" w:cs="Arial"/>
                <w:color w:val="002060"/>
                <w:sz w:val="18"/>
                <w:szCs w:val="18"/>
              </w:rPr>
              <w:t>6</w:t>
            </w:r>
          </w:p>
          <w:p w:rsidR="00780C2C" w:rsidRPr="00AF3FEB" w:rsidRDefault="00780C2C" w:rsidP="00780C2C">
            <w:pPr>
              <w:tabs>
                <w:tab w:val="right" w:leader="dot" w:pos="1006"/>
              </w:tabs>
              <w:rPr>
                <w:rFonts w:ascii="Arial Narrow" w:hAnsi="Arial Narrow" w:cs="Arial"/>
                <w:color w:val="002060"/>
                <w:sz w:val="18"/>
                <w:szCs w:val="18"/>
              </w:rPr>
            </w:pPr>
            <w:r w:rsidRPr="00AF3FEB">
              <w:rPr>
                <w:rFonts w:ascii="Arial Narrow" w:hAnsi="Arial Narrow" w:cs="Arial"/>
                <w:color w:val="002060"/>
                <w:sz w:val="18"/>
                <w:szCs w:val="18"/>
              </w:rPr>
              <w:t>Skills Training</w:t>
            </w:r>
            <w:r w:rsidRPr="00AF3FEB">
              <w:rPr>
                <w:rFonts w:ascii="Arial Narrow" w:hAnsi="Arial Narrow" w:cs="Arial"/>
                <w:color w:val="002060"/>
                <w:sz w:val="18"/>
                <w:szCs w:val="18"/>
              </w:rPr>
              <w:tab/>
              <w:t>……..7</w:t>
            </w:r>
          </w:p>
          <w:p w:rsidR="00780C2C" w:rsidRPr="00AF3FEB" w:rsidRDefault="00780C2C" w:rsidP="00780C2C">
            <w:pPr>
              <w:tabs>
                <w:tab w:val="right" w:leader="dot" w:pos="1006"/>
              </w:tabs>
              <w:rPr>
                <w:rFonts w:ascii="Arial Narrow" w:hAnsi="Arial Narrow" w:cs="Arial"/>
                <w:color w:val="002060"/>
                <w:sz w:val="18"/>
                <w:szCs w:val="18"/>
              </w:rPr>
            </w:pPr>
            <w:r w:rsidRPr="00AF3FEB">
              <w:rPr>
                <w:rFonts w:ascii="Arial Narrow" w:hAnsi="Arial Narrow" w:cs="Arial"/>
                <w:color w:val="002060"/>
                <w:sz w:val="18"/>
                <w:szCs w:val="18"/>
              </w:rPr>
              <w:t>Don’t know…………8</w:t>
            </w:r>
          </w:p>
          <w:p w:rsidR="00780C2C" w:rsidRPr="00AF3FEB" w:rsidRDefault="00780C2C" w:rsidP="00780C2C">
            <w:pPr>
              <w:tabs>
                <w:tab w:val="right" w:leader="dot" w:pos="1006"/>
              </w:tabs>
              <w:rPr>
                <w:rFonts w:ascii="Arial Narrow" w:hAnsi="Arial Narrow" w:cs="Arial"/>
                <w:color w:val="002060"/>
                <w:sz w:val="18"/>
                <w:szCs w:val="18"/>
              </w:rPr>
            </w:pPr>
            <w:r w:rsidRPr="00AF3FEB">
              <w:rPr>
                <w:rFonts w:ascii="Arial Narrow" w:hAnsi="Arial Narrow" w:cs="Arial"/>
                <w:color w:val="002060"/>
                <w:sz w:val="18"/>
                <w:szCs w:val="18"/>
              </w:rPr>
              <w:t>Other, specify……..9</w:t>
            </w:r>
          </w:p>
          <w:p w:rsidR="00317F88" w:rsidRPr="00AF3FEB" w:rsidRDefault="00780C2C" w:rsidP="00780C2C">
            <w:pPr>
              <w:tabs>
                <w:tab w:val="right" w:leader="dot" w:pos="1006"/>
              </w:tabs>
              <w:rPr>
                <w:rFonts w:ascii="Arial Narrow" w:hAnsi="Arial Narrow" w:cs="Arial"/>
                <w:color w:val="002060"/>
                <w:sz w:val="18"/>
                <w:szCs w:val="18"/>
              </w:rPr>
            </w:pPr>
            <w:r w:rsidRPr="00AF3FEB">
              <w:rPr>
                <w:rFonts w:ascii="Arial Narrow" w:hAnsi="Arial Narrow" w:cs="Arial"/>
                <w:color w:val="002060"/>
                <w:sz w:val="18"/>
                <w:szCs w:val="18"/>
              </w:rPr>
              <w:t>________________</w:t>
            </w:r>
          </w:p>
        </w:tc>
      </w:tr>
      <w:tr w:rsidR="00520A1D" w:rsidRPr="00AF3FEB" w:rsidTr="00F06257">
        <w:trPr>
          <w:trHeight w:val="262"/>
        </w:trPr>
        <w:tc>
          <w:tcPr>
            <w:tcW w:w="650"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520A1D" w:rsidRPr="00AF3FEB" w:rsidRDefault="00520A1D" w:rsidP="00780C2C">
            <w:pPr>
              <w:jc w:val="center"/>
              <w:rPr>
                <w:rFonts w:ascii="Arial" w:hAnsi="Arial" w:cs="Arial"/>
                <w:color w:val="002060"/>
                <w:sz w:val="20"/>
                <w:szCs w:val="20"/>
              </w:rPr>
            </w:pPr>
            <w:r w:rsidRPr="00AF3FEB">
              <w:rPr>
                <w:rFonts w:ascii="Arial" w:hAnsi="Arial" w:cs="Arial"/>
                <w:color w:val="002060"/>
                <w:sz w:val="20"/>
                <w:szCs w:val="20"/>
              </w:rPr>
              <w:t>1</w:t>
            </w:r>
          </w:p>
        </w:tc>
        <w:tc>
          <w:tcPr>
            <w:tcW w:w="826"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520A1D" w:rsidRPr="00AF3FEB" w:rsidRDefault="00520A1D" w:rsidP="00780C2C">
            <w:pPr>
              <w:rPr>
                <w:rFonts w:ascii="Arial" w:hAnsi="Arial" w:cs="Arial"/>
                <w:color w:val="002060"/>
                <w:sz w:val="16"/>
                <w:szCs w:val="16"/>
              </w:rPr>
            </w:pPr>
          </w:p>
        </w:tc>
        <w:tc>
          <w:tcPr>
            <w:tcW w:w="1667"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520A1D" w:rsidRPr="00AF3FEB" w:rsidRDefault="00520A1D" w:rsidP="00780C2C">
            <w:pPr>
              <w:jc w:val="center"/>
              <w:rPr>
                <w:rFonts w:ascii="Arial" w:hAnsi="Arial" w:cs="Arial"/>
                <w:color w:val="002060"/>
                <w:sz w:val="20"/>
                <w:szCs w:val="20"/>
              </w:rPr>
            </w:pPr>
            <w:r w:rsidRPr="00AF3FEB">
              <w:rPr>
                <w:rFonts w:ascii="Arial" w:hAnsi="Arial" w:cs="Arial"/>
                <w:color w:val="002060"/>
                <w:sz w:val="20"/>
                <w:szCs w:val="20"/>
              </w:rPr>
              <w:t>|____|</w:t>
            </w:r>
          </w:p>
        </w:tc>
        <w:tc>
          <w:tcPr>
            <w:tcW w:w="896"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520A1D" w:rsidRPr="00AF3FEB" w:rsidRDefault="00520A1D" w:rsidP="00780C2C">
            <w:pPr>
              <w:jc w:val="center"/>
              <w:rPr>
                <w:rFonts w:ascii="Arial" w:hAnsi="Arial" w:cs="Arial"/>
                <w:color w:val="002060"/>
                <w:sz w:val="20"/>
                <w:szCs w:val="20"/>
              </w:rPr>
            </w:pPr>
            <w:r w:rsidRPr="00AF3FEB">
              <w:rPr>
                <w:rFonts w:ascii="Arial" w:hAnsi="Arial" w:cs="Arial"/>
                <w:color w:val="002060"/>
                <w:sz w:val="20"/>
                <w:szCs w:val="20"/>
              </w:rPr>
              <w:t>|____|</w:t>
            </w:r>
          </w:p>
        </w:tc>
        <w:tc>
          <w:tcPr>
            <w:tcW w:w="897"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520A1D" w:rsidRPr="00AF3FEB" w:rsidRDefault="00520A1D" w:rsidP="00780C2C">
            <w:pPr>
              <w:jc w:val="center"/>
              <w:rPr>
                <w:rFonts w:ascii="Arial" w:hAnsi="Arial" w:cs="Arial"/>
                <w:color w:val="002060"/>
                <w:sz w:val="20"/>
                <w:szCs w:val="20"/>
              </w:rPr>
            </w:pPr>
            <w:r w:rsidRPr="00AF3FEB">
              <w:rPr>
                <w:rFonts w:ascii="Arial" w:hAnsi="Arial" w:cs="Arial"/>
                <w:color w:val="002060"/>
                <w:sz w:val="20"/>
                <w:szCs w:val="20"/>
              </w:rPr>
              <w:t>|____|</w:t>
            </w:r>
          </w:p>
        </w:tc>
        <w:tc>
          <w:tcPr>
            <w:tcW w:w="1785"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520A1D" w:rsidRPr="00AF3FEB" w:rsidRDefault="00520A1D" w:rsidP="00780C2C">
            <w:pPr>
              <w:jc w:val="center"/>
              <w:rPr>
                <w:rFonts w:ascii="Arial" w:hAnsi="Arial" w:cs="Arial"/>
                <w:color w:val="002060"/>
                <w:sz w:val="20"/>
                <w:szCs w:val="20"/>
              </w:rPr>
            </w:pPr>
            <w:r w:rsidRPr="00AF3FEB">
              <w:rPr>
                <w:rFonts w:ascii="Arial" w:hAnsi="Arial" w:cs="Arial"/>
                <w:color w:val="002060"/>
                <w:sz w:val="20"/>
                <w:szCs w:val="20"/>
              </w:rPr>
              <w:t>|____||____|</w:t>
            </w:r>
          </w:p>
        </w:tc>
        <w:tc>
          <w:tcPr>
            <w:tcW w:w="1063"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520A1D" w:rsidRPr="00AF3FEB" w:rsidRDefault="00520A1D" w:rsidP="00614E56">
            <w:pPr>
              <w:jc w:val="center"/>
              <w:rPr>
                <w:rFonts w:ascii="Arial" w:hAnsi="Arial" w:cs="Arial"/>
                <w:color w:val="002060"/>
                <w:sz w:val="20"/>
                <w:szCs w:val="20"/>
              </w:rPr>
            </w:pPr>
            <w:r w:rsidRPr="00AF3FEB">
              <w:rPr>
                <w:rFonts w:ascii="Arial" w:hAnsi="Arial" w:cs="Arial"/>
                <w:color w:val="002060"/>
                <w:sz w:val="20"/>
                <w:szCs w:val="20"/>
              </w:rPr>
              <w:t>|____|</w:t>
            </w:r>
          </w:p>
        </w:tc>
        <w:tc>
          <w:tcPr>
            <w:tcW w:w="1101"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520A1D" w:rsidRPr="00AF3FEB" w:rsidRDefault="00520A1D" w:rsidP="00614E56">
            <w:pPr>
              <w:jc w:val="center"/>
              <w:rPr>
                <w:rFonts w:ascii="Arial" w:hAnsi="Arial" w:cs="Arial"/>
                <w:color w:val="002060"/>
                <w:sz w:val="20"/>
                <w:szCs w:val="20"/>
              </w:rPr>
            </w:pPr>
            <w:r w:rsidRPr="00AF3FEB">
              <w:rPr>
                <w:rFonts w:ascii="Arial" w:hAnsi="Arial" w:cs="Arial"/>
                <w:color w:val="002060"/>
                <w:sz w:val="20"/>
                <w:szCs w:val="20"/>
              </w:rPr>
              <w:t>|____|</w:t>
            </w:r>
          </w:p>
        </w:tc>
        <w:tc>
          <w:tcPr>
            <w:tcW w:w="1833"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520A1D" w:rsidRPr="00AF3FEB" w:rsidRDefault="00520A1D" w:rsidP="00614E56">
            <w:pPr>
              <w:jc w:val="center"/>
              <w:rPr>
                <w:rFonts w:ascii="Arial" w:hAnsi="Arial" w:cs="Arial"/>
                <w:color w:val="002060"/>
                <w:sz w:val="20"/>
                <w:szCs w:val="20"/>
              </w:rPr>
            </w:pPr>
            <w:r w:rsidRPr="00AF3FEB">
              <w:rPr>
                <w:rFonts w:ascii="Arial" w:hAnsi="Arial" w:cs="Arial"/>
                <w:color w:val="002060"/>
                <w:sz w:val="20"/>
                <w:szCs w:val="20"/>
              </w:rPr>
              <w:t>|____|</w:t>
            </w:r>
          </w:p>
        </w:tc>
      </w:tr>
      <w:tr w:rsidR="00520A1D" w:rsidRPr="00AF3FEB" w:rsidTr="00F06257">
        <w:trPr>
          <w:trHeight w:val="262"/>
        </w:trPr>
        <w:tc>
          <w:tcPr>
            <w:tcW w:w="650"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520A1D" w:rsidRPr="00AF3FEB" w:rsidRDefault="00520A1D" w:rsidP="00780C2C">
            <w:pPr>
              <w:jc w:val="center"/>
              <w:rPr>
                <w:rFonts w:ascii="Arial" w:hAnsi="Arial" w:cs="Arial"/>
                <w:color w:val="002060"/>
                <w:sz w:val="20"/>
                <w:szCs w:val="20"/>
              </w:rPr>
            </w:pPr>
            <w:r w:rsidRPr="00AF3FEB">
              <w:rPr>
                <w:rFonts w:ascii="Arial" w:hAnsi="Arial" w:cs="Arial"/>
                <w:color w:val="002060"/>
                <w:sz w:val="20"/>
                <w:szCs w:val="20"/>
              </w:rPr>
              <w:t>2</w:t>
            </w:r>
          </w:p>
        </w:tc>
        <w:tc>
          <w:tcPr>
            <w:tcW w:w="826"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520A1D" w:rsidRPr="00AF3FEB" w:rsidRDefault="00520A1D" w:rsidP="00780C2C">
            <w:pPr>
              <w:rPr>
                <w:rFonts w:ascii="Arial" w:hAnsi="Arial" w:cs="Arial"/>
                <w:color w:val="002060"/>
                <w:sz w:val="16"/>
                <w:szCs w:val="16"/>
              </w:rPr>
            </w:pPr>
          </w:p>
        </w:tc>
        <w:tc>
          <w:tcPr>
            <w:tcW w:w="1667"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520A1D" w:rsidRPr="00AF3FEB" w:rsidRDefault="00520A1D" w:rsidP="00780C2C">
            <w:pPr>
              <w:jc w:val="center"/>
            </w:pPr>
            <w:r w:rsidRPr="00AF3FEB">
              <w:rPr>
                <w:rFonts w:ascii="Arial" w:hAnsi="Arial" w:cs="Arial"/>
                <w:color w:val="002060"/>
                <w:sz w:val="20"/>
                <w:szCs w:val="20"/>
              </w:rPr>
              <w:t>|____|</w:t>
            </w:r>
          </w:p>
        </w:tc>
        <w:tc>
          <w:tcPr>
            <w:tcW w:w="896"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520A1D" w:rsidRPr="00AF3FEB" w:rsidRDefault="00520A1D" w:rsidP="00780C2C">
            <w:pPr>
              <w:jc w:val="center"/>
              <w:rPr>
                <w:rFonts w:ascii="Arial" w:hAnsi="Arial" w:cs="Arial"/>
                <w:color w:val="002060"/>
                <w:sz w:val="20"/>
                <w:szCs w:val="20"/>
              </w:rPr>
            </w:pPr>
            <w:r w:rsidRPr="00AF3FEB">
              <w:rPr>
                <w:rFonts w:ascii="Arial" w:hAnsi="Arial" w:cs="Arial"/>
                <w:color w:val="002060"/>
                <w:sz w:val="20"/>
                <w:szCs w:val="20"/>
              </w:rPr>
              <w:t>|____|</w:t>
            </w:r>
          </w:p>
        </w:tc>
        <w:tc>
          <w:tcPr>
            <w:tcW w:w="897"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520A1D" w:rsidRPr="00AF3FEB" w:rsidRDefault="00520A1D" w:rsidP="00780C2C">
            <w:pPr>
              <w:jc w:val="center"/>
              <w:rPr>
                <w:rFonts w:ascii="Arial" w:hAnsi="Arial" w:cs="Arial"/>
                <w:color w:val="002060"/>
                <w:sz w:val="20"/>
                <w:szCs w:val="20"/>
              </w:rPr>
            </w:pPr>
            <w:r w:rsidRPr="00AF3FEB">
              <w:rPr>
                <w:rFonts w:ascii="Arial" w:hAnsi="Arial" w:cs="Arial"/>
                <w:color w:val="002060"/>
                <w:sz w:val="20"/>
                <w:szCs w:val="20"/>
              </w:rPr>
              <w:t>|____|</w:t>
            </w:r>
          </w:p>
        </w:tc>
        <w:tc>
          <w:tcPr>
            <w:tcW w:w="1785"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520A1D" w:rsidRPr="00AF3FEB" w:rsidRDefault="00520A1D" w:rsidP="00780C2C">
            <w:pPr>
              <w:jc w:val="center"/>
              <w:rPr>
                <w:rFonts w:ascii="Arial" w:hAnsi="Arial" w:cs="Arial"/>
                <w:color w:val="002060"/>
                <w:sz w:val="20"/>
                <w:szCs w:val="20"/>
              </w:rPr>
            </w:pPr>
            <w:r w:rsidRPr="00AF3FEB">
              <w:rPr>
                <w:rFonts w:ascii="Arial" w:hAnsi="Arial" w:cs="Arial"/>
                <w:color w:val="002060"/>
                <w:sz w:val="20"/>
                <w:szCs w:val="20"/>
              </w:rPr>
              <w:t>|____||____|</w:t>
            </w:r>
          </w:p>
        </w:tc>
        <w:tc>
          <w:tcPr>
            <w:tcW w:w="1063"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520A1D" w:rsidRPr="00AF3FEB" w:rsidRDefault="00520A1D" w:rsidP="00614E56">
            <w:pPr>
              <w:jc w:val="center"/>
            </w:pPr>
            <w:r w:rsidRPr="00AF3FEB">
              <w:rPr>
                <w:rFonts w:ascii="Arial" w:hAnsi="Arial" w:cs="Arial"/>
                <w:color w:val="002060"/>
                <w:sz w:val="20"/>
                <w:szCs w:val="20"/>
              </w:rPr>
              <w:t>|____|</w:t>
            </w:r>
          </w:p>
        </w:tc>
        <w:tc>
          <w:tcPr>
            <w:tcW w:w="1101"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520A1D" w:rsidRPr="00AF3FEB" w:rsidRDefault="00520A1D" w:rsidP="00614E56">
            <w:pPr>
              <w:jc w:val="center"/>
              <w:rPr>
                <w:rFonts w:ascii="Arial" w:hAnsi="Arial" w:cs="Arial"/>
                <w:color w:val="002060"/>
                <w:sz w:val="20"/>
                <w:szCs w:val="20"/>
              </w:rPr>
            </w:pPr>
            <w:r w:rsidRPr="00AF3FEB">
              <w:rPr>
                <w:rFonts w:ascii="Arial" w:hAnsi="Arial" w:cs="Arial"/>
                <w:color w:val="002060"/>
                <w:sz w:val="20"/>
                <w:szCs w:val="20"/>
              </w:rPr>
              <w:t>|____|</w:t>
            </w:r>
          </w:p>
        </w:tc>
        <w:tc>
          <w:tcPr>
            <w:tcW w:w="1833"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520A1D" w:rsidRPr="00AF3FEB" w:rsidRDefault="00520A1D" w:rsidP="00614E56">
            <w:pPr>
              <w:jc w:val="center"/>
              <w:rPr>
                <w:rFonts w:ascii="Arial" w:hAnsi="Arial" w:cs="Arial"/>
                <w:color w:val="002060"/>
                <w:sz w:val="20"/>
                <w:szCs w:val="20"/>
              </w:rPr>
            </w:pPr>
            <w:r w:rsidRPr="00AF3FEB">
              <w:rPr>
                <w:rFonts w:ascii="Arial" w:hAnsi="Arial" w:cs="Arial"/>
                <w:color w:val="002060"/>
                <w:sz w:val="20"/>
                <w:szCs w:val="20"/>
              </w:rPr>
              <w:t>|____|</w:t>
            </w:r>
          </w:p>
        </w:tc>
      </w:tr>
      <w:tr w:rsidR="00520A1D" w:rsidRPr="00AF3FEB" w:rsidTr="00F06257">
        <w:trPr>
          <w:trHeight w:val="262"/>
        </w:trPr>
        <w:tc>
          <w:tcPr>
            <w:tcW w:w="650"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520A1D" w:rsidRPr="00AF3FEB" w:rsidRDefault="00520A1D" w:rsidP="00780C2C">
            <w:pPr>
              <w:jc w:val="center"/>
              <w:rPr>
                <w:rFonts w:ascii="Arial" w:hAnsi="Arial" w:cs="Arial"/>
                <w:color w:val="002060"/>
                <w:sz w:val="20"/>
                <w:szCs w:val="20"/>
              </w:rPr>
            </w:pPr>
            <w:r w:rsidRPr="00AF3FEB">
              <w:rPr>
                <w:rFonts w:ascii="Arial" w:hAnsi="Arial" w:cs="Arial"/>
                <w:color w:val="002060"/>
                <w:sz w:val="20"/>
                <w:szCs w:val="20"/>
              </w:rPr>
              <w:t>3</w:t>
            </w:r>
          </w:p>
        </w:tc>
        <w:tc>
          <w:tcPr>
            <w:tcW w:w="826"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520A1D" w:rsidRPr="00AF3FEB" w:rsidRDefault="00520A1D" w:rsidP="00780C2C">
            <w:pPr>
              <w:rPr>
                <w:rFonts w:ascii="Arial" w:hAnsi="Arial" w:cs="Arial"/>
                <w:color w:val="002060"/>
                <w:sz w:val="20"/>
                <w:szCs w:val="20"/>
              </w:rPr>
            </w:pPr>
          </w:p>
        </w:tc>
        <w:tc>
          <w:tcPr>
            <w:tcW w:w="1667"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520A1D" w:rsidRPr="00AF3FEB" w:rsidRDefault="00520A1D" w:rsidP="00780C2C">
            <w:pPr>
              <w:jc w:val="center"/>
            </w:pPr>
            <w:r w:rsidRPr="00AF3FEB">
              <w:rPr>
                <w:rFonts w:ascii="Arial" w:hAnsi="Arial" w:cs="Arial"/>
                <w:color w:val="002060"/>
                <w:sz w:val="20"/>
                <w:szCs w:val="20"/>
              </w:rPr>
              <w:t>|____|</w:t>
            </w:r>
          </w:p>
        </w:tc>
        <w:tc>
          <w:tcPr>
            <w:tcW w:w="896"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520A1D" w:rsidRPr="00AF3FEB" w:rsidRDefault="00520A1D" w:rsidP="00780C2C">
            <w:pPr>
              <w:jc w:val="center"/>
              <w:rPr>
                <w:rFonts w:ascii="Arial" w:hAnsi="Arial" w:cs="Arial"/>
                <w:color w:val="002060"/>
                <w:sz w:val="20"/>
                <w:szCs w:val="20"/>
              </w:rPr>
            </w:pPr>
            <w:r w:rsidRPr="00AF3FEB">
              <w:rPr>
                <w:rFonts w:ascii="Arial" w:hAnsi="Arial" w:cs="Arial"/>
                <w:color w:val="002060"/>
                <w:sz w:val="20"/>
                <w:szCs w:val="20"/>
              </w:rPr>
              <w:t>|____|</w:t>
            </w:r>
          </w:p>
        </w:tc>
        <w:tc>
          <w:tcPr>
            <w:tcW w:w="897"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520A1D" w:rsidRPr="00AF3FEB" w:rsidRDefault="00520A1D" w:rsidP="00780C2C">
            <w:pPr>
              <w:jc w:val="center"/>
              <w:rPr>
                <w:rFonts w:ascii="Arial" w:hAnsi="Arial" w:cs="Arial"/>
                <w:color w:val="002060"/>
                <w:sz w:val="20"/>
                <w:szCs w:val="20"/>
              </w:rPr>
            </w:pPr>
            <w:r w:rsidRPr="00AF3FEB">
              <w:rPr>
                <w:rFonts w:ascii="Arial" w:hAnsi="Arial" w:cs="Arial"/>
                <w:color w:val="002060"/>
                <w:sz w:val="20"/>
                <w:szCs w:val="20"/>
              </w:rPr>
              <w:t>|____|</w:t>
            </w:r>
          </w:p>
        </w:tc>
        <w:tc>
          <w:tcPr>
            <w:tcW w:w="1785"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520A1D" w:rsidRPr="00AF3FEB" w:rsidRDefault="00520A1D" w:rsidP="00780C2C">
            <w:pPr>
              <w:jc w:val="center"/>
              <w:rPr>
                <w:rFonts w:ascii="Arial" w:hAnsi="Arial" w:cs="Arial"/>
                <w:color w:val="002060"/>
                <w:sz w:val="20"/>
                <w:szCs w:val="20"/>
              </w:rPr>
            </w:pPr>
            <w:r w:rsidRPr="00AF3FEB">
              <w:rPr>
                <w:rFonts w:ascii="Arial" w:hAnsi="Arial" w:cs="Arial"/>
                <w:color w:val="002060"/>
                <w:sz w:val="20"/>
                <w:szCs w:val="20"/>
              </w:rPr>
              <w:t>|____||____|</w:t>
            </w:r>
          </w:p>
        </w:tc>
        <w:tc>
          <w:tcPr>
            <w:tcW w:w="1063"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520A1D" w:rsidRPr="00AF3FEB" w:rsidRDefault="00520A1D" w:rsidP="00614E56">
            <w:pPr>
              <w:jc w:val="center"/>
            </w:pPr>
            <w:r w:rsidRPr="00AF3FEB">
              <w:rPr>
                <w:rFonts w:ascii="Arial" w:hAnsi="Arial" w:cs="Arial"/>
                <w:color w:val="002060"/>
                <w:sz w:val="20"/>
                <w:szCs w:val="20"/>
              </w:rPr>
              <w:t>|____|</w:t>
            </w:r>
          </w:p>
        </w:tc>
        <w:tc>
          <w:tcPr>
            <w:tcW w:w="1101"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520A1D" w:rsidRPr="00AF3FEB" w:rsidRDefault="00520A1D" w:rsidP="00614E56">
            <w:pPr>
              <w:jc w:val="center"/>
              <w:rPr>
                <w:rFonts w:ascii="Arial" w:hAnsi="Arial" w:cs="Arial"/>
                <w:color w:val="002060"/>
                <w:sz w:val="20"/>
                <w:szCs w:val="20"/>
              </w:rPr>
            </w:pPr>
            <w:r w:rsidRPr="00AF3FEB">
              <w:rPr>
                <w:rFonts w:ascii="Arial" w:hAnsi="Arial" w:cs="Arial"/>
                <w:color w:val="002060"/>
                <w:sz w:val="20"/>
                <w:szCs w:val="20"/>
              </w:rPr>
              <w:t>|____|</w:t>
            </w:r>
          </w:p>
        </w:tc>
        <w:tc>
          <w:tcPr>
            <w:tcW w:w="1833"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520A1D" w:rsidRPr="00AF3FEB" w:rsidRDefault="00520A1D" w:rsidP="00614E56">
            <w:pPr>
              <w:jc w:val="center"/>
              <w:rPr>
                <w:rFonts w:ascii="Arial" w:hAnsi="Arial" w:cs="Arial"/>
                <w:color w:val="002060"/>
                <w:sz w:val="20"/>
                <w:szCs w:val="20"/>
              </w:rPr>
            </w:pPr>
            <w:r w:rsidRPr="00AF3FEB">
              <w:rPr>
                <w:rFonts w:ascii="Arial" w:hAnsi="Arial" w:cs="Arial"/>
                <w:color w:val="002060"/>
                <w:sz w:val="20"/>
                <w:szCs w:val="20"/>
              </w:rPr>
              <w:t>|____|</w:t>
            </w:r>
          </w:p>
        </w:tc>
      </w:tr>
      <w:tr w:rsidR="00520A1D" w:rsidRPr="00AF3FEB" w:rsidTr="00F06257">
        <w:trPr>
          <w:trHeight w:val="262"/>
        </w:trPr>
        <w:tc>
          <w:tcPr>
            <w:tcW w:w="650"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520A1D" w:rsidRPr="00AF3FEB" w:rsidRDefault="00520A1D" w:rsidP="00780C2C">
            <w:pPr>
              <w:jc w:val="center"/>
              <w:rPr>
                <w:rFonts w:ascii="Arial" w:hAnsi="Arial" w:cs="Arial"/>
                <w:color w:val="002060"/>
                <w:sz w:val="20"/>
                <w:szCs w:val="20"/>
              </w:rPr>
            </w:pPr>
            <w:r w:rsidRPr="00AF3FEB">
              <w:rPr>
                <w:rFonts w:ascii="Arial" w:hAnsi="Arial" w:cs="Arial"/>
                <w:color w:val="002060"/>
                <w:sz w:val="20"/>
                <w:szCs w:val="20"/>
              </w:rPr>
              <w:t>4</w:t>
            </w:r>
          </w:p>
        </w:tc>
        <w:tc>
          <w:tcPr>
            <w:tcW w:w="826"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520A1D" w:rsidRPr="00AF3FEB" w:rsidRDefault="00520A1D" w:rsidP="00780C2C">
            <w:pPr>
              <w:rPr>
                <w:rFonts w:ascii="Arial" w:hAnsi="Arial" w:cs="Arial"/>
                <w:color w:val="002060"/>
                <w:sz w:val="20"/>
                <w:szCs w:val="20"/>
              </w:rPr>
            </w:pPr>
          </w:p>
        </w:tc>
        <w:tc>
          <w:tcPr>
            <w:tcW w:w="1667"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520A1D" w:rsidRPr="00AF3FEB" w:rsidRDefault="00520A1D" w:rsidP="00780C2C">
            <w:pPr>
              <w:jc w:val="center"/>
            </w:pPr>
            <w:r w:rsidRPr="00AF3FEB">
              <w:rPr>
                <w:rFonts w:ascii="Arial" w:hAnsi="Arial" w:cs="Arial"/>
                <w:color w:val="002060"/>
                <w:sz w:val="20"/>
                <w:szCs w:val="20"/>
              </w:rPr>
              <w:t>|____|</w:t>
            </w:r>
          </w:p>
        </w:tc>
        <w:tc>
          <w:tcPr>
            <w:tcW w:w="896"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520A1D" w:rsidRPr="00AF3FEB" w:rsidRDefault="00520A1D" w:rsidP="00780C2C">
            <w:pPr>
              <w:jc w:val="center"/>
              <w:rPr>
                <w:rFonts w:ascii="Arial" w:hAnsi="Arial" w:cs="Arial"/>
                <w:color w:val="002060"/>
                <w:sz w:val="20"/>
                <w:szCs w:val="20"/>
              </w:rPr>
            </w:pPr>
            <w:r w:rsidRPr="00AF3FEB">
              <w:rPr>
                <w:rFonts w:ascii="Arial" w:hAnsi="Arial" w:cs="Arial"/>
                <w:color w:val="002060"/>
                <w:sz w:val="20"/>
                <w:szCs w:val="20"/>
              </w:rPr>
              <w:t>|____|</w:t>
            </w:r>
          </w:p>
        </w:tc>
        <w:tc>
          <w:tcPr>
            <w:tcW w:w="897"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520A1D" w:rsidRPr="00AF3FEB" w:rsidRDefault="00520A1D" w:rsidP="00780C2C">
            <w:pPr>
              <w:jc w:val="center"/>
              <w:rPr>
                <w:rFonts w:ascii="Arial" w:hAnsi="Arial" w:cs="Arial"/>
                <w:color w:val="002060"/>
                <w:sz w:val="20"/>
                <w:szCs w:val="20"/>
              </w:rPr>
            </w:pPr>
            <w:r w:rsidRPr="00AF3FEB">
              <w:rPr>
                <w:rFonts w:ascii="Arial" w:hAnsi="Arial" w:cs="Arial"/>
                <w:color w:val="002060"/>
                <w:sz w:val="20"/>
                <w:szCs w:val="20"/>
              </w:rPr>
              <w:t>|____|</w:t>
            </w:r>
          </w:p>
        </w:tc>
        <w:tc>
          <w:tcPr>
            <w:tcW w:w="1785"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520A1D" w:rsidRPr="00AF3FEB" w:rsidRDefault="00520A1D" w:rsidP="00780C2C">
            <w:pPr>
              <w:jc w:val="center"/>
              <w:rPr>
                <w:rFonts w:ascii="Arial" w:hAnsi="Arial" w:cs="Arial"/>
                <w:color w:val="002060"/>
                <w:sz w:val="20"/>
                <w:szCs w:val="20"/>
              </w:rPr>
            </w:pPr>
            <w:r w:rsidRPr="00AF3FEB">
              <w:rPr>
                <w:rFonts w:ascii="Arial" w:hAnsi="Arial" w:cs="Arial"/>
                <w:color w:val="002060"/>
                <w:sz w:val="20"/>
                <w:szCs w:val="20"/>
              </w:rPr>
              <w:t>|____||____|</w:t>
            </w:r>
          </w:p>
        </w:tc>
        <w:tc>
          <w:tcPr>
            <w:tcW w:w="1063"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520A1D" w:rsidRPr="00AF3FEB" w:rsidRDefault="00520A1D" w:rsidP="00614E56">
            <w:pPr>
              <w:jc w:val="center"/>
            </w:pPr>
            <w:r w:rsidRPr="00AF3FEB">
              <w:rPr>
                <w:rFonts w:ascii="Arial" w:hAnsi="Arial" w:cs="Arial"/>
                <w:color w:val="002060"/>
                <w:sz w:val="20"/>
                <w:szCs w:val="20"/>
              </w:rPr>
              <w:t>|____|</w:t>
            </w:r>
          </w:p>
        </w:tc>
        <w:tc>
          <w:tcPr>
            <w:tcW w:w="1101"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520A1D" w:rsidRPr="00AF3FEB" w:rsidRDefault="00520A1D" w:rsidP="00614E56">
            <w:pPr>
              <w:jc w:val="center"/>
              <w:rPr>
                <w:rFonts w:ascii="Arial" w:hAnsi="Arial" w:cs="Arial"/>
                <w:color w:val="002060"/>
                <w:sz w:val="20"/>
                <w:szCs w:val="20"/>
              </w:rPr>
            </w:pPr>
            <w:r w:rsidRPr="00AF3FEB">
              <w:rPr>
                <w:rFonts w:ascii="Arial" w:hAnsi="Arial" w:cs="Arial"/>
                <w:color w:val="002060"/>
                <w:sz w:val="20"/>
                <w:szCs w:val="20"/>
              </w:rPr>
              <w:t>|____|</w:t>
            </w:r>
          </w:p>
        </w:tc>
        <w:tc>
          <w:tcPr>
            <w:tcW w:w="1833"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520A1D" w:rsidRPr="00AF3FEB" w:rsidRDefault="00520A1D" w:rsidP="00614E56">
            <w:pPr>
              <w:jc w:val="center"/>
              <w:rPr>
                <w:rFonts w:ascii="Arial" w:hAnsi="Arial" w:cs="Arial"/>
                <w:color w:val="002060"/>
                <w:sz w:val="20"/>
                <w:szCs w:val="20"/>
              </w:rPr>
            </w:pPr>
            <w:r w:rsidRPr="00AF3FEB">
              <w:rPr>
                <w:rFonts w:ascii="Arial" w:hAnsi="Arial" w:cs="Arial"/>
                <w:color w:val="002060"/>
                <w:sz w:val="20"/>
                <w:szCs w:val="20"/>
              </w:rPr>
              <w:t>|____|</w:t>
            </w:r>
          </w:p>
        </w:tc>
      </w:tr>
      <w:tr w:rsidR="00520A1D" w:rsidRPr="00AF3FEB" w:rsidTr="00F06257">
        <w:trPr>
          <w:trHeight w:val="262"/>
        </w:trPr>
        <w:tc>
          <w:tcPr>
            <w:tcW w:w="650"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520A1D" w:rsidRPr="00AF3FEB" w:rsidRDefault="00520A1D" w:rsidP="00780C2C">
            <w:pPr>
              <w:jc w:val="center"/>
              <w:rPr>
                <w:rFonts w:ascii="Arial" w:hAnsi="Arial" w:cs="Arial"/>
                <w:color w:val="002060"/>
                <w:sz w:val="20"/>
                <w:szCs w:val="20"/>
              </w:rPr>
            </w:pPr>
            <w:r w:rsidRPr="00AF3FEB">
              <w:rPr>
                <w:rFonts w:ascii="Arial" w:hAnsi="Arial" w:cs="Arial"/>
                <w:color w:val="002060"/>
                <w:sz w:val="20"/>
                <w:szCs w:val="20"/>
              </w:rPr>
              <w:t>5</w:t>
            </w:r>
          </w:p>
        </w:tc>
        <w:tc>
          <w:tcPr>
            <w:tcW w:w="826"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520A1D" w:rsidRPr="00AF3FEB" w:rsidRDefault="00520A1D" w:rsidP="00780C2C">
            <w:pPr>
              <w:rPr>
                <w:rFonts w:ascii="Arial" w:hAnsi="Arial" w:cs="Arial"/>
                <w:color w:val="002060"/>
                <w:sz w:val="20"/>
                <w:szCs w:val="20"/>
              </w:rPr>
            </w:pPr>
          </w:p>
        </w:tc>
        <w:tc>
          <w:tcPr>
            <w:tcW w:w="1667"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520A1D" w:rsidRPr="00AF3FEB" w:rsidRDefault="00520A1D" w:rsidP="00780C2C">
            <w:pPr>
              <w:jc w:val="center"/>
            </w:pPr>
            <w:r w:rsidRPr="00AF3FEB">
              <w:rPr>
                <w:rFonts w:ascii="Arial" w:hAnsi="Arial" w:cs="Arial"/>
                <w:color w:val="002060"/>
                <w:sz w:val="20"/>
                <w:szCs w:val="20"/>
              </w:rPr>
              <w:t>|____|</w:t>
            </w:r>
          </w:p>
        </w:tc>
        <w:tc>
          <w:tcPr>
            <w:tcW w:w="896"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520A1D" w:rsidRPr="00AF3FEB" w:rsidRDefault="00520A1D" w:rsidP="00780C2C">
            <w:pPr>
              <w:jc w:val="center"/>
              <w:rPr>
                <w:rFonts w:ascii="Arial" w:hAnsi="Arial" w:cs="Arial"/>
                <w:color w:val="002060"/>
                <w:sz w:val="20"/>
                <w:szCs w:val="20"/>
              </w:rPr>
            </w:pPr>
            <w:r w:rsidRPr="00AF3FEB">
              <w:rPr>
                <w:rFonts w:ascii="Arial" w:hAnsi="Arial" w:cs="Arial"/>
                <w:color w:val="002060"/>
                <w:sz w:val="20"/>
                <w:szCs w:val="20"/>
              </w:rPr>
              <w:t>|____|</w:t>
            </w:r>
          </w:p>
        </w:tc>
        <w:tc>
          <w:tcPr>
            <w:tcW w:w="897"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520A1D" w:rsidRPr="00AF3FEB" w:rsidRDefault="00520A1D" w:rsidP="00780C2C">
            <w:pPr>
              <w:jc w:val="center"/>
              <w:rPr>
                <w:rFonts w:ascii="Arial" w:hAnsi="Arial" w:cs="Arial"/>
                <w:color w:val="002060"/>
                <w:sz w:val="20"/>
                <w:szCs w:val="20"/>
              </w:rPr>
            </w:pPr>
            <w:r w:rsidRPr="00AF3FEB">
              <w:rPr>
                <w:rFonts w:ascii="Arial" w:hAnsi="Arial" w:cs="Arial"/>
                <w:color w:val="002060"/>
                <w:sz w:val="20"/>
                <w:szCs w:val="20"/>
              </w:rPr>
              <w:t>|____|</w:t>
            </w:r>
          </w:p>
        </w:tc>
        <w:tc>
          <w:tcPr>
            <w:tcW w:w="1785"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520A1D" w:rsidRPr="00AF3FEB" w:rsidRDefault="00520A1D" w:rsidP="00780C2C">
            <w:pPr>
              <w:jc w:val="center"/>
              <w:rPr>
                <w:rFonts w:ascii="Arial" w:hAnsi="Arial" w:cs="Arial"/>
                <w:color w:val="002060"/>
                <w:sz w:val="20"/>
                <w:szCs w:val="20"/>
              </w:rPr>
            </w:pPr>
            <w:r w:rsidRPr="00AF3FEB">
              <w:rPr>
                <w:rFonts w:ascii="Arial" w:hAnsi="Arial" w:cs="Arial"/>
                <w:color w:val="002060"/>
                <w:sz w:val="20"/>
                <w:szCs w:val="20"/>
              </w:rPr>
              <w:t>|____||____|</w:t>
            </w:r>
          </w:p>
        </w:tc>
        <w:tc>
          <w:tcPr>
            <w:tcW w:w="1063"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520A1D" w:rsidRPr="00AF3FEB" w:rsidRDefault="00520A1D" w:rsidP="00614E56">
            <w:pPr>
              <w:jc w:val="center"/>
            </w:pPr>
            <w:r w:rsidRPr="00AF3FEB">
              <w:rPr>
                <w:rFonts w:ascii="Arial" w:hAnsi="Arial" w:cs="Arial"/>
                <w:color w:val="002060"/>
                <w:sz w:val="20"/>
                <w:szCs w:val="20"/>
              </w:rPr>
              <w:t>|____|</w:t>
            </w:r>
          </w:p>
        </w:tc>
        <w:tc>
          <w:tcPr>
            <w:tcW w:w="1101"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520A1D" w:rsidRPr="00AF3FEB" w:rsidRDefault="00520A1D" w:rsidP="00614E56">
            <w:pPr>
              <w:jc w:val="center"/>
              <w:rPr>
                <w:rFonts w:ascii="Arial" w:hAnsi="Arial" w:cs="Arial"/>
                <w:color w:val="002060"/>
                <w:sz w:val="20"/>
                <w:szCs w:val="20"/>
              </w:rPr>
            </w:pPr>
            <w:r w:rsidRPr="00AF3FEB">
              <w:rPr>
                <w:rFonts w:ascii="Arial" w:hAnsi="Arial" w:cs="Arial"/>
                <w:color w:val="002060"/>
                <w:sz w:val="20"/>
                <w:szCs w:val="20"/>
              </w:rPr>
              <w:t>|____|</w:t>
            </w:r>
          </w:p>
        </w:tc>
        <w:tc>
          <w:tcPr>
            <w:tcW w:w="1833"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520A1D" w:rsidRPr="00AF3FEB" w:rsidRDefault="00520A1D" w:rsidP="00614E56">
            <w:pPr>
              <w:jc w:val="center"/>
              <w:rPr>
                <w:rFonts w:ascii="Arial" w:hAnsi="Arial" w:cs="Arial"/>
                <w:color w:val="002060"/>
                <w:sz w:val="20"/>
                <w:szCs w:val="20"/>
              </w:rPr>
            </w:pPr>
            <w:r w:rsidRPr="00AF3FEB">
              <w:rPr>
                <w:rFonts w:ascii="Arial" w:hAnsi="Arial" w:cs="Arial"/>
                <w:color w:val="002060"/>
                <w:sz w:val="20"/>
                <w:szCs w:val="20"/>
              </w:rPr>
              <w:t>|____|</w:t>
            </w:r>
          </w:p>
        </w:tc>
      </w:tr>
    </w:tbl>
    <w:p w:rsidR="00317F88" w:rsidRPr="00AF3FEB" w:rsidRDefault="00317F88" w:rsidP="0017477B"/>
    <w:p w:rsidR="0017477B" w:rsidRPr="00AF3FEB" w:rsidRDefault="0017477B" w:rsidP="00B77FF2"/>
    <w:p w:rsidR="009C4CCF" w:rsidRPr="00AF3FEB" w:rsidRDefault="00A51D4B" w:rsidP="006D34E3">
      <w:pPr>
        <w:pStyle w:val="Heading2"/>
      </w:pPr>
      <w:r w:rsidRPr="00AF3FEB">
        <w:rPr>
          <w:rFonts w:ascii="Arial" w:hAnsi="Arial" w:cs="Arial"/>
          <w:color w:val="002060"/>
          <w:sz w:val="20"/>
          <w:szCs w:val="20"/>
        </w:rPr>
        <w:br w:type="page"/>
      </w:r>
      <w:r w:rsidR="0015755F" w:rsidRPr="00AF3FEB">
        <w:lastRenderedPageBreak/>
        <w:t xml:space="preserve">SECTION 4: </w:t>
      </w:r>
      <w:r w:rsidR="009C4CCF" w:rsidRPr="00AF3FEB">
        <w:t>EXPOSURE TO LIFT-SUPPORTED ACTIVITIES</w:t>
      </w:r>
    </w:p>
    <w:tbl>
      <w:tblPr>
        <w:tblW w:w="10931" w:type="dxa"/>
        <w:tblInd w:w="-743" w:type="dxa"/>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Layout w:type="fixed"/>
        <w:tblLook w:val="04A0" w:firstRow="1" w:lastRow="0" w:firstColumn="1" w:lastColumn="0" w:noHBand="0" w:noVBand="1"/>
      </w:tblPr>
      <w:tblGrid>
        <w:gridCol w:w="709"/>
        <w:gridCol w:w="5671"/>
        <w:gridCol w:w="861"/>
        <w:gridCol w:w="990"/>
        <w:gridCol w:w="810"/>
        <w:gridCol w:w="900"/>
        <w:gridCol w:w="990"/>
      </w:tblGrid>
      <w:tr w:rsidR="000F4ECB" w:rsidRPr="00AF3FEB" w:rsidTr="000F4ECB">
        <w:trPr>
          <w:trHeight w:val="1242"/>
        </w:trPr>
        <w:tc>
          <w:tcPr>
            <w:tcW w:w="709" w:type="dxa"/>
            <w:tcBorders>
              <w:top w:val="single" w:sz="4" w:space="0" w:color="31849B" w:themeColor="accent5" w:themeShade="BF"/>
              <w:left w:val="single" w:sz="4" w:space="0" w:color="31849B" w:themeColor="accent5" w:themeShade="BF"/>
              <w:right w:val="single" w:sz="4" w:space="0" w:color="31849B" w:themeColor="accent5" w:themeShade="BF"/>
            </w:tcBorders>
            <w:vAlign w:val="bottom"/>
          </w:tcPr>
          <w:p w:rsidR="000F4ECB" w:rsidRPr="00AF3FEB" w:rsidRDefault="000F4ECB" w:rsidP="00CD721E">
            <w:pPr>
              <w:jc w:val="center"/>
              <w:rPr>
                <w:rFonts w:ascii="Arial" w:hAnsi="Arial" w:cs="Arial"/>
                <w:color w:val="002060"/>
                <w:sz w:val="20"/>
                <w:szCs w:val="20"/>
              </w:rPr>
            </w:pPr>
          </w:p>
        </w:tc>
        <w:tc>
          <w:tcPr>
            <w:tcW w:w="5671" w:type="dxa"/>
            <w:tcBorders>
              <w:top w:val="single" w:sz="4" w:space="0" w:color="31849B" w:themeColor="accent5" w:themeShade="BF"/>
              <w:left w:val="single" w:sz="4" w:space="0" w:color="31849B" w:themeColor="accent5" w:themeShade="BF"/>
              <w:right w:val="single" w:sz="4" w:space="0" w:color="31849B" w:themeColor="accent5" w:themeShade="BF"/>
            </w:tcBorders>
            <w:vAlign w:val="center"/>
            <w:hideMark/>
          </w:tcPr>
          <w:p w:rsidR="000F4ECB" w:rsidRPr="00AF3FEB" w:rsidRDefault="000F4ECB" w:rsidP="0061263D">
            <w:pPr>
              <w:rPr>
                <w:rFonts w:ascii="Arial" w:hAnsi="Arial" w:cs="Arial"/>
                <w:b/>
                <w:color w:val="002060"/>
                <w:sz w:val="20"/>
                <w:szCs w:val="20"/>
              </w:rPr>
            </w:pPr>
            <w:r w:rsidRPr="00AF3FEB">
              <w:rPr>
                <w:rFonts w:ascii="Arial" w:hAnsi="Arial" w:cs="Arial"/>
                <w:b/>
                <w:color w:val="002060"/>
                <w:sz w:val="20"/>
                <w:szCs w:val="20"/>
              </w:rPr>
              <w:t>Have you or anyone from your household participated or benefited from any of the following activities in the past 5 years? If yes, who provided those activities? (</w:t>
            </w:r>
            <w:r w:rsidRPr="00AF3FEB">
              <w:rPr>
                <w:rFonts w:ascii="Arial" w:hAnsi="Arial" w:cs="Arial"/>
                <w:b/>
                <w:color w:val="002060"/>
                <w:sz w:val="20"/>
                <w:szCs w:val="20"/>
                <w:u w:val="single"/>
              </w:rPr>
              <w:t>Multiple responses possible)</w:t>
            </w:r>
          </w:p>
        </w:tc>
        <w:tc>
          <w:tcPr>
            <w:tcW w:w="861" w:type="dxa"/>
            <w:tcBorders>
              <w:top w:val="single" w:sz="4" w:space="0" w:color="31849B" w:themeColor="accent5" w:themeShade="BF"/>
              <w:left w:val="single" w:sz="4" w:space="0" w:color="31849B" w:themeColor="accent5" w:themeShade="BF"/>
              <w:right w:val="single" w:sz="4" w:space="0" w:color="31849B" w:themeColor="accent5" w:themeShade="BF"/>
            </w:tcBorders>
            <w:vAlign w:val="center"/>
            <w:hideMark/>
          </w:tcPr>
          <w:p w:rsidR="000F4ECB" w:rsidRPr="00AF3FEB" w:rsidRDefault="000F4ECB" w:rsidP="003D0520">
            <w:pPr>
              <w:pStyle w:val="Footer"/>
              <w:jc w:val="center"/>
              <w:rPr>
                <w:rFonts w:ascii="Arial" w:hAnsi="Arial" w:cs="Arial"/>
                <w:bCs/>
                <w:color w:val="002060"/>
                <w:sz w:val="18"/>
                <w:szCs w:val="18"/>
              </w:rPr>
            </w:pPr>
            <w:r w:rsidRPr="00AF3FEB">
              <w:rPr>
                <w:rFonts w:ascii="Arial" w:hAnsi="Arial" w:cs="Arial"/>
                <w:bCs/>
                <w:color w:val="002060"/>
                <w:sz w:val="18"/>
                <w:szCs w:val="18"/>
              </w:rPr>
              <w:t>Yes-1</w:t>
            </w:r>
          </w:p>
          <w:p w:rsidR="000F4ECB" w:rsidRPr="00AF3FEB" w:rsidRDefault="000F4ECB" w:rsidP="003D0520">
            <w:pPr>
              <w:jc w:val="center"/>
              <w:rPr>
                <w:rFonts w:ascii="Arial" w:hAnsi="Arial" w:cs="Arial"/>
                <w:bCs/>
                <w:color w:val="002060"/>
                <w:sz w:val="18"/>
                <w:szCs w:val="18"/>
              </w:rPr>
            </w:pPr>
            <w:r w:rsidRPr="00AF3FEB">
              <w:rPr>
                <w:rFonts w:ascii="Arial" w:hAnsi="Arial" w:cs="Arial"/>
                <w:bCs/>
                <w:color w:val="002060"/>
                <w:sz w:val="18"/>
                <w:szCs w:val="18"/>
              </w:rPr>
              <w:t>No-2</w:t>
            </w:r>
          </w:p>
        </w:tc>
        <w:tc>
          <w:tcPr>
            <w:tcW w:w="990" w:type="dxa"/>
            <w:tcBorders>
              <w:top w:val="single" w:sz="4" w:space="0" w:color="31849B" w:themeColor="accent5" w:themeShade="BF"/>
              <w:left w:val="single" w:sz="4" w:space="0" w:color="31849B" w:themeColor="accent5" w:themeShade="BF"/>
              <w:right w:val="single" w:sz="4" w:space="0" w:color="31849B" w:themeColor="accent5" w:themeShade="BF"/>
            </w:tcBorders>
            <w:vAlign w:val="center"/>
            <w:hideMark/>
          </w:tcPr>
          <w:p w:rsidR="000F4ECB" w:rsidRPr="00AF3FEB" w:rsidRDefault="000F4ECB" w:rsidP="003D0520">
            <w:pPr>
              <w:pStyle w:val="Footer"/>
              <w:jc w:val="center"/>
              <w:rPr>
                <w:rFonts w:ascii="Arial" w:hAnsi="Arial" w:cs="Arial"/>
                <w:bCs/>
                <w:color w:val="002060"/>
                <w:sz w:val="18"/>
                <w:szCs w:val="18"/>
              </w:rPr>
            </w:pPr>
            <w:r w:rsidRPr="00AF3FEB">
              <w:rPr>
                <w:rFonts w:ascii="Arial" w:hAnsi="Arial" w:cs="Arial"/>
                <w:bCs/>
                <w:color w:val="002060"/>
                <w:sz w:val="18"/>
                <w:szCs w:val="18"/>
              </w:rPr>
              <w:t>NGO</w:t>
            </w:r>
          </w:p>
          <w:p w:rsidR="000F4ECB" w:rsidRPr="00AF3FEB" w:rsidRDefault="000F4ECB" w:rsidP="003D0520">
            <w:pPr>
              <w:pStyle w:val="Footer"/>
              <w:jc w:val="center"/>
              <w:rPr>
                <w:rFonts w:ascii="Arial" w:hAnsi="Arial" w:cs="Arial"/>
                <w:bCs/>
                <w:color w:val="002060"/>
                <w:sz w:val="18"/>
                <w:szCs w:val="18"/>
              </w:rPr>
            </w:pPr>
            <w:r w:rsidRPr="00AF3FEB">
              <w:rPr>
                <w:rFonts w:ascii="Arial" w:hAnsi="Arial" w:cs="Arial"/>
                <w:bCs/>
                <w:color w:val="002060"/>
                <w:sz w:val="18"/>
                <w:szCs w:val="18"/>
              </w:rPr>
              <w:t xml:space="preserve"> 1</w:t>
            </w:r>
          </w:p>
        </w:tc>
        <w:tc>
          <w:tcPr>
            <w:tcW w:w="810" w:type="dxa"/>
            <w:tcBorders>
              <w:top w:val="single" w:sz="4" w:space="0" w:color="31849B" w:themeColor="accent5" w:themeShade="BF"/>
              <w:left w:val="single" w:sz="4" w:space="0" w:color="31849B" w:themeColor="accent5" w:themeShade="BF"/>
              <w:right w:val="single" w:sz="4" w:space="0" w:color="31849B" w:themeColor="accent5" w:themeShade="BF"/>
            </w:tcBorders>
            <w:vAlign w:val="center"/>
          </w:tcPr>
          <w:p w:rsidR="000F4ECB" w:rsidRPr="00AF3FEB" w:rsidRDefault="000F4ECB" w:rsidP="003D0520">
            <w:pPr>
              <w:pStyle w:val="Footer"/>
              <w:jc w:val="center"/>
              <w:rPr>
                <w:rFonts w:ascii="Arial" w:hAnsi="Arial" w:cs="Arial"/>
                <w:bCs/>
                <w:color w:val="002060"/>
                <w:sz w:val="18"/>
                <w:szCs w:val="18"/>
              </w:rPr>
            </w:pPr>
            <w:r w:rsidRPr="00AF3FEB">
              <w:rPr>
                <w:rFonts w:ascii="Arial" w:hAnsi="Arial" w:cs="Arial"/>
                <w:bCs/>
                <w:color w:val="002060"/>
                <w:sz w:val="18"/>
                <w:szCs w:val="18"/>
              </w:rPr>
              <w:t>Govt.</w:t>
            </w:r>
          </w:p>
          <w:p w:rsidR="000F4ECB" w:rsidRPr="00AF3FEB" w:rsidRDefault="000F4ECB" w:rsidP="003D0520">
            <w:pPr>
              <w:pStyle w:val="Footer"/>
              <w:jc w:val="center"/>
              <w:rPr>
                <w:rFonts w:ascii="Arial" w:hAnsi="Arial" w:cs="Arial"/>
                <w:b/>
                <w:color w:val="002060"/>
                <w:sz w:val="20"/>
                <w:szCs w:val="20"/>
              </w:rPr>
            </w:pPr>
            <w:r w:rsidRPr="00AF3FEB">
              <w:rPr>
                <w:rFonts w:ascii="Arial" w:hAnsi="Arial" w:cs="Arial"/>
                <w:bCs/>
                <w:color w:val="002060"/>
                <w:sz w:val="18"/>
                <w:szCs w:val="18"/>
              </w:rPr>
              <w:t>2</w:t>
            </w:r>
          </w:p>
        </w:tc>
        <w:tc>
          <w:tcPr>
            <w:tcW w:w="900" w:type="dxa"/>
            <w:tcBorders>
              <w:top w:val="single" w:sz="4" w:space="0" w:color="31849B" w:themeColor="accent5" w:themeShade="BF"/>
              <w:left w:val="single" w:sz="4" w:space="0" w:color="31849B" w:themeColor="accent5" w:themeShade="BF"/>
              <w:right w:val="single" w:sz="4" w:space="0" w:color="31849B" w:themeColor="accent5" w:themeShade="BF"/>
            </w:tcBorders>
            <w:vAlign w:val="center"/>
          </w:tcPr>
          <w:p w:rsidR="000F4ECB" w:rsidRPr="00AF3FEB" w:rsidRDefault="000F4ECB" w:rsidP="003D0520">
            <w:pPr>
              <w:pStyle w:val="Footer"/>
              <w:jc w:val="center"/>
              <w:rPr>
                <w:rFonts w:ascii="Arial" w:hAnsi="Arial" w:cs="Arial"/>
                <w:b/>
                <w:color w:val="002060"/>
                <w:sz w:val="20"/>
                <w:szCs w:val="20"/>
              </w:rPr>
            </w:pPr>
            <w:r w:rsidRPr="00AF3FEB">
              <w:rPr>
                <w:rFonts w:ascii="Arial" w:hAnsi="Arial" w:cs="Arial"/>
                <w:bCs/>
                <w:color w:val="002060"/>
                <w:sz w:val="18"/>
                <w:szCs w:val="18"/>
              </w:rPr>
              <w:t>Private Sector    4</w:t>
            </w:r>
          </w:p>
        </w:tc>
        <w:tc>
          <w:tcPr>
            <w:tcW w:w="990" w:type="dxa"/>
            <w:tcBorders>
              <w:top w:val="single" w:sz="4" w:space="0" w:color="31849B" w:themeColor="accent5" w:themeShade="BF"/>
              <w:left w:val="single" w:sz="4" w:space="0" w:color="31849B" w:themeColor="accent5" w:themeShade="BF"/>
              <w:right w:val="single" w:sz="4" w:space="0" w:color="31849B" w:themeColor="accent5" w:themeShade="BF"/>
            </w:tcBorders>
            <w:vAlign w:val="center"/>
          </w:tcPr>
          <w:p w:rsidR="000F4ECB" w:rsidRPr="00AF3FEB" w:rsidRDefault="000F4ECB" w:rsidP="003D0520">
            <w:pPr>
              <w:pStyle w:val="Footer"/>
              <w:jc w:val="center"/>
              <w:rPr>
                <w:rFonts w:ascii="Arial" w:hAnsi="Arial" w:cs="Arial"/>
                <w:bCs/>
                <w:color w:val="002060"/>
                <w:sz w:val="18"/>
                <w:szCs w:val="18"/>
              </w:rPr>
            </w:pPr>
            <w:r w:rsidRPr="00AF3FEB">
              <w:rPr>
                <w:rFonts w:ascii="Arial" w:hAnsi="Arial" w:cs="Arial"/>
                <w:bCs/>
                <w:color w:val="002060"/>
                <w:sz w:val="18"/>
                <w:szCs w:val="18"/>
              </w:rPr>
              <w:t>DK</w:t>
            </w:r>
          </w:p>
          <w:p w:rsidR="000F4ECB" w:rsidRPr="00AF3FEB" w:rsidRDefault="000F4ECB" w:rsidP="003D0520">
            <w:pPr>
              <w:pStyle w:val="Footer"/>
              <w:jc w:val="center"/>
              <w:rPr>
                <w:rFonts w:ascii="Arial" w:hAnsi="Arial" w:cs="Arial"/>
                <w:bCs/>
                <w:color w:val="002060"/>
                <w:sz w:val="18"/>
                <w:szCs w:val="18"/>
              </w:rPr>
            </w:pPr>
            <w:r w:rsidRPr="00AF3FEB">
              <w:rPr>
                <w:rFonts w:ascii="Arial" w:hAnsi="Arial" w:cs="Arial"/>
                <w:bCs/>
                <w:color w:val="002060"/>
                <w:sz w:val="18"/>
                <w:szCs w:val="18"/>
              </w:rPr>
              <w:t>8</w:t>
            </w:r>
          </w:p>
        </w:tc>
      </w:tr>
      <w:tr w:rsidR="006D34E3" w:rsidRPr="00AF3FEB" w:rsidTr="000F4ECB">
        <w:trPr>
          <w:trHeight w:val="327"/>
        </w:trPr>
        <w:tc>
          <w:tcPr>
            <w:tcW w:w="709" w:type="dxa"/>
            <w:tcBorders>
              <w:top w:val="single" w:sz="8"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bottom"/>
          </w:tcPr>
          <w:p w:rsidR="006D34E3" w:rsidRPr="00AF3FEB" w:rsidRDefault="006D34E3" w:rsidP="00CD721E">
            <w:pPr>
              <w:jc w:val="center"/>
              <w:rPr>
                <w:rFonts w:ascii="Arial" w:hAnsi="Arial" w:cs="Arial"/>
                <w:color w:val="002060"/>
                <w:sz w:val="20"/>
                <w:szCs w:val="20"/>
              </w:rPr>
            </w:pPr>
          </w:p>
        </w:tc>
        <w:tc>
          <w:tcPr>
            <w:tcW w:w="10222" w:type="dxa"/>
            <w:gridSpan w:val="6"/>
            <w:tcBorders>
              <w:top w:val="single" w:sz="8" w:space="0" w:color="31849B" w:themeColor="accent5" w:themeShade="BF"/>
              <w:left w:val="single" w:sz="4" w:space="0" w:color="31849B" w:themeColor="accent5" w:themeShade="BF"/>
              <w:bottom w:val="dotted" w:sz="8" w:space="0" w:color="auto"/>
              <w:right w:val="single" w:sz="4" w:space="0" w:color="31849B" w:themeColor="accent5" w:themeShade="BF"/>
            </w:tcBorders>
            <w:vAlign w:val="bottom"/>
          </w:tcPr>
          <w:p w:rsidR="006D34E3" w:rsidRPr="00AF3FEB" w:rsidRDefault="006D34E3" w:rsidP="00CD721E">
            <w:pPr>
              <w:rPr>
                <w:rFonts w:ascii="Arial" w:hAnsi="Arial" w:cs="Arial"/>
                <w:b/>
                <w:color w:val="002060"/>
                <w:sz w:val="20"/>
                <w:szCs w:val="20"/>
              </w:rPr>
            </w:pPr>
            <w:r w:rsidRPr="00AF3FEB">
              <w:rPr>
                <w:rFonts w:ascii="Arial" w:hAnsi="Arial" w:cs="Arial"/>
                <w:b/>
                <w:color w:val="002060"/>
                <w:sz w:val="20"/>
                <w:szCs w:val="20"/>
              </w:rPr>
              <w:t>4.1 TRAINING and/or RECEIVED ADVICE</w:t>
            </w:r>
          </w:p>
        </w:tc>
      </w:tr>
      <w:tr w:rsidR="000F4ECB" w:rsidRPr="00AF3FEB" w:rsidTr="000F4ECB">
        <w:trPr>
          <w:trHeight w:val="327"/>
        </w:trPr>
        <w:tc>
          <w:tcPr>
            <w:tcW w:w="709" w:type="dxa"/>
            <w:tcBorders>
              <w:top w:val="single" w:sz="8"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bottom"/>
          </w:tcPr>
          <w:p w:rsidR="000F4ECB" w:rsidRPr="00AF3FEB" w:rsidRDefault="000F4ECB" w:rsidP="00657446">
            <w:pPr>
              <w:jc w:val="center"/>
              <w:rPr>
                <w:rFonts w:ascii="Arial" w:hAnsi="Arial" w:cs="Arial"/>
                <w:color w:val="002060"/>
                <w:sz w:val="20"/>
                <w:szCs w:val="20"/>
              </w:rPr>
            </w:pPr>
            <w:r w:rsidRPr="00AF3FEB">
              <w:rPr>
                <w:rFonts w:ascii="Arial" w:hAnsi="Arial" w:cs="Arial"/>
                <w:color w:val="002060"/>
                <w:sz w:val="20"/>
                <w:szCs w:val="20"/>
              </w:rPr>
              <w:t>4.11</w:t>
            </w:r>
          </w:p>
        </w:tc>
        <w:tc>
          <w:tcPr>
            <w:tcW w:w="5671" w:type="dxa"/>
            <w:tcBorders>
              <w:top w:val="single" w:sz="8" w:space="0" w:color="31849B" w:themeColor="accent5" w:themeShade="BF"/>
              <w:left w:val="single" w:sz="4" w:space="0" w:color="31849B" w:themeColor="accent5" w:themeShade="BF"/>
              <w:bottom w:val="dotted" w:sz="8" w:space="0" w:color="auto"/>
              <w:right w:val="single" w:sz="4" w:space="0" w:color="31849B" w:themeColor="accent5" w:themeShade="BF"/>
            </w:tcBorders>
            <w:vAlign w:val="bottom"/>
            <w:hideMark/>
          </w:tcPr>
          <w:p w:rsidR="000F4ECB" w:rsidRPr="00AF3FEB" w:rsidRDefault="000F4ECB" w:rsidP="000F4ECB">
            <w:pPr>
              <w:rPr>
                <w:rFonts w:ascii="Arial" w:hAnsi="Arial" w:cs="Arial"/>
                <w:color w:val="002060"/>
                <w:sz w:val="20"/>
                <w:szCs w:val="20"/>
              </w:rPr>
            </w:pPr>
            <w:r w:rsidRPr="00AF3FEB">
              <w:rPr>
                <w:rFonts w:ascii="Arial" w:hAnsi="Arial" w:cs="Arial"/>
                <w:color w:val="002060"/>
                <w:sz w:val="20"/>
                <w:szCs w:val="20"/>
              </w:rPr>
              <w:t>In agriculture (e.g. demonstration plots, farmer field schools, field trials, farmer exchange visits, use of agricultural equi</w:t>
            </w:r>
            <w:r w:rsidRPr="00AF3FEB">
              <w:rPr>
                <w:rFonts w:ascii="Arial" w:hAnsi="Arial" w:cs="Arial"/>
                <w:color w:val="002060"/>
                <w:sz w:val="20"/>
                <w:szCs w:val="20"/>
              </w:rPr>
              <w:t>p</w:t>
            </w:r>
            <w:r w:rsidRPr="00AF3FEB">
              <w:rPr>
                <w:rFonts w:ascii="Arial" w:hAnsi="Arial" w:cs="Arial"/>
                <w:color w:val="002060"/>
                <w:sz w:val="20"/>
                <w:szCs w:val="20"/>
              </w:rPr>
              <w:t>ment, seed production, home garden and vegetable</w:t>
            </w:r>
            <w:r w:rsidR="00844E8A" w:rsidRPr="00AF3FEB">
              <w:rPr>
                <w:rFonts w:ascii="Arial" w:hAnsi="Arial" w:cs="Arial"/>
                <w:color w:val="002060"/>
                <w:sz w:val="20"/>
                <w:szCs w:val="20"/>
              </w:rPr>
              <w:t>, MAFF</w:t>
            </w:r>
            <w:r w:rsidRPr="00AF3FEB">
              <w:rPr>
                <w:rFonts w:ascii="Arial" w:hAnsi="Arial" w:cs="Arial"/>
                <w:color w:val="002060"/>
                <w:sz w:val="20"/>
                <w:szCs w:val="20"/>
              </w:rPr>
              <w:t>)</w:t>
            </w:r>
          </w:p>
        </w:tc>
        <w:tc>
          <w:tcPr>
            <w:tcW w:w="861" w:type="dxa"/>
            <w:tcBorders>
              <w:top w:val="single" w:sz="4"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hideMark/>
          </w:tcPr>
          <w:p w:rsidR="000F4ECB" w:rsidRPr="00AF3FEB" w:rsidRDefault="000F4ECB" w:rsidP="00657446">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single" w:sz="4"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hideMark/>
          </w:tcPr>
          <w:p w:rsidR="000F4ECB" w:rsidRPr="00AF3FEB" w:rsidRDefault="000F4ECB" w:rsidP="00657446">
            <w:pPr>
              <w:jc w:val="center"/>
              <w:rPr>
                <w:rFonts w:ascii="Arial" w:hAnsi="Arial" w:cs="Arial"/>
                <w:color w:val="002060"/>
                <w:sz w:val="20"/>
                <w:szCs w:val="20"/>
              </w:rPr>
            </w:pPr>
            <w:r w:rsidRPr="00AF3FEB">
              <w:rPr>
                <w:rFonts w:ascii="Arial" w:hAnsi="Arial" w:cs="Arial"/>
                <w:color w:val="002060"/>
                <w:sz w:val="20"/>
                <w:szCs w:val="20"/>
              </w:rPr>
              <w:t>|____|</w:t>
            </w:r>
          </w:p>
        </w:tc>
        <w:tc>
          <w:tcPr>
            <w:tcW w:w="810" w:type="dxa"/>
            <w:tcBorders>
              <w:top w:val="single" w:sz="4"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0F4ECB" w:rsidRPr="00AF3FEB" w:rsidRDefault="000F4ECB"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00" w:type="dxa"/>
            <w:tcBorders>
              <w:top w:val="single" w:sz="4"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0F4ECB" w:rsidRPr="00AF3FEB" w:rsidRDefault="000F4ECB"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single" w:sz="4"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0F4ECB" w:rsidRPr="00AF3FEB" w:rsidRDefault="000F4ECB" w:rsidP="000C3BF4">
            <w:pPr>
              <w:jc w:val="center"/>
              <w:rPr>
                <w:rFonts w:ascii="Arial" w:hAnsi="Arial" w:cs="Arial"/>
                <w:color w:val="002060"/>
                <w:sz w:val="20"/>
                <w:szCs w:val="20"/>
              </w:rPr>
            </w:pPr>
            <w:r w:rsidRPr="00AF3FEB">
              <w:rPr>
                <w:rFonts w:ascii="Arial" w:hAnsi="Arial" w:cs="Arial"/>
                <w:color w:val="002060"/>
                <w:sz w:val="20"/>
                <w:szCs w:val="20"/>
              </w:rPr>
              <w:t>|____|</w:t>
            </w:r>
          </w:p>
        </w:tc>
      </w:tr>
      <w:tr w:rsidR="000F4ECB" w:rsidRPr="00AF3FEB" w:rsidTr="000F4ECB">
        <w:trPr>
          <w:trHeight w:val="147"/>
        </w:trPr>
        <w:tc>
          <w:tcPr>
            <w:tcW w:w="70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bottom"/>
          </w:tcPr>
          <w:p w:rsidR="000F4ECB" w:rsidRPr="00AF3FEB" w:rsidRDefault="000F4ECB" w:rsidP="00657446">
            <w:pPr>
              <w:jc w:val="center"/>
              <w:rPr>
                <w:rFonts w:ascii="Arial" w:hAnsi="Arial" w:cs="Arial"/>
                <w:color w:val="002060"/>
                <w:sz w:val="20"/>
                <w:szCs w:val="20"/>
              </w:rPr>
            </w:pPr>
            <w:r w:rsidRPr="00AF3FEB">
              <w:rPr>
                <w:rFonts w:ascii="Arial" w:hAnsi="Arial" w:cs="Arial"/>
                <w:color w:val="002060"/>
                <w:sz w:val="20"/>
                <w:szCs w:val="20"/>
              </w:rPr>
              <w:t>4.12</w:t>
            </w:r>
          </w:p>
        </w:tc>
        <w:tc>
          <w:tcPr>
            <w:tcW w:w="5671"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0F4ECB" w:rsidRPr="00AF3FEB" w:rsidRDefault="000F4ECB" w:rsidP="00F13506">
            <w:pPr>
              <w:rPr>
                <w:rFonts w:ascii="Arial" w:hAnsi="Arial" w:cs="Arial"/>
                <w:color w:val="002060"/>
                <w:sz w:val="20"/>
                <w:szCs w:val="20"/>
              </w:rPr>
            </w:pPr>
            <w:r w:rsidRPr="00AF3FEB">
              <w:rPr>
                <w:rFonts w:ascii="Arial" w:hAnsi="Arial" w:cs="Arial"/>
                <w:color w:val="002060"/>
                <w:sz w:val="20"/>
                <w:szCs w:val="20"/>
              </w:rPr>
              <w:t>In livestock</w:t>
            </w:r>
          </w:p>
        </w:tc>
        <w:tc>
          <w:tcPr>
            <w:tcW w:w="861"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0F4ECB" w:rsidRPr="00AF3FEB" w:rsidRDefault="000F4ECB"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0F4ECB" w:rsidRPr="00AF3FEB" w:rsidRDefault="000F4ECB"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81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0F4ECB" w:rsidRPr="00AF3FEB" w:rsidRDefault="000F4ECB"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0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0F4ECB" w:rsidRPr="00AF3FEB" w:rsidRDefault="000F4ECB"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0F4ECB" w:rsidRPr="00AF3FEB" w:rsidRDefault="000F4ECB" w:rsidP="000C3BF4">
            <w:pPr>
              <w:jc w:val="center"/>
              <w:rPr>
                <w:rFonts w:ascii="Arial" w:hAnsi="Arial" w:cs="Arial"/>
                <w:color w:val="002060"/>
                <w:sz w:val="20"/>
                <w:szCs w:val="20"/>
              </w:rPr>
            </w:pPr>
            <w:r w:rsidRPr="00AF3FEB">
              <w:rPr>
                <w:rFonts w:ascii="Arial" w:hAnsi="Arial" w:cs="Arial"/>
                <w:color w:val="002060"/>
                <w:sz w:val="20"/>
                <w:szCs w:val="20"/>
              </w:rPr>
              <w:t>|____|</w:t>
            </w:r>
          </w:p>
        </w:tc>
      </w:tr>
      <w:tr w:rsidR="000F4ECB" w:rsidRPr="00AF3FEB" w:rsidTr="000F4ECB">
        <w:trPr>
          <w:trHeight w:val="309"/>
        </w:trPr>
        <w:tc>
          <w:tcPr>
            <w:tcW w:w="70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bottom"/>
          </w:tcPr>
          <w:p w:rsidR="000F4ECB" w:rsidRPr="00AF3FEB" w:rsidRDefault="000F4ECB" w:rsidP="00657446">
            <w:pPr>
              <w:jc w:val="center"/>
              <w:rPr>
                <w:rFonts w:ascii="Arial" w:hAnsi="Arial" w:cs="Arial"/>
                <w:color w:val="002060"/>
                <w:sz w:val="20"/>
                <w:szCs w:val="20"/>
              </w:rPr>
            </w:pPr>
            <w:r w:rsidRPr="00AF3FEB">
              <w:rPr>
                <w:rFonts w:ascii="Arial" w:hAnsi="Arial" w:cs="Arial"/>
                <w:color w:val="002060"/>
                <w:sz w:val="20"/>
                <w:szCs w:val="20"/>
              </w:rPr>
              <w:t>4.13</w:t>
            </w:r>
          </w:p>
        </w:tc>
        <w:tc>
          <w:tcPr>
            <w:tcW w:w="5671"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0F4ECB" w:rsidRPr="00AF3FEB" w:rsidRDefault="000F4ECB" w:rsidP="00F13506">
            <w:pPr>
              <w:rPr>
                <w:rFonts w:ascii="Arial" w:hAnsi="Arial" w:cs="Arial"/>
                <w:color w:val="002060"/>
                <w:sz w:val="20"/>
                <w:szCs w:val="20"/>
              </w:rPr>
            </w:pPr>
            <w:r w:rsidRPr="00AF3FEB">
              <w:rPr>
                <w:rFonts w:ascii="Arial" w:hAnsi="Arial" w:cs="Arial"/>
                <w:color w:val="002060"/>
                <w:sz w:val="20"/>
                <w:szCs w:val="20"/>
              </w:rPr>
              <w:t>In fisheries</w:t>
            </w:r>
          </w:p>
        </w:tc>
        <w:tc>
          <w:tcPr>
            <w:tcW w:w="861"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0F4ECB" w:rsidRPr="00AF3FEB" w:rsidRDefault="000F4ECB"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0F4ECB" w:rsidRPr="00AF3FEB" w:rsidRDefault="000F4ECB"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81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0F4ECB" w:rsidRPr="00AF3FEB" w:rsidRDefault="000F4ECB"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0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0F4ECB" w:rsidRPr="00AF3FEB" w:rsidRDefault="000F4ECB"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0F4ECB" w:rsidRPr="00AF3FEB" w:rsidRDefault="000F4ECB" w:rsidP="000C3BF4">
            <w:pPr>
              <w:jc w:val="center"/>
              <w:rPr>
                <w:rFonts w:ascii="Arial" w:hAnsi="Arial" w:cs="Arial"/>
                <w:color w:val="002060"/>
                <w:sz w:val="20"/>
                <w:szCs w:val="20"/>
              </w:rPr>
            </w:pPr>
            <w:r w:rsidRPr="00AF3FEB">
              <w:rPr>
                <w:rFonts w:ascii="Arial" w:hAnsi="Arial" w:cs="Arial"/>
                <w:color w:val="002060"/>
                <w:sz w:val="20"/>
                <w:szCs w:val="20"/>
              </w:rPr>
              <w:t>|____|</w:t>
            </w:r>
          </w:p>
        </w:tc>
      </w:tr>
      <w:tr w:rsidR="000F4ECB" w:rsidRPr="00AF3FEB" w:rsidTr="000F4ECB">
        <w:trPr>
          <w:trHeight w:val="309"/>
        </w:trPr>
        <w:tc>
          <w:tcPr>
            <w:tcW w:w="70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bottom"/>
          </w:tcPr>
          <w:p w:rsidR="000F4ECB" w:rsidRPr="00AF3FEB" w:rsidRDefault="000F4ECB" w:rsidP="00657446">
            <w:pPr>
              <w:jc w:val="center"/>
              <w:rPr>
                <w:rFonts w:ascii="Arial" w:hAnsi="Arial" w:cs="Arial"/>
                <w:color w:val="002060"/>
                <w:sz w:val="20"/>
                <w:szCs w:val="20"/>
              </w:rPr>
            </w:pPr>
            <w:r w:rsidRPr="00AF3FEB">
              <w:rPr>
                <w:rFonts w:ascii="Arial" w:hAnsi="Arial" w:cs="Arial"/>
                <w:color w:val="002060"/>
                <w:sz w:val="20"/>
                <w:szCs w:val="20"/>
              </w:rPr>
              <w:t>4.14</w:t>
            </w:r>
          </w:p>
        </w:tc>
        <w:tc>
          <w:tcPr>
            <w:tcW w:w="5671"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0F4ECB" w:rsidRPr="00AF3FEB" w:rsidRDefault="000F4ECB" w:rsidP="00F13506">
            <w:pPr>
              <w:rPr>
                <w:rFonts w:ascii="Arial" w:hAnsi="Arial" w:cs="Arial"/>
                <w:color w:val="002060"/>
                <w:sz w:val="20"/>
                <w:szCs w:val="20"/>
              </w:rPr>
            </w:pPr>
            <w:r w:rsidRPr="00AF3FEB">
              <w:rPr>
                <w:rFonts w:ascii="Arial" w:hAnsi="Arial" w:cs="Arial"/>
                <w:color w:val="002060"/>
                <w:sz w:val="20"/>
                <w:szCs w:val="20"/>
              </w:rPr>
              <w:t>In aquaculture</w:t>
            </w:r>
          </w:p>
        </w:tc>
        <w:tc>
          <w:tcPr>
            <w:tcW w:w="861"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hideMark/>
          </w:tcPr>
          <w:p w:rsidR="000F4ECB" w:rsidRPr="00AF3FEB" w:rsidRDefault="000F4ECB"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hideMark/>
          </w:tcPr>
          <w:p w:rsidR="000F4ECB" w:rsidRPr="00AF3FEB" w:rsidRDefault="000F4ECB"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81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0F4ECB" w:rsidRPr="00AF3FEB" w:rsidRDefault="000F4ECB"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0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0F4ECB" w:rsidRPr="00AF3FEB" w:rsidRDefault="000F4ECB"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0F4ECB" w:rsidRPr="00AF3FEB" w:rsidRDefault="000F4ECB" w:rsidP="000C3BF4">
            <w:pPr>
              <w:jc w:val="center"/>
              <w:rPr>
                <w:rFonts w:ascii="Arial" w:hAnsi="Arial" w:cs="Arial"/>
                <w:color w:val="002060"/>
                <w:sz w:val="20"/>
                <w:szCs w:val="20"/>
              </w:rPr>
            </w:pPr>
            <w:r w:rsidRPr="00AF3FEB">
              <w:rPr>
                <w:rFonts w:ascii="Arial" w:hAnsi="Arial" w:cs="Arial"/>
                <w:color w:val="002060"/>
                <w:sz w:val="20"/>
                <w:szCs w:val="20"/>
              </w:rPr>
              <w:t>|____|</w:t>
            </w:r>
          </w:p>
        </w:tc>
      </w:tr>
      <w:tr w:rsidR="000F4ECB" w:rsidRPr="00AF3FEB" w:rsidTr="000F4ECB">
        <w:trPr>
          <w:trHeight w:val="309"/>
        </w:trPr>
        <w:tc>
          <w:tcPr>
            <w:tcW w:w="70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bottom"/>
          </w:tcPr>
          <w:p w:rsidR="000F4ECB" w:rsidRPr="00AF3FEB" w:rsidRDefault="000F4ECB" w:rsidP="00657446">
            <w:pPr>
              <w:jc w:val="center"/>
              <w:rPr>
                <w:rFonts w:ascii="Arial" w:hAnsi="Arial" w:cs="Arial"/>
                <w:color w:val="002060"/>
                <w:sz w:val="20"/>
                <w:szCs w:val="20"/>
              </w:rPr>
            </w:pPr>
            <w:r w:rsidRPr="00AF3FEB">
              <w:rPr>
                <w:rFonts w:ascii="Arial" w:hAnsi="Arial" w:cs="Arial"/>
                <w:color w:val="002060"/>
                <w:sz w:val="20"/>
                <w:szCs w:val="20"/>
              </w:rPr>
              <w:t>4.15</w:t>
            </w:r>
          </w:p>
        </w:tc>
        <w:tc>
          <w:tcPr>
            <w:tcW w:w="5671"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0F4ECB" w:rsidRPr="00AF3FEB" w:rsidRDefault="000F4ECB" w:rsidP="000F4ECB">
            <w:pPr>
              <w:rPr>
                <w:rFonts w:ascii="Arial" w:hAnsi="Arial" w:cs="Arial"/>
                <w:color w:val="002060"/>
                <w:sz w:val="20"/>
                <w:szCs w:val="20"/>
              </w:rPr>
            </w:pPr>
            <w:r w:rsidRPr="00AF3FEB">
              <w:rPr>
                <w:rFonts w:ascii="Arial" w:hAnsi="Arial" w:cs="Arial"/>
                <w:color w:val="002060"/>
                <w:sz w:val="20"/>
                <w:szCs w:val="20"/>
              </w:rPr>
              <w:t>In nutrition</w:t>
            </w:r>
          </w:p>
        </w:tc>
        <w:tc>
          <w:tcPr>
            <w:tcW w:w="861"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0F4ECB" w:rsidRPr="00AF3FEB" w:rsidRDefault="000F4ECB"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0F4ECB" w:rsidRPr="00AF3FEB" w:rsidRDefault="000F4ECB"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81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0F4ECB" w:rsidRPr="00AF3FEB" w:rsidRDefault="000F4ECB"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0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0F4ECB" w:rsidRPr="00AF3FEB" w:rsidRDefault="000F4ECB"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0F4ECB" w:rsidRPr="00AF3FEB" w:rsidRDefault="000F4ECB" w:rsidP="000C3BF4">
            <w:pPr>
              <w:jc w:val="center"/>
              <w:rPr>
                <w:rFonts w:ascii="Arial" w:hAnsi="Arial" w:cs="Arial"/>
                <w:color w:val="002060"/>
                <w:sz w:val="20"/>
                <w:szCs w:val="20"/>
              </w:rPr>
            </w:pPr>
            <w:r w:rsidRPr="00AF3FEB">
              <w:rPr>
                <w:rFonts w:ascii="Arial" w:hAnsi="Arial" w:cs="Arial"/>
                <w:color w:val="002060"/>
                <w:sz w:val="20"/>
                <w:szCs w:val="20"/>
              </w:rPr>
              <w:t>|____|</w:t>
            </w:r>
          </w:p>
        </w:tc>
      </w:tr>
      <w:tr w:rsidR="000F4ECB" w:rsidRPr="00AF3FEB" w:rsidTr="000F4ECB">
        <w:trPr>
          <w:trHeight w:val="309"/>
        </w:trPr>
        <w:tc>
          <w:tcPr>
            <w:tcW w:w="70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bottom"/>
          </w:tcPr>
          <w:p w:rsidR="000F4ECB" w:rsidRPr="00AF3FEB" w:rsidRDefault="000F4ECB" w:rsidP="00657446">
            <w:pPr>
              <w:jc w:val="center"/>
              <w:rPr>
                <w:rFonts w:ascii="Arial" w:hAnsi="Arial" w:cs="Arial"/>
                <w:color w:val="002060"/>
                <w:sz w:val="20"/>
                <w:szCs w:val="20"/>
              </w:rPr>
            </w:pPr>
            <w:r w:rsidRPr="00AF3FEB">
              <w:rPr>
                <w:rFonts w:ascii="Arial" w:hAnsi="Arial" w:cs="Arial"/>
                <w:color w:val="002060"/>
                <w:sz w:val="20"/>
                <w:szCs w:val="20"/>
              </w:rPr>
              <w:t>4.16</w:t>
            </w:r>
          </w:p>
        </w:tc>
        <w:tc>
          <w:tcPr>
            <w:tcW w:w="5671"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0F4ECB" w:rsidRPr="00AF3FEB" w:rsidRDefault="000F4ECB" w:rsidP="0093409B">
            <w:pPr>
              <w:rPr>
                <w:rFonts w:ascii="Arial" w:hAnsi="Arial" w:cs="Arial"/>
                <w:color w:val="002060"/>
                <w:sz w:val="20"/>
                <w:szCs w:val="20"/>
              </w:rPr>
            </w:pPr>
            <w:r w:rsidRPr="00AF3FEB">
              <w:rPr>
                <w:rFonts w:ascii="Arial" w:hAnsi="Arial" w:cs="Arial"/>
                <w:color w:val="002060"/>
                <w:sz w:val="20"/>
                <w:szCs w:val="20"/>
              </w:rPr>
              <w:t>In WASH</w:t>
            </w:r>
            <w:r w:rsidR="00DF4351" w:rsidRPr="00AF3FEB">
              <w:rPr>
                <w:rFonts w:ascii="Arial" w:hAnsi="Arial" w:cs="Arial"/>
                <w:color w:val="002060"/>
                <w:sz w:val="20"/>
                <w:szCs w:val="20"/>
              </w:rPr>
              <w:t>/hygiene</w:t>
            </w:r>
          </w:p>
        </w:tc>
        <w:tc>
          <w:tcPr>
            <w:tcW w:w="861"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hideMark/>
          </w:tcPr>
          <w:p w:rsidR="000F4ECB" w:rsidRPr="00AF3FEB" w:rsidRDefault="000F4ECB"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hideMark/>
          </w:tcPr>
          <w:p w:rsidR="000F4ECB" w:rsidRPr="00AF3FEB" w:rsidRDefault="000F4ECB"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81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0F4ECB" w:rsidRPr="00AF3FEB" w:rsidRDefault="000F4ECB"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0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0F4ECB" w:rsidRPr="00AF3FEB" w:rsidRDefault="000F4ECB"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0F4ECB" w:rsidRPr="00AF3FEB" w:rsidRDefault="000F4ECB" w:rsidP="000C3BF4">
            <w:pPr>
              <w:jc w:val="center"/>
              <w:rPr>
                <w:rFonts w:ascii="Arial" w:hAnsi="Arial" w:cs="Arial"/>
                <w:color w:val="002060"/>
                <w:sz w:val="20"/>
                <w:szCs w:val="20"/>
              </w:rPr>
            </w:pPr>
            <w:r w:rsidRPr="00AF3FEB">
              <w:rPr>
                <w:rFonts w:ascii="Arial" w:hAnsi="Arial" w:cs="Arial"/>
                <w:color w:val="002060"/>
                <w:sz w:val="20"/>
                <w:szCs w:val="20"/>
              </w:rPr>
              <w:t>|____|</w:t>
            </w:r>
          </w:p>
        </w:tc>
      </w:tr>
      <w:tr w:rsidR="000F4ECB" w:rsidRPr="00AF3FEB" w:rsidTr="000F4ECB">
        <w:trPr>
          <w:trHeight w:val="309"/>
        </w:trPr>
        <w:tc>
          <w:tcPr>
            <w:tcW w:w="70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bottom"/>
          </w:tcPr>
          <w:p w:rsidR="000F4ECB" w:rsidRPr="00AF3FEB" w:rsidRDefault="000F4ECB" w:rsidP="0093409B">
            <w:pPr>
              <w:jc w:val="center"/>
              <w:rPr>
                <w:rFonts w:ascii="Arial" w:hAnsi="Arial" w:cs="Arial"/>
                <w:color w:val="002060"/>
                <w:sz w:val="20"/>
                <w:szCs w:val="20"/>
              </w:rPr>
            </w:pPr>
            <w:r w:rsidRPr="00AF3FEB">
              <w:rPr>
                <w:rFonts w:ascii="Arial" w:hAnsi="Arial" w:cs="Arial"/>
                <w:color w:val="002060"/>
                <w:sz w:val="20"/>
                <w:szCs w:val="20"/>
              </w:rPr>
              <w:t>4.17</w:t>
            </w:r>
          </w:p>
        </w:tc>
        <w:tc>
          <w:tcPr>
            <w:tcW w:w="5671"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0F4ECB" w:rsidRPr="00AF3FEB" w:rsidRDefault="000F4ECB" w:rsidP="000F4ECB">
            <w:pPr>
              <w:rPr>
                <w:rFonts w:ascii="Arial" w:hAnsi="Arial" w:cs="Arial"/>
                <w:color w:val="002060"/>
                <w:sz w:val="20"/>
                <w:szCs w:val="20"/>
              </w:rPr>
            </w:pPr>
            <w:r w:rsidRPr="00AF3FEB">
              <w:rPr>
                <w:rFonts w:ascii="Arial" w:hAnsi="Arial" w:cs="Arial"/>
                <w:color w:val="002060"/>
                <w:sz w:val="20"/>
                <w:szCs w:val="20"/>
              </w:rPr>
              <w:t>In natural resource management – e.g. forestry, grazing lands, mangroves, wild fisheries, embankments, water etc.</w:t>
            </w:r>
          </w:p>
        </w:tc>
        <w:tc>
          <w:tcPr>
            <w:tcW w:w="861"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0F4ECB" w:rsidRPr="00AF3FEB" w:rsidRDefault="000F4ECB"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0F4ECB" w:rsidRPr="00AF3FEB" w:rsidRDefault="000F4ECB"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81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0F4ECB" w:rsidRPr="00AF3FEB" w:rsidRDefault="000F4ECB"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0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0F4ECB" w:rsidRPr="00AF3FEB" w:rsidRDefault="000F4ECB"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0F4ECB" w:rsidRPr="00AF3FEB" w:rsidRDefault="000F4ECB" w:rsidP="000C3BF4">
            <w:pPr>
              <w:jc w:val="center"/>
              <w:rPr>
                <w:rFonts w:ascii="Arial" w:hAnsi="Arial" w:cs="Arial"/>
                <w:color w:val="002060"/>
                <w:sz w:val="20"/>
                <w:szCs w:val="20"/>
              </w:rPr>
            </w:pPr>
            <w:r w:rsidRPr="00AF3FEB">
              <w:rPr>
                <w:rFonts w:ascii="Arial" w:hAnsi="Arial" w:cs="Arial"/>
                <w:color w:val="002060"/>
                <w:sz w:val="20"/>
                <w:szCs w:val="20"/>
              </w:rPr>
              <w:t>|____|</w:t>
            </w:r>
          </w:p>
        </w:tc>
      </w:tr>
      <w:tr w:rsidR="000F4ECB" w:rsidRPr="00AF3FEB" w:rsidTr="000F4ECB">
        <w:trPr>
          <w:trHeight w:val="309"/>
        </w:trPr>
        <w:tc>
          <w:tcPr>
            <w:tcW w:w="70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bottom"/>
          </w:tcPr>
          <w:p w:rsidR="000F4ECB" w:rsidRPr="00AF3FEB" w:rsidRDefault="000F4ECB" w:rsidP="0093409B">
            <w:pPr>
              <w:jc w:val="center"/>
              <w:rPr>
                <w:rFonts w:ascii="Arial" w:hAnsi="Arial" w:cs="Arial"/>
                <w:color w:val="002060"/>
                <w:sz w:val="20"/>
                <w:szCs w:val="20"/>
              </w:rPr>
            </w:pPr>
            <w:r w:rsidRPr="00AF3FEB">
              <w:rPr>
                <w:rFonts w:ascii="Arial" w:hAnsi="Arial" w:cs="Arial"/>
                <w:color w:val="002060"/>
                <w:sz w:val="20"/>
                <w:szCs w:val="20"/>
              </w:rPr>
              <w:t>4.18</w:t>
            </w:r>
          </w:p>
        </w:tc>
        <w:tc>
          <w:tcPr>
            <w:tcW w:w="5671"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hideMark/>
          </w:tcPr>
          <w:p w:rsidR="000F4ECB" w:rsidRPr="00AF3FEB" w:rsidRDefault="000F4ECB" w:rsidP="00657446">
            <w:pPr>
              <w:rPr>
                <w:rFonts w:ascii="Arial" w:hAnsi="Arial" w:cs="Arial"/>
                <w:color w:val="002060"/>
                <w:sz w:val="20"/>
                <w:szCs w:val="20"/>
              </w:rPr>
            </w:pPr>
            <w:r w:rsidRPr="00AF3FEB">
              <w:rPr>
                <w:rFonts w:ascii="Arial" w:hAnsi="Arial" w:cs="Arial"/>
                <w:color w:val="002060"/>
                <w:sz w:val="20"/>
                <w:szCs w:val="20"/>
              </w:rPr>
              <w:t xml:space="preserve">In CBO strengthening (e.g. CBO formation, leadership, action planning, project management, management committees) </w:t>
            </w:r>
          </w:p>
        </w:tc>
        <w:tc>
          <w:tcPr>
            <w:tcW w:w="861"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hideMark/>
          </w:tcPr>
          <w:p w:rsidR="000F4ECB" w:rsidRPr="00AF3FEB" w:rsidRDefault="000F4ECB"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hideMark/>
          </w:tcPr>
          <w:p w:rsidR="000F4ECB" w:rsidRPr="00AF3FEB" w:rsidRDefault="000F4ECB"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81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0F4ECB" w:rsidRPr="00AF3FEB" w:rsidRDefault="000F4ECB"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0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0F4ECB" w:rsidRPr="00AF3FEB" w:rsidRDefault="000F4ECB"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0F4ECB" w:rsidRPr="00AF3FEB" w:rsidRDefault="000F4ECB" w:rsidP="000C3BF4">
            <w:pPr>
              <w:jc w:val="center"/>
              <w:rPr>
                <w:rFonts w:ascii="Arial" w:hAnsi="Arial" w:cs="Arial"/>
                <w:color w:val="002060"/>
                <w:sz w:val="20"/>
                <w:szCs w:val="20"/>
              </w:rPr>
            </w:pPr>
            <w:r w:rsidRPr="00AF3FEB">
              <w:rPr>
                <w:rFonts w:ascii="Arial" w:hAnsi="Arial" w:cs="Arial"/>
                <w:color w:val="002060"/>
                <w:sz w:val="20"/>
                <w:szCs w:val="20"/>
              </w:rPr>
              <w:t>|____|</w:t>
            </w:r>
          </w:p>
        </w:tc>
      </w:tr>
      <w:tr w:rsidR="000F4ECB" w:rsidRPr="00AF3FEB" w:rsidTr="000F4ECB">
        <w:trPr>
          <w:trHeight w:val="309"/>
        </w:trPr>
        <w:tc>
          <w:tcPr>
            <w:tcW w:w="70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bottom"/>
          </w:tcPr>
          <w:p w:rsidR="000F4ECB" w:rsidRPr="00AF3FEB" w:rsidRDefault="000F4ECB" w:rsidP="0093409B">
            <w:pPr>
              <w:jc w:val="center"/>
              <w:rPr>
                <w:rFonts w:ascii="Arial" w:hAnsi="Arial" w:cs="Arial"/>
                <w:color w:val="002060"/>
                <w:sz w:val="20"/>
                <w:szCs w:val="20"/>
              </w:rPr>
            </w:pPr>
            <w:r w:rsidRPr="00AF3FEB">
              <w:rPr>
                <w:rFonts w:ascii="Arial" w:hAnsi="Arial" w:cs="Arial"/>
                <w:color w:val="002060"/>
                <w:sz w:val="20"/>
                <w:szCs w:val="20"/>
              </w:rPr>
              <w:t>4.19</w:t>
            </w:r>
          </w:p>
        </w:tc>
        <w:tc>
          <w:tcPr>
            <w:tcW w:w="5671"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hideMark/>
          </w:tcPr>
          <w:p w:rsidR="000F4ECB" w:rsidRPr="00AF3FEB" w:rsidRDefault="000F4ECB" w:rsidP="000F4ECB">
            <w:pPr>
              <w:rPr>
                <w:rFonts w:ascii="Arial" w:hAnsi="Arial" w:cs="Arial"/>
                <w:color w:val="002060"/>
                <w:sz w:val="20"/>
                <w:szCs w:val="20"/>
              </w:rPr>
            </w:pPr>
            <w:r w:rsidRPr="00AF3FEB">
              <w:rPr>
                <w:rFonts w:ascii="Arial" w:hAnsi="Arial" w:cs="Arial"/>
                <w:color w:val="002060"/>
                <w:sz w:val="20"/>
                <w:szCs w:val="20"/>
              </w:rPr>
              <w:t xml:space="preserve">In non-agricultural employment </w:t>
            </w:r>
          </w:p>
          <w:p w:rsidR="000F4ECB" w:rsidRPr="00AF3FEB" w:rsidRDefault="000F4ECB" w:rsidP="000F4ECB">
            <w:pPr>
              <w:pStyle w:val="ListParagraph"/>
              <w:numPr>
                <w:ilvl w:val="0"/>
                <w:numId w:val="46"/>
              </w:numPr>
              <w:rPr>
                <w:rFonts w:ascii="Arial" w:hAnsi="Arial" w:cs="Arial"/>
                <w:color w:val="002060"/>
                <w:sz w:val="20"/>
                <w:szCs w:val="20"/>
              </w:rPr>
            </w:pPr>
            <w:r w:rsidRPr="00AF3FEB">
              <w:rPr>
                <w:rFonts w:ascii="Arial" w:hAnsi="Arial" w:cs="Arial"/>
                <w:color w:val="002060"/>
                <w:sz w:val="20"/>
                <w:szCs w:val="20"/>
              </w:rPr>
              <w:t>In vocational skills - carpentry, tailoring/sewing, m</w:t>
            </w:r>
            <w:r w:rsidRPr="00AF3FEB">
              <w:rPr>
                <w:rFonts w:ascii="Arial" w:hAnsi="Arial" w:cs="Arial"/>
                <w:color w:val="002060"/>
                <w:sz w:val="20"/>
                <w:szCs w:val="20"/>
              </w:rPr>
              <w:t>e</w:t>
            </w:r>
            <w:r w:rsidRPr="00AF3FEB">
              <w:rPr>
                <w:rFonts w:ascii="Arial" w:hAnsi="Arial" w:cs="Arial"/>
                <w:color w:val="002060"/>
                <w:sz w:val="20"/>
                <w:szCs w:val="20"/>
              </w:rPr>
              <w:t xml:space="preserve">chanics/repairs, </w:t>
            </w:r>
          </w:p>
          <w:p w:rsidR="000F4ECB" w:rsidRPr="00AF3FEB" w:rsidRDefault="000F4ECB" w:rsidP="000F4ECB">
            <w:pPr>
              <w:pStyle w:val="ListParagraph"/>
              <w:numPr>
                <w:ilvl w:val="0"/>
                <w:numId w:val="46"/>
              </w:numPr>
              <w:rPr>
                <w:rFonts w:ascii="Arial" w:hAnsi="Arial" w:cs="Arial"/>
                <w:color w:val="002060"/>
                <w:sz w:val="20"/>
                <w:szCs w:val="20"/>
              </w:rPr>
            </w:pPr>
            <w:r w:rsidRPr="00AF3FEB">
              <w:rPr>
                <w:rFonts w:ascii="Arial" w:hAnsi="Arial" w:cs="Arial"/>
                <w:color w:val="002060"/>
                <w:sz w:val="20"/>
                <w:szCs w:val="20"/>
              </w:rPr>
              <w:t>In small business development (e.g., business pla</w:t>
            </w:r>
            <w:r w:rsidRPr="00AF3FEB">
              <w:rPr>
                <w:rFonts w:ascii="Arial" w:hAnsi="Arial" w:cs="Arial"/>
                <w:color w:val="002060"/>
                <w:sz w:val="20"/>
                <w:szCs w:val="20"/>
              </w:rPr>
              <w:t>n</w:t>
            </w:r>
            <w:r w:rsidRPr="00AF3FEB">
              <w:rPr>
                <w:rFonts w:ascii="Arial" w:hAnsi="Arial" w:cs="Arial"/>
                <w:color w:val="002060"/>
                <w:sz w:val="20"/>
                <w:szCs w:val="20"/>
              </w:rPr>
              <w:t>ning, bookkeeping, management, marketing, ente</w:t>
            </w:r>
            <w:r w:rsidRPr="00AF3FEB">
              <w:rPr>
                <w:rFonts w:ascii="Arial" w:hAnsi="Arial" w:cs="Arial"/>
                <w:color w:val="002060"/>
                <w:sz w:val="20"/>
                <w:szCs w:val="20"/>
              </w:rPr>
              <w:t>r</w:t>
            </w:r>
            <w:r w:rsidRPr="00AF3FEB">
              <w:rPr>
                <w:rFonts w:ascii="Arial" w:hAnsi="Arial" w:cs="Arial"/>
                <w:color w:val="002060"/>
                <w:sz w:val="20"/>
                <w:szCs w:val="20"/>
              </w:rPr>
              <w:t>prise development, etc.).</w:t>
            </w:r>
          </w:p>
          <w:p w:rsidR="000F4ECB" w:rsidRPr="00AF3FEB" w:rsidRDefault="000F4ECB" w:rsidP="000F4ECB">
            <w:pPr>
              <w:pStyle w:val="ListParagraph"/>
              <w:numPr>
                <w:ilvl w:val="0"/>
                <w:numId w:val="46"/>
              </w:numPr>
              <w:rPr>
                <w:rFonts w:ascii="Arial" w:hAnsi="Arial" w:cs="Arial"/>
                <w:color w:val="002060"/>
                <w:sz w:val="20"/>
                <w:szCs w:val="20"/>
              </w:rPr>
            </w:pPr>
            <w:r w:rsidRPr="00AF3FEB">
              <w:rPr>
                <w:rFonts w:ascii="Arial" w:hAnsi="Arial" w:cs="Arial"/>
                <w:color w:val="002060"/>
                <w:sz w:val="20"/>
                <w:szCs w:val="20"/>
              </w:rPr>
              <w:t>In life skills and safe migration</w:t>
            </w:r>
          </w:p>
        </w:tc>
        <w:tc>
          <w:tcPr>
            <w:tcW w:w="861"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hideMark/>
          </w:tcPr>
          <w:p w:rsidR="000F4ECB" w:rsidRPr="00AF3FEB" w:rsidRDefault="000F4ECB"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hideMark/>
          </w:tcPr>
          <w:p w:rsidR="000F4ECB" w:rsidRPr="00AF3FEB" w:rsidRDefault="000F4ECB"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81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0F4ECB" w:rsidRPr="00AF3FEB" w:rsidRDefault="000F4ECB"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0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0F4ECB" w:rsidRPr="00AF3FEB" w:rsidRDefault="000F4ECB"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0F4ECB" w:rsidRPr="00AF3FEB" w:rsidRDefault="000F4ECB" w:rsidP="000C3BF4">
            <w:pPr>
              <w:jc w:val="center"/>
              <w:rPr>
                <w:rFonts w:ascii="Arial" w:hAnsi="Arial" w:cs="Arial"/>
                <w:color w:val="002060"/>
                <w:sz w:val="20"/>
                <w:szCs w:val="20"/>
              </w:rPr>
            </w:pPr>
            <w:r w:rsidRPr="00AF3FEB">
              <w:rPr>
                <w:rFonts w:ascii="Arial" w:hAnsi="Arial" w:cs="Arial"/>
                <w:color w:val="002060"/>
                <w:sz w:val="20"/>
                <w:szCs w:val="20"/>
              </w:rPr>
              <w:t>|____|</w:t>
            </w:r>
          </w:p>
        </w:tc>
      </w:tr>
      <w:tr w:rsidR="000F4ECB" w:rsidRPr="00AF3FEB" w:rsidTr="000F4ECB">
        <w:trPr>
          <w:trHeight w:val="309"/>
        </w:trPr>
        <w:tc>
          <w:tcPr>
            <w:tcW w:w="70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bottom"/>
          </w:tcPr>
          <w:p w:rsidR="000F4ECB" w:rsidRPr="00AF3FEB" w:rsidRDefault="000F4ECB" w:rsidP="0093409B">
            <w:pPr>
              <w:jc w:val="center"/>
              <w:rPr>
                <w:rFonts w:ascii="Arial" w:hAnsi="Arial" w:cs="Arial"/>
                <w:color w:val="002060"/>
                <w:sz w:val="20"/>
                <w:szCs w:val="20"/>
              </w:rPr>
            </w:pPr>
            <w:r w:rsidRPr="00AF3FEB">
              <w:rPr>
                <w:rFonts w:ascii="Arial" w:hAnsi="Arial" w:cs="Arial"/>
                <w:color w:val="002060"/>
                <w:sz w:val="20"/>
                <w:szCs w:val="20"/>
              </w:rPr>
              <w:t>4.110</w:t>
            </w:r>
          </w:p>
        </w:tc>
        <w:tc>
          <w:tcPr>
            <w:tcW w:w="5671"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0F4ECB" w:rsidRPr="00AF3FEB" w:rsidRDefault="000F4ECB" w:rsidP="00657446">
            <w:pPr>
              <w:rPr>
                <w:rFonts w:ascii="Arial" w:hAnsi="Arial" w:cs="Arial"/>
                <w:color w:val="002060"/>
                <w:sz w:val="20"/>
                <w:szCs w:val="20"/>
              </w:rPr>
            </w:pPr>
            <w:r w:rsidRPr="00AF3FEB">
              <w:rPr>
                <w:rFonts w:ascii="Arial" w:hAnsi="Arial" w:cs="Arial"/>
                <w:color w:val="002060"/>
                <w:sz w:val="20"/>
                <w:szCs w:val="20"/>
              </w:rPr>
              <w:t xml:space="preserve">In </w:t>
            </w:r>
            <w:r w:rsidR="00844E8A" w:rsidRPr="00AF3FEB">
              <w:rPr>
                <w:rFonts w:ascii="Arial" w:hAnsi="Arial" w:cs="Arial"/>
                <w:color w:val="002060"/>
                <w:sz w:val="20"/>
                <w:szCs w:val="20"/>
              </w:rPr>
              <w:t>Financial I</w:t>
            </w:r>
            <w:r w:rsidRPr="00AF3FEB">
              <w:rPr>
                <w:rFonts w:ascii="Arial" w:hAnsi="Arial" w:cs="Arial"/>
                <w:color w:val="002060"/>
                <w:sz w:val="20"/>
                <w:szCs w:val="20"/>
              </w:rPr>
              <w:t>nclusion</w:t>
            </w:r>
            <w:r w:rsidR="00844E8A" w:rsidRPr="00AF3FEB">
              <w:rPr>
                <w:rFonts w:ascii="Arial" w:hAnsi="Arial" w:cs="Arial"/>
                <w:color w:val="002060"/>
                <w:sz w:val="20"/>
                <w:szCs w:val="20"/>
              </w:rPr>
              <w:t xml:space="preserve"> (borrowing  and savings)</w:t>
            </w:r>
            <w:r w:rsidRPr="00AF3FEB">
              <w:rPr>
                <w:rFonts w:ascii="Arial" w:hAnsi="Arial" w:cs="Arial"/>
                <w:color w:val="002060"/>
                <w:sz w:val="20"/>
                <w:szCs w:val="20"/>
              </w:rPr>
              <w:t xml:space="preserve"> </w:t>
            </w:r>
          </w:p>
          <w:p w:rsidR="00DF4351" w:rsidRPr="00AF3FEB" w:rsidRDefault="000F4ECB" w:rsidP="000F4ECB">
            <w:pPr>
              <w:pStyle w:val="ListParagraph"/>
              <w:numPr>
                <w:ilvl w:val="0"/>
                <w:numId w:val="47"/>
              </w:numPr>
              <w:rPr>
                <w:rFonts w:ascii="Arial" w:hAnsi="Arial" w:cs="Arial"/>
                <w:color w:val="002060"/>
                <w:sz w:val="20"/>
                <w:szCs w:val="20"/>
              </w:rPr>
            </w:pPr>
            <w:r w:rsidRPr="00AF3FEB">
              <w:rPr>
                <w:rFonts w:ascii="Arial" w:hAnsi="Arial" w:cs="Arial"/>
                <w:color w:val="002060"/>
                <w:sz w:val="20"/>
                <w:szCs w:val="20"/>
              </w:rPr>
              <w:t xml:space="preserve">In </w:t>
            </w:r>
            <w:r w:rsidR="00DF4351" w:rsidRPr="00AF3FEB">
              <w:rPr>
                <w:rFonts w:ascii="Arial" w:hAnsi="Arial" w:cs="Arial"/>
                <w:color w:val="002060"/>
                <w:sz w:val="20"/>
                <w:szCs w:val="20"/>
              </w:rPr>
              <w:t>microfinance management</w:t>
            </w:r>
            <w:r w:rsidR="00844E8A" w:rsidRPr="00AF3FEB">
              <w:rPr>
                <w:rFonts w:ascii="Arial" w:hAnsi="Arial" w:cs="Arial"/>
                <w:color w:val="002060"/>
                <w:sz w:val="20"/>
                <w:szCs w:val="20"/>
              </w:rPr>
              <w:t>, MFIs</w:t>
            </w:r>
            <w:r w:rsidR="00DF4351" w:rsidRPr="00AF3FEB">
              <w:rPr>
                <w:rFonts w:ascii="Arial" w:hAnsi="Arial" w:cs="Arial"/>
                <w:color w:val="002060"/>
                <w:sz w:val="20"/>
                <w:szCs w:val="20"/>
              </w:rPr>
              <w:t xml:space="preserve"> </w:t>
            </w:r>
          </w:p>
          <w:p w:rsidR="000F4ECB" w:rsidRPr="00AF3FEB" w:rsidRDefault="000F4ECB" w:rsidP="000F4ECB">
            <w:pPr>
              <w:pStyle w:val="ListParagraph"/>
              <w:numPr>
                <w:ilvl w:val="0"/>
                <w:numId w:val="47"/>
              </w:numPr>
              <w:rPr>
                <w:rFonts w:ascii="Arial" w:hAnsi="Arial" w:cs="Arial"/>
                <w:color w:val="002060"/>
                <w:sz w:val="20"/>
                <w:szCs w:val="20"/>
              </w:rPr>
            </w:pPr>
            <w:r w:rsidRPr="00AF3FEB">
              <w:rPr>
                <w:rFonts w:ascii="Arial" w:hAnsi="Arial" w:cs="Arial"/>
                <w:color w:val="002060"/>
                <w:sz w:val="20"/>
                <w:szCs w:val="20"/>
              </w:rPr>
              <w:t>In cooperativities financial management</w:t>
            </w:r>
          </w:p>
          <w:p w:rsidR="000F4ECB" w:rsidRPr="00AF3FEB" w:rsidRDefault="000F4ECB" w:rsidP="000F4ECB">
            <w:pPr>
              <w:pStyle w:val="ListParagraph"/>
              <w:numPr>
                <w:ilvl w:val="0"/>
                <w:numId w:val="47"/>
              </w:numPr>
              <w:rPr>
                <w:rFonts w:ascii="Arial" w:hAnsi="Arial" w:cs="Arial"/>
                <w:color w:val="002060"/>
                <w:sz w:val="20"/>
                <w:szCs w:val="20"/>
              </w:rPr>
            </w:pPr>
            <w:r w:rsidRPr="00AF3FEB">
              <w:rPr>
                <w:rFonts w:ascii="Arial" w:hAnsi="Arial" w:cs="Arial"/>
                <w:color w:val="002060"/>
                <w:sz w:val="20"/>
                <w:szCs w:val="20"/>
              </w:rPr>
              <w:t>In Village Savings and Loan Associations</w:t>
            </w:r>
          </w:p>
        </w:tc>
        <w:tc>
          <w:tcPr>
            <w:tcW w:w="861"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0F4ECB" w:rsidRPr="00AF3FEB" w:rsidRDefault="000F4ECB"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0F4ECB" w:rsidRPr="00AF3FEB" w:rsidRDefault="000F4ECB"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81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0F4ECB" w:rsidRPr="00AF3FEB" w:rsidRDefault="000F4ECB"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0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0F4ECB" w:rsidRPr="00AF3FEB" w:rsidRDefault="000F4ECB"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0F4ECB" w:rsidRPr="00AF3FEB" w:rsidRDefault="000F4ECB" w:rsidP="000C3BF4">
            <w:pPr>
              <w:jc w:val="center"/>
              <w:rPr>
                <w:rFonts w:ascii="Arial" w:hAnsi="Arial" w:cs="Arial"/>
                <w:color w:val="002060"/>
                <w:sz w:val="20"/>
                <w:szCs w:val="20"/>
              </w:rPr>
            </w:pPr>
            <w:r w:rsidRPr="00AF3FEB">
              <w:rPr>
                <w:rFonts w:ascii="Arial" w:hAnsi="Arial" w:cs="Arial"/>
                <w:color w:val="002060"/>
                <w:sz w:val="20"/>
                <w:szCs w:val="20"/>
              </w:rPr>
              <w:t>|____|</w:t>
            </w:r>
          </w:p>
        </w:tc>
      </w:tr>
      <w:tr w:rsidR="000F4ECB" w:rsidRPr="00AF3FEB" w:rsidTr="000F4ECB">
        <w:trPr>
          <w:trHeight w:val="309"/>
        </w:trPr>
        <w:tc>
          <w:tcPr>
            <w:tcW w:w="70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bottom"/>
          </w:tcPr>
          <w:p w:rsidR="000F4ECB" w:rsidRPr="00AF3FEB" w:rsidRDefault="000F4ECB" w:rsidP="00AE2B2B">
            <w:pPr>
              <w:jc w:val="center"/>
              <w:rPr>
                <w:rFonts w:ascii="Arial" w:hAnsi="Arial" w:cs="Arial"/>
                <w:color w:val="002060"/>
                <w:sz w:val="20"/>
                <w:szCs w:val="20"/>
              </w:rPr>
            </w:pPr>
          </w:p>
        </w:tc>
        <w:tc>
          <w:tcPr>
            <w:tcW w:w="10222" w:type="dxa"/>
            <w:gridSpan w:val="6"/>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0F4ECB" w:rsidRPr="00AF3FEB" w:rsidRDefault="000F4ECB" w:rsidP="00AE2B2B">
            <w:pPr>
              <w:rPr>
                <w:rFonts w:ascii="Arial" w:hAnsi="Arial" w:cs="Arial"/>
                <w:b/>
                <w:color w:val="002060"/>
                <w:sz w:val="20"/>
                <w:szCs w:val="20"/>
              </w:rPr>
            </w:pPr>
            <w:r w:rsidRPr="00AF3FEB">
              <w:rPr>
                <w:rFonts w:ascii="Arial" w:hAnsi="Arial" w:cs="Arial"/>
                <w:b/>
                <w:color w:val="002060"/>
                <w:sz w:val="20"/>
                <w:szCs w:val="20"/>
              </w:rPr>
              <w:t>4.2 HOUSEHOLD INPUTS</w:t>
            </w:r>
            <w:r w:rsidR="00DF4351" w:rsidRPr="00AF3FEB">
              <w:rPr>
                <w:rFonts w:ascii="Arial" w:hAnsi="Arial" w:cs="Arial"/>
                <w:b/>
                <w:color w:val="002060"/>
                <w:sz w:val="20"/>
                <w:szCs w:val="20"/>
              </w:rPr>
              <w:t xml:space="preserve"> - Have you or anyone from your household received any of the following inputs in the past 5 years? (Multiple responses possible)</w:t>
            </w:r>
          </w:p>
        </w:tc>
      </w:tr>
      <w:tr w:rsidR="00DF4351" w:rsidRPr="00AF3FEB" w:rsidTr="000F4ECB">
        <w:trPr>
          <w:trHeight w:val="309"/>
        </w:trPr>
        <w:tc>
          <w:tcPr>
            <w:tcW w:w="70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bottom"/>
          </w:tcPr>
          <w:p w:rsidR="00DF4351" w:rsidRPr="00AF3FEB" w:rsidRDefault="00DF4351" w:rsidP="00AE2B2B">
            <w:pPr>
              <w:jc w:val="center"/>
              <w:rPr>
                <w:rFonts w:ascii="Arial" w:hAnsi="Arial" w:cs="Arial"/>
                <w:color w:val="002060"/>
                <w:sz w:val="20"/>
                <w:szCs w:val="20"/>
              </w:rPr>
            </w:pPr>
            <w:r w:rsidRPr="00AF3FEB">
              <w:rPr>
                <w:rFonts w:ascii="Arial" w:hAnsi="Arial" w:cs="Arial"/>
                <w:color w:val="002060"/>
                <w:sz w:val="20"/>
                <w:szCs w:val="20"/>
              </w:rPr>
              <w:t>4.21</w:t>
            </w:r>
          </w:p>
        </w:tc>
        <w:tc>
          <w:tcPr>
            <w:tcW w:w="5671"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hideMark/>
          </w:tcPr>
          <w:p w:rsidR="00D80BC7" w:rsidRPr="00AF3FEB" w:rsidRDefault="00DF4351" w:rsidP="00F13506">
            <w:pPr>
              <w:rPr>
                <w:rFonts w:ascii="Arial" w:hAnsi="Arial" w:cs="Arial"/>
                <w:color w:val="002060"/>
                <w:sz w:val="20"/>
                <w:szCs w:val="20"/>
              </w:rPr>
            </w:pPr>
            <w:r w:rsidRPr="00AF3FEB">
              <w:rPr>
                <w:rFonts w:ascii="Arial" w:hAnsi="Arial" w:cs="Arial"/>
                <w:color w:val="002060"/>
                <w:sz w:val="20"/>
                <w:szCs w:val="20"/>
              </w:rPr>
              <w:t>For agriculture</w:t>
            </w:r>
            <w:r w:rsidR="00844E8A" w:rsidRPr="00AF3FEB">
              <w:rPr>
                <w:rFonts w:ascii="Arial" w:hAnsi="Arial" w:cs="Arial"/>
                <w:color w:val="002060"/>
                <w:sz w:val="20"/>
                <w:szCs w:val="20"/>
              </w:rPr>
              <w:t>, either given, through cash grants or revolving funds</w:t>
            </w:r>
            <w:r w:rsidRPr="00AF3FEB">
              <w:rPr>
                <w:rFonts w:ascii="Arial" w:hAnsi="Arial" w:cs="Arial"/>
                <w:color w:val="002060"/>
                <w:sz w:val="20"/>
                <w:szCs w:val="20"/>
              </w:rPr>
              <w:t xml:space="preserve"> </w:t>
            </w:r>
          </w:p>
          <w:p w:rsidR="00D80BC7" w:rsidRPr="00AF3FEB" w:rsidRDefault="00D80BC7" w:rsidP="00D80BC7">
            <w:pPr>
              <w:pStyle w:val="ListParagraph"/>
              <w:numPr>
                <w:ilvl w:val="0"/>
                <w:numId w:val="48"/>
              </w:numPr>
              <w:rPr>
                <w:rFonts w:ascii="Arial" w:hAnsi="Arial" w:cs="Arial"/>
                <w:color w:val="002060"/>
                <w:sz w:val="20"/>
                <w:szCs w:val="20"/>
              </w:rPr>
            </w:pPr>
            <w:r w:rsidRPr="00AF3FEB">
              <w:rPr>
                <w:rFonts w:ascii="Arial" w:hAnsi="Arial" w:cs="Arial"/>
                <w:color w:val="002060"/>
                <w:sz w:val="20"/>
                <w:szCs w:val="20"/>
              </w:rPr>
              <w:t>S</w:t>
            </w:r>
            <w:r w:rsidR="00DF4351" w:rsidRPr="00AF3FEB">
              <w:rPr>
                <w:rFonts w:ascii="Arial" w:hAnsi="Arial" w:cs="Arial"/>
                <w:color w:val="002060"/>
                <w:sz w:val="20"/>
                <w:szCs w:val="20"/>
              </w:rPr>
              <w:t xml:space="preserve">eeds, seedlings fertilizer, pesticides, </w:t>
            </w:r>
          </w:p>
          <w:p w:rsidR="00D80BC7" w:rsidRPr="00AF3FEB" w:rsidRDefault="00D80BC7" w:rsidP="00D80BC7">
            <w:pPr>
              <w:pStyle w:val="ListParagraph"/>
              <w:numPr>
                <w:ilvl w:val="0"/>
                <w:numId w:val="48"/>
              </w:numPr>
              <w:rPr>
                <w:rFonts w:ascii="Arial" w:hAnsi="Arial" w:cs="Arial"/>
                <w:color w:val="002060"/>
                <w:sz w:val="20"/>
                <w:szCs w:val="20"/>
              </w:rPr>
            </w:pPr>
            <w:r w:rsidRPr="00AF3FEB">
              <w:rPr>
                <w:rFonts w:ascii="Arial" w:hAnsi="Arial" w:cs="Arial"/>
                <w:color w:val="002060"/>
                <w:sz w:val="20"/>
                <w:szCs w:val="20"/>
              </w:rPr>
              <w:t>P</w:t>
            </w:r>
            <w:r w:rsidR="00DF4351" w:rsidRPr="00AF3FEB">
              <w:rPr>
                <w:rFonts w:ascii="Arial" w:hAnsi="Arial" w:cs="Arial"/>
                <w:color w:val="002060"/>
                <w:sz w:val="20"/>
                <w:szCs w:val="20"/>
              </w:rPr>
              <w:t>rovision of equipment for crop production – tillers, seeders etc.</w:t>
            </w:r>
          </w:p>
          <w:p w:rsidR="00DF4351" w:rsidRPr="00AF3FEB" w:rsidRDefault="00D80BC7" w:rsidP="00D80BC7">
            <w:pPr>
              <w:pStyle w:val="ListParagraph"/>
              <w:numPr>
                <w:ilvl w:val="0"/>
                <w:numId w:val="48"/>
              </w:numPr>
              <w:rPr>
                <w:rFonts w:ascii="Arial" w:hAnsi="Arial" w:cs="Arial"/>
                <w:color w:val="002060"/>
                <w:sz w:val="20"/>
                <w:szCs w:val="20"/>
              </w:rPr>
            </w:pPr>
            <w:r w:rsidRPr="00AF3FEB">
              <w:rPr>
                <w:rFonts w:ascii="Arial" w:hAnsi="Arial" w:cs="Arial"/>
                <w:color w:val="002060"/>
                <w:sz w:val="20"/>
                <w:szCs w:val="20"/>
              </w:rPr>
              <w:t>S</w:t>
            </w:r>
            <w:r w:rsidR="00DF4351" w:rsidRPr="00AF3FEB">
              <w:rPr>
                <w:rFonts w:ascii="Arial" w:hAnsi="Arial" w:cs="Arial"/>
                <w:color w:val="002060"/>
                <w:sz w:val="20"/>
                <w:szCs w:val="20"/>
              </w:rPr>
              <w:t>upport for crop production)</w:t>
            </w:r>
          </w:p>
        </w:tc>
        <w:tc>
          <w:tcPr>
            <w:tcW w:w="861"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hideMark/>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hideMark/>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81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0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r>
      <w:tr w:rsidR="00DF4351" w:rsidRPr="00AF3FEB" w:rsidTr="000F4ECB">
        <w:trPr>
          <w:trHeight w:val="309"/>
        </w:trPr>
        <w:tc>
          <w:tcPr>
            <w:tcW w:w="70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bottom"/>
          </w:tcPr>
          <w:p w:rsidR="00DF4351" w:rsidRPr="00AF3FEB" w:rsidRDefault="00DF4351" w:rsidP="00AE2B2B">
            <w:pPr>
              <w:jc w:val="center"/>
              <w:rPr>
                <w:rFonts w:ascii="Arial" w:hAnsi="Arial" w:cs="Arial"/>
                <w:color w:val="002060"/>
                <w:sz w:val="20"/>
                <w:szCs w:val="20"/>
              </w:rPr>
            </w:pPr>
            <w:r w:rsidRPr="00AF3FEB">
              <w:rPr>
                <w:rFonts w:ascii="Arial" w:hAnsi="Arial" w:cs="Arial"/>
                <w:color w:val="002060"/>
                <w:sz w:val="20"/>
                <w:szCs w:val="20"/>
              </w:rPr>
              <w:t>4.22</w:t>
            </w:r>
          </w:p>
        </w:tc>
        <w:tc>
          <w:tcPr>
            <w:tcW w:w="5671"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hideMark/>
          </w:tcPr>
          <w:p w:rsidR="00DF4351" w:rsidRPr="00AF3FEB" w:rsidRDefault="00844E8A" w:rsidP="00F13506">
            <w:pPr>
              <w:rPr>
                <w:rFonts w:ascii="Arial" w:hAnsi="Arial" w:cs="Arial"/>
                <w:color w:val="002060"/>
                <w:sz w:val="20"/>
                <w:szCs w:val="20"/>
              </w:rPr>
            </w:pPr>
            <w:r w:rsidRPr="00AF3FEB">
              <w:rPr>
                <w:rFonts w:ascii="Arial" w:hAnsi="Arial" w:cs="Arial"/>
                <w:color w:val="002060"/>
                <w:sz w:val="20"/>
                <w:szCs w:val="20"/>
              </w:rPr>
              <w:t>For livestock,</w:t>
            </w:r>
            <w:r w:rsidRPr="00AF3FEB">
              <w:t xml:space="preserve"> </w:t>
            </w:r>
            <w:r w:rsidRPr="00AF3FEB">
              <w:rPr>
                <w:rFonts w:ascii="Arial" w:hAnsi="Arial" w:cs="Arial"/>
                <w:color w:val="002060"/>
                <w:sz w:val="20"/>
                <w:szCs w:val="20"/>
              </w:rPr>
              <w:t xml:space="preserve">either given, through cash grants or revolving funds </w:t>
            </w:r>
            <w:r w:rsidR="00DF4351" w:rsidRPr="00AF3FEB">
              <w:rPr>
                <w:rFonts w:ascii="Arial" w:hAnsi="Arial" w:cs="Arial"/>
                <w:color w:val="002060"/>
                <w:sz w:val="20"/>
                <w:szCs w:val="20"/>
              </w:rPr>
              <w:t xml:space="preserve"> </w:t>
            </w:r>
          </w:p>
        </w:tc>
        <w:tc>
          <w:tcPr>
            <w:tcW w:w="861"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hideMark/>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hideMark/>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81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0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r>
      <w:tr w:rsidR="00DF4351" w:rsidRPr="00AF3FEB" w:rsidTr="000F4ECB">
        <w:trPr>
          <w:trHeight w:val="309"/>
        </w:trPr>
        <w:tc>
          <w:tcPr>
            <w:tcW w:w="70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bottom"/>
          </w:tcPr>
          <w:p w:rsidR="00DF4351" w:rsidRPr="00AF3FEB" w:rsidRDefault="00DF4351" w:rsidP="00AE2B2B">
            <w:pPr>
              <w:jc w:val="center"/>
              <w:rPr>
                <w:rFonts w:ascii="Arial" w:hAnsi="Arial" w:cs="Arial"/>
                <w:color w:val="002060"/>
                <w:sz w:val="20"/>
                <w:szCs w:val="20"/>
              </w:rPr>
            </w:pPr>
            <w:r w:rsidRPr="00AF3FEB">
              <w:rPr>
                <w:rFonts w:ascii="Arial" w:hAnsi="Arial" w:cs="Arial"/>
                <w:color w:val="002060"/>
                <w:sz w:val="20"/>
                <w:szCs w:val="20"/>
              </w:rPr>
              <w:t>4.23</w:t>
            </w:r>
          </w:p>
        </w:tc>
        <w:tc>
          <w:tcPr>
            <w:tcW w:w="5671"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hideMark/>
          </w:tcPr>
          <w:p w:rsidR="00DF4351" w:rsidRPr="00AF3FEB" w:rsidRDefault="00DF4351" w:rsidP="00F13506">
            <w:pPr>
              <w:rPr>
                <w:rFonts w:ascii="Arial" w:hAnsi="Arial" w:cs="Arial"/>
                <w:color w:val="002060"/>
                <w:sz w:val="20"/>
                <w:szCs w:val="20"/>
              </w:rPr>
            </w:pPr>
            <w:r w:rsidRPr="00AF3FEB">
              <w:rPr>
                <w:rFonts w:ascii="Arial" w:hAnsi="Arial" w:cs="Arial"/>
                <w:color w:val="002060"/>
                <w:sz w:val="20"/>
                <w:szCs w:val="20"/>
              </w:rPr>
              <w:t>For fisheries</w:t>
            </w:r>
            <w:r w:rsidR="00844E8A" w:rsidRPr="00AF3FEB">
              <w:rPr>
                <w:rFonts w:ascii="Arial" w:hAnsi="Arial" w:cs="Arial"/>
                <w:color w:val="002060"/>
                <w:sz w:val="20"/>
                <w:szCs w:val="20"/>
              </w:rPr>
              <w:t>,</w:t>
            </w:r>
            <w:r w:rsidR="00844E8A" w:rsidRPr="00AF3FEB">
              <w:t xml:space="preserve"> </w:t>
            </w:r>
            <w:r w:rsidR="00844E8A" w:rsidRPr="00AF3FEB">
              <w:rPr>
                <w:rFonts w:ascii="Arial" w:hAnsi="Arial" w:cs="Arial"/>
                <w:color w:val="002060"/>
                <w:sz w:val="20"/>
                <w:szCs w:val="20"/>
              </w:rPr>
              <w:t>either given, through cash grants or revolving funds</w:t>
            </w:r>
          </w:p>
        </w:tc>
        <w:tc>
          <w:tcPr>
            <w:tcW w:w="861"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hideMark/>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hideMark/>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81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0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r>
      <w:tr w:rsidR="00DF4351" w:rsidRPr="00AF3FEB" w:rsidTr="000F4ECB">
        <w:trPr>
          <w:trHeight w:val="309"/>
        </w:trPr>
        <w:tc>
          <w:tcPr>
            <w:tcW w:w="70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bottom"/>
          </w:tcPr>
          <w:p w:rsidR="00DF4351" w:rsidRPr="00AF3FEB" w:rsidRDefault="00DF4351" w:rsidP="00AE2B2B">
            <w:pPr>
              <w:jc w:val="center"/>
              <w:rPr>
                <w:rFonts w:ascii="Arial" w:hAnsi="Arial" w:cs="Arial"/>
                <w:color w:val="002060"/>
                <w:sz w:val="20"/>
                <w:szCs w:val="20"/>
              </w:rPr>
            </w:pPr>
            <w:r w:rsidRPr="00AF3FEB">
              <w:rPr>
                <w:rFonts w:ascii="Arial" w:hAnsi="Arial" w:cs="Arial"/>
                <w:color w:val="002060"/>
                <w:sz w:val="20"/>
                <w:szCs w:val="20"/>
              </w:rPr>
              <w:t>4.24</w:t>
            </w:r>
          </w:p>
        </w:tc>
        <w:tc>
          <w:tcPr>
            <w:tcW w:w="5671"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hideMark/>
          </w:tcPr>
          <w:p w:rsidR="00DF4351" w:rsidRPr="00AF3FEB" w:rsidRDefault="00DF4351" w:rsidP="00F13506">
            <w:pPr>
              <w:rPr>
                <w:rFonts w:ascii="Arial" w:hAnsi="Arial" w:cs="Arial"/>
                <w:color w:val="002060"/>
                <w:sz w:val="20"/>
                <w:szCs w:val="20"/>
              </w:rPr>
            </w:pPr>
            <w:r w:rsidRPr="00AF3FEB">
              <w:rPr>
                <w:rFonts w:ascii="Arial" w:hAnsi="Arial" w:cs="Arial"/>
                <w:color w:val="002060"/>
                <w:sz w:val="20"/>
                <w:szCs w:val="20"/>
              </w:rPr>
              <w:t>For aquaculture</w:t>
            </w:r>
            <w:r w:rsidR="00844E8A" w:rsidRPr="00AF3FEB">
              <w:rPr>
                <w:rFonts w:ascii="Arial" w:hAnsi="Arial" w:cs="Arial"/>
                <w:color w:val="002060"/>
                <w:sz w:val="20"/>
                <w:szCs w:val="20"/>
              </w:rPr>
              <w:t>, either given, through cash grants or revolving funds</w:t>
            </w:r>
          </w:p>
        </w:tc>
        <w:tc>
          <w:tcPr>
            <w:tcW w:w="861"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hideMark/>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hideMark/>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81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0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r>
      <w:tr w:rsidR="00DF4351" w:rsidRPr="00AF3FEB" w:rsidTr="000F4ECB">
        <w:trPr>
          <w:trHeight w:val="309"/>
        </w:trPr>
        <w:tc>
          <w:tcPr>
            <w:tcW w:w="70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bottom"/>
          </w:tcPr>
          <w:p w:rsidR="00DF4351" w:rsidRPr="00AF3FEB" w:rsidRDefault="00DF4351" w:rsidP="00AE2B2B">
            <w:pPr>
              <w:jc w:val="center"/>
              <w:rPr>
                <w:rFonts w:ascii="Arial" w:hAnsi="Arial" w:cs="Arial"/>
                <w:color w:val="002060"/>
                <w:sz w:val="20"/>
                <w:szCs w:val="20"/>
              </w:rPr>
            </w:pPr>
            <w:r w:rsidRPr="00AF3FEB">
              <w:rPr>
                <w:rFonts w:ascii="Arial" w:hAnsi="Arial" w:cs="Arial"/>
                <w:color w:val="002060"/>
                <w:sz w:val="20"/>
                <w:szCs w:val="20"/>
              </w:rPr>
              <w:t>4.25</w:t>
            </w:r>
          </w:p>
        </w:tc>
        <w:tc>
          <w:tcPr>
            <w:tcW w:w="5671"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hideMark/>
          </w:tcPr>
          <w:p w:rsidR="00DF4351" w:rsidRPr="00AF3FEB" w:rsidRDefault="00DF4351" w:rsidP="00F13506">
            <w:pPr>
              <w:rPr>
                <w:rFonts w:ascii="Arial" w:hAnsi="Arial" w:cs="Arial"/>
                <w:color w:val="002060"/>
                <w:sz w:val="20"/>
                <w:szCs w:val="20"/>
              </w:rPr>
            </w:pPr>
            <w:r w:rsidRPr="00AF3FEB">
              <w:rPr>
                <w:rFonts w:ascii="Arial" w:hAnsi="Arial" w:cs="Arial"/>
                <w:color w:val="002060"/>
                <w:sz w:val="20"/>
                <w:szCs w:val="20"/>
              </w:rPr>
              <w:t>In nutrition</w:t>
            </w:r>
            <w:r w:rsidR="00E37AE9" w:rsidRPr="00AF3FEB">
              <w:rPr>
                <w:rFonts w:ascii="Arial" w:hAnsi="Arial" w:cs="Arial"/>
                <w:color w:val="002060"/>
                <w:sz w:val="20"/>
                <w:szCs w:val="20"/>
              </w:rPr>
              <w:t xml:space="preserve"> – maternal cash transfer</w:t>
            </w:r>
          </w:p>
        </w:tc>
        <w:tc>
          <w:tcPr>
            <w:tcW w:w="861"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hideMark/>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hideMark/>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81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0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r>
      <w:tr w:rsidR="00DF4351" w:rsidRPr="00AF3FEB" w:rsidTr="0082047A">
        <w:trPr>
          <w:trHeight w:val="309"/>
        </w:trPr>
        <w:tc>
          <w:tcPr>
            <w:tcW w:w="70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DF4351" w:rsidRPr="00AF3FEB" w:rsidRDefault="00DF4351" w:rsidP="00AE2B2B">
            <w:pPr>
              <w:jc w:val="center"/>
              <w:rPr>
                <w:rFonts w:ascii="Arial" w:hAnsi="Arial" w:cs="Arial"/>
                <w:color w:val="002060"/>
                <w:sz w:val="20"/>
                <w:szCs w:val="20"/>
              </w:rPr>
            </w:pPr>
            <w:r w:rsidRPr="00AF3FEB">
              <w:rPr>
                <w:rFonts w:ascii="Arial" w:hAnsi="Arial" w:cs="Arial"/>
                <w:color w:val="002060"/>
                <w:sz w:val="20"/>
                <w:szCs w:val="20"/>
              </w:rPr>
              <w:t>4.26</w:t>
            </w:r>
          </w:p>
        </w:tc>
        <w:tc>
          <w:tcPr>
            <w:tcW w:w="5671"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E37AE9" w:rsidRPr="00AF3FEB" w:rsidRDefault="00DF4351" w:rsidP="00F13506">
            <w:pPr>
              <w:rPr>
                <w:rFonts w:ascii="Arial" w:hAnsi="Arial" w:cs="Arial"/>
                <w:color w:val="002060"/>
                <w:sz w:val="20"/>
                <w:szCs w:val="20"/>
              </w:rPr>
            </w:pPr>
            <w:r w:rsidRPr="00AF3FEB">
              <w:rPr>
                <w:rFonts w:ascii="Arial" w:hAnsi="Arial" w:cs="Arial"/>
                <w:color w:val="002060"/>
                <w:sz w:val="20"/>
                <w:szCs w:val="20"/>
              </w:rPr>
              <w:t>In WASH/hygiene</w:t>
            </w:r>
            <w:r w:rsidR="00E37AE9" w:rsidRPr="00AF3FEB">
              <w:rPr>
                <w:rFonts w:ascii="Arial" w:hAnsi="Arial" w:cs="Arial"/>
                <w:color w:val="002060"/>
                <w:sz w:val="20"/>
                <w:szCs w:val="20"/>
              </w:rPr>
              <w:t xml:space="preserve"> – </w:t>
            </w:r>
          </w:p>
          <w:p w:rsidR="00E37AE9" w:rsidRPr="00AF3FEB" w:rsidRDefault="00E37AE9" w:rsidP="00E37AE9">
            <w:pPr>
              <w:pStyle w:val="ListParagraph"/>
              <w:numPr>
                <w:ilvl w:val="0"/>
                <w:numId w:val="49"/>
              </w:numPr>
              <w:rPr>
                <w:rFonts w:ascii="Arial" w:hAnsi="Arial" w:cs="Arial"/>
                <w:color w:val="002060"/>
                <w:sz w:val="20"/>
                <w:szCs w:val="20"/>
              </w:rPr>
            </w:pPr>
            <w:r w:rsidRPr="00AF3FEB">
              <w:rPr>
                <w:rFonts w:ascii="Arial" w:hAnsi="Arial" w:cs="Arial"/>
                <w:color w:val="002060"/>
                <w:sz w:val="20"/>
                <w:szCs w:val="20"/>
              </w:rPr>
              <w:t>Grants/materials for sanitation facilities</w:t>
            </w:r>
          </w:p>
          <w:p w:rsidR="00DF4351" w:rsidRPr="00AF3FEB" w:rsidRDefault="00E37AE9" w:rsidP="00E37AE9">
            <w:pPr>
              <w:pStyle w:val="ListParagraph"/>
              <w:numPr>
                <w:ilvl w:val="0"/>
                <w:numId w:val="49"/>
              </w:numPr>
              <w:rPr>
                <w:rFonts w:ascii="Arial" w:hAnsi="Arial" w:cs="Arial"/>
                <w:color w:val="002060"/>
                <w:sz w:val="20"/>
                <w:szCs w:val="20"/>
              </w:rPr>
            </w:pPr>
            <w:r w:rsidRPr="00AF3FEB">
              <w:rPr>
                <w:rFonts w:ascii="Arial" w:hAnsi="Arial" w:cs="Arial"/>
                <w:color w:val="002060"/>
                <w:sz w:val="20"/>
                <w:szCs w:val="20"/>
              </w:rPr>
              <w:t>Grants/materials for sanitation facilities</w:t>
            </w:r>
          </w:p>
        </w:tc>
        <w:tc>
          <w:tcPr>
            <w:tcW w:w="861"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81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0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r>
      <w:tr w:rsidR="00DF4351" w:rsidRPr="00AF3FEB" w:rsidTr="000F4ECB">
        <w:trPr>
          <w:trHeight w:val="309"/>
        </w:trPr>
        <w:tc>
          <w:tcPr>
            <w:tcW w:w="70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bottom"/>
          </w:tcPr>
          <w:p w:rsidR="00DF4351" w:rsidRPr="00AF3FEB" w:rsidRDefault="00DF4351" w:rsidP="00AE2B2B">
            <w:pPr>
              <w:jc w:val="center"/>
              <w:rPr>
                <w:rFonts w:ascii="Arial" w:hAnsi="Arial" w:cs="Arial"/>
                <w:color w:val="002060"/>
                <w:sz w:val="20"/>
                <w:szCs w:val="20"/>
              </w:rPr>
            </w:pPr>
            <w:r w:rsidRPr="00AF3FEB">
              <w:rPr>
                <w:rFonts w:ascii="Arial" w:hAnsi="Arial" w:cs="Arial"/>
                <w:color w:val="002060"/>
                <w:sz w:val="20"/>
                <w:szCs w:val="20"/>
              </w:rPr>
              <w:t>4.27</w:t>
            </w:r>
          </w:p>
        </w:tc>
        <w:tc>
          <w:tcPr>
            <w:tcW w:w="5671"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hideMark/>
          </w:tcPr>
          <w:p w:rsidR="00DF4351" w:rsidRPr="00AF3FEB" w:rsidRDefault="00DF4351" w:rsidP="00DF4351">
            <w:pPr>
              <w:rPr>
                <w:rFonts w:ascii="Arial" w:hAnsi="Arial" w:cs="Arial"/>
                <w:color w:val="002060"/>
                <w:sz w:val="20"/>
                <w:szCs w:val="20"/>
              </w:rPr>
            </w:pPr>
            <w:r w:rsidRPr="00AF3FEB">
              <w:rPr>
                <w:rFonts w:ascii="Arial" w:hAnsi="Arial" w:cs="Arial"/>
                <w:color w:val="002060"/>
                <w:sz w:val="20"/>
                <w:szCs w:val="20"/>
              </w:rPr>
              <w:t>In natural resource management – e.g. support for disaster risk reduction or climate change preparedness.</w:t>
            </w:r>
          </w:p>
        </w:tc>
        <w:tc>
          <w:tcPr>
            <w:tcW w:w="861"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hideMark/>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hideMark/>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81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0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r>
      <w:tr w:rsidR="00DF4351" w:rsidRPr="00AF3FEB" w:rsidTr="000F4ECB">
        <w:trPr>
          <w:trHeight w:val="309"/>
        </w:trPr>
        <w:tc>
          <w:tcPr>
            <w:tcW w:w="70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bottom"/>
          </w:tcPr>
          <w:p w:rsidR="00DF4351" w:rsidRPr="00AF3FEB" w:rsidRDefault="00DF4351" w:rsidP="00AE2B2B">
            <w:pPr>
              <w:jc w:val="center"/>
              <w:rPr>
                <w:rFonts w:ascii="Arial" w:hAnsi="Arial" w:cs="Arial"/>
                <w:color w:val="002060"/>
                <w:sz w:val="20"/>
                <w:szCs w:val="20"/>
              </w:rPr>
            </w:pPr>
            <w:r w:rsidRPr="00AF3FEB">
              <w:rPr>
                <w:rFonts w:ascii="Arial" w:hAnsi="Arial" w:cs="Arial"/>
                <w:color w:val="002060"/>
                <w:sz w:val="20"/>
                <w:szCs w:val="20"/>
              </w:rPr>
              <w:t>4.28</w:t>
            </w:r>
          </w:p>
        </w:tc>
        <w:tc>
          <w:tcPr>
            <w:tcW w:w="5671"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DF4351" w:rsidRPr="00AF3FEB" w:rsidRDefault="00DF4351" w:rsidP="00F13506">
            <w:pPr>
              <w:rPr>
                <w:rFonts w:ascii="Arial" w:hAnsi="Arial" w:cs="Arial"/>
                <w:color w:val="002060"/>
                <w:sz w:val="20"/>
                <w:szCs w:val="20"/>
              </w:rPr>
            </w:pPr>
            <w:r w:rsidRPr="00AF3FEB">
              <w:rPr>
                <w:rFonts w:ascii="Arial" w:hAnsi="Arial" w:cs="Arial"/>
                <w:color w:val="002060"/>
                <w:sz w:val="20"/>
                <w:szCs w:val="20"/>
              </w:rPr>
              <w:t xml:space="preserve">In CBO strengthening (e.g. CBO formation, leadership, action planning, project management, management committees) </w:t>
            </w:r>
          </w:p>
        </w:tc>
        <w:tc>
          <w:tcPr>
            <w:tcW w:w="861"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81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0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r>
      <w:tr w:rsidR="00DF4351" w:rsidRPr="00AF3FEB" w:rsidTr="000F4ECB">
        <w:trPr>
          <w:trHeight w:val="309"/>
        </w:trPr>
        <w:tc>
          <w:tcPr>
            <w:tcW w:w="70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bottom"/>
          </w:tcPr>
          <w:p w:rsidR="00DF4351" w:rsidRPr="00AF3FEB" w:rsidRDefault="00DF4351" w:rsidP="00AE2B2B">
            <w:pPr>
              <w:jc w:val="center"/>
              <w:rPr>
                <w:rFonts w:ascii="Arial" w:hAnsi="Arial" w:cs="Arial"/>
                <w:color w:val="002060"/>
                <w:sz w:val="20"/>
                <w:szCs w:val="20"/>
              </w:rPr>
            </w:pPr>
            <w:r w:rsidRPr="00AF3FEB">
              <w:rPr>
                <w:rFonts w:ascii="Arial" w:hAnsi="Arial" w:cs="Arial"/>
                <w:color w:val="002060"/>
                <w:sz w:val="20"/>
                <w:szCs w:val="20"/>
              </w:rPr>
              <w:t>4.29</w:t>
            </w:r>
          </w:p>
        </w:tc>
        <w:tc>
          <w:tcPr>
            <w:tcW w:w="5671"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DF4351" w:rsidRPr="00AF3FEB" w:rsidRDefault="00DF4351" w:rsidP="00F13506">
            <w:pPr>
              <w:rPr>
                <w:rFonts w:ascii="Arial" w:hAnsi="Arial" w:cs="Arial"/>
                <w:color w:val="002060"/>
                <w:sz w:val="20"/>
                <w:szCs w:val="20"/>
              </w:rPr>
            </w:pPr>
            <w:r w:rsidRPr="00AF3FEB">
              <w:rPr>
                <w:rFonts w:ascii="Arial" w:hAnsi="Arial" w:cs="Arial"/>
                <w:color w:val="002060"/>
                <w:sz w:val="20"/>
                <w:szCs w:val="20"/>
              </w:rPr>
              <w:t xml:space="preserve">In non-agricultural employment </w:t>
            </w:r>
          </w:p>
          <w:p w:rsidR="00DF4351" w:rsidRPr="00AF3FEB" w:rsidRDefault="00844E8A" w:rsidP="00DF4351">
            <w:pPr>
              <w:pStyle w:val="ListParagraph"/>
              <w:numPr>
                <w:ilvl w:val="0"/>
                <w:numId w:val="46"/>
              </w:numPr>
              <w:rPr>
                <w:rFonts w:ascii="Arial" w:hAnsi="Arial" w:cs="Arial"/>
                <w:color w:val="002060"/>
                <w:sz w:val="20"/>
                <w:szCs w:val="20"/>
              </w:rPr>
            </w:pPr>
            <w:r w:rsidRPr="00AF3FEB">
              <w:rPr>
                <w:rFonts w:ascii="Arial" w:hAnsi="Arial" w:cs="Arial"/>
                <w:color w:val="002060"/>
                <w:sz w:val="20"/>
                <w:szCs w:val="20"/>
              </w:rPr>
              <w:t>Cash for Work -- t</w:t>
            </w:r>
            <w:r w:rsidR="00DF4351" w:rsidRPr="00AF3FEB">
              <w:rPr>
                <w:rFonts w:ascii="Arial" w:hAnsi="Arial" w:cs="Arial"/>
                <w:color w:val="002060"/>
                <w:sz w:val="20"/>
                <w:szCs w:val="20"/>
              </w:rPr>
              <w:t>o construct or renovate paths, roads, bridges, embankments piers or pond rehabilit</w:t>
            </w:r>
            <w:r w:rsidR="00DF4351" w:rsidRPr="00AF3FEB">
              <w:rPr>
                <w:rFonts w:ascii="Arial" w:hAnsi="Arial" w:cs="Arial"/>
                <w:color w:val="002060"/>
                <w:sz w:val="20"/>
                <w:szCs w:val="20"/>
              </w:rPr>
              <w:t>a</w:t>
            </w:r>
            <w:r w:rsidR="00DF4351" w:rsidRPr="00AF3FEB">
              <w:rPr>
                <w:rFonts w:ascii="Arial" w:hAnsi="Arial" w:cs="Arial"/>
                <w:color w:val="002060"/>
                <w:sz w:val="20"/>
                <w:szCs w:val="20"/>
              </w:rPr>
              <w:t xml:space="preserve">tion </w:t>
            </w:r>
          </w:p>
        </w:tc>
        <w:tc>
          <w:tcPr>
            <w:tcW w:w="861"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81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0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r>
      <w:tr w:rsidR="00DF4351" w:rsidRPr="00AF3FEB" w:rsidTr="000F4ECB">
        <w:trPr>
          <w:trHeight w:val="309"/>
        </w:trPr>
        <w:tc>
          <w:tcPr>
            <w:tcW w:w="70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bottom"/>
          </w:tcPr>
          <w:p w:rsidR="00DF4351" w:rsidRPr="00AF3FEB" w:rsidRDefault="00DF4351" w:rsidP="00AE2B2B">
            <w:pPr>
              <w:jc w:val="center"/>
              <w:rPr>
                <w:rFonts w:ascii="Arial" w:hAnsi="Arial" w:cs="Arial"/>
                <w:color w:val="002060"/>
                <w:sz w:val="20"/>
                <w:szCs w:val="20"/>
              </w:rPr>
            </w:pPr>
            <w:r w:rsidRPr="00AF3FEB">
              <w:rPr>
                <w:rFonts w:ascii="Arial" w:hAnsi="Arial" w:cs="Arial"/>
                <w:color w:val="002060"/>
                <w:sz w:val="20"/>
                <w:szCs w:val="20"/>
              </w:rPr>
              <w:t>4.210</w:t>
            </w:r>
          </w:p>
        </w:tc>
        <w:tc>
          <w:tcPr>
            <w:tcW w:w="5671"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hideMark/>
          </w:tcPr>
          <w:p w:rsidR="00844E8A" w:rsidRPr="00AF3FEB" w:rsidRDefault="00844E8A" w:rsidP="00844E8A">
            <w:pPr>
              <w:rPr>
                <w:rFonts w:ascii="Arial" w:hAnsi="Arial" w:cs="Arial"/>
                <w:color w:val="002060"/>
                <w:sz w:val="20"/>
                <w:szCs w:val="20"/>
              </w:rPr>
            </w:pPr>
            <w:r w:rsidRPr="00AF3FEB">
              <w:rPr>
                <w:rFonts w:ascii="Arial" w:hAnsi="Arial" w:cs="Arial"/>
                <w:color w:val="002060"/>
                <w:sz w:val="20"/>
                <w:szCs w:val="20"/>
              </w:rPr>
              <w:t xml:space="preserve">In Financial Inclusion (borrowing  and savings) </w:t>
            </w:r>
          </w:p>
          <w:p w:rsidR="00DF4351" w:rsidRPr="00AF3FEB" w:rsidRDefault="00DF4351" w:rsidP="00844E8A">
            <w:pPr>
              <w:pStyle w:val="ListParagraph"/>
              <w:numPr>
                <w:ilvl w:val="0"/>
                <w:numId w:val="46"/>
              </w:numPr>
              <w:rPr>
                <w:rFonts w:ascii="Arial" w:hAnsi="Arial" w:cs="Arial"/>
                <w:color w:val="002060"/>
                <w:sz w:val="20"/>
                <w:szCs w:val="20"/>
              </w:rPr>
            </w:pPr>
            <w:r w:rsidRPr="00AF3FEB">
              <w:rPr>
                <w:rFonts w:ascii="Arial" w:hAnsi="Arial" w:cs="Arial"/>
                <w:color w:val="002060"/>
                <w:sz w:val="20"/>
                <w:szCs w:val="20"/>
              </w:rPr>
              <w:t>Provision of loans</w:t>
            </w:r>
          </w:p>
        </w:tc>
        <w:tc>
          <w:tcPr>
            <w:tcW w:w="861"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hideMark/>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hideMark/>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81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0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r>
      <w:tr w:rsidR="000F4ECB" w:rsidRPr="00AF3FEB" w:rsidTr="000F4ECB">
        <w:trPr>
          <w:trHeight w:val="309"/>
        </w:trPr>
        <w:tc>
          <w:tcPr>
            <w:tcW w:w="70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bottom"/>
          </w:tcPr>
          <w:p w:rsidR="000F4ECB" w:rsidRPr="00AF3FEB" w:rsidRDefault="000F4ECB" w:rsidP="00657446">
            <w:pPr>
              <w:jc w:val="center"/>
              <w:rPr>
                <w:rFonts w:ascii="Arial" w:hAnsi="Arial" w:cs="Arial"/>
                <w:color w:val="002060"/>
                <w:sz w:val="20"/>
                <w:szCs w:val="20"/>
              </w:rPr>
            </w:pPr>
          </w:p>
        </w:tc>
        <w:tc>
          <w:tcPr>
            <w:tcW w:w="10222" w:type="dxa"/>
            <w:gridSpan w:val="6"/>
            <w:tcBorders>
              <w:top w:val="dotted" w:sz="8" w:space="0" w:color="31849B" w:themeColor="accent5" w:themeShade="BF"/>
              <w:left w:val="single" w:sz="4" w:space="0" w:color="31849B" w:themeColor="accent5" w:themeShade="BF"/>
              <w:bottom w:val="dotted" w:sz="8" w:space="0" w:color="31849B" w:themeColor="accent5" w:themeShade="BF"/>
              <w:right w:val="single" w:sz="2" w:space="0" w:color="4F81BD" w:themeColor="accent1"/>
            </w:tcBorders>
            <w:vAlign w:val="bottom"/>
          </w:tcPr>
          <w:p w:rsidR="000F4ECB" w:rsidRPr="00AF3FEB" w:rsidRDefault="000F4ECB" w:rsidP="00657446">
            <w:pPr>
              <w:rPr>
                <w:rFonts w:ascii="Arial" w:hAnsi="Arial" w:cs="Arial"/>
                <w:b/>
                <w:color w:val="002060"/>
                <w:sz w:val="20"/>
                <w:szCs w:val="20"/>
              </w:rPr>
            </w:pPr>
            <w:r w:rsidRPr="00AF3FEB">
              <w:rPr>
                <w:rFonts w:ascii="Arial" w:hAnsi="Arial" w:cs="Arial"/>
                <w:b/>
                <w:color w:val="002060"/>
                <w:sz w:val="20"/>
                <w:szCs w:val="20"/>
              </w:rPr>
              <w:t>4.3 GROUP-BASED ACTIVITIES</w:t>
            </w:r>
            <w:r w:rsidR="00DF4351" w:rsidRPr="00AF3FEB">
              <w:rPr>
                <w:rFonts w:ascii="Arial" w:hAnsi="Arial" w:cs="Arial"/>
                <w:b/>
                <w:color w:val="002060"/>
                <w:sz w:val="20"/>
                <w:szCs w:val="20"/>
              </w:rPr>
              <w:t xml:space="preserve"> - Are you or anyone in the household currently a member of any of the following groups </w:t>
            </w:r>
            <w:r w:rsidR="00DF4351" w:rsidRPr="00AF3FEB">
              <w:t>in the last 5 years</w:t>
            </w:r>
            <w:r w:rsidR="00DF4351" w:rsidRPr="00AF3FEB">
              <w:rPr>
                <w:rFonts w:ascii="Arial" w:hAnsi="Arial" w:cs="Arial"/>
                <w:b/>
                <w:color w:val="002060"/>
                <w:sz w:val="20"/>
                <w:szCs w:val="20"/>
              </w:rPr>
              <w:t>? (</w:t>
            </w:r>
            <w:r w:rsidR="00DF4351" w:rsidRPr="00AF3FEB">
              <w:rPr>
                <w:rFonts w:ascii="Arial" w:hAnsi="Arial" w:cs="Arial"/>
                <w:b/>
                <w:color w:val="002060"/>
                <w:sz w:val="20"/>
                <w:szCs w:val="20"/>
                <w:u w:val="single"/>
              </w:rPr>
              <w:t>Multiple responses possible</w:t>
            </w:r>
            <w:r w:rsidR="00DF4351" w:rsidRPr="00AF3FEB">
              <w:rPr>
                <w:rFonts w:ascii="Arial" w:hAnsi="Arial" w:cs="Arial"/>
                <w:b/>
                <w:color w:val="002060"/>
                <w:sz w:val="20"/>
                <w:szCs w:val="20"/>
              </w:rPr>
              <w:t>)</w:t>
            </w:r>
          </w:p>
        </w:tc>
      </w:tr>
      <w:tr w:rsidR="00DF4351" w:rsidRPr="00AF3FEB" w:rsidTr="000F4ECB">
        <w:trPr>
          <w:trHeight w:val="309"/>
        </w:trPr>
        <w:tc>
          <w:tcPr>
            <w:tcW w:w="70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bottom"/>
          </w:tcPr>
          <w:p w:rsidR="00DF4351" w:rsidRPr="00AF3FEB" w:rsidRDefault="00DF4351" w:rsidP="00657446">
            <w:pPr>
              <w:jc w:val="center"/>
              <w:rPr>
                <w:rFonts w:ascii="Arial" w:hAnsi="Arial" w:cs="Arial"/>
                <w:color w:val="002060"/>
                <w:sz w:val="20"/>
                <w:szCs w:val="20"/>
              </w:rPr>
            </w:pPr>
            <w:r w:rsidRPr="00AF3FEB">
              <w:rPr>
                <w:rFonts w:ascii="Arial" w:hAnsi="Arial" w:cs="Arial"/>
                <w:color w:val="002060"/>
                <w:sz w:val="20"/>
                <w:szCs w:val="20"/>
              </w:rPr>
              <w:t>4.31</w:t>
            </w:r>
          </w:p>
        </w:tc>
        <w:tc>
          <w:tcPr>
            <w:tcW w:w="5671"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DF4351" w:rsidRPr="00AF3FEB" w:rsidRDefault="00DF4351" w:rsidP="00F13506">
            <w:pPr>
              <w:rPr>
                <w:rFonts w:ascii="Arial" w:hAnsi="Arial" w:cs="Arial"/>
                <w:color w:val="002060"/>
                <w:sz w:val="20"/>
                <w:szCs w:val="20"/>
              </w:rPr>
            </w:pPr>
            <w:r w:rsidRPr="00AF3FEB">
              <w:rPr>
                <w:rFonts w:ascii="Arial" w:hAnsi="Arial" w:cs="Arial"/>
                <w:color w:val="002060"/>
                <w:sz w:val="20"/>
                <w:szCs w:val="20"/>
              </w:rPr>
              <w:t>In agriculture (e.g. producer groups)</w:t>
            </w:r>
          </w:p>
        </w:tc>
        <w:tc>
          <w:tcPr>
            <w:tcW w:w="861"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810"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00"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31849B" w:themeColor="accent5" w:themeShade="BF"/>
              <w:left w:val="single" w:sz="4" w:space="0" w:color="31849B" w:themeColor="accent5" w:themeShade="BF"/>
              <w:bottom w:val="dotted" w:sz="8" w:space="0" w:color="31849B" w:themeColor="accent5" w:themeShade="BF"/>
              <w:right w:val="single" w:sz="2" w:space="0" w:color="4F81BD" w:themeColor="accent1"/>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r>
      <w:tr w:rsidR="00DF4351" w:rsidRPr="00AF3FEB" w:rsidTr="000F4ECB">
        <w:trPr>
          <w:trHeight w:val="309"/>
        </w:trPr>
        <w:tc>
          <w:tcPr>
            <w:tcW w:w="70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bottom"/>
          </w:tcPr>
          <w:p w:rsidR="00DF4351" w:rsidRPr="00AF3FEB" w:rsidRDefault="00DF4351" w:rsidP="00657446">
            <w:pPr>
              <w:jc w:val="center"/>
              <w:rPr>
                <w:rFonts w:ascii="Arial" w:hAnsi="Arial" w:cs="Arial"/>
                <w:color w:val="002060"/>
                <w:sz w:val="20"/>
                <w:szCs w:val="20"/>
              </w:rPr>
            </w:pPr>
            <w:r w:rsidRPr="00AF3FEB">
              <w:rPr>
                <w:rFonts w:ascii="Arial" w:hAnsi="Arial" w:cs="Arial"/>
                <w:color w:val="002060"/>
                <w:sz w:val="20"/>
                <w:szCs w:val="20"/>
              </w:rPr>
              <w:t>4.32</w:t>
            </w:r>
          </w:p>
        </w:tc>
        <w:tc>
          <w:tcPr>
            <w:tcW w:w="5671"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DF4351" w:rsidRPr="00AF3FEB" w:rsidRDefault="00DF4351" w:rsidP="00F13506">
            <w:pPr>
              <w:rPr>
                <w:rFonts w:ascii="Arial" w:hAnsi="Arial" w:cs="Arial"/>
                <w:color w:val="002060"/>
                <w:sz w:val="20"/>
                <w:szCs w:val="20"/>
              </w:rPr>
            </w:pPr>
            <w:r w:rsidRPr="00AF3FEB">
              <w:rPr>
                <w:rFonts w:ascii="Arial" w:hAnsi="Arial" w:cs="Arial"/>
                <w:color w:val="002060"/>
                <w:sz w:val="20"/>
                <w:szCs w:val="20"/>
              </w:rPr>
              <w:t>In livestock (e.g. producer groups)</w:t>
            </w:r>
          </w:p>
        </w:tc>
        <w:tc>
          <w:tcPr>
            <w:tcW w:w="861"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810"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00"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31849B" w:themeColor="accent5" w:themeShade="BF"/>
              <w:left w:val="single" w:sz="4" w:space="0" w:color="31849B" w:themeColor="accent5" w:themeShade="BF"/>
              <w:bottom w:val="dotted" w:sz="8" w:space="0" w:color="31849B" w:themeColor="accent5" w:themeShade="BF"/>
              <w:right w:val="single" w:sz="2" w:space="0" w:color="4F81BD" w:themeColor="accent1"/>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r>
      <w:tr w:rsidR="00DF4351" w:rsidRPr="00AF3FEB" w:rsidTr="000F4ECB">
        <w:trPr>
          <w:trHeight w:val="309"/>
        </w:trPr>
        <w:tc>
          <w:tcPr>
            <w:tcW w:w="70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bottom"/>
          </w:tcPr>
          <w:p w:rsidR="00DF4351" w:rsidRPr="00AF3FEB" w:rsidRDefault="00DF4351" w:rsidP="00657446">
            <w:pPr>
              <w:jc w:val="center"/>
              <w:rPr>
                <w:rFonts w:ascii="Arial" w:hAnsi="Arial" w:cs="Arial"/>
                <w:color w:val="002060"/>
                <w:sz w:val="20"/>
                <w:szCs w:val="20"/>
              </w:rPr>
            </w:pPr>
            <w:r w:rsidRPr="00AF3FEB">
              <w:rPr>
                <w:rFonts w:ascii="Arial" w:hAnsi="Arial" w:cs="Arial"/>
                <w:color w:val="002060"/>
                <w:sz w:val="20"/>
                <w:szCs w:val="20"/>
              </w:rPr>
              <w:t>4.33</w:t>
            </w:r>
          </w:p>
        </w:tc>
        <w:tc>
          <w:tcPr>
            <w:tcW w:w="5671"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DF4351" w:rsidRPr="00AF3FEB" w:rsidRDefault="00DF4351" w:rsidP="00F13506">
            <w:pPr>
              <w:rPr>
                <w:rFonts w:ascii="Arial" w:hAnsi="Arial" w:cs="Arial"/>
                <w:color w:val="002060"/>
                <w:sz w:val="20"/>
                <w:szCs w:val="20"/>
              </w:rPr>
            </w:pPr>
            <w:r w:rsidRPr="00AF3FEB">
              <w:rPr>
                <w:rFonts w:ascii="Arial" w:hAnsi="Arial" w:cs="Arial"/>
                <w:color w:val="002060"/>
                <w:sz w:val="20"/>
                <w:szCs w:val="20"/>
              </w:rPr>
              <w:t>In fisheries (e.g. producer groups)</w:t>
            </w:r>
          </w:p>
        </w:tc>
        <w:tc>
          <w:tcPr>
            <w:tcW w:w="861"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810"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00"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31849B" w:themeColor="accent5" w:themeShade="BF"/>
              <w:left w:val="single" w:sz="4" w:space="0" w:color="31849B" w:themeColor="accent5" w:themeShade="BF"/>
              <w:bottom w:val="dotted" w:sz="8" w:space="0" w:color="31849B" w:themeColor="accent5" w:themeShade="BF"/>
              <w:right w:val="single" w:sz="2" w:space="0" w:color="4F81BD" w:themeColor="accent1"/>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r>
      <w:tr w:rsidR="00DF4351" w:rsidRPr="00AF3FEB" w:rsidTr="000F4ECB">
        <w:trPr>
          <w:trHeight w:val="309"/>
        </w:trPr>
        <w:tc>
          <w:tcPr>
            <w:tcW w:w="70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bottom"/>
          </w:tcPr>
          <w:p w:rsidR="00DF4351" w:rsidRPr="00AF3FEB" w:rsidRDefault="00DF4351" w:rsidP="00657446">
            <w:pPr>
              <w:jc w:val="center"/>
              <w:rPr>
                <w:rFonts w:ascii="Arial" w:hAnsi="Arial" w:cs="Arial"/>
                <w:color w:val="002060"/>
                <w:sz w:val="20"/>
                <w:szCs w:val="20"/>
              </w:rPr>
            </w:pPr>
            <w:r w:rsidRPr="00AF3FEB">
              <w:rPr>
                <w:rFonts w:ascii="Arial" w:hAnsi="Arial" w:cs="Arial"/>
                <w:color w:val="002060"/>
                <w:sz w:val="20"/>
                <w:szCs w:val="20"/>
              </w:rPr>
              <w:t>4.34</w:t>
            </w:r>
          </w:p>
        </w:tc>
        <w:tc>
          <w:tcPr>
            <w:tcW w:w="5671"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DF4351" w:rsidRPr="00AF3FEB" w:rsidRDefault="00DF4351" w:rsidP="00F13506">
            <w:pPr>
              <w:rPr>
                <w:rFonts w:ascii="Arial" w:hAnsi="Arial" w:cs="Arial"/>
                <w:color w:val="002060"/>
                <w:sz w:val="20"/>
                <w:szCs w:val="20"/>
              </w:rPr>
            </w:pPr>
            <w:r w:rsidRPr="00AF3FEB">
              <w:rPr>
                <w:rFonts w:ascii="Arial" w:hAnsi="Arial" w:cs="Arial"/>
                <w:color w:val="002060"/>
                <w:sz w:val="20"/>
                <w:szCs w:val="20"/>
              </w:rPr>
              <w:t>In aquaculture (e.g. producer groups)</w:t>
            </w:r>
          </w:p>
        </w:tc>
        <w:tc>
          <w:tcPr>
            <w:tcW w:w="861"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810"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00"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31849B" w:themeColor="accent5" w:themeShade="BF"/>
              <w:left w:val="single" w:sz="4" w:space="0" w:color="31849B" w:themeColor="accent5" w:themeShade="BF"/>
              <w:bottom w:val="dotted" w:sz="8" w:space="0" w:color="31849B" w:themeColor="accent5" w:themeShade="BF"/>
              <w:right w:val="single" w:sz="2" w:space="0" w:color="4F81BD" w:themeColor="accent1"/>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r>
      <w:tr w:rsidR="00DF4351" w:rsidRPr="00AF3FEB" w:rsidTr="000F4ECB">
        <w:trPr>
          <w:trHeight w:val="309"/>
        </w:trPr>
        <w:tc>
          <w:tcPr>
            <w:tcW w:w="70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bottom"/>
          </w:tcPr>
          <w:p w:rsidR="00DF4351" w:rsidRPr="00AF3FEB" w:rsidRDefault="00DF4351" w:rsidP="00657446">
            <w:pPr>
              <w:jc w:val="center"/>
              <w:rPr>
                <w:rFonts w:ascii="Arial" w:hAnsi="Arial" w:cs="Arial"/>
                <w:color w:val="002060"/>
                <w:sz w:val="20"/>
                <w:szCs w:val="20"/>
              </w:rPr>
            </w:pPr>
            <w:r w:rsidRPr="00AF3FEB">
              <w:rPr>
                <w:rFonts w:ascii="Arial" w:hAnsi="Arial" w:cs="Arial"/>
                <w:color w:val="002060"/>
                <w:sz w:val="20"/>
                <w:szCs w:val="20"/>
              </w:rPr>
              <w:t>4.35</w:t>
            </w:r>
          </w:p>
        </w:tc>
        <w:tc>
          <w:tcPr>
            <w:tcW w:w="5671"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DF4351" w:rsidRPr="00AF3FEB" w:rsidRDefault="00DF4351" w:rsidP="00F13506">
            <w:pPr>
              <w:rPr>
                <w:rFonts w:ascii="Arial" w:hAnsi="Arial" w:cs="Arial"/>
                <w:color w:val="002060"/>
                <w:sz w:val="20"/>
                <w:szCs w:val="20"/>
              </w:rPr>
            </w:pPr>
            <w:r w:rsidRPr="00AF3FEB">
              <w:rPr>
                <w:rFonts w:ascii="Arial" w:hAnsi="Arial" w:cs="Arial"/>
                <w:color w:val="002060"/>
                <w:sz w:val="20"/>
                <w:szCs w:val="20"/>
              </w:rPr>
              <w:t>In nutrition (e.g. mother-to-mother support groups)</w:t>
            </w:r>
          </w:p>
        </w:tc>
        <w:tc>
          <w:tcPr>
            <w:tcW w:w="861"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810"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00"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31849B" w:themeColor="accent5" w:themeShade="BF"/>
              <w:left w:val="single" w:sz="4" w:space="0" w:color="31849B" w:themeColor="accent5" w:themeShade="BF"/>
              <w:bottom w:val="dotted" w:sz="8" w:space="0" w:color="31849B" w:themeColor="accent5" w:themeShade="BF"/>
              <w:right w:val="single" w:sz="2" w:space="0" w:color="4F81BD" w:themeColor="accent1"/>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r>
      <w:tr w:rsidR="00DF4351" w:rsidRPr="00AF3FEB" w:rsidTr="000F4ECB">
        <w:trPr>
          <w:trHeight w:val="309"/>
        </w:trPr>
        <w:tc>
          <w:tcPr>
            <w:tcW w:w="70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bottom"/>
          </w:tcPr>
          <w:p w:rsidR="00DF4351" w:rsidRPr="00AF3FEB" w:rsidRDefault="00DF4351" w:rsidP="00657446">
            <w:pPr>
              <w:jc w:val="center"/>
              <w:rPr>
                <w:rFonts w:ascii="Arial" w:hAnsi="Arial" w:cs="Arial"/>
                <w:color w:val="002060"/>
                <w:sz w:val="20"/>
                <w:szCs w:val="20"/>
              </w:rPr>
            </w:pPr>
            <w:r w:rsidRPr="00AF3FEB">
              <w:rPr>
                <w:rFonts w:ascii="Arial" w:hAnsi="Arial" w:cs="Arial"/>
                <w:color w:val="002060"/>
                <w:sz w:val="20"/>
                <w:szCs w:val="20"/>
              </w:rPr>
              <w:t>4.36</w:t>
            </w:r>
          </w:p>
        </w:tc>
        <w:tc>
          <w:tcPr>
            <w:tcW w:w="5671"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DF4351" w:rsidRPr="00AF3FEB" w:rsidRDefault="00DF4351" w:rsidP="00F13506">
            <w:pPr>
              <w:rPr>
                <w:rFonts w:ascii="Arial" w:hAnsi="Arial" w:cs="Arial"/>
                <w:color w:val="002060"/>
                <w:sz w:val="20"/>
                <w:szCs w:val="20"/>
              </w:rPr>
            </w:pPr>
            <w:r w:rsidRPr="00AF3FEB">
              <w:rPr>
                <w:rFonts w:ascii="Arial" w:hAnsi="Arial" w:cs="Arial"/>
                <w:color w:val="002060"/>
                <w:sz w:val="20"/>
                <w:szCs w:val="20"/>
              </w:rPr>
              <w:t>In WASH/hygiene</w:t>
            </w:r>
          </w:p>
        </w:tc>
        <w:tc>
          <w:tcPr>
            <w:tcW w:w="861"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810"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00"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31849B" w:themeColor="accent5" w:themeShade="BF"/>
              <w:left w:val="single" w:sz="4" w:space="0" w:color="31849B" w:themeColor="accent5" w:themeShade="BF"/>
              <w:bottom w:val="dotted" w:sz="8" w:space="0" w:color="31849B" w:themeColor="accent5" w:themeShade="BF"/>
              <w:right w:val="single" w:sz="2" w:space="0" w:color="4F81BD" w:themeColor="accent1"/>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r>
      <w:tr w:rsidR="00DF4351" w:rsidRPr="00AF3FEB" w:rsidTr="000F4ECB">
        <w:trPr>
          <w:trHeight w:val="309"/>
        </w:trPr>
        <w:tc>
          <w:tcPr>
            <w:tcW w:w="70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bottom"/>
          </w:tcPr>
          <w:p w:rsidR="00DF4351" w:rsidRPr="00AF3FEB" w:rsidRDefault="00DF4351" w:rsidP="00657446">
            <w:pPr>
              <w:jc w:val="center"/>
              <w:rPr>
                <w:rFonts w:ascii="Arial" w:hAnsi="Arial" w:cs="Arial"/>
                <w:color w:val="002060"/>
                <w:sz w:val="20"/>
                <w:szCs w:val="20"/>
              </w:rPr>
            </w:pPr>
            <w:r w:rsidRPr="00AF3FEB">
              <w:rPr>
                <w:rFonts w:ascii="Arial" w:hAnsi="Arial" w:cs="Arial"/>
                <w:color w:val="002060"/>
                <w:sz w:val="20"/>
                <w:szCs w:val="20"/>
              </w:rPr>
              <w:t>4.37</w:t>
            </w:r>
          </w:p>
        </w:tc>
        <w:tc>
          <w:tcPr>
            <w:tcW w:w="5671"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DF4351" w:rsidRPr="00AF3FEB" w:rsidRDefault="00DF4351" w:rsidP="00E37AE9">
            <w:pPr>
              <w:rPr>
                <w:rFonts w:ascii="Arial" w:hAnsi="Arial" w:cs="Arial"/>
                <w:color w:val="002060"/>
                <w:sz w:val="20"/>
                <w:szCs w:val="20"/>
              </w:rPr>
            </w:pPr>
            <w:r w:rsidRPr="00AF3FEB">
              <w:rPr>
                <w:rFonts w:ascii="Arial" w:hAnsi="Arial" w:cs="Arial"/>
                <w:color w:val="002060"/>
                <w:sz w:val="20"/>
                <w:szCs w:val="20"/>
              </w:rPr>
              <w:t xml:space="preserve">In natural resource management </w:t>
            </w:r>
            <w:r w:rsidR="00E37AE9" w:rsidRPr="00AF3FEB">
              <w:rPr>
                <w:rFonts w:ascii="Arial" w:hAnsi="Arial" w:cs="Arial"/>
                <w:color w:val="002060"/>
                <w:sz w:val="20"/>
                <w:szCs w:val="20"/>
              </w:rPr>
              <w:t xml:space="preserve">group </w:t>
            </w:r>
            <w:r w:rsidRPr="00AF3FEB">
              <w:rPr>
                <w:rFonts w:ascii="Arial" w:hAnsi="Arial" w:cs="Arial"/>
                <w:color w:val="002060"/>
                <w:sz w:val="20"/>
                <w:szCs w:val="20"/>
              </w:rPr>
              <w:t xml:space="preserve">– e.g. </w:t>
            </w:r>
            <w:r w:rsidR="00E37AE9" w:rsidRPr="00AF3FEB">
              <w:rPr>
                <w:rFonts w:ascii="Arial" w:hAnsi="Arial" w:cs="Arial"/>
                <w:color w:val="002060"/>
                <w:sz w:val="20"/>
                <w:szCs w:val="20"/>
              </w:rPr>
              <w:t xml:space="preserve">community </w:t>
            </w:r>
            <w:r w:rsidRPr="00AF3FEB">
              <w:rPr>
                <w:rFonts w:ascii="Arial" w:hAnsi="Arial" w:cs="Arial"/>
                <w:color w:val="002060"/>
                <w:sz w:val="20"/>
                <w:szCs w:val="20"/>
              </w:rPr>
              <w:t>fo</w:t>
            </w:r>
            <w:r w:rsidRPr="00AF3FEB">
              <w:rPr>
                <w:rFonts w:ascii="Arial" w:hAnsi="Arial" w:cs="Arial"/>
                <w:color w:val="002060"/>
                <w:sz w:val="20"/>
                <w:szCs w:val="20"/>
              </w:rPr>
              <w:t>r</w:t>
            </w:r>
            <w:r w:rsidRPr="00AF3FEB">
              <w:rPr>
                <w:rFonts w:ascii="Arial" w:hAnsi="Arial" w:cs="Arial"/>
                <w:color w:val="002060"/>
                <w:sz w:val="20"/>
                <w:szCs w:val="20"/>
              </w:rPr>
              <w:t xml:space="preserve">estry, </w:t>
            </w:r>
            <w:r w:rsidR="00E37AE9" w:rsidRPr="00AF3FEB">
              <w:rPr>
                <w:rFonts w:ascii="Arial" w:hAnsi="Arial" w:cs="Arial"/>
                <w:color w:val="002060"/>
                <w:sz w:val="20"/>
                <w:szCs w:val="20"/>
              </w:rPr>
              <w:t>soil conservation, mangrove replanting, disaster risk reduction or climate change preparedness</w:t>
            </w:r>
          </w:p>
        </w:tc>
        <w:tc>
          <w:tcPr>
            <w:tcW w:w="861"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810"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00"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31849B" w:themeColor="accent5" w:themeShade="BF"/>
              <w:left w:val="single" w:sz="4" w:space="0" w:color="31849B" w:themeColor="accent5" w:themeShade="BF"/>
              <w:bottom w:val="dotted" w:sz="8" w:space="0" w:color="31849B" w:themeColor="accent5" w:themeShade="BF"/>
              <w:right w:val="single" w:sz="2" w:space="0" w:color="4F81BD" w:themeColor="accent1"/>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r>
      <w:tr w:rsidR="00DF4351" w:rsidRPr="00AF3FEB" w:rsidTr="000F4ECB">
        <w:trPr>
          <w:trHeight w:val="309"/>
        </w:trPr>
        <w:tc>
          <w:tcPr>
            <w:tcW w:w="70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4.38</w:t>
            </w:r>
          </w:p>
        </w:tc>
        <w:tc>
          <w:tcPr>
            <w:tcW w:w="5671"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DF4351" w:rsidRPr="00AF3FEB" w:rsidRDefault="00DF4351" w:rsidP="00E37AE9">
            <w:pPr>
              <w:rPr>
                <w:rFonts w:ascii="Arial" w:hAnsi="Arial" w:cs="Arial"/>
                <w:color w:val="002060"/>
                <w:sz w:val="20"/>
                <w:szCs w:val="20"/>
              </w:rPr>
            </w:pPr>
            <w:r w:rsidRPr="00AF3FEB">
              <w:rPr>
                <w:rFonts w:ascii="Arial" w:hAnsi="Arial" w:cs="Arial"/>
                <w:color w:val="002060"/>
                <w:sz w:val="20"/>
                <w:szCs w:val="20"/>
              </w:rPr>
              <w:t xml:space="preserve">In CBO strengthening </w:t>
            </w:r>
          </w:p>
        </w:tc>
        <w:tc>
          <w:tcPr>
            <w:tcW w:w="861"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810"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00"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31849B" w:themeColor="accent5" w:themeShade="BF"/>
              <w:left w:val="single" w:sz="4" w:space="0" w:color="31849B" w:themeColor="accent5" w:themeShade="BF"/>
              <w:bottom w:val="dotted" w:sz="8" w:space="0" w:color="31849B" w:themeColor="accent5" w:themeShade="BF"/>
              <w:right w:val="single" w:sz="2" w:space="0" w:color="4F81BD" w:themeColor="accent1"/>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r>
      <w:tr w:rsidR="00DF4351" w:rsidRPr="00AF3FEB" w:rsidTr="000F4ECB">
        <w:trPr>
          <w:trHeight w:val="309"/>
        </w:trPr>
        <w:tc>
          <w:tcPr>
            <w:tcW w:w="70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4.39</w:t>
            </w:r>
          </w:p>
        </w:tc>
        <w:tc>
          <w:tcPr>
            <w:tcW w:w="5671"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DF4351" w:rsidRPr="00AF3FEB" w:rsidRDefault="00DF4351" w:rsidP="00F13506">
            <w:pPr>
              <w:rPr>
                <w:rFonts w:ascii="Arial" w:hAnsi="Arial" w:cs="Arial"/>
                <w:color w:val="002060"/>
                <w:sz w:val="20"/>
                <w:szCs w:val="20"/>
              </w:rPr>
            </w:pPr>
            <w:r w:rsidRPr="00AF3FEB">
              <w:rPr>
                <w:rFonts w:ascii="Arial" w:hAnsi="Arial" w:cs="Arial"/>
                <w:color w:val="002060"/>
                <w:sz w:val="20"/>
                <w:szCs w:val="20"/>
              </w:rPr>
              <w:t xml:space="preserve">In non-agricultural employment </w:t>
            </w:r>
          </w:p>
          <w:p w:rsidR="00DF4351" w:rsidRPr="00AF3FEB" w:rsidRDefault="00E37AE9" w:rsidP="00E37AE9">
            <w:pPr>
              <w:pStyle w:val="ListParagraph"/>
              <w:numPr>
                <w:ilvl w:val="0"/>
                <w:numId w:val="46"/>
              </w:numPr>
              <w:rPr>
                <w:rFonts w:ascii="Arial" w:hAnsi="Arial" w:cs="Arial"/>
                <w:color w:val="002060"/>
                <w:sz w:val="20"/>
                <w:szCs w:val="20"/>
              </w:rPr>
            </w:pPr>
            <w:r w:rsidRPr="00AF3FEB">
              <w:rPr>
                <w:rFonts w:ascii="Arial" w:hAnsi="Arial" w:cs="Arial"/>
                <w:color w:val="002060"/>
                <w:sz w:val="20"/>
                <w:szCs w:val="20"/>
              </w:rPr>
              <w:t xml:space="preserve">Group based non-farming enterprises </w:t>
            </w:r>
          </w:p>
        </w:tc>
        <w:tc>
          <w:tcPr>
            <w:tcW w:w="861"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810"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00"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31849B" w:themeColor="accent5" w:themeShade="BF"/>
              <w:left w:val="single" w:sz="4" w:space="0" w:color="31849B" w:themeColor="accent5" w:themeShade="BF"/>
              <w:bottom w:val="dotted" w:sz="8" w:space="0" w:color="31849B" w:themeColor="accent5" w:themeShade="BF"/>
              <w:right w:val="single" w:sz="2" w:space="0" w:color="4F81BD" w:themeColor="accent1"/>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r>
      <w:tr w:rsidR="00DF4351" w:rsidRPr="00AF3FEB" w:rsidTr="000F4ECB">
        <w:trPr>
          <w:trHeight w:val="309"/>
        </w:trPr>
        <w:tc>
          <w:tcPr>
            <w:tcW w:w="70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4.310</w:t>
            </w:r>
          </w:p>
        </w:tc>
        <w:tc>
          <w:tcPr>
            <w:tcW w:w="5671"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844E8A" w:rsidRPr="00AF3FEB" w:rsidRDefault="00844E8A" w:rsidP="00F13506">
            <w:pPr>
              <w:rPr>
                <w:rFonts w:ascii="Arial" w:hAnsi="Arial" w:cs="Arial"/>
                <w:color w:val="002060"/>
                <w:sz w:val="20"/>
                <w:szCs w:val="20"/>
              </w:rPr>
            </w:pPr>
            <w:r w:rsidRPr="00AF3FEB">
              <w:rPr>
                <w:rFonts w:ascii="Arial" w:hAnsi="Arial" w:cs="Arial"/>
                <w:color w:val="002060"/>
                <w:sz w:val="20"/>
                <w:szCs w:val="20"/>
              </w:rPr>
              <w:t xml:space="preserve">In Financial Inclusion (borrowing  and savings) </w:t>
            </w:r>
          </w:p>
          <w:p w:rsidR="00DF4351" w:rsidRPr="00AF3FEB" w:rsidRDefault="00E37AE9" w:rsidP="00F13506">
            <w:pPr>
              <w:pStyle w:val="ListParagraph"/>
              <w:numPr>
                <w:ilvl w:val="0"/>
                <w:numId w:val="47"/>
              </w:numPr>
              <w:rPr>
                <w:rFonts w:ascii="Arial" w:hAnsi="Arial" w:cs="Arial"/>
                <w:color w:val="002060"/>
                <w:sz w:val="20"/>
                <w:szCs w:val="20"/>
              </w:rPr>
            </w:pPr>
            <w:r w:rsidRPr="00AF3FEB">
              <w:rPr>
                <w:rFonts w:ascii="Arial" w:hAnsi="Arial" w:cs="Arial"/>
                <w:color w:val="002060"/>
                <w:sz w:val="20"/>
                <w:szCs w:val="20"/>
              </w:rPr>
              <w:t>M</w:t>
            </w:r>
            <w:r w:rsidR="00DF4351" w:rsidRPr="00AF3FEB">
              <w:rPr>
                <w:rFonts w:ascii="Arial" w:hAnsi="Arial" w:cs="Arial"/>
                <w:color w:val="002060"/>
                <w:sz w:val="20"/>
                <w:szCs w:val="20"/>
              </w:rPr>
              <w:t xml:space="preserve">icrofinance </w:t>
            </w:r>
            <w:r w:rsidRPr="00AF3FEB">
              <w:rPr>
                <w:rFonts w:ascii="Arial" w:hAnsi="Arial" w:cs="Arial"/>
                <w:color w:val="002060"/>
                <w:sz w:val="20"/>
                <w:szCs w:val="20"/>
              </w:rPr>
              <w:t>group</w:t>
            </w:r>
            <w:r w:rsidR="00DF4351" w:rsidRPr="00AF3FEB">
              <w:rPr>
                <w:rFonts w:ascii="Arial" w:hAnsi="Arial" w:cs="Arial"/>
                <w:color w:val="002060"/>
                <w:sz w:val="20"/>
                <w:szCs w:val="20"/>
              </w:rPr>
              <w:t xml:space="preserve"> </w:t>
            </w:r>
          </w:p>
          <w:p w:rsidR="00DF4351" w:rsidRPr="00AF3FEB" w:rsidRDefault="00DF4351" w:rsidP="00E37AE9">
            <w:pPr>
              <w:pStyle w:val="ListParagraph"/>
              <w:numPr>
                <w:ilvl w:val="0"/>
                <w:numId w:val="47"/>
              </w:numPr>
              <w:rPr>
                <w:rFonts w:ascii="Arial" w:hAnsi="Arial" w:cs="Arial"/>
                <w:color w:val="002060"/>
                <w:sz w:val="20"/>
                <w:szCs w:val="20"/>
              </w:rPr>
            </w:pPr>
            <w:r w:rsidRPr="00AF3FEB">
              <w:rPr>
                <w:rFonts w:ascii="Arial" w:hAnsi="Arial" w:cs="Arial"/>
                <w:color w:val="002060"/>
                <w:sz w:val="20"/>
                <w:szCs w:val="20"/>
              </w:rPr>
              <w:t xml:space="preserve">Village </w:t>
            </w:r>
            <w:r w:rsidR="00E37AE9" w:rsidRPr="00AF3FEB">
              <w:rPr>
                <w:rFonts w:ascii="Arial" w:hAnsi="Arial" w:cs="Arial"/>
                <w:color w:val="002060"/>
                <w:sz w:val="20"/>
                <w:szCs w:val="20"/>
              </w:rPr>
              <w:t>cooperative/credit union</w:t>
            </w:r>
          </w:p>
          <w:p w:rsidR="00844E8A" w:rsidRPr="00AF3FEB" w:rsidRDefault="00844E8A" w:rsidP="00E37AE9">
            <w:pPr>
              <w:pStyle w:val="ListParagraph"/>
              <w:numPr>
                <w:ilvl w:val="0"/>
                <w:numId w:val="47"/>
              </w:numPr>
              <w:rPr>
                <w:rFonts w:ascii="Arial" w:hAnsi="Arial" w:cs="Arial"/>
                <w:color w:val="002060"/>
                <w:sz w:val="20"/>
                <w:szCs w:val="20"/>
              </w:rPr>
            </w:pPr>
            <w:r w:rsidRPr="00AF3FEB">
              <w:rPr>
                <w:rFonts w:ascii="Arial" w:hAnsi="Arial" w:cs="Arial"/>
                <w:color w:val="002060"/>
                <w:sz w:val="20"/>
                <w:szCs w:val="20"/>
              </w:rPr>
              <w:t>VSLA</w:t>
            </w:r>
          </w:p>
        </w:tc>
        <w:tc>
          <w:tcPr>
            <w:tcW w:w="861"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810"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00" w:type="dxa"/>
            <w:tcBorders>
              <w:top w:val="dotted" w:sz="8" w:space="0" w:color="31849B" w:themeColor="accent5" w:themeShade="BF"/>
              <w:left w:val="single" w:sz="4" w:space="0" w:color="31849B" w:themeColor="accent5" w:themeShade="BF"/>
              <w:bottom w:val="dotted" w:sz="8" w:space="0" w:color="31849B" w:themeColor="accent5" w:themeShade="BF"/>
              <w:right w:val="single" w:sz="4" w:space="0" w:color="31849B" w:themeColor="accent5" w:themeShade="BF"/>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c>
          <w:tcPr>
            <w:tcW w:w="990" w:type="dxa"/>
            <w:tcBorders>
              <w:top w:val="dotted" w:sz="8" w:space="0" w:color="31849B" w:themeColor="accent5" w:themeShade="BF"/>
              <w:left w:val="single" w:sz="4" w:space="0" w:color="31849B" w:themeColor="accent5" w:themeShade="BF"/>
              <w:bottom w:val="dotted" w:sz="8" w:space="0" w:color="31849B" w:themeColor="accent5" w:themeShade="BF"/>
              <w:right w:val="single" w:sz="2" w:space="0" w:color="4F81BD" w:themeColor="accent1"/>
            </w:tcBorders>
            <w:vAlign w:val="bottom"/>
          </w:tcPr>
          <w:p w:rsidR="00DF4351" w:rsidRPr="00AF3FEB" w:rsidRDefault="00DF4351" w:rsidP="000C3BF4">
            <w:pPr>
              <w:jc w:val="center"/>
              <w:rPr>
                <w:rFonts w:ascii="Arial" w:hAnsi="Arial" w:cs="Arial"/>
                <w:color w:val="002060"/>
                <w:sz w:val="20"/>
                <w:szCs w:val="20"/>
              </w:rPr>
            </w:pPr>
            <w:r w:rsidRPr="00AF3FEB">
              <w:rPr>
                <w:rFonts w:ascii="Arial" w:hAnsi="Arial" w:cs="Arial"/>
                <w:color w:val="002060"/>
                <w:sz w:val="20"/>
                <w:szCs w:val="20"/>
              </w:rPr>
              <w:t>|____|</w:t>
            </w:r>
          </w:p>
        </w:tc>
      </w:tr>
    </w:tbl>
    <w:p w:rsidR="00A25A99" w:rsidRPr="00AF3FEB" w:rsidRDefault="00A25A99">
      <w:pPr>
        <w:rPr>
          <w:rFonts w:ascii="Arial" w:hAnsi="Arial" w:cs="Arial"/>
          <w:color w:val="002060"/>
        </w:rPr>
      </w:pPr>
    </w:p>
    <w:p w:rsidR="001D4685" w:rsidRPr="00AF3FEB" w:rsidRDefault="001D4685" w:rsidP="00395B9B"/>
    <w:p w:rsidR="006A184C" w:rsidRPr="00AF3FEB" w:rsidRDefault="006A184C">
      <w:pPr>
        <w:rPr>
          <w:rFonts w:asciiTheme="majorHAnsi" w:eastAsiaTheme="majorEastAsia" w:hAnsiTheme="majorHAnsi" w:cstheme="majorBidi"/>
          <w:b/>
          <w:bCs/>
          <w:color w:val="4F81BD" w:themeColor="accent1"/>
          <w:sz w:val="26"/>
          <w:szCs w:val="26"/>
        </w:rPr>
      </w:pPr>
      <w:r w:rsidRPr="00AF3FEB">
        <w:br w:type="page"/>
      </w:r>
    </w:p>
    <w:p w:rsidR="00FA0F15" w:rsidRPr="00AF3FEB" w:rsidRDefault="00FA0F15" w:rsidP="001A5185">
      <w:pPr>
        <w:pStyle w:val="Heading2"/>
      </w:pPr>
      <w:r w:rsidRPr="00AF3FEB">
        <w:lastRenderedPageBreak/>
        <w:t>SECTION 5: SOURCES OF HH INCOME</w:t>
      </w:r>
    </w:p>
    <w:tbl>
      <w:tblPr>
        <w:tblW w:w="10173" w:type="dxa"/>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Layout w:type="fixed"/>
        <w:tblLook w:val="04A0" w:firstRow="1" w:lastRow="0" w:firstColumn="1" w:lastColumn="0" w:noHBand="0" w:noVBand="1"/>
      </w:tblPr>
      <w:tblGrid>
        <w:gridCol w:w="918"/>
        <w:gridCol w:w="7979"/>
        <w:gridCol w:w="1276"/>
      </w:tblGrid>
      <w:tr w:rsidR="00973BA2" w:rsidRPr="00AF3FEB" w:rsidTr="00F06257">
        <w:trPr>
          <w:trHeight w:val="660"/>
        </w:trPr>
        <w:tc>
          <w:tcPr>
            <w:tcW w:w="918" w:type="dxa"/>
            <w:vAlign w:val="center"/>
          </w:tcPr>
          <w:p w:rsidR="00973BA2" w:rsidRPr="00AF3FEB" w:rsidRDefault="00973BA2" w:rsidP="00E532A9">
            <w:pPr>
              <w:pStyle w:val="Title1"/>
              <w:spacing w:before="40" w:after="40"/>
              <w:jc w:val="both"/>
              <w:rPr>
                <w:rFonts w:ascii="Arial" w:hAnsi="Arial" w:cs="Arial"/>
                <w:color w:val="002060"/>
                <w:lang w:val="en-US"/>
              </w:rPr>
            </w:pPr>
          </w:p>
        </w:tc>
        <w:tc>
          <w:tcPr>
            <w:tcW w:w="7979" w:type="dxa"/>
            <w:vAlign w:val="center"/>
          </w:tcPr>
          <w:p w:rsidR="00973BA2" w:rsidRPr="00AF3FEB" w:rsidRDefault="00973BA2" w:rsidP="007547DD">
            <w:pPr>
              <w:pStyle w:val="Title1"/>
              <w:rPr>
                <w:rFonts w:ascii="Arial" w:eastAsia="Arial Unicode MS" w:hAnsi="Arial" w:cs="Arial"/>
                <w:color w:val="002060"/>
                <w:lang w:val="en-US"/>
              </w:rPr>
            </w:pPr>
            <w:r w:rsidRPr="00AF3FEB">
              <w:rPr>
                <w:rFonts w:ascii="Arial" w:eastAsia="Arial Unicode MS" w:hAnsi="Arial" w:cs="Arial"/>
                <w:color w:val="002060"/>
                <w:lang w:val="en-US"/>
              </w:rPr>
              <w:t>What were the sources of income for your household during the previous 12 months? (Read each line)</w:t>
            </w:r>
          </w:p>
        </w:tc>
        <w:tc>
          <w:tcPr>
            <w:tcW w:w="1276" w:type="dxa"/>
            <w:vAlign w:val="center"/>
          </w:tcPr>
          <w:p w:rsidR="00973BA2" w:rsidRPr="00AF3FEB" w:rsidRDefault="00973BA2" w:rsidP="0042364D">
            <w:pPr>
              <w:pStyle w:val="Footer"/>
              <w:jc w:val="center"/>
              <w:rPr>
                <w:rFonts w:ascii="Arial" w:eastAsia="Calibri" w:hAnsi="Arial" w:cs="Arial"/>
                <w:b/>
                <w:color w:val="002060"/>
                <w:sz w:val="20"/>
                <w:szCs w:val="20"/>
              </w:rPr>
            </w:pPr>
            <w:r w:rsidRPr="00AF3FEB">
              <w:rPr>
                <w:rFonts w:ascii="Arial" w:hAnsi="Arial" w:cs="Arial"/>
                <w:b/>
                <w:color w:val="002060"/>
                <w:sz w:val="20"/>
                <w:szCs w:val="20"/>
              </w:rPr>
              <w:t>Yes</w:t>
            </w:r>
            <w:r w:rsidRPr="00AF3FEB">
              <w:rPr>
                <w:rFonts w:ascii="Arial" w:eastAsia="Calibri" w:hAnsi="Arial" w:cs="Arial"/>
                <w:b/>
                <w:color w:val="002060"/>
                <w:sz w:val="20"/>
                <w:szCs w:val="20"/>
              </w:rPr>
              <w:t>—1</w:t>
            </w:r>
          </w:p>
          <w:p w:rsidR="00973BA2" w:rsidRPr="00AF3FEB" w:rsidRDefault="00973BA2" w:rsidP="00611091">
            <w:pPr>
              <w:pStyle w:val="Footer"/>
              <w:tabs>
                <w:tab w:val="left" w:pos="1437"/>
              </w:tabs>
              <w:jc w:val="center"/>
              <w:rPr>
                <w:rFonts w:ascii="Arial" w:hAnsi="Arial" w:cs="Arial"/>
                <w:color w:val="002060"/>
              </w:rPr>
            </w:pPr>
            <w:r w:rsidRPr="00AF3FEB">
              <w:rPr>
                <w:rFonts w:ascii="Arial" w:hAnsi="Arial" w:cs="Arial"/>
                <w:b/>
                <w:color w:val="002060"/>
                <w:sz w:val="20"/>
                <w:szCs w:val="20"/>
              </w:rPr>
              <w:t>No</w:t>
            </w:r>
            <w:r w:rsidRPr="00AF3FEB">
              <w:rPr>
                <w:rFonts w:ascii="Arial" w:eastAsia="Calibri" w:hAnsi="Arial" w:cs="Arial"/>
                <w:b/>
                <w:color w:val="002060"/>
                <w:sz w:val="20"/>
                <w:szCs w:val="20"/>
              </w:rPr>
              <w:t>—</w:t>
            </w:r>
            <w:r w:rsidR="00611091" w:rsidRPr="00AF3FEB">
              <w:rPr>
                <w:rFonts w:ascii="Arial" w:eastAsia="Calibri" w:hAnsi="Arial" w:cs="Arial"/>
                <w:b/>
                <w:color w:val="002060"/>
                <w:sz w:val="20"/>
                <w:szCs w:val="20"/>
              </w:rPr>
              <w:t>2</w:t>
            </w:r>
          </w:p>
        </w:tc>
      </w:tr>
      <w:tr w:rsidR="00973BA2" w:rsidRPr="00AF3FEB" w:rsidTr="00F06257">
        <w:trPr>
          <w:trHeight w:val="209"/>
        </w:trPr>
        <w:tc>
          <w:tcPr>
            <w:tcW w:w="918" w:type="dxa"/>
            <w:vAlign w:val="center"/>
          </w:tcPr>
          <w:p w:rsidR="00973BA2" w:rsidRPr="00AF3FEB" w:rsidRDefault="00973BA2">
            <w:pPr>
              <w:rPr>
                <w:rFonts w:ascii="Calibri" w:hAnsi="Calibri" w:cs="Calibri"/>
                <w:color w:val="002060"/>
              </w:rPr>
            </w:pPr>
            <w:r w:rsidRPr="00AF3FEB">
              <w:rPr>
                <w:rFonts w:ascii="Calibri" w:hAnsi="Calibri" w:cs="Calibri"/>
                <w:color w:val="002060"/>
              </w:rPr>
              <w:t>5.1</w:t>
            </w:r>
          </w:p>
        </w:tc>
        <w:tc>
          <w:tcPr>
            <w:tcW w:w="7979" w:type="dxa"/>
            <w:vAlign w:val="center"/>
          </w:tcPr>
          <w:p w:rsidR="00973BA2" w:rsidRPr="00AF3FEB" w:rsidRDefault="00973BA2" w:rsidP="007547DD">
            <w:pPr>
              <w:pStyle w:val="Title1"/>
              <w:rPr>
                <w:rFonts w:ascii="Arial" w:eastAsia="Arial Unicode MS" w:hAnsi="Arial" w:cs="Arial"/>
                <w:color w:val="002060"/>
                <w:lang w:val="en-US"/>
              </w:rPr>
            </w:pPr>
            <w:r w:rsidRPr="00AF3FEB">
              <w:rPr>
                <w:rFonts w:ascii="Arial" w:eastAsia="Arial Unicode MS" w:hAnsi="Arial" w:cs="Arial"/>
                <w:color w:val="002060"/>
                <w:lang w:val="en-US"/>
              </w:rPr>
              <w:t>Sale of rice</w:t>
            </w:r>
          </w:p>
        </w:tc>
        <w:tc>
          <w:tcPr>
            <w:tcW w:w="1276" w:type="dxa"/>
            <w:vAlign w:val="center"/>
          </w:tcPr>
          <w:p w:rsidR="00973BA2" w:rsidRPr="00AF3FEB" w:rsidRDefault="00973BA2" w:rsidP="00BB5B0E">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973BA2" w:rsidRPr="00AF3FEB" w:rsidTr="00F06257">
        <w:trPr>
          <w:trHeight w:val="209"/>
        </w:trPr>
        <w:tc>
          <w:tcPr>
            <w:tcW w:w="918" w:type="dxa"/>
            <w:vAlign w:val="center"/>
          </w:tcPr>
          <w:p w:rsidR="00973BA2" w:rsidRPr="00AF3FEB" w:rsidRDefault="00973BA2" w:rsidP="00BD2832">
            <w:pPr>
              <w:rPr>
                <w:rFonts w:ascii="Calibri" w:hAnsi="Calibri" w:cs="Calibri"/>
                <w:color w:val="002060"/>
              </w:rPr>
            </w:pPr>
            <w:r w:rsidRPr="00AF3FEB">
              <w:rPr>
                <w:rFonts w:ascii="Calibri" w:hAnsi="Calibri" w:cs="Calibri"/>
                <w:color w:val="002060"/>
              </w:rPr>
              <w:t>5.2</w:t>
            </w:r>
          </w:p>
        </w:tc>
        <w:tc>
          <w:tcPr>
            <w:tcW w:w="7979" w:type="dxa"/>
            <w:vAlign w:val="center"/>
          </w:tcPr>
          <w:p w:rsidR="00973BA2" w:rsidRPr="00AF3FEB" w:rsidRDefault="00973BA2" w:rsidP="007547DD">
            <w:pPr>
              <w:pStyle w:val="Title1"/>
              <w:rPr>
                <w:rFonts w:ascii="Arial" w:eastAsia="Arial Unicode MS" w:hAnsi="Arial" w:cs="Arial"/>
                <w:color w:val="002060"/>
                <w:lang w:val="en-US"/>
              </w:rPr>
            </w:pPr>
            <w:r w:rsidRPr="00AF3FEB">
              <w:rPr>
                <w:rFonts w:ascii="Arial" w:eastAsia="Arial Unicode MS" w:hAnsi="Arial" w:cs="Arial"/>
                <w:color w:val="002060"/>
                <w:lang w:val="en-US"/>
              </w:rPr>
              <w:t>Sale of paddy</w:t>
            </w:r>
          </w:p>
        </w:tc>
        <w:tc>
          <w:tcPr>
            <w:tcW w:w="1276" w:type="dxa"/>
            <w:vAlign w:val="center"/>
          </w:tcPr>
          <w:p w:rsidR="00973BA2" w:rsidRPr="00AF3FEB" w:rsidRDefault="00973BA2" w:rsidP="00BB5B0E">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973BA2" w:rsidRPr="00AF3FEB" w:rsidTr="00F06257">
        <w:trPr>
          <w:trHeight w:val="209"/>
        </w:trPr>
        <w:tc>
          <w:tcPr>
            <w:tcW w:w="918" w:type="dxa"/>
            <w:vAlign w:val="center"/>
          </w:tcPr>
          <w:p w:rsidR="00973BA2" w:rsidRPr="00AF3FEB" w:rsidRDefault="00973BA2">
            <w:pPr>
              <w:rPr>
                <w:rFonts w:ascii="Calibri" w:hAnsi="Calibri" w:cs="Calibri"/>
                <w:color w:val="002060"/>
              </w:rPr>
            </w:pPr>
            <w:r w:rsidRPr="00AF3FEB">
              <w:rPr>
                <w:rFonts w:ascii="Calibri" w:hAnsi="Calibri" w:cs="Calibri"/>
                <w:color w:val="002060"/>
              </w:rPr>
              <w:t>5.3</w:t>
            </w:r>
          </w:p>
        </w:tc>
        <w:tc>
          <w:tcPr>
            <w:tcW w:w="7979" w:type="dxa"/>
            <w:vAlign w:val="center"/>
          </w:tcPr>
          <w:p w:rsidR="00973BA2" w:rsidRPr="00AF3FEB" w:rsidRDefault="00973BA2" w:rsidP="007547DD">
            <w:pPr>
              <w:pStyle w:val="Title1"/>
              <w:rPr>
                <w:rFonts w:ascii="Arial" w:eastAsia="Arial Unicode MS" w:hAnsi="Arial" w:cs="Arial"/>
                <w:color w:val="002060"/>
                <w:lang w:val="en-US"/>
              </w:rPr>
            </w:pPr>
            <w:r w:rsidRPr="00AF3FEB">
              <w:rPr>
                <w:rFonts w:ascii="Arial" w:eastAsia="Arial Unicode MS" w:hAnsi="Arial" w:cs="Arial"/>
                <w:color w:val="002060"/>
                <w:lang w:val="en-US"/>
              </w:rPr>
              <w:t>Sale of other cereals (maize, wheat, barley, oats, sorghum etc.).</w:t>
            </w:r>
          </w:p>
        </w:tc>
        <w:tc>
          <w:tcPr>
            <w:tcW w:w="1276" w:type="dxa"/>
            <w:vAlign w:val="center"/>
          </w:tcPr>
          <w:p w:rsidR="00973BA2" w:rsidRPr="00AF3FEB" w:rsidRDefault="00973BA2" w:rsidP="00BB5B0E">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973BA2" w:rsidRPr="00AF3FEB" w:rsidTr="00F06257">
        <w:trPr>
          <w:trHeight w:val="199"/>
        </w:trPr>
        <w:tc>
          <w:tcPr>
            <w:tcW w:w="918" w:type="dxa"/>
            <w:vAlign w:val="center"/>
          </w:tcPr>
          <w:p w:rsidR="00973BA2" w:rsidRPr="00AF3FEB" w:rsidRDefault="00973BA2">
            <w:pPr>
              <w:rPr>
                <w:rFonts w:ascii="Calibri" w:hAnsi="Calibri" w:cs="Calibri"/>
                <w:color w:val="002060"/>
              </w:rPr>
            </w:pPr>
            <w:r w:rsidRPr="00AF3FEB">
              <w:rPr>
                <w:rFonts w:ascii="Calibri" w:hAnsi="Calibri" w:cs="Calibri"/>
                <w:color w:val="002060"/>
              </w:rPr>
              <w:t>5.4</w:t>
            </w:r>
          </w:p>
        </w:tc>
        <w:tc>
          <w:tcPr>
            <w:tcW w:w="7979" w:type="dxa"/>
            <w:vAlign w:val="center"/>
          </w:tcPr>
          <w:p w:rsidR="00973BA2" w:rsidRPr="00AF3FEB" w:rsidRDefault="00973BA2" w:rsidP="007547DD">
            <w:pPr>
              <w:pStyle w:val="Title1"/>
              <w:rPr>
                <w:rFonts w:ascii="Arial" w:eastAsia="Arial Unicode MS" w:hAnsi="Arial" w:cs="Arial"/>
                <w:color w:val="002060"/>
                <w:lang w:val="en-US"/>
              </w:rPr>
            </w:pPr>
            <w:r w:rsidRPr="00AF3FEB">
              <w:rPr>
                <w:rFonts w:ascii="Arial" w:eastAsia="Arial Unicode MS" w:hAnsi="Arial" w:cs="Arial"/>
                <w:color w:val="002060"/>
                <w:lang w:val="en-US"/>
              </w:rPr>
              <w:t>Sale of beans, pulses and peanuts</w:t>
            </w:r>
          </w:p>
        </w:tc>
        <w:tc>
          <w:tcPr>
            <w:tcW w:w="1276" w:type="dxa"/>
            <w:vAlign w:val="center"/>
          </w:tcPr>
          <w:p w:rsidR="00973BA2" w:rsidRPr="00AF3FEB" w:rsidRDefault="00973BA2" w:rsidP="00BB5B0E">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973BA2" w:rsidRPr="00AF3FEB" w:rsidTr="00F06257">
        <w:trPr>
          <w:trHeight w:val="209"/>
        </w:trPr>
        <w:tc>
          <w:tcPr>
            <w:tcW w:w="918" w:type="dxa"/>
            <w:vAlign w:val="center"/>
          </w:tcPr>
          <w:p w:rsidR="00973BA2" w:rsidRPr="00AF3FEB" w:rsidRDefault="00973BA2">
            <w:pPr>
              <w:rPr>
                <w:rFonts w:ascii="Calibri" w:hAnsi="Calibri" w:cs="Calibri"/>
                <w:color w:val="002060"/>
              </w:rPr>
            </w:pPr>
            <w:r w:rsidRPr="00AF3FEB">
              <w:rPr>
                <w:rFonts w:ascii="Calibri" w:hAnsi="Calibri" w:cs="Calibri"/>
                <w:color w:val="002060"/>
              </w:rPr>
              <w:t>5.5</w:t>
            </w:r>
          </w:p>
        </w:tc>
        <w:tc>
          <w:tcPr>
            <w:tcW w:w="7979" w:type="dxa"/>
            <w:vAlign w:val="center"/>
          </w:tcPr>
          <w:p w:rsidR="00973BA2" w:rsidRPr="00AF3FEB" w:rsidRDefault="00973BA2" w:rsidP="007547DD">
            <w:pPr>
              <w:pStyle w:val="Title1"/>
              <w:rPr>
                <w:rFonts w:ascii="Arial" w:eastAsia="Arial Unicode MS" w:hAnsi="Arial" w:cs="Arial"/>
                <w:color w:val="002060"/>
                <w:lang w:val="en-US"/>
              </w:rPr>
            </w:pPr>
            <w:r w:rsidRPr="00AF3FEB">
              <w:rPr>
                <w:rFonts w:ascii="Arial" w:eastAsia="Arial Unicode MS" w:hAnsi="Arial" w:cs="Arial"/>
                <w:color w:val="002060"/>
                <w:lang w:val="en-US"/>
              </w:rPr>
              <w:t>Sale of tubers and root crops (cassava, potatoes, taro, yam etc.).</w:t>
            </w:r>
          </w:p>
        </w:tc>
        <w:tc>
          <w:tcPr>
            <w:tcW w:w="1276" w:type="dxa"/>
            <w:vAlign w:val="center"/>
          </w:tcPr>
          <w:p w:rsidR="00973BA2" w:rsidRPr="00AF3FEB" w:rsidRDefault="00973BA2" w:rsidP="00BB5B0E">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973BA2" w:rsidRPr="00AF3FEB" w:rsidTr="00F06257">
        <w:trPr>
          <w:trHeight w:val="199"/>
        </w:trPr>
        <w:tc>
          <w:tcPr>
            <w:tcW w:w="918" w:type="dxa"/>
            <w:vAlign w:val="center"/>
          </w:tcPr>
          <w:p w:rsidR="00973BA2" w:rsidRPr="00AF3FEB" w:rsidRDefault="00973BA2">
            <w:pPr>
              <w:rPr>
                <w:rFonts w:ascii="Calibri" w:hAnsi="Calibri" w:cs="Calibri"/>
                <w:color w:val="002060"/>
              </w:rPr>
            </w:pPr>
            <w:r w:rsidRPr="00AF3FEB">
              <w:rPr>
                <w:rFonts w:ascii="Calibri" w:hAnsi="Calibri" w:cs="Calibri"/>
                <w:color w:val="002060"/>
              </w:rPr>
              <w:t>5.6</w:t>
            </w:r>
          </w:p>
        </w:tc>
        <w:tc>
          <w:tcPr>
            <w:tcW w:w="7979" w:type="dxa"/>
            <w:vAlign w:val="center"/>
          </w:tcPr>
          <w:p w:rsidR="00973BA2" w:rsidRPr="00AF3FEB" w:rsidRDefault="00973BA2" w:rsidP="007547DD">
            <w:pPr>
              <w:pStyle w:val="Title1"/>
              <w:rPr>
                <w:rFonts w:ascii="Arial" w:eastAsia="Arial Unicode MS" w:hAnsi="Arial" w:cs="Arial"/>
                <w:color w:val="002060"/>
                <w:lang w:val="en-US"/>
              </w:rPr>
            </w:pPr>
            <w:r w:rsidRPr="00AF3FEB">
              <w:rPr>
                <w:rFonts w:ascii="Arial" w:eastAsia="Arial Unicode MS" w:hAnsi="Arial" w:cs="Arial"/>
                <w:color w:val="002060"/>
                <w:lang w:val="en-US"/>
              </w:rPr>
              <w:t>Sale of vegetables (fresh and dried)</w:t>
            </w:r>
          </w:p>
        </w:tc>
        <w:tc>
          <w:tcPr>
            <w:tcW w:w="1276" w:type="dxa"/>
            <w:vAlign w:val="center"/>
          </w:tcPr>
          <w:p w:rsidR="00973BA2" w:rsidRPr="00AF3FEB" w:rsidRDefault="00973BA2" w:rsidP="00BB5B0E">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973BA2" w:rsidRPr="00AF3FEB" w:rsidTr="00F06257">
        <w:trPr>
          <w:trHeight w:val="209"/>
        </w:trPr>
        <w:tc>
          <w:tcPr>
            <w:tcW w:w="918" w:type="dxa"/>
            <w:vAlign w:val="center"/>
          </w:tcPr>
          <w:p w:rsidR="00973BA2" w:rsidRPr="00AF3FEB" w:rsidRDefault="00973BA2">
            <w:pPr>
              <w:rPr>
                <w:rFonts w:ascii="Calibri" w:hAnsi="Calibri" w:cs="Calibri"/>
                <w:color w:val="002060"/>
              </w:rPr>
            </w:pPr>
            <w:r w:rsidRPr="00AF3FEB">
              <w:rPr>
                <w:rFonts w:ascii="Calibri" w:hAnsi="Calibri" w:cs="Calibri"/>
                <w:color w:val="002060"/>
              </w:rPr>
              <w:t>5.7</w:t>
            </w:r>
          </w:p>
        </w:tc>
        <w:tc>
          <w:tcPr>
            <w:tcW w:w="7979" w:type="dxa"/>
            <w:vAlign w:val="center"/>
          </w:tcPr>
          <w:p w:rsidR="00973BA2" w:rsidRPr="00AF3FEB" w:rsidRDefault="00973BA2" w:rsidP="007547DD">
            <w:pPr>
              <w:pStyle w:val="Title1"/>
              <w:rPr>
                <w:rFonts w:ascii="Arial" w:eastAsia="Arial Unicode MS" w:hAnsi="Arial" w:cs="Arial"/>
                <w:color w:val="002060"/>
                <w:lang w:val="en-US"/>
              </w:rPr>
            </w:pPr>
            <w:r w:rsidRPr="00AF3FEB">
              <w:rPr>
                <w:rFonts w:ascii="Arial" w:eastAsia="Arial Unicode MS" w:hAnsi="Arial" w:cs="Arial"/>
                <w:color w:val="002060"/>
                <w:lang w:val="en-US"/>
              </w:rPr>
              <w:t>Sale of fruits (fresh and dried)</w:t>
            </w:r>
          </w:p>
        </w:tc>
        <w:tc>
          <w:tcPr>
            <w:tcW w:w="1276" w:type="dxa"/>
            <w:vAlign w:val="center"/>
          </w:tcPr>
          <w:p w:rsidR="00973BA2" w:rsidRPr="00AF3FEB" w:rsidRDefault="00973BA2" w:rsidP="00BB5B0E">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973BA2" w:rsidRPr="00AF3FEB" w:rsidTr="00F06257">
        <w:trPr>
          <w:trHeight w:val="209"/>
        </w:trPr>
        <w:tc>
          <w:tcPr>
            <w:tcW w:w="918" w:type="dxa"/>
            <w:vAlign w:val="center"/>
          </w:tcPr>
          <w:p w:rsidR="00973BA2" w:rsidRPr="00AF3FEB" w:rsidRDefault="00973BA2">
            <w:pPr>
              <w:rPr>
                <w:rFonts w:ascii="Calibri" w:hAnsi="Calibri" w:cs="Calibri"/>
                <w:color w:val="002060"/>
              </w:rPr>
            </w:pPr>
            <w:r w:rsidRPr="00AF3FEB">
              <w:rPr>
                <w:rFonts w:ascii="Calibri" w:hAnsi="Calibri" w:cs="Calibri"/>
                <w:color w:val="002060"/>
              </w:rPr>
              <w:t>5.8</w:t>
            </w:r>
          </w:p>
        </w:tc>
        <w:tc>
          <w:tcPr>
            <w:tcW w:w="7979" w:type="dxa"/>
            <w:vAlign w:val="center"/>
          </w:tcPr>
          <w:p w:rsidR="00973BA2" w:rsidRPr="00AF3FEB" w:rsidRDefault="00973BA2" w:rsidP="007547DD">
            <w:pPr>
              <w:pStyle w:val="Title1"/>
              <w:rPr>
                <w:rFonts w:ascii="Arial" w:eastAsia="Arial Unicode MS" w:hAnsi="Arial" w:cs="Arial"/>
                <w:color w:val="002060"/>
                <w:lang w:val="en-US"/>
              </w:rPr>
            </w:pPr>
            <w:r w:rsidRPr="00AF3FEB">
              <w:rPr>
                <w:rFonts w:ascii="Arial" w:eastAsia="Arial Unicode MS" w:hAnsi="Arial" w:cs="Arial"/>
                <w:color w:val="002060"/>
                <w:lang w:val="en-US"/>
              </w:rPr>
              <w:t>Sale of beverage crops (tea or coffee)</w:t>
            </w:r>
          </w:p>
        </w:tc>
        <w:tc>
          <w:tcPr>
            <w:tcW w:w="1276" w:type="dxa"/>
            <w:vAlign w:val="center"/>
          </w:tcPr>
          <w:p w:rsidR="00973BA2" w:rsidRPr="00AF3FEB" w:rsidRDefault="00973BA2" w:rsidP="00BB5B0E">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973BA2" w:rsidRPr="00AF3FEB" w:rsidTr="00F06257">
        <w:trPr>
          <w:trHeight w:val="199"/>
        </w:trPr>
        <w:tc>
          <w:tcPr>
            <w:tcW w:w="918" w:type="dxa"/>
            <w:vAlign w:val="center"/>
          </w:tcPr>
          <w:p w:rsidR="00973BA2" w:rsidRPr="00AF3FEB" w:rsidRDefault="00973BA2">
            <w:pPr>
              <w:rPr>
                <w:rFonts w:ascii="Calibri" w:hAnsi="Calibri" w:cs="Calibri"/>
                <w:color w:val="002060"/>
              </w:rPr>
            </w:pPr>
            <w:r w:rsidRPr="00AF3FEB">
              <w:rPr>
                <w:rFonts w:ascii="Calibri" w:hAnsi="Calibri" w:cs="Calibri"/>
                <w:color w:val="002060"/>
              </w:rPr>
              <w:t>5.9</w:t>
            </w:r>
          </w:p>
        </w:tc>
        <w:tc>
          <w:tcPr>
            <w:tcW w:w="7979" w:type="dxa"/>
            <w:vAlign w:val="center"/>
          </w:tcPr>
          <w:p w:rsidR="00973BA2" w:rsidRPr="00AF3FEB" w:rsidRDefault="00973BA2" w:rsidP="007547DD">
            <w:pPr>
              <w:pStyle w:val="Title1"/>
              <w:rPr>
                <w:rFonts w:ascii="Arial" w:eastAsia="Arial Unicode MS" w:hAnsi="Arial" w:cs="Arial"/>
                <w:color w:val="002060"/>
                <w:lang w:val="en-US"/>
              </w:rPr>
            </w:pPr>
            <w:r w:rsidRPr="00AF3FEB">
              <w:rPr>
                <w:rFonts w:ascii="Arial" w:eastAsia="Arial Unicode MS" w:hAnsi="Arial" w:cs="Arial"/>
                <w:color w:val="002060"/>
                <w:lang w:val="en-US"/>
              </w:rPr>
              <w:t>Sale of toddy products (including sap, alcoholic beverage and jaggery)</w:t>
            </w:r>
          </w:p>
        </w:tc>
        <w:tc>
          <w:tcPr>
            <w:tcW w:w="1276" w:type="dxa"/>
            <w:vAlign w:val="center"/>
          </w:tcPr>
          <w:p w:rsidR="00973BA2" w:rsidRPr="00AF3FEB" w:rsidRDefault="00973BA2" w:rsidP="00BB5B0E">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973BA2" w:rsidRPr="00AF3FEB" w:rsidTr="00F06257">
        <w:trPr>
          <w:trHeight w:val="209"/>
        </w:trPr>
        <w:tc>
          <w:tcPr>
            <w:tcW w:w="918" w:type="dxa"/>
            <w:vAlign w:val="center"/>
          </w:tcPr>
          <w:p w:rsidR="00973BA2" w:rsidRPr="00AF3FEB" w:rsidRDefault="00973BA2">
            <w:pPr>
              <w:rPr>
                <w:rFonts w:ascii="Calibri" w:hAnsi="Calibri" w:cs="Calibri"/>
                <w:color w:val="002060"/>
              </w:rPr>
            </w:pPr>
            <w:r w:rsidRPr="00AF3FEB">
              <w:rPr>
                <w:rFonts w:ascii="Calibri" w:hAnsi="Calibri" w:cs="Calibri"/>
                <w:color w:val="002060"/>
              </w:rPr>
              <w:t>5.10</w:t>
            </w:r>
          </w:p>
        </w:tc>
        <w:tc>
          <w:tcPr>
            <w:tcW w:w="7979" w:type="dxa"/>
            <w:vAlign w:val="center"/>
          </w:tcPr>
          <w:p w:rsidR="00973BA2" w:rsidRPr="00AF3FEB" w:rsidRDefault="00973BA2" w:rsidP="00F06257">
            <w:pPr>
              <w:pStyle w:val="Title1"/>
              <w:rPr>
                <w:rFonts w:ascii="Arial" w:eastAsia="Arial Unicode MS" w:hAnsi="Arial" w:cs="Arial"/>
                <w:color w:val="002060"/>
                <w:lang w:val="en-US"/>
              </w:rPr>
            </w:pPr>
            <w:r w:rsidRPr="00AF3FEB">
              <w:rPr>
                <w:rFonts w:ascii="Arial" w:eastAsia="Arial Unicode MS" w:hAnsi="Arial" w:cs="Arial"/>
                <w:color w:val="002060"/>
                <w:lang w:val="en-US"/>
              </w:rPr>
              <w:t xml:space="preserve">Sale of other crops/agricultural products (rubber, reed broom, flowers, perennial trees, etc…) </w:t>
            </w:r>
          </w:p>
        </w:tc>
        <w:tc>
          <w:tcPr>
            <w:tcW w:w="1276" w:type="dxa"/>
            <w:vAlign w:val="center"/>
          </w:tcPr>
          <w:p w:rsidR="00973BA2" w:rsidRPr="00AF3FEB" w:rsidRDefault="00973BA2" w:rsidP="00BB5B0E">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973BA2" w:rsidRPr="00AF3FEB" w:rsidTr="00F06257">
        <w:trPr>
          <w:trHeight w:val="330"/>
        </w:trPr>
        <w:tc>
          <w:tcPr>
            <w:tcW w:w="918" w:type="dxa"/>
            <w:vAlign w:val="center"/>
          </w:tcPr>
          <w:p w:rsidR="00973BA2" w:rsidRPr="00AF3FEB" w:rsidRDefault="00973BA2">
            <w:pPr>
              <w:rPr>
                <w:rFonts w:ascii="Calibri" w:hAnsi="Calibri" w:cs="Calibri"/>
                <w:color w:val="002060"/>
              </w:rPr>
            </w:pPr>
            <w:r w:rsidRPr="00AF3FEB">
              <w:rPr>
                <w:rFonts w:ascii="Calibri" w:hAnsi="Calibri" w:cs="Calibri"/>
                <w:color w:val="002060"/>
              </w:rPr>
              <w:t>5.11</w:t>
            </w:r>
          </w:p>
        </w:tc>
        <w:tc>
          <w:tcPr>
            <w:tcW w:w="7979" w:type="dxa"/>
            <w:vAlign w:val="center"/>
          </w:tcPr>
          <w:p w:rsidR="00973BA2" w:rsidRPr="00AF3FEB" w:rsidRDefault="00973BA2" w:rsidP="007547DD">
            <w:pPr>
              <w:pStyle w:val="Title1"/>
              <w:rPr>
                <w:rFonts w:ascii="Arial" w:eastAsia="Arial Unicode MS" w:hAnsi="Arial" w:cs="Arial"/>
                <w:color w:val="002060"/>
                <w:lang w:val="en-US"/>
              </w:rPr>
            </w:pPr>
            <w:r w:rsidRPr="00AF3FEB">
              <w:rPr>
                <w:rFonts w:ascii="Arial" w:eastAsia="Arial Unicode MS" w:hAnsi="Arial" w:cs="Arial"/>
                <w:color w:val="002060"/>
                <w:lang w:val="en-US"/>
              </w:rPr>
              <w:t>Sale of fresh wild catch of fish, prawns, crabs, shellfish</w:t>
            </w:r>
          </w:p>
        </w:tc>
        <w:tc>
          <w:tcPr>
            <w:tcW w:w="1276" w:type="dxa"/>
            <w:vAlign w:val="center"/>
          </w:tcPr>
          <w:p w:rsidR="00973BA2" w:rsidRPr="00AF3FEB" w:rsidRDefault="00973BA2" w:rsidP="00BB5B0E">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973BA2" w:rsidRPr="00AF3FEB" w:rsidTr="00F06257">
        <w:trPr>
          <w:trHeight w:val="209"/>
        </w:trPr>
        <w:tc>
          <w:tcPr>
            <w:tcW w:w="918" w:type="dxa"/>
            <w:vAlign w:val="center"/>
          </w:tcPr>
          <w:p w:rsidR="00973BA2" w:rsidRPr="00AF3FEB" w:rsidRDefault="00973BA2">
            <w:pPr>
              <w:rPr>
                <w:rFonts w:ascii="Calibri" w:hAnsi="Calibri" w:cs="Calibri"/>
                <w:color w:val="002060"/>
              </w:rPr>
            </w:pPr>
            <w:r w:rsidRPr="00AF3FEB">
              <w:rPr>
                <w:rFonts w:ascii="Calibri" w:hAnsi="Calibri" w:cs="Calibri"/>
                <w:color w:val="002060"/>
              </w:rPr>
              <w:t>5.12</w:t>
            </w:r>
          </w:p>
        </w:tc>
        <w:tc>
          <w:tcPr>
            <w:tcW w:w="7979" w:type="dxa"/>
            <w:vAlign w:val="center"/>
          </w:tcPr>
          <w:p w:rsidR="00973BA2" w:rsidRPr="00AF3FEB" w:rsidRDefault="00973BA2" w:rsidP="007547DD">
            <w:pPr>
              <w:pStyle w:val="Title1"/>
              <w:rPr>
                <w:rFonts w:ascii="Arial" w:eastAsia="Arial Unicode MS" w:hAnsi="Arial" w:cs="Arial"/>
                <w:color w:val="002060"/>
                <w:lang w:val="en-US"/>
              </w:rPr>
            </w:pPr>
            <w:r w:rsidRPr="00AF3FEB">
              <w:rPr>
                <w:rFonts w:ascii="Arial" w:eastAsia="Arial Unicode MS" w:hAnsi="Arial" w:cs="Arial"/>
                <w:color w:val="002060"/>
                <w:lang w:val="en-US"/>
              </w:rPr>
              <w:t xml:space="preserve">Sale of fresh farmed fish, prawns, crabs, shellfish </w:t>
            </w:r>
          </w:p>
        </w:tc>
        <w:tc>
          <w:tcPr>
            <w:tcW w:w="1276" w:type="dxa"/>
            <w:vAlign w:val="center"/>
          </w:tcPr>
          <w:p w:rsidR="00973BA2" w:rsidRPr="00AF3FEB" w:rsidRDefault="00973BA2" w:rsidP="00BB5B0E">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973BA2" w:rsidRPr="00AF3FEB" w:rsidTr="00F06257">
        <w:trPr>
          <w:trHeight w:val="199"/>
        </w:trPr>
        <w:tc>
          <w:tcPr>
            <w:tcW w:w="918" w:type="dxa"/>
            <w:vAlign w:val="center"/>
          </w:tcPr>
          <w:p w:rsidR="00973BA2" w:rsidRPr="00AF3FEB" w:rsidRDefault="00973BA2">
            <w:pPr>
              <w:rPr>
                <w:rFonts w:ascii="Calibri" w:hAnsi="Calibri" w:cs="Calibri"/>
                <w:color w:val="002060"/>
              </w:rPr>
            </w:pPr>
            <w:r w:rsidRPr="00AF3FEB">
              <w:rPr>
                <w:rFonts w:ascii="Calibri" w:hAnsi="Calibri" w:cs="Calibri"/>
                <w:color w:val="002060"/>
              </w:rPr>
              <w:t>5.13</w:t>
            </w:r>
          </w:p>
        </w:tc>
        <w:tc>
          <w:tcPr>
            <w:tcW w:w="7979" w:type="dxa"/>
            <w:vAlign w:val="center"/>
          </w:tcPr>
          <w:p w:rsidR="00973BA2" w:rsidRPr="00AF3FEB" w:rsidRDefault="00973BA2" w:rsidP="007547DD">
            <w:pPr>
              <w:pStyle w:val="Title1"/>
              <w:rPr>
                <w:rFonts w:ascii="Arial" w:eastAsia="Arial Unicode MS" w:hAnsi="Arial" w:cs="Arial"/>
                <w:color w:val="002060"/>
                <w:lang w:val="en-US"/>
              </w:rPr>
            </w:pPr>
            <w:r w:rsidRPr="00AF3FEB">
              <w:rPr>
                <w:rFonts w:ascii="Arial" w:eastAsia="Arial Unicode MS" w:hAnsi="Arial" w:cs="Arial"/>
                <w:color w:val="002060"/>
                <w:lang w:val="en-US"/>
              </w:rPr>
              <w:t>Sale of processed fish, prawns, crabs, shellfish (dried, salted, paste)</w:t>
            </w:r>
          </w:p>
        </w:tc>
        <w:tc>
          <w:tcPr>
            <w:tcW w:w="1276" w:type="dxa"/>
            <w:vAlign w:val="center"/>
          </w:tcPr>
          <w:p w:rsidR="00973BA2" w:rsidRPr="00AF3FEB" w:rsidRDefault="00973BA2" w:rsidP="00BB5B0E">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973BA2" w:rsidRPr="00AF3FEB" w:rsidTr="00F06257">
        <w:trPr>
          <w:trHeight w:val="330"/>
        </w:trPr>
        <w:tc>
          <w:tcPr>
            <w:tcW w:w="918" w:type="dxa"/>
            <w:vAlign w:val="center"/>
          </w:tcPr>
          <w:p w:rsidR="00973BA2" w:rsidRPr="00AF3FEB" w:rsidRDefault="00973BA2">
            <w:pPr>
              <w:rPr>
                <w:rFonts w:ascii="Calibri" w:hAnsi="Calibri" w:cs="Calibri"/>
                <w:color w:val="002060"/>
              </w:rPr>
            </w:pPr>
            <w:r w:rsidRPr="00AF3FEB">
              <w:rPr>
                <w:rFonts w:ascii="Calibri" w:hAnsi="Calibri" w:cs="Calibri"/>
                <w:color w:val="002060"/>
              </w:rPr>
              <w:t>5.14</w:t>
            </w:r>
          </w:p>
        </w:tc>
        <w:tc>
          <w:tcPr>
            <w:tcW w:w="7979" w:type="dxa"/>
            <w:vAlign w:val="center"/>
          </w:tcPr>
          <w:p w:rsidR="00973BA2" w:rsidRPr="00AF3FEB" w:rsidRDefault="00973BA2" w:rsidP="007547DD">
            <w:pPr>
              <w:pStyle w:val="Title1"/>
              <w:rPr>
                <w:rFonts w:ascii="Arial" w:eastAsia="Arial Unicode MS" w:hAnsi="Arial" w:cs="Arial"/>
                <w:color w:val="002060"/>
                <w:lang w:val="en-US"/>
              </w:rPr>
            </w:pPr>
            <w:r w:rsidRPr="00AF3FEB">
              <w:rPr>
                <w:rFonts w:ascii="Arial" w:eastAsia="Arial Unicode MS" w:hAnsi="Arial" w:cs="Arial"/>
                <w:color w:val="002060"/>
                <w:lang w:val="en-US"/>
              </w:rPr>
              <w:t>Sale of other wild food products (fruits and animals) – fresh or processed</w:t>
            </w:r>
          </w:p>
        </w:tc>
        <w:tc>
          <w:tcPr>
            <w:tcW w:w="1276" w:type="dxa"/>
            <w:vAlign w:val="center"/>
          </w:tcPr>
          <w:p w:rsidR="00973BA2" w:rsidRPr="00AF3FEB" w:rsidRDefault="00973BA2" w:rsidP="00BB5B0E">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973BA2" w:rsidRPr="00AF3FEB" w:rsidTr="00F06257">
        <w:trPr>
          <w:trHeight w:val="209"/>
        </w:trPr>
        <w:tc>
          <w:tcPr>
            <w:tcW w:w="918" w:type="dxa"/>
            <w:vAlign w:val="center"/>
          </w:tcPr>
          <w:p w:rsidR="00973BA2" w:rsidRPr="00AF3FEB" w:rsidRDefault="00973BA2">
            <w:pPr>
              <w:rPr>
                <w:rFonts w:ascii="Calibri" w:hAnsi="Calibri" w:cs="Calibri"/>
                <w:color w:val="002060"/>
              </w:rPr>
            </w:pPr>
            <w:r w:rsidRPr="00AF3FEB">
              <w:rPr>
                <w:rFonts w:ascii="Calibri" w:hAnsi="Calibri" w:cs="Calibri"/>
                <w:color w:val="002060"/>
              </w:rPr>
              <w:t>5.15</w:t>
            </w:r>
          </w:p>
        </w:tc>
        <w:tc>
          <w:tcPr>
            <w:tcW w:w="7979" w:type="dxa"/>
            <w:vAlign w:val="center"/>
          </w:tcPr>
          <w:p w:rsidR="00973BA2" w:rsidRPr="00AF3FEB" w:rsidRDefault="00973BA2" w:rsidP="007547DD">
            <w:pPr>
              <w:pStyle w:val="Title1"/>
              <w:rPr>
                <w:rFonts w:ascii="Arial" w:eastAsia="Arial Unicode MS" w:hAnsi="Arial" w:cs="Arial"/>
                <w:color w:val="002060"/>
                <w:lang w:val="en-US"/>
              </w:rPr>
            </w:pPr>
            <w:r w:rsidRPr="00AF3FEB">
              <w:rPr>
                <w:rFonts w:ascii="Arial" w:eastAsia="Arial Unicode MS" w:hAnsi="Arial" w:cs="Arial"/>
                <w:color w:val="002060"/>
                <w:lang w:val="en-US"/>
              </w:rPr>
              <w:t>Sale of firewood, timber/poles, bamboo, charcoal, rattan, palm leaves, thatch etc.</w:t>
            </w:r>
          </w:p>
        </w:tc>
        <w:tc>
          <w:tcPr>
            <w:tcW w:w="1276" w:type="dxa"/>
            <w:vAlign w:val="center"/>
          </w:tcPr>
          <w:p w:rsidR="00973BA2" w:rsidRPr="00AF3FEB" w:rsidRDefault="00973BA2" w:rsidP="00BB5B0E">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973BA2" w:rsidRPr="00AF3FEB" w:rsidTr="00F06257">
        <w:trPr>
          <w:trHeight w:val="209"/>
        </w:trPr>
        <w:tc>
          <w:tcPr>
            <w:tcW w:w="918" w:type="dxa"/>
            <w:vAlign w:val="center"/>
          </w:tcPr>
          <w:p w:rsidR="00973BA2" w:rsidRPr="00AF3FEB" w:rsidRDefault="00973BA2">
            <w:pPr>
              <w:rPr>
                <w:rFonts w:ascii="Calibri" w:hAnsi="Calibri" w:cs="Calibri"/>
                <w:color w:val="002060"/>
              </w:rPr>
            </w:pPr>
            <w:r w:rsidRPr="00AF3FEB">
              <w:rPr>
                <w:rFonts w:ascii="Calibri" w:hAnsi="Calibri" w:cs="Calibri"/>
                <w:color w:val="002060"/>
              </w:rPr>
              <w:t>5.16</w:t>
            </w:r>
          </w:p>
        </w:tc>
        <w:tc>
          <w:tcPr>
            <w:tcW w:w="7979" w:type="dxa"/>
            <w:shd w:val="clear" w:color="auto" w:fill="auto"/>
            <w:vAlign w:val="center"/>
          </w:tcPr>
          <w:p w:rsidR="00973BA2" w:rsidRPr="00AF3FEB" w:rsidRDefault="00973BA2" w:rsidP="007547DD">
            <w:pPr>
              <w:pStyle w:val="Title1"/>
              <w:rPr>
                <w:rFonts w:ascii="Arial" w:eastAsia="Arial Unicode MS" w:hAnsi="Arial" w:cs="Arial"/>
                <w:color w:val="002060"/>
                <w:lang w:val="en-US"/>
              </w:rPr>
            </w:pPr>
            <w:r w:rsidRPr="00AF3FEB">
              <w:rPr>
                <w:rFonts w:ascii="Arial" w:eastAsia="Arial Unicode MS" w:hAnsi="Arial" w:cs="Arial"/>
                <w:color w:val="002060"/>
                <w:lang w:val="en-US"/>
              </w:rPr>
              <w:t>Sale of livestock or livestock products (whole animals, meat, milk, eggs etc.).</w:t>
            </w:r>
          </w:p>
        </w:tc>
        <w:tc>
          <w:tcPr>
            <w:tcW w:w="1276" w:type="dxa"/>
            <w:vAlign w:val="center"/>
          </w:tcPr>
          <w:p w:rsidR="00973BA2" w:rsidRPr="00AF3FEB" w:rsidRDefault="00973BA2" w:rsidP="00BB5B0E">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973BA2" w:rsidRPr="00AF3FEB" w:rsidTr="00F06257">
        <w:trPr>
          <w:trHeight w:val="209"/>
        </w:trPr>
        <w:tc>
          <w:tcPr>
            <w:tcW w:w="918" w:type="dxa"/>
            <w:vAlign w:val="center"/>
          </w:tcPr>
          <w:p w:rsidR="00973BA2" w:rsidRPr="00AF3FEB" w:rsidRDefault="00973BA2">
            <w:pPr>
              <w:rPr>
                <w:rFonts w:ascii="Calibri" w:hAnsi="Calibri" w:cs="Calibri"/>
                <w:color w:val="002060"/>
              </w:rPr>
            </w:pPr>
            <w:r w:rsidRPr="00AF3FEB">
              <w:rPr>
                <w:rFonts w:ascii="Calibri" w:hAnsi="Calibri" w:cs="Calibri"/>
                <w:color w:val="002060"/>
              </w:rPr>
              <w:t>5.17</w:t>
            </w:r>
          </w:p>
        </w:tc>
        <w:tc>
          <w:tcPr>
            <w:tcW w:w="7979" w:type="dxa"/>
            <w:shd w:val="clear" w:color="auto" w:fill="auto"/>
            <w:vAlign w:val="center"/>
          </w:tcPr>
          <w:p w:rsidR="00973BA2" w:rsidRPr="00AF3FEB" w:rsidRDefault="00973BA2" w:rsidP="00D037C5">
            <w:pPr>
              <w:pStyle w:val="Title1"/>
              <w:rPr>
                <w:rFonts w:ascii="Arial" w:eastAsia="Arial Unicode MS" w:hAnsi="Arial" w:cs="Arial"/>
                <w:color w:val="002060"/>
              </w:rPr>
            </w:pPr>
            <w:r w:rsidRPr="00AF3FEB">
              <w:rPr>
                <w:rFonts w:ascii="Arial" w:eastAsia="Arial Unicode MS" w:hAnsi="Arial" w:cs="Arial"/>
                <w:color w:val="002060"/>
                <w:lang w:val="en-US"/>
              </w:rPr>
              <w:t>Small business - small scale production (not agricultural products)</w:t>
            </w:r>
          </w:p>
        </w:tc>
        <w:tc>
          <w:tcPr>
            <w:tcW w:w="1276" w:type="dxa"/>
            <w:vAlign w:val="center"/>
          </w:tcPr>
          <w:p w:rsidR="00973BA2" w:rsidRPr="00AF3FEB" w:rsidRDefault="00973BA2" w:rsidP="00BB5B0E">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973BA2" w:rsidRPr="00AF3FEB" w:rsidTr="00F06257">
        <w:trPr>
          <w:trHeight w:val="209"/>
        </w:trPr>
        <w:tc>
          <w:tcPr>
            <w:tcW w:w="918" w:type="dxa"/>
            <w:vAlign w:val="center"/>
          </w:tcPr>
          <w:p w:rsidR="00973BA2" w:rsidRPr="00AF3FEB" w:rsidRDefault="00973BA2">
            <w:pPr>
              <w:rPr>
                <w:rFonts w:ascii="Calibri" w:hAnsi="Calibri" w:cs="Calibri"/>
                <w:color w:val="002060"/>
              </w:rPr>
            </w:pPr>
            <w:r w:rsidRPr="00AF3FEB">
              <w:rPr>
                <w:rFonts w:ascii="Calibri" w:hAnsi="Calibri" w:cs="Calibri"/>
                <w:color w:val="002060"/>
              </w:rPr>
              <w:t>5.18</w:t>
            </w:r>
          </w:p>
        </w:tc>
        <w:tc>
          <w:tcPr>
            <w:tcW w:w="7979" w:type="dxa"/>
            <w:shd w:val="clear" w:color="auto" w:fill="auto"/>
            <w:vAlign w:val="center"/>
          </w:tcPr>
          <w:p w:rsidR="00973BA2" w:rsidRPr="00AF3FEB" w:rsidRDefault="00973BA2" w:rsidP="00D037C5">
            <w:pPr>
              <w:pStyle w:val="Title1"/>
              <w:rPr>
                <w:rFonts w:ascii="Arial" w:eastAsia="Arial Unicode MS" w:hAnsi="Arial" w:cs="Arial"/>
                <w:color w:val="002060"/>
                <w:lang w:val="en-US"/>
              </w:rPr>
            </w:pPr>
            <w:r w:rsidRPr="00AF3FEB">
              <w:rPr>
                <w:rFonts w:ascii="Arial" w:eastAsia="Arial Unicode MS" w:hAnsi="Arial" w:cs="Arial"/>
                <w:color w:val="002060"/>
                <w:lang w:val="en-US"/>
              </w:rPr>
              <w:t>Small busines</w:t>
            </w:r>
            <w:r w:rsidR="00D037C5" w:rsidRPr="00AF3FEB">
              <w:rPr>
                <w:rFonts w:ascii="Arial" w:eastAsia="Arial Unicode MS" w:hAnsi="Arial" w:cs="Arial"/>
                <w:color w:val="002060"/>
                <w:lang w:val="en-US"/>
              </w:rPr>
              <w:t>s – trading, buying and selling</w:t>
            </w:r>
          </w:p>
        </w:tc>
        <w:tc>
          <w:tcPr>
            <w:tcW w:w="1276" w:type="dxa"/>
            <w:vAlign w:val="center"/>
          </w:tcPr>
          <w:p w:rsidR="00973BA2" w:rsidRPr="00AF3FEB" w:rsidRDefault="00973BA2" w:rsidP="00BB5B0E">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973BA2" w:rsidRPr="00AF3FEB" w:rsidTr="00F06257">
        <w:trPr>
          <w:trHeight w:val="199"/>
        </w:trPr>
        <w:tc>
          <w:tcPr>
            <w:tcW w:w="918" w:type="dxa"/>
            <w:vAlign w:val="center"/>
          </w:tcPr>
          <w:p w:rsidR="00973BA2" w:rsidRPr="00AF3FEB" w:rsidRDefault="00973BA2">
            <w:pPr>
              <w:rPr>
                <w:rFonts w:ascii="Calibri" w:hAnsi="Calibri" w:cs="Calibri"/>
                <w:color w:val="002060"/>
              </w:rPr>
            </w:pPr>
            <w:r w:rsidRPr="00AF3FEB">
              <w:rPr>
                <w:rFonts w:ascii="Calibri" w:hAnsi="Calibri" w:cs="Calibri"/>
                <w:color w:val="002060"/>
              </w:rPr>
              <w:t>5.19</w:t>
            </w:r>
          </w:p>
        </w:tc>
        <w:tc>
          <w:tcPr>
            <w:tcW w:w="7979" w:type="dxa"/>
            <w:shd w:val="clear" w:color="auto" w:fill="auto"/>
            <w:vAlign w:val="center"/>
          </w:tcPr>
          <w:p w:rsidR="00973BA2" w:rsidRPr="00AF3FEB" w:rsidRDefault="00973BA2" w:rsidP="00D037C5">
            <w:pPr>
              <w:pStyle w:val="Title1"/>
              <w:rPr>
                <w:rFonts w:ascii="Arial" w:eastAsia="Arial Unicode MS" w:hAnsi="Arial" w:cs="Arial"/>
                <w:color w:val="002060"/>
                <w:lang w:val="en-US"/>
              </w:rPr>
            </w:pPr>
            <w:r w:rsidRPr="00AF3FEB">
              <w:rPr>
                <w:rFonts w:ascii="Arial" w:eastAsia="Arial Unicode MS" w:hAnsi="Arial" w:cs="Arial"/>
                <w:color w:val="002060"/>
                <w:lang w:val="en-US"/>
              </w:rPr>
              <w:t xml:space="preserve">Small business – services (including transport services, repair, mechanical, </w:t>
            </w:r>
            <w:r w:rsidR="006A218C" w:rsidRPr="00AF3FEB">
              <w:rPr>
                <w:rFonts w:ascii="Arial" w:eastAsia="Arial Unicode MS" w:hAnsi="Arial" w:cs="Arial"/>
                <w:color w:val="002060"/>
                <w:lang w:val="en-US"/>
              </w:rPr>
              <w:t>post-harvest</w:t>
            </w:r>
            <w:r w:rsidRPr="00AF3FEB">
              <w:rPr>
                <w:rFonts w:ascii="Arial" w:eastAsia="Arial Unicode MS" w:hAnsi="Arial" w:cs="Arial"/>
                <w:color w:val="002060"/>
                <w:lang w:val="en-US"/>
              </w:rPr>
              <w:t xml:space="preserve"> processing, etc.</w:t>
            </w:r>
            <w:r w:rsidR="00D037C5" w:rsidRPr="00AF3FEB">
              <w:rPr>
                <w:rFonts w:ascii="Arial" w:eastAsia="Arial Unicode MS" w:hAnsi="Arial" w:cs="Arial"/>
                <w:color w:val="002060"/>
                <w:lang w:val="en-US"/>
              </w:rPr>
              <w:t>)</w:t>
            </w:r>
          </w:p>
        </w:tc>
        <w:tc>
          <w:tcPr>
            <w:tcW w:w="1276" w:type="dxa"/>
            <w:vAlign w:val="center"/>
          </w:tcPr>
          <w:p w:rsidR="00973BA2" w:rsidRPr="00AF3FEB" w:rsidRDefault="00973BA2" w:rsidP="00BB5B0E">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973BA2" w:rsidRPr="00AF3FEB" w:rsidTr="00F06257">
        <w:trPr>
          <w:trHeight w:val="209"/>
        </w:trPr>
        <w:tc>
          <w:tcPr>
            <w:tcW w:w="918" w:type="dxa"/>
            <w:vAlign w:val="center"/>
          </w:tcPr>
          <w:p w:rsidR="00973BA2" w:rsidRPr="00AF3FEB" w:rsidRDefault="00973BA2">
            <w:pPr>
              <w:rPr>
                <w:rFonts w:ascii="Calibri" w:hAnsi="Calibri" w:cs="Calibri"/>
                <w:color w:val="002060"/>
              </w:rPr>
            </w:pPr>
            <w:r w:rsidRPr="00AF3FEB">
              <w:rPr>
                <w:rFonts w:ascii="Calibri" w:hAnsi="Calibri" w:cs="Calibri"/>
                <w:color w:val="002060"/>
              </w:rPr>
              <w:t>5.20</w:t>
            </w:r>
          </w:p>
        </w:tc>
        <w:tc>
          <w:tcPr>
            <w:tcW w:w="7979" w:type="dxa"/>
            <w:shd w:val="clear" w:color="auto" w:fill="auto"/>
            <w:vAlign w:val="center"/>
          </w:tcPr>
          <w:p w:rsidR="00973BA2" w:rsidRPr="00AF3FEB" w:rsidRDefault="00973BA2" w:rsidP="007547DD">
            <w:pPr>
              <w:pStyle w:val="Title1"/>
              <w:rPr>
                <w:rFonts w:ascii="Arial" w:eastAsia="Arial Unicode MS" w:hAnsi="Arial" w:cs="Arial"/>
                <w:color w:val="002060"/>
                <w:lang w:val="en-US"/>
              </w:rPr>
            </w:pPr>
            <w:r w:rsidRPr="00AF3FEB">
              <w:rPr>
                <w:rFonts w:ascii="Arial" w:eastAsia="Arial Unicode MS" w:hAnsi="Arial" w:cs="Arial"/>
                <w:color w:val="002060"/>
                <w:lang w:val="en-US"/>
              </w:rPr>
              <w:t>Casual labour – agriculture</w:t>
            </w:r>
          </w:p>
        </w:tc>
        <w:tc>
          <w:tcPr>
            <w:tcW w:w="1276" w:type="dxa"/>
            <w:vAlign w:val="center"/>
          </w:tcPr>
          <w:p w:rsidR="00973BA2" w:rsidRPr="00AF3FEB" w:rsidRDefault="00973BA2" w:rsidP="00BB5B0E">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973BA2" w:rsidRPr="00AF3FEB" w:rsidTr="00F06257">
        <w:trPr>
          <w:trHeight w:val="209"/>
        </w:trPr>
        <w:tc>
          <w:tcPr>
            <w:tcW w:w="918" w:type="dxa"/>
            <w:vAlign w:val="center"/>
          </w:tcPr>
          <w:p w:rsidR="00973BA2" w:rsidRPr="00AF3FEB" w:rsidRDefault="00973BA2">
            <w:pPr>
              <w:rPr>
                <w:rFonts w:ascii="Calibri" w:hAnsi="Calibri" w:cs="Calibri"/>
                <w:color w:val="002060"/>
              </w:rPr>
            </w:pPr>
            <w:r w:rsidRPr="00AF3FEB">
              <w:rPr>
                <w:rFonts w:ascii="Calibri" w:hAnsi="Calibri" w:cs="Calibri"/>
                <w:color w:val="002060"/>
              </w:rPr>
              <w:t>5.21</w:t>
            </w:r>
          </w:p>
        </w:tc>
        <w:tc>
          <w:tcPr>
            <w:tcW w:w="7979" w:type="dxa"/>
            <w:shd w:val="clear" w:color="auto" w:fill="auto"/>
            <w:vAlign w:val="center"/>
          </w:tcPr>
          <w:p w:rsidR="00973BA2" w:rsidRPr="00AF3FEB" w:rsidRDefault="00973BA2" w:rsidP="007547DD">
            <w:pPr>
              <w:pStyle w:val="Title1"/>
              <w:rPr>
                <w:rFonts w:ascii="Arial" w:eastAsia="Arial Unicode MS" w:hAnsi="Arial" w:cs="Arial"/>
                <w:color w:val="002060"/>
                <w:lang w:val="en-US"/>
              </w:rPr>
            </w:pPr>
            <w:r w:rsidRPr="00AF3FEB">
              <w:rPr>
                <w:rFonts w:ascii="Arial" w:eastAsia="Arial Unicode MS" w:hAnsi="Arial" w:cs="Arial"/>
                <w:color w:val="002060"/>
                <w:lang w:val="en-US"/>
              </w:rPr>
              <w:t>Casual labour – fishery</w:t>
            </w:r>
          </w:p>
        </w:tc>
        <w:tc>
          <w:tcPr>
            <w:tcW w:w="1276" w:type="dxa"/>
            <w:vAlign w:val="center"/>
          </w:tcPr>
          <w:p w:rsidR="00973BA2" w:rsidRPr="00AF3FEB" w:rsidRDefault="00973BA2" w:rsidP="00BB5B0E">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973BA2" w:rsidRPr="00AF3FEB" w:rsidTr="00F06257">
        <w:trPr>
          <w:trHeight w:val="199"/>
        </w:trPr>
        <w:tc>
          <w:tcPr>
            <w:tcW w:w="918" w:type="dxa"/>
            <w:vAlign w:val="center"/>
          </w:tcPr>
          <w:p w:rsidR="00973BA2" w:rsidRPr="00AF3FEB" w:rsidRDefault="00973BA2">
            <w:pPr>
              <w:rPr>
                <w:rFonts w:ascii="Calibri" w:hAnsi="Calibri" w:cs="Calibri"/>
                <w:color w:val="002060"/>
              </w:rPr>
            </w:pPr>
            <w:r w:rsidRPr="00AF3FEB">
              <w:rPr>
                <w:rFonts w:ascii="Calibri" w:hAnsi="Calibri" w:cs="Calibri"/>
                <w:color w:val="002060"/>
              </w:rPr>
              <w:t>5.22</w:t>
            </w:r>
          </w:p>
        </w:tc>
        <w:tc>
          <w:tcPr>
            <w:tcW w:w="7979" w:type="dxa"/>
            <w:vAlign w:val="center"/>
          </w:tcPr>
          <w:p w:rsidR="00973BA2" w:rsidRPr="00AF3FEB" w:rsidRDefault="00973BA2" w:rsidP="007547DD">
            <w:pPr>
              <w:pStyle w:val="Title1"/>
              <w:rPr>
                <w:rFonts w:ascii="Arial" w:eastAsia="Arial Unicode MS" w:hAnsi="Arial" w:cs="Arial"/>
                <w:color w:val="002060"/>
                <w:lang w:val="en-US"/>
              </w:rPr>
            </w:pPr>
            <w:r w:rsidRPr="00AF3FEB">
              <w:rPr>
                <w:rFonts w:ascii="Arial" w:eastAsia="Arial Unicode MS" w:hAnsi="Arial" w:cs="Arial"/>
                <w:color w:val="002060"/>
                <w:lang w:val="en-US"/>
              </w:rPr>
              <w:t>Casual labour – forestry or forest products</w:t>
            </w:r>
          </w:p>
        </w:tc>
        <w:tc>
          <w:tcPr>
            <w:tcW w:w="1276" w:type="dxa"/>
            <w:vAlign w:val="center"/>
          </w:tcPr>
          <w:p w:rsidR="00973BA2" w:rsidRPr="00AF3FEB" w:rsidRDefault="00973BA2" w:rsidP="00BB5B0E">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973BA2" w:rsidRPr="00AF3FEB" w:rsidTr="00F06257">
        <w:trPr>
          <w:trHeight w:val="209"/>
        </w:trPr>
        <w:tc>
          <w:tcPr>
            <w:tcW w:w="918" w:type="dxa"/>
            <w:vAlign w:val="center"/>
          </w:tcPr>
          <w:p w:rsidR="00973BA2" w:rsidRPr="00AF3FEB" w:rsidRDefault="00973BA2">
            <w:pPr>
              <w:rPr>
                <w:rFonts w:ascii="Calibri" w:hAnsi="Calibri" w:cs="Calibri"/>
                <w:color w:val="002060"/>
              </w:rPr>
            </w:pPr>
            <w:r w:rsidRPr="00AF3FEB">
              <w:rPr>
                <w:rFonts w:ascii="Calibri" w:hAnsi="Calibri" w:cs="Calibri"/>
                <w:color w:val="002060"/>
              </w:rPr>
              <w:t>5.23</w:t>
            </w:r>
          </w:p>
        </w:tc>
        <w:tc>
          <w:tcPr>
            <w:tcW w:w="7979" w:type="dxa"/>
            <w:vAlign w:val="center"/>
          </w:tcPr>
          <w:p w:rsidR="00973BA2" w:rsidRPr="00AF3FEB" w:rsidRDefault="00973BA2" w:rsidP="00C61466">
            <w:pPr>
              <w:pStyle w:val="Title1"/>
              <w:rPr>
                <w:rFonts w:ascii="Arial" w:eastAsia="Arial Unicode MS" w:hAnsi="Arial" w:cs="Arial"/>
                <w:color w:val="002060"/>
              </w:rPr>
            </w:pPr>
            <w:r w:rsidRPr="00AF3FEB">
              <w:rPr>
                <w:rFonts w:ascii="Arial" w:eastAsia="Arial Unicode MS" w:hAnsi="Arial" w:cs="Arial"/>
                <w:color w:val="002060"/>
                <w:lang w:val="en-US"/>
              </w:rPr>
              <w:t>Casual labour – Other</w:t>
            </w:r>
            <w:r w:rsidR="00D037C5" w:rsidRPr="00AF3FEB">
              <w:rPr>
                <w:rFonts w:ascii="Arial" w:eastAsia="Arial Unicode MS" w:hAnsi="Arial" w:cs="Arial"/>
                <w:color w:val="002060"/>
                <w:lang w:val="en-US"/>
              </w:rPr>
              <w:t xml:space="preserve"> </w:t>
            </w:r>
          </w:p>
        </w:tc>
        <w:tc>
          <w:tcPr>
            <w:tcW w:w="1276" w:type="dxa"/>
            <w:vAlign w:val="center"/>
          </w:tcPr>
          <w:p w:rsidR="00973BA2" w:rsidRPr="00AF3FEB" w:rsidRDefault="00973BA2" w:rsidP="00BB5B0E">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973BA2" w:rsidRPr="00AF3FEB" w:rsidTr="00F06257">
        <w:trPr>
          <w:trHeight w:val="209"/>
        </w:trPr>
        <w:tc>
          <w:tcPr>
            <w:tcW w:w="918" w:type="dxa"/>
            <w:vAlign w:val="center"/>
          </w:tcPr>
          <w:p w:rsidR="00973BA2" w:rsidRPr="00AF3FEB" w:rsidRDefault="00973BA2">
            <w:pPr>
              <w:rPr>
                <w:rFonts w:ascii="Calibri" w:hAnsi="Calibri" w:cs="Calibri"/>
                <w:color w:val="002060"/>
              </w:rPr>
            </w:pPr>
            <w:r w:rsidRPr="00AF3FEB">
              <w:rPr>
                <w:rFonts w:ascii="Calibri" w:hAnsi="Calibri" w:cs="Calibri"/>
                <w:color w:val="002060"/>
              </w:rPr>
              <w:t>5.24</w:t>
            </w:r>
          </w:p>
        </w:tc>
        <w:tc>
          <w:tcPr>
            <w:tcW w:w="7979" w:type="dxa"/>
            <w:vAlign w:val="center"/>
          </w:tcPr>
          <w:p w:rsidR="00973BA2" w:rsidRPr="00AF3FEB" w:rsidRDefault="00973BA2" w:rsidP="00D87AA8">
            <w:pPr>
              <w:pStyle w:val="Title1"/>
              <w:rPr>
                <w:rFonts w:ascii="Arial" w:eastAsia="Arial Unicode MS" w:hAnsi="Arial" w:cs="Arial"/>
                <w:color w:val="002060"/>
                <w:lang w:val="en-US"/>
              </w:rPr>
            </w:pPr>
            <w:r w:rsidRPr="00AF3FEB">
              <w:rPr>
                <w:rFonts w:ascii="Arial" w:eastAsia="Arial Unicode MS" w:hAnsi="Arial" w:cs="Arial"/>
                <w:color w:val="002060"/>
                <w:lang w:val="en-US"/>
              </w:rPr>
              <w:t>Cash for work</w:t>
            </w:r>
          </w:p>
        </w:tc>
        <w:tc>
          <w:tcPr>
            <w:tcW w:w="1276" w:type="dxa"/>
            <w:vAlign w:val="center"/>
          </w:tcPr>
          <w:p w:rsidR="00973BA2" w:rsidRPr="00AF3FEB" w:rsidRDefault="00973BA2" w:rsidP="00BB5B0E">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973BA2" w:rsidRPr="00AF3FEB" w:rsidTr="00F06257">
        <w:trPr>
          <w:trHeight w:val="199"/>
        </w:trPr>
        <w:tc>
          <w:tcPr>
            <w:tcW w:w="918" w:type="dxa"/>
            <w:vAlign w:val="center"/>
          </w:tcPr>
          <w:p w:rsidR="00973BA2" w:rsidRPr="00AF3FEB" w:rsidRDefault="00973BA2">
            <w:pPr>
              <w:rPr>
                <w:rFonts w:ascii="Calibri" w:hAnsi="Calibri" w:cs="Calibri"/>
                <w:color w:val="002060"/>
              </w:rPr>
            </w:pPr>
            <w:r w:rsidRPr="00AF3FEB">
              <w:rPr>
                <w:rFonts w:ascii="Calibri" w:hAnsi="Calibri" w:cs="Calibri"/>
                <w:color w:val="002060"/>
              </w:rPr>
              <w:t>5.25</w:t>
            </w:r>
          </w:p>
        </w:tc>
        <w:tc>
          <w:tcPr>
            <w:tcW w:w="7979" w:type="dxa"/>
            <w:vAlign w:val="center"/>
          </w:tcPr>
          <w:p w:rsidR="00973BA2" w:rsidRPr="00AF3FEB" w:rsidRDefault="00973BA2" w:rsidP="00D87AA8">
            <w:pPr>
              <w:pStyle w:val="Title1"/>
              <w:rPr>
                <w:rFonts w:ascii="Arial" w:eastAsia="Arial Unicode MS" w:hAnsi="Arial" w:cs="Arial"/>
                <w:color w:val="002060"/>
                <w:lang w:val="en-US"/>
              </w:rPr>
            </w:pPr>
            <w:r w:rsidRPr="00AF3FEB">
              <w:rPr>
                <w:rFonts w:ascii="Arial" w:eastAsia="Arial Unicode MS" w:hAnsi="Arial" w:cs="Arial"/>
                <w:color w:val="002060"/>
                <w:lang w:val="en-US"/>
              </w:rPr>
              <w:t>Regular full-time employment</w:t>
            </w:r>
          </w:p>
        </w:tc>
        <w:tc>
          <w:tcPr>
            <w:tcW w:w="1276" w:type="dxa"/>
            <w:vAlign w:val="center"/>
          </w:tcPr>
          <w:p w:rsidR="00973BA2" w:rsidRPr="00AF3FEB" w:rsidRDefault="00973BA2" w:rsidP="00BB5B0E">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973BA2" w:rsidRPr="00AF3FEB" w:rsidTr="00F06257">
        <w:trPr>
          <w:trHeight w:val="209"/>
        </w:trPr>
        <w:tc>
          <w:tcPr>
            <w:tcW w:w="918" w:type="dxa"/>
            <w:vAlign w:val="center"/>
          </w:tcPr>
          <w:p w:rsidR="00973BA2" w:rsidRPr="00AF3FEB" w:rsidRDefault="00973BA2">
            <w:pPr>
              <w:rPr>
                <w:rFonts w:ascii="Calibri" w:hAnsi="Calibri" w:cs="Calibri"/>
                <w:color w:val="002060"/>
              </w:rPr>
            </w:pPr>
            <w:r w:rsidRPr="00AF3FEB">
              <w:rPr>
                <w:rFonts w:ascii="Calibri" w:hAnsi="Calibri" w:cs="Calibri"/>
                <w:color w:val="002060"/>
              </w:rPr>
              <w:t>5.26</w:t>
            </w:r>
          </w:p>
        </w:tc>
        <w:tc>
          <w:tcPr>
            <w:tcW w:w="7979" w:type="dxa"/>
            <w:vAlign w:val="center"/>
          </w:tcPr>
          <w:p w:rsidR="00973BA2" w:rsidRPr="00AF3FEB" w:rsidRDefault="00973BA2" w:rsidP="00D87AA8">
            <w:pPr>
              <w:pStyle w:val="Title1"/>
            </w:pPr>
            <w:r w:rsidRPr="00AF3FEB">
              <w:rPr>
                <w:rFonts w:ascii="Arial" w:eastAsia="Arial Unicode MS" w:hAnsi="Arial" w:cs="Arial"/>
                <w:color w:val="002060"/>
                <w:lang w:val="en-US"/>
              </w:rPr>
              <w:t>Regular part-time employment</w:t>
            </w:r>
          </w:p>
        </w:tc>
        <w:tc>
          <w:tcPr>
            <w:tcW w:w="1276" w:type="dxa"/>
            <w:vAlign w:val="center"/>
          </w:tcPr>
          <w:p w:rsidR="00973BA2" w:rsidRPr="00AF3FEB" w:rsidRDefault="00973BA2" w:rsidP="00BB5B0E">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973BA2" w:rsidRPr="00AF3FEB" w:rsidTr="00F06257">
        <w:trPr>
          <w:trHeight w:val="199"/>
        </w:trPr>
        <w:tc>
          <w:tcPr>
            <w:tcW w:w="918" w:type="dxa"/>
            <w:vAlign w:val="center"/>
          </w:tcPr>
          <w:p w:rsidR="00973BA2" w:rsidRPr="00AF3FEB" w:rsidRDefault="00973BA2">
            <w:pPr>
              <w:rPr>
                <w:rFonts w:ascii="Calibri" w:hAnsi="Calibri" w:cs="Calibri"/>
                <w:color w:val="002060"/>
              </w:rPr>
            </w:pPr>
            <w:r w:rsidRPr="00AF3FEB">
              <w:rPr>
                <w:rFonts w:ascii="Calibri" w:hAnsi="Calibri" w:cs="Calibri"/>
                <w:color w:val="002060"/>
              </w:rPr>
              <w:t>5.27</w:t>
            </w:r>
          </w:p>
        </w:tc>
        <w:tc>
          <w:tcPr>
            <w:tcW w:w="7979" w:type="dxa"/>
            <w:vAlign w:val="center"/>
          </w:tcPr>
          <w:p w:rsidR="00973BA2" w:rsidRPr="00AF3FEB" w:rsidRDefault="00973BA2" w:rsidP="00D87AA8">
            <w:pPr>
              <w:pStyle w:val="Title1"/>
            </w:pPr>
            <w:r w:rsidRPr="00AF3FEB">
              <w:rPr>
                <w:rFonts w:ascii="Arial" w:eastAsia="Arial Unicode MS" w:hAnsi="Arial" w:cs="Arial"/>
                <w:color w:val="002060"/>
                <w:lang w:val="en-US"/>
              </w:rPr>
              <w:t>Interest from lending</w:t>
            </w:r>
          </w:p>
        </w:tc>
        <w:tc>
          <w:tcPr>
            <w:tcW w:w="1276" w:type="dxa"/>
            <w:vAlign w:val="center"/>
          </w:tcPr>
          <w:p w:rsidR="00973BA2" w:rsidRPr="00AF3FEB" w:rsidRDefault="00973BA2" w:rsidP="00BB5B0E">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973BA2" w:rsidRPr="00AF3FEB" w:rsidTr="00F06257">
        <w:trPr>
          <w:trHeight w:val="209"/>
        </w:trPr>
        <w:tc>
          <w:tcPr>
            <w:tcW w:w="918" w:type="dxa"/>
            <w:vAlign w:val="center"/>
          </w:tcPr>
          <w:p w:rsidR="00973BA2" w:rsidRPr="00AF3FEB" w:rsidRDefault="00973BA2">
            <w:pPr>
              <w:rPr>
                <w:rFonts w:ascii="Calibri" w:hAnsi="Calibri" w:cs="Calibri"/>
                <w:color w:val="002060"/>
              </w:rPr>
            </w:pPr>
            <w:r w:rsidRPr="00AF3FEB">
              <w:rPr>
                <w:rFonts w:ascii="Calibri" w:hAnsi="Calibri" w:cs="Calibri"/>
                <w:color w:val="002060"/>
              </w:rPr>
              <w:t>5.28</w:t>
            </w:r>
          </w:p>
        </w:tc>
        <w:tc>
          <w:tcPr>
            <w:tcW w:w="7979" w:type="dxa"/>
            <w:vAlign w:val="center"/>
          </w:tcPr>
          <w:p w:rsidR="00973BA2" w:rsidRPr="00AF3FEB" w:rsidRDefault="00973BA2" w:rsidP="00D87AA8">
            <w:pPr>
              <w:pStyle w:val="Title1"/>
            </w:pPr>
            <w:r w:rsidRPr="00AF3FEB">
              <w:rPr>
                <w:rFonts w:ascii="Arial" w:eastAsia="Arial Unicode MS" w:hAnsi="Arial" w:cs="Arial"/>
                <w:color w:val="002060"/>
                <w:lang w:val="en-US"/>
              </w:rPr>
              <w:t>Remittances</w:t>
            </w:r>
          </w:p>
        </w:tc>
        <w:tc>
          <w:tcPr>
            <w:tcW w:w="1276" w:type="dxa"/>
            <w:vAlign w:val="center"/>
          </w:tcPr>
          <w:p w:rsidR="00973BA2" w:rsidRPr="00AF3FEB" w:rsidRDefault="00973BA2" w:rsidP="00BB5B0E">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973BA2" w:rsidRPr="00AF3FEB" w:rsidTr="00F06257">
        <w:trPr>
          <w:trHeight w:val="209"/>
        </w:trPr>
        <w:tc>
          <w:tcPr>
            <w:tcW w:w="918" w:type="dxa"/>
            <w:vAlign w:val="center"/>
          </w:tcPr>
          <w:p w:rsidR="00973BA2" w:rsidRPr="00AF3FEB" w:rsidRDefault="00973BA2">
            <w:pPr>
              <w:rPr>
                <w:rFonts w:ascii="Calibri" w:hAnsi="Calibri" w:cs="Calibri"/>
                <w:color w:val="002060"/>
              </w:rPr>
            </w:pPr>
            <w:r w:rsidRPr="00AF3FEB">
              <w:rPr>
                <w:rFonts w:ascii="Calibri" w:hAnsi="Calibri" w:cs="Calibri"/>
                <w:color w:val="002060"/>
              </w:rPr>
              <w:t>5.29</w:t>
            </w:r>
          </w:p>
        </w:tc>
        <w:tc>
          <w:tcPr>
            <w:tcW w:w="7979" w:type="dxa"/>
            <w:vAlign w:val="center"/>
          </w:tcPr>
          <w:p w:rsidR="00973BA2" w:rsidRPr="00AF3FEB" w:rsidRDefault="00973BA2" w:rsidP="00D87AA8">
            <w:pPr>
              <w:pStyle w:val="Title1"/>
              <w:rPr>
                <w:rFonts w:ascii="Arial" w:eastAsia="Arial Unicode MS" w:hAnsi="Arial" w:cs="Arial"/>
                <w:color w:val="002060"/>
                <w:lang w:val="en-US"/>
              </w:rPr>
            </w:pPr>
            <w:r w:rsidRPr="00AF3FEB">
              <w:rPr>
                <w:rFonts w:ascii="Arial" w:eastAsia="Arial Unicode MS" w:hAnsi="Arial" w:cs="Arial"/>
                <w:color w:val="002060"/>
                <w:lang w:val="en-US"/>
              </w:rPr>
              <w:t>Pensions</w:t>
            </w:r>
          </w:p>
        </w:tc>
        <w:tc>
          <w:tcPr>
            <w:tcW w:w="1276" w:type="dxa"/>
            <w:vAlign w:val="center"/>
          </w:tcPr>
          <w:p w:rsidR="00973BA2" w:rsidRPr="00AF3FEB" w:rsidRDefault="00973BA2" w:rsidP="00BB5B0E">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973BA2" w:rsidRPr="00AF3FEB" w:rsidTr="00F06257">
        <w:trPr>
          <w:trHeight w:val="199"/>
        </w:trPr>
        <w:tc>
          <w:tcPr>
            <w:tcW w:w="918" w:type="dxa"/>
            <w:vAlign w:val="center"/>
          </w:tcPr>
          <w:p w:rsidR="00973BA2" w:rsidRPr="00AF3FEB" w:rsidRDefault="00973BA2">
            <w:pPr>
              <w:rPr>
                <w:rFonts w:ascii="Calibri" w:hAnsi="Calibri" w:cs="Calibri"/>
                <w:color w:val="002060"/>
              </w:rPr>
            </w:pPr>
            <w:r w:rsidRPr="00AF3FEB">
              <w:rPr>
                <w:rFonts w:ascii="Calibri" w:hAnsi="Calibri" w:cs="Calibri"/>
                <w:color w:val="002060"/>
              </w:rPr>
              <w:t>5.30</w:t>
            </w:r>
          </w:p>
        </w:tc>
        <w:tc>
          <w:tcPr>
            <w:tcW w:w="7979" w:type="dxa"/>
            <w:vAlign w:val="center"/>
          </w:tcPr>
          <w:p w:rsidR="00973BA2" w:rsidRPr="00AF3FEB" w:rsidRDefault="00973BA2" w:rsidP="007547DD">
            <w:pPr>
              <w:pStyle w:val="Title1"/>
              <w:rPr>
                <w:rFonts w:ascii="Arial" w:eastAsia="Arial Unicode MS" w:hAnsi="Arial" w:cs="Arial"/>
                <w:color w:val="002060"/>
                <w:lang w:val="en-US"/>
              </w:rPr>
            </w:pPr>
            <w:r w:rsidRPr="00AF3FEB">
              <w:rPr>
                <w:rFonts w:ascii="Arial" w:eastAsia="Arial Unicode MS" w:hAnsi="Arial" w:cs="Arial"/>
                <w:color w:val="002060"/>
                <w:lang w:val="en-US"/>
              </w:rPr>
              <w:t xml:space="preserve">Government/NGO assistance (cash vouchers) </w:t>
            </w:r>
          </w:p>
        </w:tc>
        <w:tc>
          <w:tcPr>
            <w:tcW w:w="1276" w:type="dxa"/>
            <w:vAlign w:val="center"/>
          </w:tcPr>
          <w:p w:rsidR="00973BA2" w:rsidRPr="00AF3FEB" w:rsidRDefault="00973BA2" w:rsidP="00BB5B0E">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973BA2" w:rsidRPr="00AF3FEB" w:rsidTr="00F06257">
        <w:trPr>
          <w:trHeight w:val="220"/>
        </w:trPr>
        <w:tc>
          <w:tcPr>
            <w:tcW w:w="918" w:type="dxa"/>
            <w:vAlign w:val="center"/>
          </w:tcPr>
          <w:p w:rsidR="00973BA2" w:rsidRPr="00AF3FEB" w:rsidRDefault="00973BA2">
            <w:pPr>
              <w:rPr>
                <w:rFonts w:ascii="Calibri" w:hAnsi="Calibri" w:cs="Calibri"/>
                <w:color w:val="002060"/>
              </w:rPr>
            </w:pPr>
            <w:r w:rsidRPr="00AF3FEB">
              <w:rPr>
                <w:rFonts w:ascii="Calibri" w:hAnsi="Calibri" w:cs="Calibri"/>
                <w:color w:val="002060"/>
              </w:rPr>
              <w:t>5.31</w:t>
            </w:r>
          </w:p>
        </w:tc>
        <w:tc>
          <w:tcPr>
            <w:tcW w:w="7979" w:type="dxa"/>
            <w:vAlign w:val="center"/>
          </w:tcPr>
          <w:p w:rsidR="00973BA2" w:rsidRPr="00AF3FEB" w:rsidRDefault="00973BA2" w:rsidP="00D87AA8">
            <w:pPr>
              <w:pStyle w:val="Title1"/>
              <w:rPr>
                <w:rFonts w:ascii="Arial" w:eastAsia="Arial Unicode MS" w:hAnsi="Arial" w:cs="Arial"/>
                <w:color w:val="002060"/>
                <w:lang w:val="en-US"/>
              </w:rPr>
            </w:pPr>
            <w:r w:rsidRPr="00AF3FEB">
              <w:rPr>
                <w:rFonts w:ascii="Arial" w:eastAsia="Arial Unicode MS" w:hAnsi="Arial" w:cs="Arial"/>
                <w:color w:val="002060"/>
                <w:lang w:val="en-US"/>
              </w:rPr>
              <w:t>Re-sale of food aid</w:t>
            </w:r>
          </w:p>
        </w:tc>
        <w:tc>
          <w:tcPr>
            <w:tcW w:w="1276" w:type="dxa"/>
            <w:vAlign w:val="center"/>
          </w:tcPr>
          <w:p w:rsidR="00973BA2" w:rsidRPr="00AF3FEB" w:rsidRDefault="00973BA2" w:rsidP="00BB5B0E">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973BA2" w:rsidRPr="00AF3FEB" w:rsidTr="00F06257">
        <w:trPr>
          <w:trHeight w:val="220"/>
        </w:trPr>
        <w:tc>
          <w:tcPr>
            <w:tcW w:w="918" w:type="dxa"/>
            <w:vAlign w:val="center"/>
          </w:tcPr>
          <w:p w:rsidR="00973BA2" w:rsidRPr="00AF3FEB" w:rsidRDefault="00973BA2">
            <w:pPr>
              <w:rPr>
                <w:rFonts w:ascii="Calibri" w:hAnsi="Calibri" w:cs="Calibri"/>
                <w:color w:val="002060"/>
              </w:rPr>
            </w:pPr>
            <w:r w:rsidRPr="00AF3FEB">
              <w:rPr>
                <w:rFonts w:ascii="Calibri" w:hAnsi="Calibri" w:cs="Calibri"/>
                <w:color w:val="002060"/>
              </w:rPr>
              <w:t>5.32</w:t>
            </w:r>
          </w:p>
        </w:tc>
        <w:tc>
          <w:tcPr>
            <w:tcW w:w="7979" w:type="dxa"/>
            <w:vAlign w:val="center"/>
          </w:tcPr>
          <w:p w:rsidR="00973BA2" w:rsidRPr="00AF3FEB" w:rsidRDefault="00973BA2" w:rsidP="007547DD">
            <w:pPr>
              <w:pStyle w:val="Title1"/>
              <w:rPr>
                <w:rFonts w:ascii="Arial" w:eastAsia="Arial Unicode MS" w:hAnsi="Arial" w:cs="Arial"/>
                <w:color w:val="002060"/>
                <w:lang w:val="en-US"/>
              </w:rPr>
            </w:pPr>
            <w:r w:rsidRPr="00AF3FEB">
              <w:rPr>
                <w:rFonts w:ascii="Arial" w:eastAsia="Arial Unicode MS" w:hAnsi="Arial" w:cs="Arial"/>
                <w:color w:val="002060"/>
                <w:lang w:val="en-US"/>
              </w:rPr>
              <w:t>Gifts of money</w:t>
            </w:r>
          </w:p>
        </w:tc>
        <w:tc>
          <w:tcPr>
            <w:tcW w:w="1276" w:type="dxa"/>
            <w:vAlign w:val="center"/>
          </w:tcPr>
          <w:p w:rsidR="00973BA2" w:rsidRPr="00AF3FEB" w:rsidRDefault="00973BA2" w:rsidP="00094003">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973BA2" w:rsidRPr="00AF3FEB" w:rsidTr="00F06257">
        <w:trPr>
          <w:trHeight w:val="220"/>
        </w:trPr>
        <w:tc>
          <w:tcPr>
            <w:tcW w:w="918" w:type="dxa"/>
            <w:vAlign w:val="center"/>
          </w:tcPr>
          <w:p w:rsidR="00973BA2" w:rsidRPr="00AF3FEB" w:rsidRDefault="00973BA2">
            <w:pPr>
              <w:rPr>
                <w:rFonts w:ascii="Calibri" w:hAnsi="Calibri" w:cs="Calibri"/>
                <w:color w:val="002060"/>
              </w:rPr>
            </w:pPr>
            <w:r w:rsidRPr="00AF3FEB">
              <w:rPr>
                <w:rFonts w:ascii="Calibri" w:hAnsi="Calibri" w:cs="Calibri"/>
                <w:color w:val="002060"/>
              </w:rPr>
              <w:t>5.33</w:t>
            </w:r>
          </w:p>
        </w:tc>
        <w:tc>
          <w:tcPr>
            <w:tcW w:w="7979" w:type="dxa"/>
            <w:vAlign w:val="center"/>
          </w:tcPr>
          <w:p w:rsidR="00973BA2" w:rsidRPr="00AF3FEB" w:rsidRDefault="00973BA2" w:rsidP="007547DD">
            <w:pPr>
              <w:pStyle w:val="Title1"/>
              <w:rPr>
                <w:rFonts w:ascii="Arial" w:eastAsia="Arial Unicode MS" w:hAnsi="Arial" w:cs="Arial"/>
                <w:color w:val="002060"/>
                <w:lang w:val="en-US"/>
              </w:rPr>
            </w:pPr>
            <w:r w:rsidRPr="00AF3FEB">
              <w:rPr>
                <w:rFonts w:ascii="Arial" w:eastAsia="Arial Unicode MS" w:hAnsi="Arial" w:cs="Arial"/>
                <w:color w:val="002060"/>
                <w:lang w:val="en-US"/>
              </w:rPr>
              <w:t>Any other source of income 1 (specify) _____________________</w:t>
            </w:r>
          </w:p>
        </w:tc>
        <w:tc>
          <w:tcPr>
            <w:tcW w:w="1276" w:type="dxa"/>
            <w:vAlign w:val="center"/>
          </w:tcPr>
          <w:p w:rsidR="00973BA2" w:rsidRPr="00AF3FEB" w:rsidRDefault="00973BA2" w:rsidP="00094003">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973BA2" w:rsidRPr="00AF3FEB" w:rsidTr="00F06257">
        <w:trPr>
          <w:trHeight w:val="220"/>
        </w:trPr>
        <w:tc>
          <w:tcPr>
            <w:tcW w:w="918" w:type="dxa"/>
            <w:vAlign w:val="center"/>
          </w:tcPr>
          <w:p w:rsidR="00973BA2" w:rsidRPr="00AF3FEB" w:rsidRDefault="00973BA2" w:rsidP="003A5AA9">
            <w:pPr>
              <w:rPr>
                <w:rFonts w:ascii="Calibri" w:hAnsi="Calibri" w:cs="Calibri"/>
                <w:color w:val="002060"/>
              </w:rPr>
            </w:pPr>
            <w:r w:rsidRPr="00AF3FEB">
              <w:rPr>
                <w:rFonts w:ascii="Calibri" w:hAnsi="Calibri" w:cs="Calibri"/>
                <w:color w:val="002060"/>
              </w:rPr>
              <w:t>5.34</w:t>
            </w:r>
          </w:p>
        </w:tc>
        <w:tc>
          <w:tcPr>
            <w:tcW w:w="7979" w:type="dxa"/>
            <w:vAlign w:val="center"/>
          </w:tcPr>
          <w:p w:rsidR="00973BA2" w:rsidRPr="00AF3FEB" w:rsidRDefault="00973BA2" w:rsidP="007547DD">
            <w:pPr>
              <w:pStyle w:val="Title1"/>
              <w:rPr>
                <w:rFonts w:ascii="Arial" w:eastAsia="Arial Unicode MS" w:hAnsi="Arial" w:cs="Arial"/>
                <w:color w:val="002060"/>
                <w:lang w:val="en-US"/>
              </w:rPr>
            </w:pPr>
            <w:r w:rsidRPr="00AF3FEB">
              <w:rPr>
                <w:rFonts w:ascii="Arial" w:eastAsia="Arial Unicode MS" w:hAnsi="Arial" w:cs="Arial"/>
                <w:color w:val="002060"/>
                <w:lang w:val="en-US"/>
              </w:rPr>
              <w:t>Any other source of income 2 (specify) _____________________</w:t>
            </w:r>
          </w:p>
        </w:tc>
        <w:tc>
          <w:tcPr>
            <w:tcW w:w="1276" w:type="dxa"/>
            <w:vAlign w:val="center"/>
          </w:tcPr>
          <w:p w:rsidR="00973BA2" w:rsidRPr="00AF3FEB" w:rsidRDefault="00973BA2" w:rsidP="005836AE">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973BA2" w:rsidRPr="00AF3FEB" w:rsidTr="00F06257">
        <w:trPr>
          <w:trHeight w:val="220"/>
        </w:trPr>
        <w:tc>
          <w:tcPr>
            <w:tcW w:w="918" w:type="dxa"/>
            <w:vAlign w:val="center"/>
          </w:tcPr>
          <w:p w:rsidR="00973BA2" w:rsidRPr="00AF3FEB" w:rsidRDefault="00973BA2" w:rsidP="003A5AA9">
            <w:pPr>
              <w:rPr>
                <w:rFonts w:ascii="Calibri" w:hAnsi="Calibri" w:cs="Calibri"/>
                <w:color w:val="002060"/>
              </w:rPr>
            </w:pPr>
            <w:r w:rsidRPr="00AF3FEB">
              <w:rPr>
                <w:rFonts w:ascii="Calibri" w:hAnsi="Calibri" w:cs="Calibri"/>
                <w:color w:val="002060"/>
              </w:rPr>
              <w:t>5.35</w:t>
            </w:r>
          </w:p>
        </w:tc>
        <w:tc>
          <w:tcPr>
            <w:tcW w:w="7979" w:type="dxa"/>
            <w:vAlign w:val="center"/>
          </w:tcPr>
          <w:p w:rsidR="00973BA2" w:rsidRPr="00AF3FEB" w:rsidRDefault="00973BA2" w:rsidP="007547DD">
            <w:pPr>
              <w:pStyle w:val="Title1"/>
              <w:rPr>
                <w:rFonts w:ascii="Arial" w:eastAsia="Arial Unicode MS" w:hAnsi="Arial" w:cs="Arial"/>
                <w:color w:val="002060"/>
                <w:lang w:val="en-US"/>
              </w:rPr>
            </w:pPr>
            <w:r w:rsidRPr="00AF3FEB">
              <w:rPr>
                <w:rFonts w:ascii="Arial" w:eastAsia="Arial Unicode MS" w:hAnsi="Arial" w:cs="Arial"/>
                <w:color w:val="002060"/>
                <w:lang w:val="en-US"/>
              </w:rPr>
              <w:t>Any other source of income 3 (specify) _____________________</w:t>
            </w:r>
          </w:p>
        </w:tc>
        <w:tc>
          <w:tcPr>
            <w:tcW w:w="1276" w:type="dxa"/>
            <w:vAlign w:val="center"/>
          </w:tcPr>
          <w:p w:rsidR="00973BA2" w:rsidRPr="00AF3FEB" w:rsidRDefault="00973BA2" w:rsidP="005836AE">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973BA2" w:rsidRPr="00AF3FEB" w:rsidTr="00F06257">
        <w:trPr>
          <w:trHeight w:val="220"/>
        </w:trPr>
        <w:tc>
          <w:tcPr>
            <w:tcW w:w="918" w:type="dxa"/>
            <w:vAlign w:val="center"/>
          </w:tcPr>
          <w:p w:rsidR="00973BA2" w:rsidRPr="00AF3FEB" w:rsidRDefault="00973BA2" w:rsidP="00706DE2">
            <w:pPr>
              <w:rPr>
                <w:rFonts w:ascii="Calibri" w:hAnsi="Calibri" w:cs="Calibri"/>
                <w:color w:val="002060"/>
              </w:rPr>
            </w:pPr>
            <w:r w:rsidRPr="00AF3FEB">
              <w:rPr>
                <w:rFonts w:ascii="Calibri" w:hAnsi="Calibri" w:cs="Calibri"/>
                <w:color w:val="002060"/>
              </w:rPr>
              <w:t>5.36</w:t>
            </w:r>
          </w:p>
        </w:tc>
        <w:tc>
          <w:tcPr>
            <w:tcW w:w="7979" w:type="dxa"/>
            <w:vAlign w:val="center"/>
          </w:tcPr>
          <w:p w:rsidR="00973BA2" w:rsidRPr="00AF3FEB" w:rsidRDefault="00973BA2" w:rsidP="007547DD">
            <w:pPr>
              <w:pStyle w:val="Title1"/>
              <w:rPr>
                <w:rFonts w:ascii="Arial" w:eastAsia="Arial Unicode MS" w:hAnsi="Arial" w:cs="Arial"/>
                <w:color w:val="002060"/>
                <w:lang w:val="en-US"/>
              </w:rPr>
            </w:pPr>
            <w:r w:rsidRPr="00AF3FEB">
              <w:rPr>
                <w:rFonts w:ascii="Arial" w:eastAsia="Arial Unicode MS" w:hAnsi="Arial" w:cs="Arial"/>
                <w:color w:val="002060"/>
                <w:lang w:val="en-US"/>
              </w:rPr>
              <w:t>If no source of income in the last 12 months answer 99</w:t>
            </w:r>
          </w:p>
        </w:tc>
        <w:tc>
          <w:tcPr>
            <w:tcW w:w="1276" w:type="dxa"/>
            <w:vAlign w:val="center"/>
          </w:tcPr>
          <w:p w:rsidR="00973BA2" w:rsidRPr="00AF3FEB" w:rsidRDefault="00973BA2" w:rsidP="00391412">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bl>
    <w:p w:rsidR="00693CF7" w:rsidRPr="00AF3FEB" w:rsidRDefault="00693CF7" w:rsidP="008C0C39">
      <w:pPr>
        <w:jc w:val="both"/>
        <w:rPr>
          <w:rFonts w:ascii="Arial" w:hAnsi="Arial" w:cs="Arial"/>
          <w:color w:val="002060"/>
          <w:sz w:val="4"/>
          <w:szCs w:val="20"/>
        </w:rPr>
      </w:pPr>
    </w:p>
    <w:p w:rsidR="00FE2279" w:rsidRPr="00AF3FEB" w:rsidRDefault="00FE2279">
      <w:r w:rsidRPr="00AF3FEB">
        <w:br w:type="page"/>
      </w:r>
    </w:p>
    <w:tbl>
      <w:tblPr>
        <w:tblW w:w="9687" w:type="dxa"/>
        <w:tblLayout w:type="fixed"/>
        <w:tblLook w:val="04A0" w:firstRow="1" w:lastRow="0" w:firstColumn="1" w:lastColumn="0" w:noHBand="0" w:noVBand="1"/>
      </w:tblPr>
      <w:tblGrid>
        <w:gridCol w:w="5097"/>
        <w:gridCol w:w="4590"/>
      </w:tblGrid>
      <w:tr w:rsidR="00852379" w:rsidRPr="00AF3FEB" w:rsidTr="0011694A">
        <w:trPr>
          <w:trHeight w:val="255"/>
        </w:trPr>
        <w:tc>
          <w:tcPr>
            <w:tcW w:w="9687" w:type="dxa"/>
            <w:gridSpan w:val="2"/>
            <w:shd w:val="clear" w:color="auto" w:fill="DDD9C3" w:themeFill="background2" w:themeFillShade="E6"/>
            <w:vAlign w:val="center"/>
          </w:tcPr>
          <w:p w:rsidR="00852379" w:rsidRPr="00AF3FEB" w:rsidRDefault="00852379" w:rsidP="0039012F">
            <w:pPr>
              <w:spacing w:before="40" w:after="40"/>
              <w:jc w:val="both"/>
              <w:rPr>
                <w:rFonts w:ascii="Arial" w:hAnsi="Arial" w:cs="Arial"/>
                <w:b/>
                <w:color w:val="002060"/>
                <w:sz w:val="20"/>
                <w:szCs w:val="20"/>
              </w:rPr>
            </w:pPr>
            <w:r w:rsidRPr="00AF3FEB">
              <w:rPr>
                <w:rFonts w:ascii="Arial" w:hAnsi="Arial" w:cs="Arial"/>
                <w:b/>
                <w:color w:val="002060"/>
                <w:sz w:val="20"/>
                <w:szCs w:val="20"/>
              </w:rPr>
              <w:lastRenderedPageBreak/>
              <w:t xml:space="preserve">For questions No </w:t>
            </w:r>
            <w:r w:rsidR="008E2604" w:rsidRPr="00AF3FEB">
              <w:rPr>
                <w:rFonts w:ascii="Arial" w:hAnsi="Arial" w:cs="Arial"/>
                <w:b/>
                <w:color w:val="002060"/>
                <w:sz w:val="20"/>
                <w:szCs w:val="20"/>
              </w:rPr>
              <w:t>5</w:t>
            </w:r>
            <w:r w:rsidRPr="00AF3FEB">
              <w:rPr>
                <w:rFonts w:ascii="Arial" w:hAnsi="Arial" w:cs="Arial"/>
                <w:b/>
                <w:color w:val="002060"/>
                <w:sz w:val="20"/>
                <w:szCs w:val="20"/>
              </w:rPr>
              <w:t>.</w:t>
            </w:r>
            <w:r w:rsidR="0039012F" w:rsidRPr="00AF3FEB">
              <w:rPr>
                <w:rFonts w:ascii="Arial" w:hAnsi="Arial" w:cs="Arial"/>
                <w:b/>
                <w:color w:val="002060"/>
                <w:sz w:val="20"/>
                <w:szCs w:val="20"/>
              </w:rPr>
              <w:t xml:space="preserve">37 </w:t>
            </w:r>
            <w:r w:rsidRPr="00AF3FEB">
              <w:rPr>
                <w:rFonts w:ascii="Arial" w:hAnsi="Arial" w:cs="Arial"/>
                <w:b/>
                <w:color w:val="002060"/>
                <w:sz w:val="20"/>
                <w:szCs w:val="20"/>
              </w:rPr>
              <w:t xml:space="preserve">to </w:t>
            </w:r>
            <w:r w:rsidR="008E2604" w:rsidRPr="00AF3FEB">
              <w:rPr>
                <w:rFonts w:ascii="Arial" w:hAnsi="Arial" w:cs="Arial"/>
                <w:b/>
                <w:color w:val="002060"/>
                <w:sz w:val="20"/>
                <w:szCs w:val="20"/>
              </w:rPr>
              <w:t>5</w:t>
            </w:r>
            <w:r w:rsidRPr="00AF3FEB">
              <w:rPr>
                <w:rFonts w:ascii="Arial" w:hAnsi="Arial" w:cs="Arial"/>
                <w:b/>
                <w:color w:val="002060"/>
                <w:sz w:val="20"/>
                <w:szCs w:val="20"/>
              </w:rPr>
              <w:t>.</w:t>
            </w:r>
            <w:r w:rsidR="0039012F" w:rsidRPr="00AF3FEB">
              <w:rPr>
                <w:rFonts w:ascii="Arial" w:hAnsi="Arial" w:cs="Arial"/>
                <w:b/>
                <w:color w:val="002060"/>
                <w:sz w:val="20"/>
                <w:szCs w:val="20"/>
              </w:rPr>
              <w:t>39</w:t>
            </w:r>
            <w:r w:rsidRPr="00AF3FEB">
              <w:rPr>
                <w:rFonts w:ascii="Arial" w:hAnsi="Arial" w:cs="Arial"/>
                <w:b/>
                <w:color w:val="002060"/>
                <w:sz w:val="20"/>
                <w:szCs w:val="20"/>
              </w:rPr>
              <w:t>, use the following codes.</w:t>
            </w:r>
          </w:p>
        </w:tc>
      </w:tr>
      <w:tr w:rsidR="002F2957" w:rsidRPr="00AF3FEB" w:rsidTr="0011694A">
        <w:trPr>
          <w:trHeight w:val="237"/>
        </w:trPr>
        <w:tc>
          <w:tcPr>
            <w:tcW w:w="5097" w:type="dxa"/>
            <w:tcBorders>
              <w:bottom w:val="dotted" w:sz="4" w:space="0" w:color="auto"/>
            </w:tcBorders>
            <w:shd w:val="clear" w:color="auto" w:fill="auto"/>
            <w:vAlign w:val="center"/>
          </w:tcPr>
          <w:p w:rsidR="002F2957" w:rsidRPr="00AF3FEB" w:rsidRDefault="002F2957" w:rsidP="00C2528E">
            <w:pPr>
              <w:pStyle w:val="Title1"/>
              <w:tabs>
                <w:tab w:val="right" w:leader="dot" w:pos="4770"/>
              </w:tabs>
              <w:rPr>
                <w:rFonts w:ascii="Arial" w:eastAsia="Arial Unicode MS" w:hAnsi="Arial" w:cs="Arial"/>
                <w:color w:val="002060"/>
                <w:sz w:val="16"/>
                <w:szCs w:val="16"/>
                <w:lang w:val="en-US"/>
              </w:rPr>
            </w:pPr>
            <w:r w:rsidRPr="00AF3FEB">
              <w:rPr>
                <w:rFonts w:ascii="Arial" w:eastAsia="Arial Unicode MS" w:hAnsi="Arial" w:cs="Arial"/>
                <w:color w:val="002060"/>
                <w:sz w:val="16"/>
                <w:szCs w:val="16"/>
                <w:lang w:val="en-US"/>
              </w:rPr>
              <w:t>Sale of rice</w:t>
            </w:r>
            <w:r w:rsidRPr="00AF3FEB">
              <w:rPr>
                <w:rFonts w:ascii="Arial" w:eastAsia="Arial Unicode MS" w:hAnsi="Arial" w:cs="Arial"/>
                <w:color w:val="002060"/>
                <w:sz w:val="16"/>
                <w:szCs w:val="16"/>
                <w:lang w:val="en-US"/>
              </w:rPr>
              <w:tab/>
              <w:t>1</w:t>
            </w:r>
          </w:p>
        </w:tc>
        <w:tc>
          <w:tcPr>
            <w:tcW w:w="4590" w:type="dxa"/>
            <w:tcBorders>
              <w:bottom w:val="dotted" w:sz="4" w:space="0" w:color="auto"/>
            </w:tcBorders>
            <w:shd w:val="clear" w:color="auto" w:fill="auto"/>
            <w:vAlign w:val="center"/>
          </w:tcPr>
          <w:p w:rsidR="002F2957" w:rsidRPr="00AF3FEB" w:rsidRDefault="002F2957" w:rsidP="00C2528E">
            <w:pPr>
              <w:pStyle w:val="Title1"/>
              <w:tabs>
                <w:tab w:val="right" w:leader="dot" w:pos="4404"/>
              </w:tabs>
              <w:ind w:right="0"/>
              <w:rPr>
                <w:rFonts w:ascii="Arial" w:eastAsia="Arial Unicode MS" w:hAnsi="Arial" w:cs="Arial"/>
                <w:color w:val="002060"/>
                <w:sz w:val="16"/>
                <w:szCs w:val="16"/>
                <w:lang w:val="en-US"/>
              </w:rPr>
            </w:pPr>
            <w:r w:rsidRPr="00AF3FEB">
              <w:rPr>
                <w:rFonts w:ascii="Arial" w:eastAsia="Arial Unicode MS" w:hAnsi="Arial" w:cs="Arial"/>
                <w:color w:val="002060"/>
                <w:sz w:val="16"/>
                <w:szCs w:val="16"/>
                <w:lang w:val="en-US"/>
              </w:rPr>
              <w:t>Small business – services (including transport services, r</w:t>
            </w:r>
            <w:r w:rsidRPr="00AF3FEB">
              <w:rPr>
                <w:rFonts w:ascii="Arial" w:eastAsia="Arial Unicode MS" w:hAnsi="Arial" w:cs="Arial"/>
                <w:color w:val="002060"/>
                <w:sz w:val="16"/>
                <w:szCs w:val="16"/>
                <w:lang w:val="en-US"/>
              </w:rPr>
              <w:t>e</w:t>
            </w:r>
            <w:r w:rsidRPr="00AF3FEB">
              <w:rPr>
                <w:rFonts w:ascii="Arial" w:eastAsia="Arial Unicode MS" w:hAnsi="Arial" w:cs="Arial"/>
                <w:color w:val="002060"/>
                <w:sz w:val="16"/>
                <w:szCs w:val="16"/>
                <w:lang w:val="en-US"/>
              </w:rPr>
              <w:t xml:space="preserve">pair, mechanical, </w:t>
            </w:r>
            <w:r w:rsidR="00073C4F" w:rsidRPr="00AF3FEB">
              <w:rPr>
                <w:rFonts w:ascii="Arial" w:eastAsia="Arial Unicode MS" w:hAnsi="Arial" w:cs="Arial"/>
                <w:color w:val="002060"/>
                <w:sz w:val="16"/>
                <w:szCs w:val="16"/>
                <w:lang w:val="en-US"/>
              </w:rPr>
              <w:t>post-</w:t>
            </w:r>
            <w:r w:rsidRPr="00AF3FEB">
              <w:rPr>
                <w:rFonts w:ascii="Arial" w:eastAsia="Arial Unicode MS" w:hAnsi="Arial" w:cs="Arial"/>
                <w:color w:val="002060"/>
                <w:sz w:val="16"/>
                <w:szCs w:val="16"/>
                <w:lang w:val="en-US"/>
              </w:rPr>
              <w:t>harvest</w:t>
            </w:r>
            <w:r w:rsidR="00073C4F" w:rsidRPr="00AF3FEB">
              <w:rPr>
                <w:rFonts w:ascii="Arial" w:eastAsia="Arial Unicode MS" w:hAnsi="Arial" w:cs="Arial"/>
                <w:color w:val="002060"/>
                <w:sz w:val="16"/>
                <w:szCs w:val="16"/>
                <w:lang w:val="en-US"/>
              </w:rPr>
              <w:t xml:space="preserve"> </w:t>
            </w:r>
            <w:r w:rsidRPr="00AF3FEB">
              <w:rPr>
                <w:rFonts w:ascii="Arial" w:eastAsia="Arial Unicode MS" w:hAnsi="Arial" w:cs="Arial"/>
                <w:color w:val="002060"/>
                <w:sz w:val="16"/>
                <w:szCs w:val="16"/>
                <w:lang w:val="en-US"/>
              </w:rPr>
              <w:t>processing,</w:t>
            </w:r>
            <w:r w:rsidR="00FA0F15" w:rsidRPr="00AF3FEB">
              <w:rPr>
                <w:rFonts w:ascii="Arial" w:eastAsia="Arial Unicode MS" w:hAnsi="Arial" w:cs="Arial"/>
                <w:color w:val="002060"/>
                <w:sz w:val="16"/>
                <w:szCs w:val="16"/>
                <w:lang w:val="en-US"/>
              </w:rPr>
              <w:t xml:space="preserve"> </w:t>
            </w:r>
            <w:r w:rsidR="00DE06F6" w:rsidRPr="00AF3FEB">
              <w:rPr>
                <w:rFonts w:ascii="Arial" w:eastAsia="Arial Unicode MS" w:hAnsi="Arial" w:cs="Arial"/>
                <w:color w:val="002060"/>
                <w:sz w:val="16"/>
                <w:szCs w:val="16"/>
                <w:lang w:val="en-US"/>
              </w:rPr>
              <w:t>etc.)</w:t>
            </w:r>
            <w:r w:rsidR="00FA0F15" w:rsidRPr="00AF3FEB">
              <w:rPr>
                <w:rFonts w:ascii="Arial" w:eastAsia="Arial Unicode MS" w:hAnsi="Arial" w:cs="Arial"/>
                <w:color w:val="002060"/>
                <w:sz w:val="16"/>
                <w:szCs w:val="16"/>
                <w:lang w:val="en-US"/>
              </w:rPr>
              <w:t>.</w:t>
            </w:r>
          </w:p>
          <w:p w:rsidR="002F2957" w:rsidRPr="00AF3FEB" w:rsidRDefault="007C2E05" w:rsidP="00C2528E">
            <w:pPr>
              <w:pStyle w:val="Title1"/>
              <w:tabs>
                <w:tab w:val="right" w:leader="dot" w:pos="4404"/>
                <w:tab w:val="right" w:leader="dot" w:pos="4581"/>
              </w:tabs>
              <w:ind w:right="0"/>
              <w:rPr>
                <w:rFonts w:ascii="Arial" w:eastAsia="Arial Unicode MS" w:hAnsi="Arial" w:cs="Arial"/>
                <w:color w:val="002060"/>
                <w:sz w:val="16"/>
                <w:szCs w:val="16"/>
                <w:lang w:val="en-US"/>
              </w:rPr>
            </w:pPr>
            <w:r w:rsidRPr="00AF3FEB">
              <w:rPr>
                <w:rFonts w:ascii="Arial" w:eastAsia="Arial Unicode MS" w:hAnsi="Arial" w:cs="Arial"/>
                <w:color w:val="002060"/>
                <w:sz w:val="16"/>
                <w:szCs w:val="16"/>
                <w:lang w:val="en-US"/>
              </w:rPr>
              <w:t>19</w:t>
            </w:r>
          </w:p>
        </w:tc>
      </w:tr>
      <w:tr w:rsidR="002F2957" w:rsidRPr="00AF3FEB" w:rsidTr="0011694A">
        <w:trPr>
          <w:trHeight w:val="237"/>
        </w:trPr>
        <w:tc>
          <w:tcPr>
            <w:tcW w:w="5097" w:type="dxa"/>
            <w:tcBorders>
              <w:top w:val="dotted" w:sz="4" w:space="0" w:color="auto"/>
              <w:bottom w:val="dotted" w:sz="4" w:space="0" w:color="auto"/>
            </w:tcBorders>
            <w:shd w:val="clear" w:color="auto" w:fill="auto"/>
            <w:vAlign w:val="center"/>
          </w:tcPr>
          <w:p w:rsidR="002F2957" w:rsidRPr="00AF3FEB" w:rsidRDefault="002F2957" w:rsidP="00C2528E">
            <w:pPr>
              <w:pStyle w:val="Title1"/>
              <w:tabs>
                <w:tab w:val="right" w:leader="dot" w:pos="4770"/>
              </w:tabs>
              <w:rPr>
                <w:rFonts w:ascii="Arial" w:eastAsia="Arial Unicode MS" w:hAnsi="Arial" w:cs="Arial"/>
                <w:color w:val="002060"/>
                <w:sz w:val="16"/>
                <w:szCs w:val="16"/>
                <w:lang w:val="en-US"/>
              </w:rPr>
            </w:pPr>
            <w:r w:rsidRPr="00AF3FEB">
              <w:rPr>
                <w:rFonts w:ascii="Arial" w:eastAsia="Arial Unicode MS" w:hAnsi="Arial" w:cs="Arial"/>
                <w:color w:val="002060"/>
                <w:sz w:val="16"/>
                <w:szCs w:val="16"/>
                <w:lang w:val="en-US"/>
              </w:rPr>
              <w:t>Sale of paddy</w:t>
            </w:r>
            <w:r w:rsidRPr="00AF3FEB">
              <w:rPr>
                <w:rFonts w:ascii="Arial" w:eastAsia="Arial Unicode MS" w:hAnsi="Arial" w:cs="Arial"/>
                <w:color w:val="002060"/>
                <w:sz w:val="16"/>
                <w:szCs w:val="16"/>
                <w:lang w:val="en-US"/>
              </w:rPr>
              <w:tab/>
              <w:t>2</w:t>
            </w:r>
          </w:p>
        </w:tc>
        <w:tc>
          <w:tcPr>
            <w:tcW w:w="4590" w:type="dxa"/>
            <w:tcBorders>
              <w:top w:val="dotted" w:sz="4" w:space="0" w:color="auto"/>
              <w:bottom w:val="dotted" w:sz="4" w:space="0" w:color="auto"/>
            </w:tcBorders>
            <w:shd w:val="clear" w:color="auto" w:fill="auto"/>
            <w:vAlign w:val="center"/>
          </w:tcPr>
          <w:p w:rsidR="002F2957" w:rsidRPr="00AF3FEB" w:rsidRDefault="002F2957" w:rsidP="00C2528E">
            <w:pPr>
              <w:pStyle w:val="Title1"/>
              <w:tabs>
                <w:tab w:val="right" w:leader="dot" w:pos="4404"/>
                <w:tab w:val="right" w:leader="dot" w:pos="4608"/>
              </w:tabs>
              <w:rPr>
                <w:rFonts w:ascii="Arial" w:eastAsia="Arial Unicode MS" w:hAnsi="Arial" w:cs="Arial"/>
                <w:color w:val="002060"/>
                <w:sz w:val="16"/>
                <w:szCs w:val="16"/>
                <w:lang w:val="en-US"/>
              </w:rPr>
            </w:pPr>
            <w:r w:rsidRPr="00AF3FEB">
              <w:rPr>
                <w:rFonts w:ascii="Arial" w:eastAsia="Arial Unicode MS" w:hAnsi="Arial" w:cs="Arial"/>
                <w:color w:val="002060"/>
                <w:sz w:val="16"/>
                <w:szCs w:val="16"/>
                <w:lang w:val="en-US"/>
              </w:rPr>
              <w:t xml:space="preserve">Casual labour – agriculture </w:t>
            </w:r>
            <w:r w:rsidRPr="00AF3FEB">
              <w:rPr>
                <w:rFonts w:ascii="Arial" w:eastAsia="Arial Unicode MS" w:hAnsi="Arial" w:cs="Arial"/>
                <w:color w:val="002060"/>
                <w:sz w:val="16"/>
                <w:szCs w:val="16"/>
                <w:lang w:val="en-US"/>
              </w:rPr>
              <w:tab/>
              <w:t>2</w:t>
            </w:r>
            <w:r w:rsidR="007C2E05" w:rsidRPr="00AF3FEB">
              <w:rPr>
                <w:rFonts w:ascii="Arial" w:eastAsia="Arial Unicode MS" w:hAnsi="Arial" w:cs="Arial"/>
                <w:color w:val="002060"/>
                <w:sz w:val="16"/>
                <w:szCs w:val="16"/>
                <w:lang w:val="en-US"/>
              </w:rPr>
              <w:t>0</w:t>
            </w:r>
          </w:p>
        </w:tc>
      </w:tr>
      <w:tr w:rsidR="002F2957" w:rsidRPr="00AF3FEB" w:rsidTr="0011694A">
        <w:trPr>
          <w:trHeight w:val="237"/>
        </w:trPr>
        <w:tc>
          <w:tcPr>
            <w:tcW w:w="5097" w:type="dxa"/>
            <w:tcBorders>
              <w:top w:val="dotted" w:sz="4" w:space="0" w:color="auto"/>
              <w:bottom w:val="dotted" w:sz="4" w:space="0" w:color="auto"/>
            </w:tcBorders>
            <w:shd w:val="clear" w:color="auto" w:fill="auto"/>
            <w:vAlign w:val="center"/>
          </w:tcPr>
          <w:p w:rsidR="002F2957" w:rsidRPr="00AF3FEB" w:rsidRDefault="002F2957" w:rsidP="00C2528E">
            <w:pPr>
              <w:pStyle w:val="Title1"/>
              <w:tabs>
                <w:tab w:val="right" w:leader="dot" w:pos="4770"/>
              </w:tabs>
              <w:rPr>
                <w:rFonts w:ascii="Arial" w:eastAsia="Arial Unicode MS" w:hAnsi="Arial" w:cs="Arial"/>
                <w:color w:val="002060"/>
                <w:sz w:val="16"/>
                <w:szCs w:val="16"/>
                <w:lang w:val="en-US"/>
              </w:rPr>
            </w:pPr>
            <w:r w:rsidRPr="00AF3FEB">
              <w:rPr>
                <w:rFonts w:ascii="Arial" w:eastAsia="Arial Unicode MS" w:hAnsi="Arial" w:cs="Arial"/>
                <w:color w:val="002060"/>
                <w:sz w:val="16"/>
                <w:szCs w:val="16"/>
                <w:lang w:val="en-US"/>
              </w:rPr>
              <w:t>Sale of other cereals (maize, wheat, barley, oats, sorghum</w:t>
            </w:r>
            <w:r w:rsidR="00FA0F15" w:rsidRPr="00AF3FEB">
              <w:rPr>
                <w:rFonts w:ascii="Arial" w:eastAsia="Arial Unicode MS" w:hAnsi="Arial" w:cs="Arial"/>
                <w:color w:val="002060"/>
                <w:sz w:val="16"/>
                <w:szCs w:val="16"/>
                <w:lang w:val="en-US"/>
              </w:rPr>
              <w:t xml:space="preserve"> etc.).</w:t>
            </w:r>
            <w:r w:rsidRPr="00AF3FEB">
              <w:rPr>
                <w:rFonts w:ascii="Arial" w:eastAsia="Arial Unicode MS" w:hAnsi="Arial" w:cs="Arial"/>
                <w:color w:val="002060"/>
                <w:sz w:val="16"/>
                <w:szCs w:val="16"/>
                <w:lang w:val="en-US"/>
              </w:rPr>
              <w:tab/>
              <w:t>3</w:t>
            </w:r>
          </w:p>
        </w:tc>
        <w:tc>
          <w:tcPr>
            <w:tcW w:w="4590" w:type="dxa"/>
            <w:tcBorders>
              <w:top w:val="dotted" w:sz="4" w:space="0" w:color="auto"/>
              <w:bottom w:val="dotted" w:sz="4" w:space="0" w:color="auto"/>
            </w:tcBorders>
            <w:shd w:val="clear" w:color="auto" w:fill="auto"/>
            <w:vAlign w:val="center"/>
          </w:tcPr>
          <w:p w:rsidR="002F2957" w:rsidRPr="00AF3FEB" w:rsidRDefault="002F2957" w:rsidP="00C2528E">
            <w:pPr>
              <w:pStyle w:val="Title1"/>
              <w:tabs>
                <w:tab w:val="right" w:leader="dot" w:pos="4404"/>
                <w:tab w:val="right" w:leader="dot" w:pos="4608"/>
              </w:tabs>
              <w:rPr>
                <w:rFonts w:ascii="Arial" w:eastAsia="Arial Unicode MS" w:hAnsi="Arial" w:cs="Arial"/>
                <w:color w:val="002060"/>
                <w:sz w:val="16"/>
                <w:szCs w:val="16"/>
                <w:lang w:val="en-US"/>
              </w:rPr>
            </w:pPr>
            <w:r w:rsidRPr="00AF3FEB">
              <w:rPr>
                <w:rFonts w:ascii="Arial" w:eastAsia="Arial Unicode MS" w:hAnsi="Arial" w:cs="Arial"/>
                <w:color w:val="002060"/>
                <w:sz w:val="16"/>
                <w:szCs w:val="16"/>
                <w:lang w:val="en-US"/>
              </w:rPr>
              <w:t xml:space="preserve">Casual labour – fishery </w:t>
            </w:r>
            <w:r w:rsidRPr="00AF3FEB">
              <w:rPr>
                <w:rFonts w:ascii="Arial" w:eastAsia="Arial Unicode MS" w:hAnsi="Arial" w:cs="Arial"/>
                <w:color w:val="002060"/>
                <w:sz w:val="16"/>
                <w:szCs w:val="16"/>
                <w:lang w:val="en-US"/>
              </w:rPr>
              <w:tab/>
              <w:t>2</w:t>
            </w:r>
            <w:r w:rsidR="007C2E05" w:rsidRPr="00AF3FEB">
              <w:rPr>
                <w:rFonts w:ascii="Arial" w:eastAsia="Arial Unicode MS" w:hAnsi="Arial" w:cs="Arial"/>
                <w:color w:val="002060"/>
                <w:sz w:val="16"/>
                <w:szCs w:val="16"/>
                <w:lang w:val="en-US"/>
              </w:rPr>
              <w:t>1</w:t>
            </w:r>
          </w:p>
        </w:tc>
      </w:tr>
      <w:tr w:rsidR="002F2957" w:rsidRPr="00AF3FEB" w:rsidTr="0011694A">
        <w:trPr>
          <w:trHeight w:val="237"/>
        </w:trPr>
        <w:tc>
          <w:tcPr>
            <w:tcW w:w="5097" w:type="dxa"/>
            <w:tcBorders>
              <w:top w:val="dotted" w:sz="4" w:space="0" w:color="auto"/>
              <w:bottom w:val="dotted" w:sz="4" w:space="0" w:color="auto"/>
            </w:tcBorders>
            <w:shd w:val="clear" w:color="auto" w:fill="auto"/>
            <w:vAlign w:val="center"/>
          </w:tcPr>
          <w:p w:rsidR="002F2957" w:rsidRPr="00AF3FEB" w:rsidRDefault="002F2957" w:rsidP="00C2528E">
            <w:pPr>
              <w:pStyle w:val="Title1"/>
              <w:tabs>
                <w:tab w:val="right" w:leader="dot" w:pos="4770"/>
              </w:tabs>
              <w:rPr>
                <w:rFonts w:ascii="Arial" w:eastAsia="Arial Unicode MS" w:hAnsi="Arial" w:cs="Arial"/>
                <w:color w:val="002060"/>
                <w:sz w:val="16"/>
                <w:szCs w:val="16"/>
                <w:lang w:val="en-US"/>
              </w:rPr>
            </w:pPr>
            <w:r w:rsidRPr="00AF3FEB">
              <w:rPr>
                <w:rFonts w:ascii="Arial" w:eastAsia="Arial Unicode MS" w:hAnsi="Arial" w:cs="Arial"/>
                <w:color w:val="002060"/>
                <w:sz w:val="16"/>
                <w:szCs w:val="16"/>
                <w:lang w:val="en-US"/>
              </w:rPr>
              <w:t>Sale of beans, pulses and peanuts</w:t>
            </w:r>
            <w:r w:rsidRPr="00AF3FEB">
              <w:rPr>
                <w:rFonts w:ascii="Arial" w:eastAsia="Arial Unicode MS" w:hAnsi="Arial" w:cs="Arial"/>
                <w:color w:val="002060"/>
                <w:sz w:val="16"/>
                <w:szCs w:val="16"/>
                <w:lang w:val="en-US"/>
              </w:rPr>
              <w:tab/>
              <w:t>4</w:t>
            </w:r>
          </w:p>
        </w:tc>
        <w:tc>
          <w:tcPr>
            <w:tcW w:w="4590" w:type="dxa"/>
            <w:tcBorders>
              <w:top w:val="dotted" w:sz="4" w:space="0" w:color="auto"/>
              <w:bottom w:val="dotted" w:sz="4" w:space="0" w:color="auto"/>
            </w:tcBorders>
            <w:shd w:val="clear" w:color="auto" w:fill="auto"/>
            <w:vAlign w:val="center"/>
          </w:tcPr>
          <w:p w:rsidR="002F2957" w:rsidRPr="00AF3FEB" w:rsidRDefault="002F2957" w:rsidP="00C2528E">
            <w:pPr>
              <w:pStyle w:val="Title1"/>
              <w:tabs>
                <w:tab w:val="right" w:leader="dot" w:pos="4404"/>
                <w:tab w:val="right" w:leader="dot" w:pos="4608"/>
              </w:tabs>
              <w:rPr>
                <w:rFonts w:ascii="Arial" w:eastAsia="Arial Unicode MS" w:hAnsi="Arial" w:cs="Arial"/>
                <w:color w:val="002060"/>
                <w:sz w:val="16"/>
                <w:szCs w:val="16"/>
                <w:lang w:val="en-US"/>
              </w:rPr>
            </w:pPr>
            <w:r w:rsidRPr="00AF3FEB">
              <w:rPr>
                <w:rFonts w:ascii="Arial" w:eastAsia="Arial Unicode MS" w:hAnsi="Arial" w:cs="Arial"/>
                <w:color w:val="002060"/>
                <w:sz w:val="16"/>
                <w:szCs w:val="16"/>
                <w:lang w:val="en-US"/>
              </w:rPr>
              <w:t xml:space="preserve">Casual labour – forestry or forest products </w:t>
            </w:r>
            <w:r w:rsidRPr="00AF3FEB">
              <w:rPr>
                <w:rFonts w:ascii="Arial" w:eastAsia="Arial Unicode MS" w:hAnsi="Arial" w:cs="Arial"/>
                <w:color w:val="002060"/>
                <w:sz w:val="16"/>
                <w:szCs w:val="16"/>
                <w:lang w:val="en-US"/>
              </w:rPr>
              <w:tab/>
              <w:t>2</w:t>
            </w:r>
            <w:r w:rsidR="007C2E05" w:rsidRPr="00AF3FEB">
              <w:rPr>
                <w:rFonts w:ascii="Arial" w:eastAsia="Arial Unicode MS" w:hAnsi="Arial" w:cs="Arial"/>
                <w:color w:val="002060"/>
                <w:sz w:val="16"/>
                <w:szCs w:val="16"/>
                <w:lang w:val="en-US"/>
              </w:rPr>
              <w:t>2</w:t>
            </w:r>
          </w:p>
        </w:tc>
      </w:tr>
      <w:tr w:rsidR="002F2957" w:rsidRPr="00AF3FEB" w:rsidTr="0011694A">
        <w:trPr>
          <w:trHeight w:val="237"/>
        </w:trPr>
        <w:tc>
          <w:tcPr>
            <w:tcW w:w="5097" w:type="dxa"/>
            <w:tcBorders>
              <w:top w:val="dotted" w:sz="4" w:space="0" w:color="auto"/>
              <w:bottom w:val="dotted" w:sz="4" w:space="0" w:color="auto"/>
            </w:tcBorders>
            <w:shd w:val="clear" w:color="auto" w:fill="auto"/>
            <w:vAlign w:val="center"/>
          </w:tcPr>
          <w:p w:rsidR="002F2957" w:rsidRPr="00AF3FEB" w:rsidRDefault="002F2957" w:rsidP="00C2528E">
            <w:pPr>
              <w:pStyle w:val="Title1"/>
              <w:tabs>
                <w:tab w:val="right" w:leader="dot" w:pos="4770"/>
              </w:tabs>
              <w:rPr>
                <w:rFonts w:ascii="Arial" w:eastAsia="Arial Unicode MS" w:hAnsi="Arial" w:cs="Arial"/>
                <w:color w:val="002060"/>
                <w:sz w:val="16"/>
                <w:szCs w:val="16"/>
                <w:lang w:val="en-US"/>
              </w:rPr>
            </w:pPr>
            <w:r w:rsidRPr="00AF3FEB">
              <w:rPr>
                <w:rFonts w:ascii="Arial" w:eastAsia="Arial Unicode MS" w:hAnsi="Arial" w:cs="Arial"/>
                <w:color w:val="002060"/>
                <w:sz w:val="16"/>
                <w:szCs w:val="16"/>
                <w:lang w:val="en-US"/>
              </w:rPr>
              <w:t>Sale of tubers and root crops (cassava, potatoes, taro, yam</w:t>
            </w:r>
            <w:r w:rsidR="00FA0F15" w:rsidRPr="00AF3FEB">
              <w:rPr>
                <w:rFonts w:ascii="Arial" w:eastAsia="Arial Unicode MS" w:hAnsi="Arial" w:cs="Arial"/>
                <w:color w:val="002060"/>
                <w:sz w:val="16"/>
                <w:szCs w:val="16"/>
                <w:lang w:val="en-US"/>
              </w:rPr>
              <w:t xml:space="preserve"> etc.).</w:t>
            </w:r>
            <w:r w:rsidRPr="00AF3FEB">
              <w:rPr>
                <w:rFonts w:ascii="Arial" w:eastAsia="Arial Unicode MS" w:hAnsi="Arial" w:cs="Arial"/>
                <w:color w:val="002060"/>
                <w:sz w:val="16"/>
                <w:szCs w:val="16"/>
                <w:lang w:val="en-US"/>
              </w:rPr>
              <w:t xml:space="preserve"> </w:t>
            </w:r>
            <w:r w:rsidRPr="00AF3FEB">
              <w:rPr>
                <w:rFonts w:ascii="Arial" w:eastAsia="Arial Unicode MS" w:hAnsi="Arial" w:cs="Arial"/>
                <w:color w:val="002060"/>
                <w:sz w:val="16"/>
                <w:szCs w:val="16"/>
                <w:lang w:val="en-US"/>
              </w:rPr>
              <w:tab/>
              <w:t>5</w:t>
            </w:r>
          </w:p>
        </w:tc>
        <w:tc>
          <w:tcPr>
            <w:tcW w:w="4590" w:type="dxa"/>
            <w:tcBorders>
              <w:top w:val="dotted" w:sz="4" w:space="0" w:color="auto"/>
              <w:bottom w:val="dotted" w:sz="4" w:space="0" w:color="auto"/>
            </w:tcBorders>
            <w:shd w:val="clear" w:color="auto" w:fill="auto"/>
            <w:vAlign w:val="center"/>
          </w:tcPr>
          <w:p w:rsidR="002F2957" w:rsidRPr="00AF3FEB" w:rsidRDefault="002F2957" w:rsidP="00C61466">
            <w:pPr>
              <w:pStyle w:val="Title1"/>
              <w:tabs>
                <w:tab w:val="right" w:leader="dot" w:pos="4320"/>
                <w:tab w:val="right" w:leader="dot" w:pos="4404"/>
                <w:tab w:val="right" w:leader="dot" w:pos="4608"/>
              </w:tabs>
              <w:rPr>
                <w:rFonts w:ascii="Arial" w:eastAsia="Arial Unicode MS" w:hAnsi="Arial" w:cs="Arial"/>
                <w:color w:val="002060"/>
                <w:sz w:val="16"/>
                <w:szCs w:val="16"/>
                <w:lang w:val="en-US"/>
              </w:rPr>
            </w:pPr>
            <w:r w:rsidRPr="00AF3FEB">
              <w:rPr>
                <w:rFonts w:ascii="Arial" w:eastAsia="Arial Unicode MS" w:hAnsi="Arial" w:cs="Arial"/>
                <w:color w:val="002060"/>
                <w:sz w:val="16"/>
                <w:szCs w:val="16"/>
                <w:lang w:val="en-US"/>
              </w:rPr>
              <w:t>Casual labour – Other</w:t>
            </w:r>
            <w:r w:rsidR="00C61466" w:rsidRPr="00AF3FEB">
              <w:rPr>
                <w:rFonts w:ascii="Arial" w:eastAsia="Arial Unicode MS" w:hAnsi="Arial" w:cs="Arial"/>
                <w:color w:val="002060"/>
                <w:sz w:val="16"/>
                <w:szCs w:val="16"/>
                <w:lang w:val="en-US"/>
              </w:rPr>
              <w:tab/>
            </w:r>
            <w:r w:rsidRPr="00AF3FEB">
              <w:rPr>
                <w:rFonts w:ascii="Arial" w:eastAsia="Arial Unicode MS" w:hAnsi="Arial" w:cs="Arial"/>
                <w:color w:val="002060"/>
                <w:sz w:val="16"/>
                <w:szCs w:val="16"/>
                <w:lang w:val="en-US"/>
              </w:rPr>
              <w:t>2</w:t>
            </w:r>
            <w:r w:rsidR="007C2E05" w:rsidRPr="00AF3FEB">
              <w:rPr>
                <w:rFonts w:ascii="Arial" w:eastAsia="Arial Unicode MS" w:hAnsi="Arial" w:cs="Arial"/>
                <w:color w:val="002060"/>
                <w:sz w:val="16"/>
                <w:szCs w:val="16"/>
                <w:lang w:val="en-US"/>
              </w:rPr>
              <w:t>3</w:t>
            </w:r>
          </w:p>
        </w:tc>
      </w:tr>
      <w:tr w:rsidR="002F2957" w:rsidRPr="00AF3FEB" w:rsidTr="0011694A">
        <w:trPr>
          <w:trHeight w:val="237"/>
        </w:trPr>
        <w:tc>
          <w:tcPr>
            <w:tcW w:w="5097" w:type="dxa"/>
            <w:tcBorders>
              <w:top w:val="dotted" w:sz="4" w:space="0" w:color="auto"/>
              <w:bottom w:val="dotted" w:sz="4" w:space="0" w:color="auto"/>
            </w:tcBorders>
            <w:shd w:val="clear" w:color="auto" w:fill="auto"/>
            <w:vAlign w:val="center"/>
          </w:tcPr>
          <w:p w:rsidR="002F2957" w:rsidRPr="00AF3FEB" w:rsidRDefault="002F2957" w:rsidP="00C2528E">
            <w:pPr>
              <w:pStyle w:val="Title1"/>
              <w:tabs>
                <w:tab w:val="right" w:leader="dot" w:pos="4770"/>
              </w:tabs>
              <w:rPr>
                <w:rFonts w:ascii="Arial" w:eastAsia="Arial Unicode MS" w:hAnsi="Arial" w:cs="Arial"/>
                <w:color w:val="002060"/>
                <w:sz w:val="16"/>
                <w:szCs w:val="16"/>
                <w:lang w:val="en-US"/>
              </w:rPr>
            </w:pPr>
            <w:r w:rsidRPr="00AF3FEB">
              <w:rPr>
                <w:rFonts w:ascii="Arial" w:eastAsia="Arial Unicode MS" w:hAnsi="Arial" w:cs="Arial"/>
                <w:color w:val="002060"/>
                <w:sz w:val="16"/>
                <w:szCs w:val="16"/>
                <w:lang w:val="en-US"/>
              </w:rPr>
              <w:t xml:space="preserve">Sale of vegetables (fresh and dried) </w:t>
            </w:r>
            <w:r w:rsidRPr="00AF3FEB">
              <w:rPr>
                <w:rFonts w:ascii="Arial" w:eastAsia="Arial Unicode MS" w:hAnsi="Arial" w:cs="Arial"/>
                <w:color w:val="002060"/>
                <w:sz w:val="16"/>
                <w:szCs w:val="16"/>
                <w:lang w:val="en-US"/>
              </w:rPr>
              <w:tab/>
              <w:t>6</w:t>
            </w:r>
          </w:p>
        </w:tc>
        <w:tc>
          <w:tcPr>
            <w:tcW w:w="4590" w:type="dxa"/>
            <w:tcBorders>
              <w:top w:val="dotted" w:sz="4" w:space="0" w:color="auto"/>
              <w:bottom w:val="dotted" w:sz="4" w:space="0" w:color="auto"/>
            </w:tcBorders>
            <w:shd w:val="clear" w:color="auto" w:fill="auto"/>
            <w:vAlign w:val="center"/>
          </w:tcPr>
          <w:p w:rsidR="002F2957" w:rsidRPr="00AF3FEB" w:rsidRDefault="002F2957" w:rsidP="00C2528E">
            <w:pPr>
              <w:pStyle w:val="Title1"/>
              <w:tabs>
                <w:tab w:val="right" w:leader="dot" w:pos="4404"/>
                <w:tab w:val="right" w:leader="dot" w:pos="4608"/>
              </w:tabs>
              <w:rPr>
                <w:rFonts w:ascii="Arial" w:eastAsia="Arial Unicode MS" w:hAnsi="Arial" w:cs="Arial"/>
                <w:color w:val="002060"/>
                <w:sz w:val="16"/>
                <w:szCs w:val="16"/>
                <w:lang w:val="en-US"/>
              </w:rPr>
            </w:pPr>
            <w:r w:rsidRPr="00AF3FEB">
              <w:rPr>
                <w:rFonts w:ascii="Arial" w:eastAsia="Arial Unicode MS" w:hAnsi="Arial" w:cs="Arial"/>
                <w:color w:val="002060"/>
                <w:sz w:val="16"/>
                <w:szCs w:val="16"/>
                <w:lang w:val="en-US"/>
              </w:rPr>
              <w:t>Cash for work</w:t>
            </w:r>
            <w:r w:rsidRPr="00AF3FEB">
              <w:rPr>
                <w:rFonts w:ascii="Arial" w:eastAsia="Arial Unicode MS" w:hAnsi="Arial" w:cs="Arial"/>
                <w:color w:val="002060"/>
                <w:sz w:val="16"/>
                <w:szCs w:val="16"/>
                <w:lang w:val="en-US"/>
              </w:rPr>
              <w:tab/>
              <w:t>2</w:t>
            </w:r>
            <w:r w:rsidR="007C2E05" w:rsidRPr="00AF3FEB">
              <w:rPr>
                <w:rFonts w:ascii="Arial" w:eastAsia="Arial Unicode MS" w:hAnsi="Arial" w:cs="Arial"/>
                <w:color w:val="002060"/>
                <w:sz w:val="16"/>
                <w:szCs w:val="16"/>
                <w:lang w:val="en-US"/>
              </w:rPr>
              <w:t>4</w:t>
            </w:r>
          </w:p>
        </w:tc>
      </w:tr>
      <w:tr w:rsidR="002F2957" w:rsidRPr="00AF3FEB" w:rsidTr="0011694A">
        <w:trPr>
          <w:trHeight w:val="237"/>
        </w:trPr>
        <w:tc>
          <w:tcPr>
            <w:tcW w:w="5097" w:type="dxa"/>
            <w:tcBorders>
              <w:top w:val="dotted" w:sz="4" w:space="0" w:color="auto"/>
              <w:bottom w:val="dotted" w:sz="4" w:space="0" w:color="auto"/>
            </w:tcBorders>
            <w:shd w:val="clear" w:color="auto" w:fill="auto"/>
            <w:vAlign w:val="center"/>
          </w:tcPr>
          <w:p w:rsidR="002F2957" w:rsidRPr="00AF3FEB" w:rsidRDefault="002F2957" w:rsidP="00C2528E">
            <w:pPr>
              <w:pStyle w:val="Title1"/>
              <w:tabs>
                <w:tab w:val="right" w:leader="dot" w:pos="4770"/>
              </w:tabs>
              <w:rPr>
                <w:rFonts w:ascii="Arial" w:eastAsia="Arial Unicode MS" w:hAnsi="Arial" w:cs="Arial"/>
                <w:color w:val="002060"/>
                <w:sz w:val="16"/>
                <w:szCs w:val="16"/>
                <w:lang w:val="en-US"/>
              </w:rPr>
            </w:pPr>
            <w:r w:rsidRPr="00AF3FEB">
              <w:rPr>
                <w:rFonts w:ascii="Arial" w:eastAsia="Arial Unicode MS" w:hAnsi="Arial" w:cs="Arial"/>
                <w:color w:val="002060"/>
                <w:sz w:val="16"/>
                <w:szCs w:val="16"/>
                <w:lang w:val="en-US"/>
              </w:rPr>
              <w:t xml:space="preserve">Sale of fruits (fresh and dried) </w:t>
            </w:r>
            <w:r w:rsidRPr="00AF3FEB">
              <w:rPr>
                <w:rFonts w:ascii="Arial" w:eastAsia="Arial Unicode MS" w:hAnsi="Arial" w:cs="Arial"/>
                <w:color w:val="002060"/>
                <w:sz w:val="16"/>
                <w:szCs w:val="16"/>
                <w:lang w:val="en-US"/>
              </w:rPr>
              <w:tab/>
              <w:t>7</w:t>
            </w:r>
          </w:p>
        </w:tc>
        <w:tc>
          <w:tcPr>
            <w:tcW w:w="4590" w:type="dxa"/>
            <w:tcBorders>
              <w:top w:val="dotted" w:sz="4" w:space="0" w:color="auto"/>
              <w:bottom w:val="dotted" w:sz="4" w:space="0" w:color="auto"/>
            </w:tcBorders>
            <w:shd w:val="clear" w:color="auto" w:fill="auto"/>
            <w:vAlign w:val="center"/>
          </w:tcPr>
          <w:p w:rsidR="002F2957" w:rsidRPr="00AF3FEB" w:rsidRDefault="002F2957" w:rsidP="00C2528E">
            <w:pPr>
              <w:pStyle w:val="Title1"/>
              <w:tabs>
                <w:tab w:val="right" w:leader="dot" w:pos="4404"/>
                <w:tab w:val="right" w:leader="dot" w:pos="4608"/>
              </w:tabs>
              <w:rPr>
                <w:rFonts w:ascii="Arial" w:eastAsia="Arial Unicode MS" w:hAnsi="Arial" w:cs="Arial"/>
                <w:color w:val="002060"/>
                <w:sz w:val="16"/>
                <w:szCs w:val="16"/>
                <w:lang w:val="en-US"/>
              </w:rPr>
            </w:pPr>
            <w:r w:rsidRPr="00AF3FEB">
              <w:rPr>
                <w:rFonts w:ascii="Arial" w:eastAsia="Arial Unicode MS" w:hAnsi="Arial" w:cs="Arial"/>
                <w:color w:val="002060"/>
                <w:sz w:val="16"/>
                <w:szCs w:val="16"/>
                <w:lang w:val="en-US"/>
              </w:rPr>
              <w:t>Regular full-time employment</w:t>
            </w:r>
            <w:r w:rsidRPr="00AF3FEB">
              <w:rPr>
                <w:rFonts w:ascii="Arial" w:eastAsia="Arial Unicode MS" w:hAnsi="Arial" w:cs="Arial"/>
                <w:color w:val="002060"/>
                <w:sz w:val="16"/>
                <w:szCs w:val="16"/>
                <w:lang w:val="en-US"/>
              </w:rPr>
              <w:tab/>
              <w:t>2</w:t>
            </w:r>
            <w:r w:rsidR="007C2E05" w:rsidRPr="00AF3FEB">
              <w:rPr>
                <w:rFonts w:ascii="Arial" w:eastAsia="Arial Unicode MS" w:hAnsi="Arial" w:cs="Arial"/>
                <w:color w:val="002060"/>
                <w:sz w:val="16"/>
                <w:szCs w:val="16"/>
                <w:lang w:val="en-US"/>
              </w:rPr>
              <w:t>5</w:t>
            </w:r>
          </w:p>
        </w:tc>
      </w:tr>
      <w:tr w:rsidR="002F2957" w:rsidRPr="00AF3FEB" w:rsidTr="0011694A">
        <w:trPr>
          <w:trHeight w:val="237"/>
        </w:trPr>
        <w:tc>
          <w:tcPr>
            <w:tcW w:w="5097" w:type="dxa"/>
            <w:tcBorders>
              <w:top w:val="dotted" w:sz="4" w:space="0" w:color="auto"/>
              <w:bottom w:val="dotted" w:sz="4" w:space="0" w:color="auto"/>
            </w:tcBorders>
            <w:shd w:val="clear" w:color="auto" w:fill="auto"/>
            <w:vAlign w:val="center"/>
          </w:tcPr>
          <w:p w:rsidR="002F2957" w:rsidRPr="00AF3FEB" w:rsidRDefault="002F2957" w:rsidP="00C2528E">
            <w:pPr>
              <w:pStyle w:val="Title1"/>
              <w:tabs>
                <w:tab w:val="right" w:leader="dot" w:pos="4770"/>
              </w:tabs>
              <w:rPr>
                <w:rFonts w:ascii="Arial" w:eastAsia="Arial Unicode MS" w:hAnsi="Arial" w:cs="Arial"/>
                <w:color w:val="002060"/>
                <w:sz w:val="16"/>
                <w:szCs w:val="16"/>
                <w:lang w:val="en-US"/>
              </w:rPr>
            </w:pPr>
            <w:r w:rsidRPr="00AF3FEB">
              <w:rPr>
                <w:rFonts w:ascii="Arial" w:eastAsia="Arial Unicode MS" w:hAnsi="Arial" w:cs="Arial"/>
                <w:color w:val="002060"/>
                <w:sz w:val="16"/>
                <w:szCs w:val="16"/>
                <w:lang w:val="en-US"/>
              </w:rPr>
              <w:t xml:space="preserve">Sale of beverage crops (tea or coffee) </w:t>
            </w:r>
            <w:r w:rsidRPr="00AF3FEB">
              <w:rPr>
                <w:rFonts w:ascii="Arial" w:eastAsia="Arial Unicode MS" w:hAnsi="Arial" w:cs="Arial"/>
                <w:color w:val="002060"/>
                <w:sz w:val="16"/>
                <w:szCs w:val="16"/>
                <w:lang w:val="en-US"/>
              </w:rPr>
              <w:tab/>
              <w:t>8</w:t>
            </w:r>
          </w:p>
        </w:tc>
        <w:tc>
          <w:tcPr>
            <w:tcW w:w="4590" w:type="dxa"/>
            <w:tcBorders>
              <w:top w:val="dotted" w:sz="4" w:space="0" w:color="auto"/>
              <w:bottom w:val="dotted" w:sz="4" w:space="0" w:color="auto"/>
            </w:tcBorders>
            <w:shd w:val="clear" w:color="auto" w:fill="auto"/>
            <w:vAlign w:val="center"/>
          </w:tcPr>
          <w:p w:rsidR="002F2957" w:rsidRPr="00AF3FEB" w:rsidRDefault="002F2957" w:rsidP="00C2528E">
            <w:pPr>
              <w:pStyle w:val="Title1"/>
              <w:tabs>
                <w:tab w:val="right" w:leader="dot" w:pos="4404"/>
                <w:tab w:val="right" w:leader="dot" w:pos="4608"/>
              </w:tabs>
              <w:rPr>
                <w:rFonts w:ascii="Arial" w:eastAsia="Arial Unicode MS" w:hAnsi="Arial" w:cs="Arial"/>
                <w:color w:val="002060"/>
                <w:sz w:val="16"/>
                <w:szCs w:val="16"/>
                <w:lang w:val="en-US"/>
              </w:rPr>
            </w:pPr>
            <w:r w:rsidRPr="00AF3FEB">
              <w:rPr>
                <w:rFonts w:ascii="Arial" w:eastAsia="Arial Unicode MS" w:hAnsi="Arial" w:cs="Arial"/>
                <w:color w:val="002060"/>
                <w:sz w:val="16"/>
                <w:szCs w:val="16"/>
                <w:lang w:val="en-US"/>
              </w:rPr>
              <w:t>Regular part-time employment</w:t>
            </w:r>
            <w:r w:rsidRPr="00AF3FEB">
              <w:rPr>
                <w:rFonts w:ascii="Arial" w:eastAsia="Arial Unicode MS" w:hAnsi="Arial" w:cs="Arial"/>
                <w:color w:val="002060"/>
                <w:sz w:val="16"/>
                <w:szCs w:val="16"/>
                <w:lang w:val="en-US"/>
              </w:rPr>
              <w:tab/>
              <w:t>2</w:t>
            </w:r>
            <w:r w:rsidR="007C2E05" w:rsidRPr="00AF3FEB">
              <w:rPr>
                <w:rFonts w:ascii="Arial" w:eastAsia="Arial Unicode MS" w:hAnsi="Arial" w:cs="Arial"/>
                <w:color w:val="002060"/>
                <w:sz w:val="16"/>
                <w:szCs w:val="16"/>
                <w:lang w:val="en-US"/>
              </w:rPr>
              <w:t>6</w:t>
            </w:r>
          </w:p>
        </w:tc>
      </w:tr>
      <w:tr w:rsidR="002F2957" w:rsidRPr="00AF3FEB" w:rsidTr="0011694A">
        <w:trPr>
          <w:trHeight w:val="237"/>
        </w:trPr>
        <w:tc>
          <w:tcPr>
            <w:tcW w:w="5097" w:type="dxa"/>
            <w:tcBorders>
              <w:top w:val="dotted" w:sz="4" w:space="0" w:color="auto"/>
              <w:bottom w:val="dotted" w:sz="4" w:space="0" w:color="auto"/>
            </w:tcBorders>
            <w:shd w:val="clear" w:color="auto" w:fill="auto"/>
            <w:vAlign w:val="center"/>
          </w:tcPr>
          <w:p w:rsidR="002F2957" w:rsidRPr="00AF3FEB" w:rsidRDefault="002F2957" w:rsidP="00C2528E">
            <w:pPr>
              <w:pStyle w:val="Title1"/>
              <w:tabs>
                <w:tab w:val="right" w:leader="dot" w:pos="4770"/>
              </w:tabs>
              <w:rPr>
                <w:rFonts w:ascii="Arial" w:eastAsia="Arial Unicode MS" w:hAnsi="Arial" w:cs="Arial"/>
                <w:color w:val="002060"/>
                <w:sz w:val="16"/>
                <w:szCs w:val="16"/>
                <w:lang w:val="en-US"/>
              </w:rPr>
            </w:pPr>
            <w:r w:rsidRPr="00AF3FEB">
              <w:rPr>
                <w:rFonts w:ascii="Arial" w:eastAsia="Arial Unicode MS" w:hAnsi="Arial" w:cs="Arial"/>
                <w:color w:val="002060"/>
                <w:sz w:val="16"/>
                <w:szCs w:val="16"/>
                <w:lang w:val="en-US"/>
              </w:rPr>
              <w:t xml:space="preserve">Sale of toddy products (including sap, alcoholic beverage                  and jaggery) </w:t>
            </w:r>
            <w:r w:rsidRPr="00AF3FEB">
              <w:rPr>
                <w:rFonts w:ascii="Arial" w:eastAsia="Arial Unicode MS" w:hAnsi="Arial" w:cs="Arial"/>
                <w:color w:val="002060"/>
                <w:sz w:val="16"/>
                <w:szCs w:val="16"/>
                <w:lang w:val="en-US"/>
              </w:rPr>
              <w:tab/>
              <w:t>9</w:t>
            </w:r>
          </w:p>
        </w:tc>
        <w:tc>
          <w:tcPr>
            <w:tcW w:w="4590" w:type="dxa"/>
            <w:tcBorders>
              <w:top w:val="dotted" w:sz="4" w:space="0" w:color="auto"/>
              <w:bottom w:val="dotted" w:sz="4" w:space="0" w:color="auto"/>
            </w:tcBorders>
            <w:shd w:val="clear" w:color="auto" w:fill="auto"/>
            <w:vAlign w:val="center"/>
          </w:tcPr>
          <w:p w:rsidR="002F2957" w:rsidRPr="00AF3FEB" w:rsidRDefault="002F2957" w:rsidP="00C2528E">
            <w:pPr>
              <w:pStyle w:val="Title1"/>
              <w:tabs>
                <w:tab w:val="right" w:leader="dot" w:pos="4404"/>
                <w:tab w:val="right" w:leader="dot" w:pos="4608"/>
              </w:tabs>
              <w:rPr>
                <w:rFonts w:ascii="Arial" w:eastAsia="Arial Unicode MS" w:hAnsi="Arial" w:cs="Arial"/>
                <w:color w:val="002060"/>
                <w:sz w:val="16"/>
                <w:szCs w:val="16"/>
                <w:lang w:val="en-US"/>
              </w:rPr>
            </w:pPr>
            <w:r w:rsidRPr="00AF3FEB">
              <w:rPr>
                <w:rFonts w:ascii="Arial" w:eastAsia="Arial Unicode MS" w:hAnsi="Arial" w:cs="Arial"/>
                <w:color w:val="002060"/>
                <w:sz w:val="16"/>
                <w:szCs w:val="16"/>
                <w:lang w:val="en-US"/>
              </w:rPr>
              <w:t>Interest from lending</w:t>
            </w:r>
            <w:r w:rsidR="007C2E05" w:rsidRPr="00AF3FEB">
              <w:rPr>
                <w:rFonts w:ascii="Arial" w:eastAsia="Arial Unicode MS" w:hAnsi="Arial" w:cs="Arial"/>
                <w:color w:val="002060"/>
                <w:sz w:val="16"/>
                <w:szCs w:val="16"/>
                <w:lang w:val="en-US"/>
              </w:rPr>
              <w:t xml:space="preserve"> (cash or kind)</w:t>
            </w:r>
            <w:r w:rsidRPr="00AF3FEB">
              <w:rPr>
                <w:rFonts w:ascii="Arial" w:eastAsia="Arial Unicode MS" w:hAnsi="Arial" w:cs="Arial"/>
                <w:color w:val="002060"/>
                <w:sz w:val="16"/>
                <w:szCs w:val="16"/>
                <w:lang w:val="en-US"/>
              </w:rPr>
              <w:tab/>
              <w:t>2</w:t>
            </w:r>
            <w:r w:rsidR="007C2E05" w:rsidRPr="00AF3FEB">
              <w:rPr>
                <w:rFonts w:ascii="Arial" w:eastAsia="Arial Unicode MS" w:hAnsi="Arial" w:cs="Arial"/>
                <w:color w:val="002060"/>
                <w:sz w:val="16"/>
                <w:szCs w:val="16"/>
                <w:lang w:val="en-US"/>
              </w:rPr>
              <w:t>7</w:t>
            </w:r>
          </w:p>
        </w:tc>
      </w:tr>
      <w:tr w:rsidR="002F2957" w:rsidRPr="00AF3FEB" w:rsidTr="0011694A">
        <w:trPr>
          <w:trHeight w:val="237"/>
        </w:trPr>
        <w:tc>
          <w:tcPr>
            <w:tcW w:w="5097" w:type="dxa"/>
            <w:tcBorders>
              <w:top w:val="dotted" w:sz="4" w:space="0" w:color="auto"/>
              <w:bottom w:val="dotted" w:sz="4" w:space="0" w:color="auto"/>
            </w:tcBorders>
            <w:shd w:val="clear" w:color="auto" w:fill="auto"/>
            <w:vAlign w:val="center"/>
          </w:tcPr>
          <w:p w:rsidR="002F2957" w:rsidRPr="00AF3FEB" w:rsidRDefault="002F2957" w:rsidP="00C2528E">
            <w:pPr>
              <w:pStyle w:val="Title1"/>
              <w:tabs>
                <w:tab w:val="right" w:leader="dot" w:pos="4770"/>
              </w:tabs>
              <w:rPr>
                <w:rFonts w:ascii="Yunghkio" w:eastAsia="Arial Unicode MS" w:hAnsi="Yunghkio" w:cs="Yunghkio"/>
                <w:color w:val="002060"/>
                <w:sz w:val="16"/>
                <w:szCs w:val="16"/>
                <w:lang w:val="en-US"/>
              </w:rPr>
            </w:pPr>
            <w:r w:rsidRPr="00AF3FEB">
              <w:rPr>
                <w:rFonts w:ascii="Arial" w:eastAsia="Arial Unicode MS" w:hAnsi="Arial" w:cs="Arial"/>
                <w:color w:val="002060"/>
                <w:sz w:val="16"/>
                <w:szCs w:val="16"/>
                <w:lang w:val="en-US"/>
              </w:rPr>
              <w:t>Sale of other crops</w:t>
            </w:r>
            <w:r w:rsidR="00427C2E" w:rsidRPr="00AF3FEB">
              <w:rPr>
                <w:rFonts w:ascii="Arial" w:eastAsia="Arial Unicode MS" w:hAnsi="Arial" w:cs="Arial"/>
                <w:color w:val="002060"/>
                <w:sz w:val="16"/>
                <w:szCs w:val="16"/>
                <w:lang w:val="en-US"/>
              </w:rPr>
              <w:t>/agricultural products (rubber, reed broom, flowers, perennial trees,</w:t>
            </w:r>
            <w:r w:rsidR="00FA0F15" w:rsidRPr="00AF3FEB">
              <w:rPr>
                <w:rFonts w:ascii="Arial" w:eastAsia="Arial Unicode MS" w:hAnsi="Arial" w:cs="Arial"/>
                <w:color w:val="002060"/>
                <w:sz w:val="16"/>
                <w:szCs w:val="16"/>
                <w:lang w:val="en-US"/>
              </w:rPr>
              <w:t xml:space="preserve"> </w:t>
            </w:r>
            <w:r w:rsidR="00DE06F6" w:rsidRPr="00AF3FEB">
              <w:rPr>
                <w:rFonts w:ascii="Arial" w:eastAsia="Arial Unicode MS" w:hAnsi="Arial" w:cs="Arial"/>
                <w:color w:val="002060"/>
                <w:sz w:val="16"/>
                <w:szCs w:val="16"/>
                <w:lang w:val="en-US"/>
              </w:rPr>
              <w:t>etc.)</w:t>
            </w:r>
            <w:r w:rsidR="00FA0F15" w:rsidRPr="00AF3FEB">
              <w:rPr>
                <w:rFonts w:ascii="Arial" w:eastAsia="Arial Unicode MS" w:hAnsi="Arial" w:cs="Arial"/>
                <w:color w:val="002060"/>
                <w:sz w:val="16"/>
                <w:szCs w:val="16"/>
                <w:lang w:val="en-US"/>
              </w:rPr>
              <w:t>.</w:t>
            </w:r>
            <w:r w:rsidRPr="00AF3FEB">
              <w:rPr>
                <w:rFonts w:ascii="Arial" w:eastAsia="Arial Unicode MS" w:hAnsi="Arial" w:cs="Arial"/>
                <w:color w:val="002060"/>
                <w:sz w:val="16"/>
                <w:szCs w:val="16"/>
                <w:lang w:val="en-US"/>
              </w:rPr>
              <w:tab/>
            </w:r>
            <w:r w:rsidRPr="00AF3FEB">
              <w:rPr>
                <w:rFonts w:ascii="Yunghkio" w:eastAsia="Arial Unicode MS" w:hAnsi="Yunghkio" w:cs="Yunghkio"/>
                <w:color w:val="002060"/>
                <w:sz w:val="16"/>
                <w:szCs w:val="16"/>
                <w:lang w:val="en-US"/>
              </w:rPr>
              <w:t>10</w:t>
            </w:r>
          </w:p>
        </w:tc>
        <w:tc>
          <w:tcPr>
            <w:tcW w:w="4590" w:type="dxa"/>
            <w:tcBorders>
              <w:top w:val="dotted" w:sz="4" w:space="0" w:color="auto"/>
              <w:bottom w:val="dotted" w:sz="4" w:space="0" w:color="auto"/>
            </w:tcBorders>
            <w:shd w:val="clear" w:color="auto" w:fill="auto"/>
            <w:vAlign w:val="center"/>
          </w:tcPr>
          <w:p w:rsidR="002F2957" w:rsidRPr="00AF3FEB" w:rsidRDefault="002F2957" w:rsidP="00C2528E">
            <w:pPr>
              <w:pStyle w:val="Title1"/>
              <w:tabs>
                <w:tab w:val="right" w:leader="dot" w:pos="4404"/>
                <w:tab w:val="right" w:leader="dot" w:pos="4608"/>
              </w:tabs>
              <w:rPr>
                <w:rFonts w:ascii="Arial" w:eastAsia="Arial Unicode MS" w:hAnsi="Arial" w:cs="Arial"/>
                <w:color w:val="002060"/>
                <w:sz w:val="16"/>
                <w:szCs w:val="16"/>
                <w:lang w:val="en-US"/>
              </w:rPr>
            </w:pPr>
            <w:r w:rsidRPr="00AF3FEB">
              <w:rPr>
                <w:rFonts w:ascii="Arial" w:eastAsia="Arial Unicode MS" w:hAnsi="Arial" w:cs="Arial"/>
                <w:color w:val="002060"/>
                <w:sz w:val="16"/>
                <w:szCs w:val="16"/>
                <w:lang w:val="en-US"/>
              </w:rPr>
              <w:t>Remittances</w:t>
            </w:r>
            <w:r w:rsidRPr="00AF3FEB">
              <w:rPr>
                <w:rFonts w:ascii="Arial" w:eastAsia="Arial Unicode MS" w:hAnsi="Arial" w:cs="Arial"/>
                <w:color w:val="002060"/>
                <w:sz w:val="16"/>
                <w:szCs w:val="16"/>
                <w:lang w:val="en-US"/>
              </w:rPr>
              <w:tab/>
              <w:t>2</w:t>
            </w:r>
            <w:r w:rsidR="007C2E05" w:rsidRPr="00AF3FEB">
              <w:rPr>
                <w:rFonts w:ascii="Arial" w:eastAsia="Arial Unicode MS" w:hAnsi="Arial" w:cs="Arial"/>
                <w:color w:val="002060"/>
                <w:sz w:val="16"/>
                <w:szCs w:val="16"/>
                <w:lang w:val="en-US"/>
              </w:rPr>
              <w:t>8</w:t>
            </w:r>
          </w:p>
        </w:tc>
      </w:tr>
      <w:tr w:rsidR="002F2957" w:rsidRPr="00AF3FEB" w:rsidTr="0011694A">
        <w:trPr>
          <w:trHeight w:val="237"/>
        </w:trPr>
        <w:tc>
          <w:tcPr>
            <w:tcW w:w="5097" w:type="dxa"/>
            <w:tcBorders>
              <w:top w:val="dotted" w:sz="4" w:space="0" w:color="auto"/>
              <w:bottom w:val="dotted" w:sz="4" w:space="0" w:color="auto"/>
            </w:tcBorders>
            <w:shd w:val="clear" w:color="auto" w:fill="auto"/>
            <w:vAlign w:val="center"/>
          </w:tcPr>
          <w:p w:rsidR="002F2957" w:rsidRPr="00AF3FEB" w:rsidRDefault="002F2957" w:rsidP="00C2528E">
            <w:pPr>
              <w:pStyle w:val="Title1"/>
              <w:tabs>
                <w:tab w:val="right" w:leader="dot" w:pos="4770"/>
              </w:tabs>
              <w:rPr>
                <w:rFonts w:ascii="Arial" w:eastAsia="Arial Unicode MS" w:hAnsi="Arial" w:cs="Arial"/>
                <w:color w:val="002060"/>
                <w:sz w:val="16"/>
                <w:szCs w:val="16"/>
                <w:lang w:val="en-US"/>
              </w:rPr>
            </w:pPr>
            <w:r w:rsidRPr="00AF3FEB">
              <w:rPr>
                <w:rFonts w:ascii="Arial" w:eastAsia="Arial Unicode MS" w:hAnsi="Arial" w:cs="Arial"/>
                <w:color w:val="002060"/>
                <w:sz w:val="16"/>
                <w:szCs w:val="16"/>
                <w:lang w:val="en-US"/>
              </w:rPr>
              <w:t>Sale of fresh wild catch of fish, prawns, crabs, shellfish</w:t>
            </w:r>
            <w:r w:rsidRPr="00AF3FEB">
              <w:rPr>
                <w:rFonts w:ascii="Arial" w:eastAsia="Arial Unicode MS" w:hAnsi="Arial" w:cs="Arial"/>
                <w:color w:val="002060"/>
                <w:sz w:val="16"/>
                <w:szCs w:val="16"/>
                <w:lang w:val="en-US"/>
              </w:rPr>
              <w:tab/>
              <w:t>11</w:t>
            </w:r>
          </w:p>
        </w:tc>
        <w:tc>
          <w:tcPr>
            <w:tcW w:w="4590" w:type="dxa"/>
            <w:tcBorders>
              <w:top w:val="dotted" w:sz="4" w:space="0" w:color="auto"/>
              <w:bottom w:val="dotted" w:sz="4" w:space="0" w:color="auto"/>
            </w:tcBorders>
            <w:shd w:val="clear" w:color="auto" w:fill="auto"/>
            <w:vAlign w:val="center"/>
          </w:tcPr>
          <w:p w:rsidR="002F2957" w:rsidRPr="00AF3FEB" w:rsidRDefault="002F2957" w:rsidP="00C2528E">
            <w:pPr>
              <w:pStyle w:val="Title1"/>
              <w:tabs>
                <w:tab w:val="right" w:leader="dot" w:pos="4404"/>
                <w:tab w:val="right" w:leader="dot" w:pos="4608"/>
              </w:tabs>
              <w:rPr>
                <w:rFonts w:ascii="Arial" w:eastAsia="Arial Unicode MS" w:hAnsi="Arial" w:cs="Arial"/>
                <w:color w:val="002060"/>
                <w:sz w:val="16"/>
                <w:szCs w:val="16"/>
                <w:lang w:val="en-US"/>
              </w:rPr>
            </w:pPr>
            <w:r w:rsidRPr="00AF3FEB">
              <w:rPr>
                <w:rFonts w:ascii="Arial" w:eastAsia="Arial Unicode MS" w:hAnsi="Arial" w:cs="Arial"/>
                <w:color w:val="002060"/>
                <w:sz w:val="16"/>
                <w:szCs w:val="16"/>
                <w:lang w:val="en-US"/>
              </w:rPr>
              <w:t>Pensions</w:t>
            </w:r>
            <w:r w:rsidRPr="00AF3FEB">
              <w:rPr>
                <w:rFonts w:ascii="Arial" w:eastAsia="Arial Unicode MS" w:hAnsi="Arial" w:cs="Arial"/>
                <w:color w:val="002060"/>
                <w:sz w:val="16"/>
                <w:szCs w:val="16"/>
                <w:lang w:val="en-US"/>
              </w:rPr>
              <w:tab/>
            </w:r>
            <w:r w:rsidR="007C2E05" w:rsidRPr="00AF3FEB">
              <w:rPr>
                <w:rFonts w:ascii="Arial" w:eastAsia="Arial Unicode MS" w:hAnsi="Arial" w:cs="Arial"/>
                <w:color w:val="002060"/>
                <w:sz w:val="16"/>
                <w:szCs w:val="16"/>
                <w:lang w:val="en-US"/>
              </w:rPr>
              <w:t>29</w:t>
            </w:r>
          </w:p>
        </w:tc>
      </w:tr>
      <w:tr w:rsidR="002F2957" w:rsidRPr="00AF3FEB" w:rsidTr="0011694A">
        <w:trPr>
          <w:trHeight w:val="237"/>
        </w:trPr>
        <w:tc>
          <w:tcPr>
            <w:tcW w:w="5097" w:type="dxa"/>
            <w:tcBorders>
              <w:top w:val="dotted" w:sz="4" w:space="0" w:color="auto"/>
              <w:bottom w:val="dotted" w:sz="4" w:space="0" w:color="auto"/>
            </w:tcBorders>
            <w:shd w:val="clear" w:color="auto" w:fill="auto"/>
            <w:vAlign w:val="center"/>
          </w:tcPr>
          <w:p w:rsidR="002F2957" w:rsidRPr="00AF3FEB" w:rsidRDefault="002F2957" w:rsidP="00C2528E">
            <w:pPr>
              <w:pStyle w:val="Title1"/>
              <w:tabs>
                <w:tab w:val="right" w:leader="dot" w:pos="4770"/>
              </w:tabs>
              <w:rPr>
                <w:rFonts w:ascii="Arial" w:eastAsia="Arial Unicode MS" w:hAnsi="Arial" w:cs="Arial"/>
                <w:color w:val="002060"/>
                <w:sz w:val="16"/>
                <w:szCs w:val="16"/>
                <w:lang w:val="en-US"/>
              </w:rPr>
            </w:pPr>
            <w:r w:rsidRPr="00AF3FEB">
              <w:rPr>
                <w:rFonts w:ascii="Arial" w:eastAsia="Arial Unicode MS" w:hAnsi="Arial" w:cs="Arial"/>
                <w:color w:val="002060"/>
                <w:sz w:val="16"/>
                <w:szCs w:val="16"/>
                <w:lang w:val="en-US"/>
              </w:rPr>
              <w:t xml:space="preserve">Sale of fresh farmed fish, prawns, crabs, shellfish </w:t>
            </w:r>
            <w:r w:rsidRPr="00AF3FEB">
              <w:rPr>
                <w:rFonts w:ascii="Arial" w:eastAsia="Arial Unicode MS" w:hAnsi="Arial" w:cs="Arial"/>
                <w:color w:val="002060"/>
                <w:sz w:val="16"/>
                <w:szCs w:val="16"/>
                <w:lang w:val="en-US"/>
              </w:rPr>
              <w:tab/>
              <w:t>12</w:t>
            </w:r>
          </w:p>
        </w:tc>
        <w:tc>
          <w:tcPr>
            <w:tcW w:w="4590" w:type="dxa"/>
            <w:tcBorders>
              <w:top w:val="dotted" w:sz="4" w:space="0" w:color="auto"/>
              <w:bottom w:val="dotted" w:sz="4" w:space="0" w:color="auto"/>
            </w:tcBorders>
            <w:shd w:val="clear" w:color="auto" w:fill="auto"/>
            <w:vAlign w:val="center"/>
          </w:tcPr>
          <w:p w:rsidR="002F2957" w:rsidRPr="00AF3FEB" w:rsidRDefault="002F2957" w:rsidP="00C2528E">
            <w:pPr>
              <w:pStyle w:val="Title1"/>
              <w:tabs>
                <w:tab w:val="right" w:leader="dot" w:pos="4404"/>
                <w:tab w:val="right" w:leader="dot" w:pos="4608"/>
              </w:tabs>
              <w:rPr>
                <w:rFonts w:ascii="Arial" w:eastAsia="Arial Unicode MS" w:hAnsi="Arial" w:cs="Arial"/>
                <w:color w:val="002060"/>
                <w:sz w:val="16"/>
                <w:szCs w:val="16"/>
                <w:lang w:val="en-US"/>
              </w:rPr>
            </w:pPr>
            <w:r w:rsidRPr="00AF3FEB">
              <w:rPr>
                <w:rFonts w:ascii="Arial" w:eastAsia="Arial Unicode MS" w:hAnsi="Arial" w:cs="Arial"/>
                <w:color w:val="002060"/>
                <w:sz w:val="16"/>
                <w:szCs w:val="16"/>
                <w:lang w:val="en-US"/>
              </w:rPr>
              <w:t xml:space="preserve">Government/NGO assistance (cash vouchers) </w:t>
            </w:r>
            <w:r w:rsidRPr="00AF3FEB">
              <w:rPr>
                <w:rFonts w:ascii="Arial" w:eastAsia="Arial Unicode MS" w:hAnsi="Arial" w:cs="Arial"/>
                <w:color w:val="002060"/>
                <w:sz w:val="16"/>
                <w:szCs w:val="16"/>
                <w:lang w:val="en-US"/>
              </w:rPr>
              <w:tab/>
              <w:t>3</w:t>
            </w:r>
            <w:r w:rsidR="007C2E05" w:rsidRPr="00AF3FEB">
              <w:rPr>
                <w:rFonts w:ascii="Arial" w:eastAsia="Arial Unicode MS" w:hAnsi="Arial" w:cs="Arial"/>
                <w:color w:val="002060"/>
                <w:sz w:val="16"/>
                <w:szCs w:val="16"/>
                <w:lang w:val="en-US"/>
              </w:rPr>
              <w:t>0</w:t>
            </w:r>
          </w:p>
        </w:tc>
      </w:tr>
      <w:tr w:rsidR="002F2957" w:rsidRPr="00AF3FEB" w:rsidTr="0011694A">
        <w:trPr>
          <w:trHeight w:val="237"/>
        </w:trPr>
        <w:tc>
          <w:tcPr>
            <w:tcW w:w="5097" w:type="dxa"/>
            <w:tcBorders>
              <w:top w:val="dotted" w:sz="4" w:space="0" w:color="auto"/>
              <w:bottom w:val="dotted" w:sz="4" w:space="0" w:color="auto"/>
            </w:tcBorders>
            <w:shd w:val="clear" w:color="auto" w:fill="auto"/>
            <w:vAlign w:val="center"/>
          </w:tcPr>
          <w:p w:rsidR="002F2957" w:rsidRPr="00AF3FEB" w:rsidRDefault="002F2957" w:rsidP="00C2528E">
            <w:pPr>
              <w:pStyle w:val="Title1"/>
              <w:tabs>
                <w:tab w:val="right" w:leader="dot" w:pos="4770"/>
              </w:tabs>
              <w:rPr>
                <w:rFonts w:ascii="Arial" w:eastAsia="Arial Unicode MS" w:hAnsi="Arial" w:cs="Arial"/>
                <w:color w:val="002060"/>
                <w:sz w:val="16"/>
                <w:szCs w:val="16"/>
                <w:lang w:val="en-US"/>
              </w:rPr>
            </w:pPr>
            <w:r w:rsidRPr="00AF3FEB">
              <w:rPr>
                <w:rFonts w:ascii="Arial" w:eastAsia="Arial Unicode MS" w:hAnsi="Arial" w:cs="Arial"/>
                <w:color w:val="002060"/>
                <w:sz w:val="16"/>
                <w:szCs w:val="16"/>
                <w:lang w:val="en-US"/>
              </w:rPr>
              <w:t xml:space="preserve">Sale of processed fish, prawns, crabs, shellfish                               (dried, salted, paste) </w:t>
            </w:r>
            <w:r w:rsidRPr="00AF3FEB">
              <w:rPr>
                <w:rFonts w:ascii="Arial" w:eastAsia="Arial Unicode MS" w:hAnsi="Arial" w:cs="Arial"/>
                <w:color w:val="002060"/>
                <w:sz w:val="16"/>
                <w:szCs w:val="16"/>
                <w:lang w:val="en-US"/>
              </w:rPr>
              <w:tab/>
              <w:t>13</w:t>
            </w:r>
          </w:p>
        </w:tc>
        <w:tc>
          <w:tcPr>
            <w:tcW w:w="4590" w:type="dxa"/>
            <w:tcBorders>
              <w:top w:val="dotted" w:sz="4" w:space="0" w:color="auto"/>
              <w:bottom w:val="dotted" w:sz="4" w:space="0" w:color="auto"/>
            </w:tcBorders>
            <w:shd w:val="clear" w:color="auto" w:fill="auto"/>
            <w:vAlign w:val="center"/>
          </w:tcPr>
          <w:p w:rsidR="002F2957" w:rsidRPr="00AF3FEB" w:rsidRDefault="002F2957" w:rsidP="00C2528E">
            <w:pPr>
              <w:tabs>
                <w:tab w:val="right" w:leader="dot" w:pos="4404"/>
                <w:tab w:val="right" w:leader="dot" w:pos="4608"/>
              </w:tabs>
              <w:rPr>
                <w:rFonts w:ascii="Arial" w:hAnsi="Arial" w:cs="Arial"/>
                <w:color w:val="002060"/>
                <w:sz w:val="20"/>
                <w:szCs w:val="20"/>
              </w:rPr>
            </w:pPr>
            <w:r w:rsidRPr="00AF3FEB">
              <w:rPr>
                <w:rFonts w:ascii="Arial" w:eastAsia="Arial Unicode MS" w:hAnsi="Arial" w:cs="Arial"/>
                <w:color w:val="002060"/>
                <w:sz w:val="16"/>
                <w:szCs w:val="16"/>
              </w:rPr>
              <w:t>Re-sale of food aid</w:t>
            </w:r>
            <w:r w:rsidRPr="00AF3FEB">
              <w:rPr>
                <w:rFonts w:ascii="Arial" w:eastAsia="Arial Unicode MS" w:hAnsi="Arial" w:cs="Arial"/>
                <w:color w:val="002060"/>
                <w:sz w:val="16"/>
                <w:szCs w:val="16"/>
              </w:rPr>
              <w:tab/>
              <w:t>3</w:t>
            </w:r>
            <w:r w:rsidR="00A35BA2" w:rsidRPr="00AF3FEB">
              <w:rPr>
                <w:rFonts w:ascii="Arial" w:eastAsia="Arial Unicode MS" w:hAnsi="Arial" w:cs="Arial"/>
                <w:color w:val="002060"/>
                <w:sz w:val="16"/>
                <w:szCs w:val="16"/>
              </w:rPr>
              <w:t>1</w:t>
            </w:r>
          </w:p>
        </w:tc>
      </w:tr>
      <w:tr w:rsidR="002F2957" w:rsidRPr="00AF3FEB" w:rsidTr="0011694A">
        <w:trPr>
          <w:trHeight w:val="237"/>
        </w:trPr>
        <w:tc>
          <w:tcPr>
            <w:tcW w:w="5097" w:type="dxa"/>
            <w:tcBorders>
              <w:top w:val="dotted" w:sz="4" w:space="0" w:color="auto"/>
              <w:bottom w:val="dotted" w:sz="4" w:space="0" w:color="auto"/>
            </w:tcBorders>
            <w:shd w:val="clear" w:color="auto" w:fill="auto"/>
            <w:vAlign w:val="center"/>
          </w:tcPr>
          <w:p w:rsidR="002F2957" w:rsidRPr="00AF3FEB" w:rsidRDefault="002F2957" w:rsidP="00C2528E">
            <w:pPr>
              <w:pStyle w:val="Title1"/>
              <w:tabs>
                <w:tab w:val="right" w:leader="dot" w:pos="4770"/>
              </w:tabs>
              <w:rPr>
                <w:rFonts w:ascii="Arial" w:eastAsia="Arial Unicode MS" w:hAnsi="Arial" w:cs="Arial"/>
                <w:color w:val="002060"/>
                <w:sz w:val="16"/>
                <w:szCs w:val="16"/>
                <w:lang w:val="en-US"/>
              </w:rPr>
            </w:pPr>
            <w:r w:rsidRPr="00AF3FEB">
              <w:rPr>
                <w:rFonts w:ascii="Arial" w:eastAsia="Arial Unicode MS" w:hAnsi="Arial" w:cs="Arial"/>
                <w:color w:val="002060"/>
                <w:sz w:val="16"/>
                <w:szCs w:val="16"/>
                <w:lang w:val="en-US"/>
              </w:rPr>
              <w:t>Sale of other wild food products (fruits and animals) – fresh or pr</w:t>
            </w:r>
            <w:r w:rsidRPr="00AF3FEB">
              <w:rPr>
                <w:rFonts w:ascii="Arial" w:eastAsia="Arial Unicode MS" w:hAnsi="Arial" w:cs="Arial"/>
                <w:color w:val="002060"/>
                <w:sz w:val="16"/>
                <w:szCs w:val="16"/>
                <w:lang w:val="en-US"/>
              </w:rPr>
              <w:t>o</w:t>
            </w:r>
            <w:r w:rsidRPr="00AF3FEB">
              <w:rPr>
                <w:rFonts w:ascii="Arial" w:eastAsia="Arial Unicode MS" w:hAnsi="Arial" w:cs="Arial"/>
                <w:color w:val="002060"/>
                <w:sz w:val="16"/>
                <w:szCs w:val="16"/>
                <w:lang w:val="en-US"/>
              </w:rPr>
              <w:t>cessed</w:t>
            </w:r>
            <w:r w:rsidRPr="00AF3FEB">
              <w:rPr>
                <w:rFonts w:ascii="Arial" w:eastAsia="Arial Unicode MS" w:hAnsi="Arial" w:cs="Arial"/>
                <w:color w:val="002060"/>
                <w:sz w:val="16"/>
                <w:szCs w:val="16"/>
                <w:lang w:val="en-US"/>
              </w:rPr>
              <w:tab/>
              <w:t>14</w:t>
            </w:r>
          </w:p>
        </w:tc>
        <w:tc>
          <w:tcPr>
            <w:tcW w:w="4590" w:type="dxa"/>
            <w:tcBorders>
              <w:top w:val="dotted" w:sz="4" w:space="0" w:color="auto"/>
              <w:bottom w:val="dotted" w:sz="4" w:space="0" w:color="auto"/>
            </w:tcBorders>
            <w:shd w:val="clear" w:color="auto" w:fill="auto"/>
            <w:vAlign w:val="center"/>
          </w:tcPr>
          <w:p w:rsidR="002F2957" w:rsidRPr="00AF3FEB" w:rsidRDefault="002F2957" w:rsidP="00C2528E">
            <w:pPr>
              <w:tabs>
                <w:tab w:val="right" w:leader="dot" w:pos="4404"/>
                <w:tab w:val="right" w:leader="dot" w:pos="4608"/>
              </w:tabs>
              <w:rPr>
                <w:rFonts w:ascii="Arial" w:hAnsi="Arial" w:cs="Arial"/>
                <w:color w:val="002060"/>
                <w:sz w:val="20"/>
                <w:szCs w:val="20"/>
              </w:rPr>
            </w:pPr>
            <w:r w:rsidRPr="00AF3FEB">
              <w:rPr>
                <w:rFonts w:ascii="Arial" w:eastAsia="Arial Unicode MS" w:hAnsi="Arial" w:cs="Arial"/>
                <w:color w:val="002060"/>
                <w:sz w:val="16"/>
                <w:szCs w:val="16"/>
              </w:rPr>
              <w:t>Gifts of money</w:t>
            </w:r>
            <w:r w:rsidRPr="00AF3FEB">
              <w:rPr>
                <w:rFonts w:ascii="Arial" w:eastAsia="Arial Unicode MS" w:hAnsi="Arial" w:cs="Arial"/>
                <w:color w:val="002060"/>
                <w:sz w:val="16"/>
                <w:szCs w:val="16"/>
              </w:rPr>
              <w:tab/>
              <w:t>32</w:t>
            </w:r>
          </w:p>
        </w:tc>
      </w:tr>
      <w:tr w:rsidR="002F2957" w:rsidRPr="00AF3FEB" w:rsidTr="0011694A">
        <w:trPr>
          <w:trHeight w:val="237"/>
        </w:trPr>
        <w:tc>
          <w:tcPr>
            <w:tcW w:w="5097" w:type="dxa"/>
            <w:tcBorders>
              <w:top w:val="dotted" w:sz="4" w:space="0" w:color="auto"/>
              <w:bottom w:val="dotted" w:sz="4" w:space="0" w:color="auto"/>
            </w:tcBorders>
            <w:shd w:val="clear" w:color="auto" w:fill="auto"/>
            <w:vAlign w:val="center"/>
          </w:tcPr>
          <w:p w:rsidR="002F2957" w:rsidRPr="00AF3FEB" w:rsidRDefault="002F2957" w:rsidP="00C2528E">
            <w:pPr>
              <w:pStyle w:val="Title1"/>
              <w:tabs>
                <w:tab w:val="right" w:leader="dot" w:pos="4770"/>
              </w:tabs>
              <w:rPr>
                <w:rFonts w:ascii="Yunghkio" w:eastAsia="Arial Unicode MS" w:hAnsi="Yunghkio" w:cs="Yunghkio"/>
                <w:color w:val="002060"/>
                <w:sz w:val="16"/>
                <w:szCs w:val="16"/>
                <w:lang w:val="en-US"/>
              </w:rPr>
            </w:pPr>
            <w:r w:rsidRPr="00AF3FEB">
              <w:rPr>
                <w:rFonts w:ascii="Arial" w:eastAsia="Arial Unicode MS" w:hAnsi="Arial" w:cs="Arial"/>
                <w:color w:val="002060"/>
                <w:sz w:val="16"/>
                <w:szCs w:val="16"/>
                <w:lang w:val="en-US"/>
              </w:rPr>
              <w:t>Sale of firewood, timber/poles, bamboo, charcoal, rattan,                    palm leaves, thatch etc</w:t>
            </w:r>
            <w:r w:rsidR="00FA0F15" w:rsidRPr="00AF3FEB">
              <w:rPr>
                <w:rFonts w:ascii="Arial" w:eastAsia="Arial Unicode MS" w:hAnsi="Arial" w:cs="Arial"/>
                <w:color w:val="002060"/>
                <w:sz w:val="16"/>
                <w:szCs w:val="16"/>
                <w:lang w:val="en-US"/>
              </w:rPr>
              <w:t xml:space="preserve">. </w:t>
            </w:r>
            <w:r w:rsidRPr="00AF3FEB">
              <w:rPr>
                <w:rFonts w:ascii="Arial" w:eastAsia="Arial Unicode MS" w:hAnsi="Arial" w:cs="Arial"/>
                <w:color w:val="002060"/>
                <w:sz w:val="16"/>
                <w:szCs w:val="16"/>
                <w:lang w:val="en-US"/>
              </w:rPr>
              <w:tab/>
              <w:t>1</w:t>
            </w:r>
            <w:r w:rsidRPr="00AF3FEB">
              <w:rPr>
                <w:rFonts w:ascii="Yunghkio" w:eastAsia="Arial Unicode MS" w:hAnsi="Yunghkio" w:cs="Yunghkio"/>
                <w:color w:val="002060"/>
                <w:sz w:val="16"/>
                <w:szCs w:val="16"/>
                <w:lang w:val="en-US"/>
              </w:rPr>
              <w:t>5</w:t>
            </w:r>
          </w:p>
        </w:tc>
        <w:tc>
          <w:tcPr>
            <w:tcW w:w="4590" w:type="dxa"/>
            <w:tcBorders>
              <w:top w:val="dotted" w:sz="4" w:space="0" w:color="auto"/>
              <w:bottom w:val="dotted" w:sz="4" w:space="0" w:color="auto"/>
            </w:tcBorders>
            <w:shd w:val="clear" w:color="auto" w:fill="auto"/>
            <w:vAlign w:val="center"/>
          </w:tcPr>
          <w:p w:rsidR="002F2957" w:rsidRPr="00AF3FEB" w:rsidRDefault="002F2957" w:rsidP="00C2528E">
            <w:pPr>
              <w:tabs>
                <w:tab w:val="right" w:leader="dot" w:pos="4404"/>
                <w:tab w:val="right" w:leader="dot" w:pos="4608"/>
              </w:tabs>
              <w:rPr>
                <w:rFonts w:ascii="Arial" w:hAnsi="Arial" w:cs="Arial"/>
                <w:color w:val="002060"/>
                <w:sz w:val="20"/>
                <w:szCs w:val="20"/>
              </w:rPr>
            </w:pPr>
            <w:r w:rsidRPr="00AF3FEB">
              <w:rPr>
                <w:rFonts w:ascii="Arial" w:eastAsia="Arial Unicode MS" w:hAnsi="Arial" w:cs="Arial"/>
                <w:color w:val="002060"/>
                <w:sz w:val="16"/>
                <w:szCs w:val="16"/>
              </w:rPr>
              <w:t xml:space="preserve">Other—1 </w:t>
            </w:r>
            <w:r w:rsidRPr="00AF3FEB">
              <w:rPr>
                <w:rFonts w:ascii="Arial" w:eastAsia="Arial Unicode MS" w:hAnsi="Arial" w:cs="Arial"/>
                <w:color w:val="002060"/>
                <w:sz w:val="16"/>
                <w:szCs w:val="16"/>
              </w:rPr>
              <w:tab/>
              <w:t>3</w:t>
            </w:r>
            <w:r w:rsidR="00A35BA2" w:rsidRPr="00AF3FEB">
              <w:rPr>
                <w:rFonts w:ascii="Arial" w:eastAsia="Arial Unicode MS" w:hAnsi="Arial" w:cs="Arial"/>
                <w:color w:val="002060"/>
                <w:sz w:val="16"/>
                <w:szCs w:val="16"/>
              </w:rPr>
              <w:t>3</w:t>
            </w:r>
          </w:p>
        </w:tc>
      </w:tr>
      <w:tr w:rsidR="002F2957" w:rsidRPr="00AF3FEB" w:rsidTr="0011694A">
        <w:trPr>
          <w:trHeight w:val="237"/>
        </w:trPr>
        <w:tc>
          <w:tcPr>
            <w:tcW w:w="5097" w:type="dxa"/>
            <w:tcBorders>
              <w:top w:val="dotted" w:sz="4" w:space="0" w:color="auto"/>
              <w:bottom w:val="dotted" w:sz="4" w:space="0" w:color="auto"/>
            </w:tcBorders>
            <w:shd w:val="clear" w:color="auto" w:fill="auto"/>
            <w:vAlign w:val="center"/>
          </w:tcPr>
          <w:p w:rsidR="002F2957" w:rsidRPr="00AF3FEB" w:rsidRDefault="002F2957" w:rsidP="00C2528E">
            <w:pPr>
              <w:pStyle w:val="Title1"/>
              <w:tabs>
                <w:tab w:val="right" w:leader="dot" w:pos="4770"/>
              </w:tabs>
              <w:rPr>
                <w:rFonts w:ascii="Arial" w:eastAsia="Arial Unicode MS" w:hAnsi="Arial" w:cs="Arial"/>
                <w:color w:val="002060"/>
                <w:sz w:val="16"/>
                <w:szCs w:val="16"/>
                <w:lang w:val="en-US"/>
              </w:rPr>
            </w:pPr>
            <w:r w:rsidRPr="00AF3FEB">
              <w:rPr>
                <w:rFonts w:ascii="Arial" w:eastAsia="Arial Unicode MS" w:hAnsi="Arial" w:cs="Arial"/>
                <w:color w:val="002060"/>
                <w:sz w:val="16"/>
                <w:szCs w:val="16"/>
                <w:lang w:val="en-US"/>
              </w:rPr>
              <w:t>Sale of livestock or livestock products (whole animals,                     meat, milk, eggs</w:t>
            </w:r>
            <w:r w:rsidR="00FA0F15" w:rsidRPr="00AF3FEB">
              <w:rPr>
                <w:rFonts w:ascii="Arial" w:eastAsia="Arial Unicode MS" w:hAnsi="Arial" w:cs="Arial"/>
                <w:color w:val="002060"/>
                <w:sz w:val="16"/>
                <w:szCs w:val="16"/>
                <w:lang w:val="en-US"/>
              </w:rPr>
              <w:t xml:space="preserve"> etc.).</w:t>
            </w:r>
            <w:r w:rsidRPr="00AF3FEB">
              <w:rPr>
                <w:rFonts w:ascii="Arial" w:eastAsia="Arial Unicode MS" w:hAnsi="Arial" w:cs="Arial"/>
                <w:color w:val="002060"/>
                <w:sz w:val="16"/>
                <w:szCs w:val="16"/>
                <w:lang w:val="en-US"/>
              </w:rPr>
              <w:t xml:space="preserve"> </w:t>
            </w:r>
            <w:r w:rsidRPr="00AF3FEB">
              <w:rPr>
                <w:rFonts w:ascii="Arial" w:eastAsia="Arial Unicode MS" w:hAnsi="Arial" w:cs="Arial"/>
                <w:color w:val="002060"/>
                <w:sz w:val="16"/>
                <w:szCs w:val="16"/>
                <w:lang w:val="en-US"/>
              </w:rPr>
              <w:tab/>
              <w:t>16</w:t>
            </w:r>
          </w:p>
        </w:tc>
        <w:tc>
          <w:tcPr>
            <w:tcW w:w="4590" w:type="dxa"/>
            <w:tcBorders>
              <w:top w:val="dotted" w:sz="4" w:space="0" w:color="auto"/>
              <w:bottom w:val="dotted" w:sz="4" w:space="0" w:color="auto"/>
            </w:tcBorders>
            <w:shd w:val="clear" w:color="auto" w:fill="auto"/>
            <w:vAlign w:val="center"/>
          </w:tcPr>
          <w:p w:rsidR="002F2957" w:rsidRPr="00AF3FEB" w:rsidRDefault="002F2957" w:rsidP="00C2528E">
            <w:pPr>
              <w:tabs>
                <w:tab w:val="right" w:leader="dot" w:pos="4404"/>
                <w:tab w:val="right" w:leader="dot" w:pos="4608"/>
              </w:tabs>
              <w:rPr>
                <w:rFonts w:ascii="Arial" w:hAnsi="Arial" w:cs="Arial"/>
                <w:color w:val="002060"/>
                <w:sz w:val="20"/>
                <w:szCs w:val="20"/>
              </w:rPr>
            </w:pPr>
            <w:r w:rsidRPr="00AF3FEB">
              <w:rPr>
                <w:rFonts w:ascii="Arial" w:eastAsia="Arial Unicode MS" w:hAnsi="Arial" w:cs="Arial"/>
                <w:color w:val="002060"/>
                <w:sz w:val="16"/>
                <w:szCs w:val="16"/>
              </w:rPr>
              <w:t xml:space="preserve">Other—2 </w:t>
            </w:r>
            <w:r w:rsidRPr="00AF3FEB">
              <w:rPr>
                <w:rFonts w:ascii="Arial" w:eastAsia="Arial Unicode MS" w:hAnsi="Arial" w:cs="Arial"/>
                <w:color w:val="002060"/>
                <w:sz w:val="16"/>
                <w:szCs w:val="16"/>
              </w:rPr>
              <w:tab/>
              <w:t>3</w:t>
            </w:r>
            <w:r w:rsidR="00A35BA2" w:rsidRPr="00AF3FEB">
              <w:rPr>
                <w:rFonts w:ascii="Arial" w:eastAsia="Arial Unicode MS" w:hAnsi="Arial" w:cs="Arial"/>
                <w:color w:val="002060"/>
                <w:sz w:val="16"/>
                <w:szCs w:val="16"/>
              </w:rPr>
              <w:t>4</w:t>
            </w:r>
          </w:p>
        </w:tc>
      </w:tr>
      <w:tr w:rsidR="007C2E05" w:rsidRPr="00AF3FEB" w:rsidTr="0011694A">
        <w:trPr>
          <w:trHeight w:val="237"/>
        </w:trPr>
        <w:tc>
          <w:tcPr>
            <w:tcW w:w="5097" w:type="dxa"/>
            <w:tcBorders>
              <w:top w:val="dotted" w:sz="4" w:space="0" w:color="auto"/>
              <w:bottom w:val="dotted" w:sz="4" w:space="0" w:color="auto"/>
            </w:tcBorders>
            <w:shd w:val="clear" w:color="auto" w:fill="auto"/>
            <w:vAlign w:val="center"/>
          </w:tcPr>
          <w:p w:rsidR="007C2E05" w:rsidRPr="00AF3FEB" w:rsidRDefault="007C2E05" w:rsidP="00C2528E">
            <w:pPr>
              <w:pStyle w:val="Title1"/>
              <w:tabs>
                <w:tab w:val="right" w:leader="dot" w:pos="4770"/>
              </w:tabs>
              <w:rPr>
                <w:rFonts w:ascii="Arial" w:eastAsia="Arial Unicode MS" w:hAnsi="Arial" w:cs="Arial"/>
                <w:color w:val="002060"/>
                <w:sz w:val="16"/>
                <w:szCs w:val="16"/>
                <w:lang w:val="en-US"/>
              </w:rPr>
            </w:pPr>
            <w:r w:rsidRPr="00AF3FEB">
              <w:rPr>
                <w:rFonts w:ascii="Arial" w:eastAsia="Arial Unicode MS" w:hAnsi="Arial" w:cs="Arial"/>
                <w:color w:val="002060"/>
                <w:sz w:val="16"/>
                <w:szCs w:val="16"/>
                <w:lang w:val="en-US"/>
              </w:rPr>
              <w:t>Small business - small scale production (not agricultural products)</w:t>
            </w:r>
            <w:r w:rsidRPr="00AF3FEB">
              <w:rPr>
                <w:rFonts w:ascii="Arial" w:eastAsia="Arial Unicode MS" w:hAnsi="Arial" w:cs="Arial"/>
                <w:color w:val="002060"/>
                <w:sz w:val="16"/>
                <w:szCs w:val="16"/>
                <w:lang w:val="en-US"/>
              </w:rPr>
              <w:tab/>
              <w:t>17</w:t>
            </w:r>
          </w:p>
        </w:tc>
        <w:tc>
          <w:tcPr>
            <w:tcW w:w="4590" w:type="dxa"/>
            <w:tcBorders>
              <w:top w:val="dotted" w:sz="4" w:space="0" w:color="auto"/>
              <w:bottom w:val="dotted" w:sz="4" w:space="0" w:color="auto"/>
            </w:tcBorders>
            <w:shd w:val="clear" w:color="auto" w:fill="auto"/>
            <w:vAlign w:val="center"/>
          </w:tcPr>
          <w:p w:rsidR="007C2E05" w:rsidRPr="00AF3FEB" w:rsidRDefault="007C2E05" w:rsidP="00C2528E">
            <w:pPr>
              <w:tabs>
                <w:tab w:val="right" w:leader="dot" w:pos="4404"/>
                <w:tab w:val="right" w:leader="dot" w:pos="4608"/>
              </w:tabs>
              <w:rPr>
                <w:rFonts w:ascii="Arial" w:hAnsi="Arial" w:cs="Arial"/>
                <w:color w:val="002060"/>
                <w:sz w:val="20"/>
                <w:szCs w:val="20"/>
              </w:rPr>
            </w:pPr>
            <w:r w:rsidRPr="00AF3FEB">
              <w:rPr>
                <w:rFonts w:ascii="Arial" w:eastAsia="Arial Unicode MS" w:hAnsi="Arial" w:cs="Arial"/>
                <w:color w:val="002060"/>
                <w:sz w:val="16"/>
                <w:szCs w:val="16"/>
              </w:rPr>
              <w:t xml:space="preserve">Other—3 </w:t>
            </w:r>
            <w:r w:rsidRPr="00AF3FEB">
              <w:rPr>
                <w:rFonts w:ascii="Arial" w:eastAsia="Arial Unicode MS" w:hAnsi="Arial" w:cs="Arial"/>
                <w:color w:val="002060"/>
                <w:sz w:val="16"/>
                <w:szCs w:val="16"/>
              </w:rPr>
              <w:tab/>
              <w:t>3</w:t>
            </w:r>
            <w:r w:rsidR="00A35BA2" w:rsidRPr="00AF3FEB">
              <w:rPr>
                <w:rFonts w:ascii="Arial" w:eastAsia="Arial Unicode MS" w:hAnsi="Arial" w:cs="Arial"/>
                <w:color w:val="002060"/>
                <w:sz w:val="16"/>
                <w:szCs w:val="16"/>
              </w:rPr>
              <w:t>5</w:t>
            </w:r>
          </w:p>
        </w:tc>
      </w:tr>
      <w:tr w:rsidR="007C2E05" w:rsidRPr="00AF3FEB" w:rsidTr="009F433B">
        <w:trPr>
          <w:trHeight w:val="237"/>
        </w:trPr>
        <w:tc>
          <w:tcPr>
            <w:tcW w:w="5097" w:type="dxa"/>
            <w:tcBorders>
              <w:top w:val="dotted" w:sz="4" w:space="0" w:color="auto"/>
              <w:bottom w:val="single" w:sz="2" w:space="0" w:color="4F81BD" w:themeColor="accent1"/>
            </w:tcBorders>
            <w:shd w:val="clear" w:color="auto" w:fill="auto"/>
            <w:vAlign w:val="center"/>
          </w:tcPr>
          <w:p w:rsidR="007C2E05" w:rsidRPr="00AF3FEB" w:rsidRDefault="007C2E05" w:rsidP="00C2528E">
            <w:pPr>
              <w:pStyle w:val="Title1"/>
              <w:tabs>
                <w:tab w:val="right" w:leader="dot" w:pos="4770"/>
              </w:tabs>
              <w:ind w:right="0"/>
              <w:rPr>
                <w:rFonts w:ascii="Arial" w:eastAsia="Arial Unicode MS" w:hAnsi="Arial" w:cs="Arial"/>
                <w:color w:val="002060"/>
                <w:sz w:val="16"/>
                <w:szCs w:val="16"/>
                <w:lang w:val="en-US"/>
              </w:rPr>
            </w:pPr>
            <w:r w:rsidRPr="00AF3FEB">
              <w:rPr>
                <w:rFonts w:ascii="Arial" w:eastAsia="Arial Unicode MS" w:hAnsi="Arial" w:cs="Arial"/>
                <w:color w:val="002060"/>
                <w:sz w:val="16"/>
                <w:szCs w:val="16"/>
                <w:lang w:val="en-US"/>
              </w:rPr>
              <w:t>Small business – trading, buying and selling</w:t>
            </w:r>
          </w:p>
          <w:p w:rsidR="007C2E05" w:rsidRPr="00AF3FEB" w:rsidRDefault="007C2E05" w:rsidP="00C2528E">
            <w:pPr>
              <w:pStyle w:val="Title1"/>
              <w:tabs>
                <w:tab w:val="right" w:leader="dot" w:pos="4770"/>
              </w:tabs>
              <w:ind w:right="0"/>
              <w:rPr>
                <w:rFonts w:ascii="Arial" w:eastAsia="Arial Unicode MS" w:hAnsi="Arial" w:cs="Arial"/>
                <w:color w:val="002060"/>
                <w:sz w:val="16"/>
                <w:szCs w:val="16"/>
                <w:lang w:val="en-US"/>
              </w:rPr>
            </w:pPr>
            <w:r w:rsidRPr="00AF3FEB">
              <w:rPr>
                <w:rFonts w:ascii="Arial" w:eastAsia="Arial Unicode MS" w:hAnsi="Arial" w:cs="Arial"/>
                <w:color w:val="002060"/>
                <w:sz w:val="16"/>
                <w:szCs w:val="16"/>
                <w:lang w:val="en-US"/>
              </w:rPr>
              <w:tab/>
              <w:t>18</w:t>
            </w:r>
          </w:p>
        </w:tc>
        <w:tc>
          <w:tcPr>
            <w:tcW w:w="4590" w:type="dxa"/>
            <w:tcBorders>
              <w:top w:val="dotted" w:sz="4" w:space="0" w:color="auto"/>
              <w:bottom w:val="single" w:sz="2" w:space="0" w:color="4F81BD" w:themeColor="accent1"/>
            </w:tcBorders>
            <w:shd w:val="clear" w:color="auto" w:fill="auto"/>
            <w:vAlign w:val="center"/>
          </w:tcPr>
          <w:p w:rsidR="007C2E05" w:rsidRPr="00AF3FEB" w:rsidRDefault="00425D1A" w:rsidP="00C2528E">
            <w:pPr>
              <w:tabs>
                <w:tab w:val="right" w:leader="dot" w:pos="4404"/>
                <w:tab w:val="right" w:leader="dot" w:pos="4608"/>
              </w:tabs>
              <w:jc w:val="right"/>
              <w:rPr>
                <w:rFonts w:ascii="Arial" w:eastAsia="Arial Unicode MS" w:hAnsi="Arial" w:cs="Arial"/>
                <w:color w:val="002060"/>
                <w:sz w:val="16"/>
                <w:szCs w:val="16"/>
              </w:rPr>
            </w:pPr>
            <w:r w:rsidRPr="00AF3FEB">
              <w:rPr>
                <w:rFonts w:ascii="Arial" w:eastAsia="Arial Unicode MS" w:hAnsi="Arial" w:cs="Arial"/>
                <w:color w:val="002060"/>
                <w:sz w:val="16"/>
                <w:szCs w:val="16"/>
              </w:rPr>
              <w:t xml:space="preserve">Did </w:t>
            </w:r>
            <w:r w:rsidR="007C2E05" w:rsidRPr="00AF3FEB">
              <w:rPr>
                <w:rFonts w:ascii="Arial" w:eastAsia="Arial Unicode MS" w:hAnsi="Arial" w:cs="Arial"/>
                <w:color w:val="002060"/>
                <w:sz w:val="16"/>
                <w:szCs w:val="16"/>
              </w:rPr>
              <w:t>not have income</w:t>
            </w:r>
            <w:r w:rsidR="00C938A6" w:rsidRPr="00AF3FEB">
              <w:rPr>
                <w:rFonts w:ascii="Arial" w:eastAsia="Arial Unicode MS" w:hAnsi="Arial" w:cs="Arial"/>
                <w:color w:val="002060"/>
                <w:sz w:val="16"/>
                <w:szCs w:val="16"/>
              </w:rPr>
              <w:t xml:space="preserve"> </w:t>
            </w:r>
            <w:r w:rsidR="007C2E05" w:rsidRPr="00AF3FEB">
              <w:rPr>
                <w:rFonts w:ascii="Arial" w:eastAsia="Arial Unicode MS" w:hAnsi="Arial" w:cs="Arial"/>
                <w:color w:val="002060"/>
                <w:sz w:val="16"/>
                <w:szCs w:val="16"/>
              </w:rPr>
              <w:tab/>
              <w:t>99</w:t>
            </w:r>
          </w:p>
        </w:tc>
      </w:tr>
    </w:tbl>
    <w:p w:rsidR="00780C2C" w:rsidRPr="00AF3FEB" w:rsidRDefault="00780C2C" w:rsidP="00C32793">
      <w:pPr>
        <w:rPr>
          <w:color w:val="002060"/>
        </w:rPr>
      </w:pPr>
    </w:p>
    <w:tbl>
      <w:tblPr>
        <w:tblW w:w="9625" w:type="dxa"/>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Layout w:type="fixed"/>
        <w:tblLook w:val="04A0" w:firstRow="1" w:lastRow="0" w:firstColumn="1" w:lastColumn="0" w:noHBand="0" w:noVBand="1"/>
      </w:tblPr>
      <w:tblGrid>
        <w:gridCol w:w="675"/>
        <w:gridCol w:w="8140"/>
        <w:gridCol w:w="810"/>
      </w:tblGrid>
      <w:tr w:rsidR="00C32793" w:rsidRPr="00AF3FEB" w:rsidTr="002D5B12">
        <w:trPr>
          <w:trHeight w:val="210"/>
        </w:trPr>
        <w:tc>
          <w:tcPr>
            <w:tcW w:w="675" w:type="dxa"/>
          </w:tcPr>
          <w:p w:rsidR="00C32793" w:rsidRPr="00AF3FEB" w:rsidRDefault="008E2604" w:rsidP="002D5B12">
            <w:pPr>
              <w:spacing w:before="40" w:after="40"/>
              <w:rPr>
                <w:rFonts w:ascii="Arial" w:hAnsi="Arial" w:cs="Arial"/>
                <w:color w:val="002060"/>
                <w:sz w:val="20"/>
                <w:szCs w:val="20"/>
              </w:rPr>
            </w:pPr>
            <w:r w:rsidRPr="00AF3FEB">
              <w:rPr>
                <w:rFonts w:ascii="Arial" w:hAnsi="Arial" w:cs="Arial"/>
                <w:color w:val="002060"/>
                <w:sz w:val="20"/>
                <w:szCs w:val="20"/>
              </w:rPr>
              <w:t>5</w:t>
            </w:r>
            <w:r w:rsidR="00C32793" w:rsidRPr="00AF3FEB">
              <w:rPr>
                <w:rFonts w:ascii="Arial" w:hAnsi="Arial" w:cs="Arial"/>
                <w:color w:val="002060"/>
                <w:sz w:val="20"/>
                <w:szCs w:val="20"/>
              </w:rPr>
              <w:t>.37</w:t>
            </w:r>
          </w:p>
        </w:tc>
        <w:tc>
          <w:tcPr>
            <w:tcW w:w="8140" w:type="dxa"/>
          </w:tcPr>
          <w:p w:rsidR="00C32793" w:rsidRPr="00AF3FEB" w:rsidRDefault="00C32793" w:rsidP="006D5B65">
            <w:pPr>
              <w:pStyle w:val="Title1"/>
              <w:spacing w:before="40" w:after="40"/>
              <w:ind w:right="9"/>
              <w:jc w:val="both"/>
              <w:rPr>
                <w:rFonts w:ascii="Arial" w:hAnsi="Arial" w:cs="Arial"/>
                <w:color w:val="002060"/>
                <w:lang w:val="en-US"/>
              </w:rPr>
            </w:pPr>
            <w:r w:rsidRPr="00AF3FEB">
              <w:rPr>
                <w:rFonts w:ascii="Arial" w:hAnsi="Arial" w:cs="Arial"/>
                <w:color w:val="002060"/>
                <w:lang w:val="en-US"/>
              </w:rPr>
              <w:t xml:space="preserve">What was the </w:t>
            </w:r>
            <w:r w:rsidRPr="00AF3FEB">
              <w:rPr>
                <w:rFonts w:ascii="Arial" w:hAnsi="Arial" w:cs="Arial"/>
                <w:b/>
                <w:color w:val="002060"/>
                <w:u w:val="single"/>
                <w:lang w:val="en-US"/>
              </w:rPr>
              <w:t>most</w:t>
            </w:r>
            <w:r w:rsidRPr="00AF3FEB">
              <w:rPr>
                <w:rFonts w:ascii="Arial" w:hAnsi="Arial" w:cs="Arial"/>
                <w:color w:val="002060"/>
                <w:lang w:val="en-US"/>
              </w:rPr>
              <w:t xml:space="preserve"> important source of income for your household during the previous 12 months?</w:t>
            </w:r>
          </w:p>
        </w:tc>
        <w:tc>
          <w:tcPr>
            <w:tcW w:w="810" w:type="dxa"/>
            <w:vAlign w:val="center"/>
          </w:tcPr>
          <w:p w:rsidR="00C32793" w:rsidRPr="00AF3FEB" w:rsidRDefault="00C32793" w:rsidP="006D5B65">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C32793" w:rsidRPr="00AF3FEB" w:rsidTr="002D5B12">
        <w:trPr>
          <w:trHeight w:val="210"/>
        </w:trPr>
        <w:tc>
          <w:tcPr>
            <w:tcW w:w="675" w:type="dxa"/>
          </w:tcPr>
          <w:p w:rsidR="00C32793" w:rsidRPr="00AF3FEB" w:rsidRDefault="008E2604" w:rsidP="002D5B12">
            <w:pPr>
              <w:spacing w:before="40" w:after="40"/>
              <w:rPr>
                <w:rFonts w:ascii="Arial" w:hAnsi="Arial" w:cs="Arial"/>
                <w:color w:val="002060"/>
                <w:sz w:val="20"/>
                <w:szCs w:val="20"/>
              </w:rPr>
            </w:pPr>
            <w:r w:rsidRPr="00AF3FEB">
              <w:rPr>
                <w:rFonts w:ascii="Arial" w:hAnsi="Arial" w:cs="Arial"/>
                <w:color w:val="002060"/>
                <w:sz w:val="20"/>
                <w:szCs w:val="20"/>
              </w:rPr>
              <w:t>5</w:t>
            </w:r>
            <w:r w:rsidR="00C32793" w:rsidRPr="00AF3FEB">
              <w:rPr>
                <w:rFonts w:ascii="Arial" w:hAnsi="Arial" w:cs="Arial"/>
                <w:color w:val="002060"/>
                <w:sz w:val="20"/>
                <w:szCs w:val="20"/>
              </w:rPr>
              <w:t>.38</w:t>
            </w:r>
          </w:p>
        </w:tc>
        <w:tc>
          <w:tcPr>
            <w:tcW w:w="8140" w:type="dxa"/>
          </w:tcPr>
          <w:p w:rsidR="00C32793" w:rsidRPr="00AF3FEB" w:rsidRDefault="00C32793" w:rsidP="006D5B65">
            <w:pPr>
              <w:spacing w:before="40" w:after="40"/>
              <w:ind w:right="9"/>
              <w:jc w:val="both"/>
              <w:rPr>
                <w:rFonts w:ascii="Arial" w:hAnsi="Arial" w:cs="Arial"/>
                <w:color w:val="002060"/>
                <w:sz w:val="20"/>
                <w:szCs w:val="20"/>
              </w:rPr>
            </w:pPr>
            <w:r w:rsidRPr="00AF3FEB">
              <w:rPr>
                <w:rFonts w:ascii="Arial" w:hAnsi="Arial" w:cs="Arial"/>
                <w:color w:val="002060"/>
                <w:sz w:val="20"/>
              </w:rPr>
              <w:t xml:space="preserve">What was the </w:t>
            </w:r>
            <w:r w:rsidRPr="00AF3FEB">
              <w:rPr>
                <w:rFonts w:ascii="Arial" w:hAnsi="Arial" w:cs="Arial"/>
                <w:b/>
                <w:color w:val="002060"/>
                <w:sz w:val="20"/>
                <w:u w:val="single"/>
              </w:rPr>
              <w:t>second</w:t>
            </w:r>
            <w:r w:rsidRPr="00AF3FEB">
              <w:rPr>
                <w:rFonts w:ascii="Arial" w:hAnsi="Arial" w:cs="Arial"/>
                <w:color w:val="002060"/>
                <w:sz w:val="20"/>
              </w:rPr>
              <w:t xml:space="preserve"> most important source of income for your household during the previous 12 months?</w:t>
            </w:r>
          </w:p>
        </w:tc>
        <w:tc>
          <w:tcPr>
            <w:tcW w:w="810" w:type="dxa"/>
            <w:vAlign w:val="center"/>
          </w:tcPr>
          <w:p w:rsidR="00C32793" w:rsidRPr="00AF3FEB" w:rsidRDefault="00C32793" w:rsidP="006D5B65">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C32793" w:rsidRPr="00AF3FEB" w:rsidTr="002D5B12">
        <w:trPr>
          <w:trHeight w:val="218"/>
        </w:trPr>
        <w:tc>
          <w:tcPr>
            <w:tcW w:w="675" w:type="dxa"/>
          </w:tcPr>
          <w:p w:rsidR="00C32793" w:rsidRPr="00AF3FEB" w:rsidRDefault="008E2604" w:rsidP="002D5B12">
            <w:pPr>
              <w:spacing w:before="40" w:after="40"/>
              <w:rPr>
                <w:rFonts w:ascii="Arial" w:hAnsi="Arial" w:cs="Arial"/>
                <w:color w:val="002060"/>
                <w:sz w:val="20"/>
                <w:szCs w:val="20"/>
              </w:rPr>
            </w:pPr>
            <w:r w:rsidRPr="00AF3FEB">
              <w:rPr>
                <w:rFonts w:ascii="Arial" w:hAnsi="Arial" w:cs="Arial"/>
                <w:color w:val="002060"/>
                <w:sz w:val="20"/>
                <w:szCs w:val="20"/>
              </w:rPr>
              <w:t>5</w:t>
            </w:r>
            <w:r w:rsidR="00C32793" w:rsidRPr="00AF3FEB">
              <w:rPr>
                <w:rFonts w:ascii="Arial" w:hAnsi="Arial" w:cs="Arial"/>
                <w:color w:val="002060"/>
                <w:sz w:val="20"/>
                <w:szCs w:val="20"/>
              </w:rPr>
              <w:t>.39</w:t>
            </w:r>
          </w:p>
        </w:tc>
        <w:tc>
          <w:tcPr>
            <w:tcW w:w="8140" w:type="dxa"/>
          </w:tcPr>
          <w:p w:rsidR="00C32793" w:rsidRPr="00AF3FEB" w:rsidRDefault="00C32793" w:rsidP="006D5B65">
            <w:pPr>
              <w:spacing w:before="40" w:after="40"/>
              <w:ind w:right="9"/>
              <w:jc w:val="both"/>
              <w:rPr>
                <w:rFonts w:ascii="Arial" w:hAnsi="Arial" w:cs="Arial"/>
                <w:color w:val="002060"/>
                <w:sz w:val="20"/>
                <w:szCs w:val="20"/>
              </w:rPr>
            </w:pPr>
            <w:r w:rsidRPr="00AF3FEB">
              <w:rPr>
                <w:rFonts w:ascii="Arial" w:hAnsi="Arial" w:cs="Arial"/>
                <w:color w:val="002060"/>
                <w:sz w:val="20"/>
              </w:rPr>
              <w:t xml:space="preserve">What was the </w:t>
            </w:r>
            <w:r w:rsidRPr="00AF3FEB">
              <w:rPr>
                <w:rFonts w:ascii="Arial" w:hAnsi="Arial" w:cs="Arial"/>
                <w:b/>
                <w:color w:val="002060"/>
                <w:sz w:val="20"/>
                <w:u w:val="single"/>
              </w:rPr>
              <w:t>third</w:t>
            </w:r>
            <w:r w:rsidRPr="00AF3FEB">
              <w:rPr>
                <w:rFonts w:ascii="Arial" w:hAnsi="Arial" w:cs="Arial"/>
                <w:color w:val="002060"/>
                <w:sz w:val="20"/>
              </w:rPr>
              <w:t xml:space="preserve"> most important source of income for your household during the pr</w:t>
            </w:r>
            <w:r w:rsidRPr="00AF3FEB">
              <w:rPr>
                <w:rFonts w:ascii="Arial" w:hAnsi="Arial" w:cs="Arial"/>
                <w:color w:val="002060"/>
                <w:sz w:val="20"/>
              </w:rPr>
              <w:t>e</w:t>
            </w:r>
            <w:r w:rsidRPr="00AF3FEB">
              <w:rPr>
                <w:rFonts w:ascii="Arial" w:hAnsi="Arial" w:cs="Arial"/>
                <w:color w:val="002060"/>
                <w:sz w:val="20"/>
              </w:rPr>
              <w:t>vious 12 months?</w:t>
            </w:r>
          </w:p>
        </w:tc>
        <w:tc>
          <w:tcPr>
            <w:tcW w:w="810" w:type="dxa"/>
            <w:vAlign w:val="center"/>
          </w:tcPr>
          <w:p w:rsidR="00C32793" w:rsidRPr="00AF3FEB" w:rsidRDefault="00C32793" w:rsidP="006D5B65">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bl>
    <w:p w:rsidR="00D037C5" w:rsidRPr="00AF3FEB" w:rsidRDefault="00D037C5"/>
    <w:tbl>
      <w:tblPr>
        <w:tblStyle w:val="TableGrid"/>
        <w:tblW w:w="10031" w:type="dxa"/>
        <w:tblLook w:val="04A0" w:firstRow="1" w:lastRow="0" w:firstColumn="1" w:lastColumn="0" w:noHBand="0" w:noVBand="1"/>
      </w:tblPr>
      <w:tblGrid>
        <w:gridCol w:w="675"/>
        <w:gridCol w:w="3393"/>
        <w:gridCol w:w="394"/>
        <w:gridCol w:w="3870"/>
        <w:gridCol w:w="848"/>
        <w:gridCol w:w="851"/>
      </w:tblGrid>
      <w:tr w:rsidR="002661F7" w:rsidRPr="00AF3FEB" w:rsidTr="004B237E">
        <w:tc>
          <w:tcPr>
            <w:tcW w:w="675" w:type="dxa"/>
            <w:vMerge w:val="restart"/>
            <w:tcBorders>
              <w:top w:val="single" w:sz="2" w:space="0" w:color="4F81BD" w:themeColor="accent1"/>
              <w:left w:val="single" w:sz="2" w:space="0" w:color="4F81BD" w:themeColor="accent1"/>
              <w:right w:val="single" w:sz="2" w:space="0" w:color="4F81BD" w:themeColor="accent1"/>
            </w:tcBorders>
          </w:tcPr>
          <w:p w:rsidR="002661F7" w:rsidRPr="00AF3FEB" w:rsidRDefault="002661F7">
            <w:pPr>
              <w:rPr>
                <w:rFonts w:ascii="Arial" w:hAnsi="Arial" w:cs="Arial"/>
                <w:sz w:val="20"/>
                <w:szCs w:val="20"/>
              </w:rPr>
            </w:pPr>
            <w:r w:rsidRPr="00AF3FEB">
              <w:rPr>
                <w:rFonts w:ascii="Arial" w:hAnsi="Arial" w:cs="Arial"/>
                <w:color w:val="1F497D" w:themeColor="text2"/>
                <w:sz w:val="20"/>
                <w:szCs w:val="20"/>
              </w:rPr>
              <w:t>5.40</w:t>
            </w:r>
          </w:p>
        </w:tc>
        <w:tc>
          <w:tcPr>
            <w:tcW w:w="8505" w:type="dxa"/>
            <w:gridSpan w:val="4"/>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661F7" w:rsidRPr="00AF3FEB" w:rsidRDefault="002661F7">
            <w:pPr>
              <w:rPr>
                <w:rFonts w:ascii="Arial" w:eastAsia="Arial Unicode MS" w:hAnsi="Arial" w:cs="Arial"/>
                <w:color w:val="002060"/>
                <w:sz w:val="20"/>
                <w:szCs w:val="20"/>
              </w:rPr>
            </w:pPr>
            <w:r w:rsidRPr="00AF3FEB">
              <w:rPr>
                <w:rFonts w:ascii="Arial" w:eastAsia="Arial Unicode MS" w:hAnsi="Arial" w:cs="Arial"/>
                <w:color w:val="002060"/>
                <w:sz w:val="20"/>
                <w:szCs w:val="20"/>
              </w:rPr>
              <w:t>What is the average total income for your household from all sources in a normal month/year?</w:t>
            </w:r>
          </w:p>
        </w:tc>
        <w:tc>
          <w:tcPr>
            <w:tcW w:w="851" w:type="dxa"/>
            <w:tcBorders>
              <w:top w:val="single" w:sz="2" w:space="0" w:color="4F81BD" w:themeColor="accent1"/>
              <w:left w:val="single" w:sz="2" w:space="0" w:color="4F81BD" w:themeColor="accent1"/>
              <w:bottom w:val="single" w:sz="2" w:space="0" w:color="4F81BD" w:themeColor="accent1"/>
            </w:tcBorders>
          </w:tcPr>
          <w:p w:rsidR="002661F7" w:rsidRPr="00AF3FEB" w:rsidRDefault="002661F7"/>
        </w:tc>
      </w:tr>
      <w:tr w:rsidR="002661F7" w:rsidRPr="00AF3FEB" w:rsidTr="004B237E">
        <w:tc>
          <w:tcPr>
            <w:tcW w:w="675" w:type="dxa"/>
            <w:vMerge/>
            <w:tcBorders>
              <w:left w:val="single" w:sz="2" w:space="0" w:color="4F81BD" w:themeColor="accent1"/>
              <w:right w:val="single" w:sz="2" w:space="0" w:color="4F81BD" w:themeColor="accent1"/>
            </w:tcBorders>
          </w:tcPr>
          <w:p w:rsidR="002661F7" w:rsidRPr="00AF3FEB" w:rsidRDefault="002661F7" w:rsidP="0011694A"/>
        </w:tc>
        <w:tc>
          <w:tcPr>
            <w:tcW w:w="3393" w:type="dxa"/>
            <w:tcBorders>
              <w:top w:val="single" w:sz="2" w:space="0" w:color="4F81BD" w:themeColor="accent1"/>
              <w:left w:val="single" w:sz="2" w:space="0" w:color="4F81BD" w:themeColor="accent1"/>
              <w:bottom w:val="single" w:sz="2" w:space="0" w:color="4F81BD" w:themeColor="accent1"/>
              <w:right w:val="nil"/>
            </w:tcBorders>
            <w:vAlign w:val="center"/>
          </w:tcPr>
          <w:p w:rsidR="002661F7" w:rsidRPr="00AF3FEB" w:rsidRDefault="002661F7" w:rsidP="0011694A">
            <w:pPr>
              <w:rPr>
                <w:rFonts w:ascii="Arial" w:eastAsia="Arial Unicode MS" w:hAnsi="Arial" w:cs="Arial"/>
                <w:color w:val="002060"/>
                <w:sz w:val="20"/>
                <w:szCs w:val="20"/>
              </w:rPr>
            </w:pPr>
            <w:r w:rsidRPr="00AF3FEB">
              <w:rPr>
                <w:rFonts w:ascii="Arial" w:eastAsia="Arial Unicode MS" w:hAnsi="Arial" w:cs="Arial"/>
                <w:color w:val="002060"/>
                <w:sz w:val="20"/>
                <w:szCs w:val="20"/>
              </w:rPr>
              <w:t xml:space="preserve">   Less than Ks 25,000 monthly</w:t>
            </w:r>
          </w:p>
        </w:tc>
        <w:tc>
          <w:tcPr>
            <w:tcW w:w="394" w:type="dxa"/>
            <w:tcBorders>
              <w:top w:val="single" w:sz="2" w:space="0" w:color="4F81BD" w:themeColor="accent1"/>
              <w:left w:val="nil"/>
              <w:bottom w:val="single" w:sz="2" w:space="0" w:color="4F81BD" w:themeColor="accent1"/>
              <w:right w:val="nil"/>
            </w:tcBorders>
            <w:vAlign w:val="center"/>
          </w:tcPr>
          <w:p w:rsidR="002661F7" w:rsidRPr="00AF3FEB" w:rsidRDefault="002661F7" w:rsidP="0011694A">
            <w:pPr>
              <w:rPr>
                <w:rFonts w:ascii="Arial" w:eastAsia="Arial Unicode MS" w:hAnsi="Arial" w:cs="Arial"/>
                <w:color w:val="002060"/>
                <w:sz w:val="20"/>
                <w:szCs w:val="20"/>
              </w:rPr>
            </w:pPr>
            <w:r w:rsidRPr="00AF3FEB">
              <w:rPr>
                <w:rFonts w:ascii="Arial" w:eastAsia="Arial Unicode MS" w:hAnsi="Arial" w:cs="Arial"/>
                <w:color w:val="002060"/>
                <w:sz w:val="20"/>
                <w:szCs w:val="20"/>
              </w:rPr>
              <w:t>or</w:t>
            </w:r>
          </w:p>
        </w:tc>
        <w:tc>
          <w:tcPr>
            <w:tcW w:w="3870" w:type="dxa"/>
            <w:tcBorders>
              <w:top w:val="single" w:sz="2" w:space="0" w:color="4F81BD" w:themeColor="accent1"/>
              <w:left w:val="nil"/>
              <w:bottom w:val="single" w:sz="2" w:space="0" w:color="4F81BD" w:themeColor="accent1"/>
              <w:right w:val="single" w:sz="2" w:space="0" w:color="4F81BD" w:themeColor="accent1"/>
            </w:tcBorders>
            <w:vAlign w:val="center"/>
          </w:tcPr>
          <w:p w:rsidR="002661F7" w:rsidRPr="00AF3FEB" w:rsidRDefault="002661F7" w:rsidP="0011694A">
            <w:pPr>
              <w:rPr>
                <w:rFonts w:ascii="Arial" w:eastAsia="Arial Unicode MS" w:hAnsi="Arial" w:cs="Arial"/>
                <w:color w:val="002060"/>
                <w:sz w:val="20"/>
                <w:szCs w:val="20"/>
              </w:rPr>
            </w:pPr>
            <w:r w:rsidRPr="00AF3FEB">
              <w:rPr>
                <w:rFonts w:ascii="Arial" w:eastAsia="Arial Unicode MS" w:hAnsi="Arial" w:cs="Arial"/>
                <w:color w:val="002060"/>
                <w:sz w:val="20"/>
                <w:szCs w:val="20"/>
              </w:rPr>
              <w:t xml:space="preserve">   Less than Ks 300,000 annually</w:t>
            </w:r>
          </w:p>
        </w:tc>
        <w:tc>
          <w:tcPr>
            <w:tcW w:w="84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2661F7" w:rsidRPr="00AF3FEB" w:rsidRDefault="002661F7" w:rsidP="0011694A">
            <w:r w:rsidRPr="00AF3FEB">
              <w:rPr>
                <w:rFonts w:ascii="Arial" w:hAnsi="Arial" w:cs="Arial"/>
                <w:color w:val="002060"/>
                <w:sz w:val="20"/>
                <w:szCs w:val="20"/>
              </w:rPr>
              <w:t>1</w:t>
            </w:r>
          </w:p>
        </w:tc>
        <w:tc>
          <w:tcPr>
            <w:tcW w:w="851" w:type="dxa"/>
            <w:vMerge w:val="restart"/>
            <w:tcBorders>
              <w:top w:val="single" w:sz="2" w:space="0" w:color="4F81BD" w:themeColor="accent1"/>
              <w:left w:val="single" w:sz="2" w:space="0" w:color="4F81BD" w:themeColor="accent1"/>
              <w:right w:val="single" w:sz="2" w:space="0" w:color="4F81BD" w:themeColor="accent1"/>
            </w:tcBorders>
            <w:vAlign w:val="center"/>
          </w:tcPr>
          <w:p w:rsidR="002661F7" w:rsidRPr="00AF3FEB" w:rsidRDefault="002661F7" w:rsidP="006D34E3">
            <w:pPr>
              <w:jc w:val="center"/>
            </w:pPr>
            <w:r w:rsidRPr="00AF3FEB">
              <w:rPr>
                <w:rFonts w:ascii="Arial" w:eastAsia="Calibri" w:hAnsi="Arial" w:cs="Arial"/>
                <w:color w:val="002060"/>
                <w:sz w:val="20"/>
                <w:szCs w:val="20"/>
              </w:rPr>
              <w:t>|____|</w:t>
            </w:r>
          </w:p>
        </w:tc>
      </w:tr>
      <w:tr w:rsidR="002661F7" w:rsidRPr="00AF3FEB" w:rsidTr="004B237E">
        <w:tc>
          <w:tcPr>
            <w:tcW w:w="675" w:type="dxa"/>
            <w:vMerge/>
            <w:tcBorders>
              <w:left w:val="single" w:sz="2" w:space="0" w:color="4F81BD" w:themeColor="accent1"/>
              <w:right w:val="single" w:sz="2" w:space="0" w:color="4F81BD" w:themeColor="accent1"/>
            </w:tcBorders>
          </w:tcPr>
          <w:p w:rsidR="002661F7" w:rsidRPr="00AF3FEB" w:rsidRDefault="002661F7" w:rsidP="0011694A"/>
        </w:tc>
        <w:tc>
          <w:tcPr>
            <w:tcW w:w="3393" w:type="dxa"/>
            <w:tcBorders>
              <w:top w:val="single" w:sz="2" w:space="0" w:color="4F81BD" w:themeColor="accent1"/>
              <w:left w:val="single" w:sz="2" w:space="0" w:color="4F81BD" w:themeColor="accent1"/>
              <w:bottom w:val="single" w:sz="2" w:space="0" w:color="4F81BD" w:themeColor="accent1"/>
              <w:right w:val="nil"/>
            </w:tcBorders>
            <w:vAlign w:val="center"/>
          </w:tcPr>
          <w:p w:rsidR="002661F7" w:rsidRPr="00AF3FEB" w:rsidRDefault="002661F7" w:rsidP="006D5233">
            <w:pPr>
              <w:rPr>
                <w:rFonts w:ascii="Arial" w:eastAsia="Arial Unicode MS" w:hAnsi="Arial" w:cs="Arial"/>
                <w:color w:val="002060"/>
                <w:sz w:val="20"/>
                <w:szCs w:val="20"/>
              </w:rPr>
            </w:pPr>
            <w:r w:rsidRPr="00AF3FEB">
              <w:rPr>
                <w:rFonts w:ascii="Arial" w:eastAsia="Arial Unicode MS" w:hAnsi="Arial" w:cs="Arial"/>
                <w:color w:val="002060"/>
                <w:sz w:val="20"/>
                <w:szCs w:val="20"/>
              </w:rPr>
              <w:t xml:space="preserve">   Ks 25,001 – Ks 50,000 monthly</w:t>
            </w:r>
          </w:p>
        </w:tc>
        <w:tc>
          <w:tcPr>
            <w:tcW w:w="394" w:type="dxa"/>
            <w:tcBorders>
              <w:top w:val="single" w:sz="2" w:space="0" w:color="4F81BD" w:themeColor="accent1"/>
              <w:left w:val="nil"/>
              <w:bottom w:val="single" w:sz="2" w:space="0" w:color="4F81BD" w:themeColor="accent1"/>
              <w:right w:val="nil"/>
            </w:tcBorders>
            <w:vAlign w:val="center"/>
          </w:tcPr>
          <w:p w:rsidR="002661F7" w:rsidRPr="00AF3FEB" w:rsidRDefault="002661F7" w:rsidP="0011694A">
            <w:pPr>
              <w:rPr>
                <w:rFonts w:ascii="Arial" w:eastAsia="Arial Unicode MS" w:hAnsi="Arial" w:cs="Arial"/>
                <w:color w:val="002060"/>
                <w:sz w:val="20"/>
                <w:szCs w:val="20"/>
              </w:rPr>
            </w:pPr>
            <w:r w:rsidRPr="00AF3FEB">
              <w:rPr>
                <w:rFonts w:ascii="Arial" w:eastAsia="Arial Unicode MS" w:hAnsi="Arial" w:cs="Arial"/>
                <w:color w:val="002060"/>
                <w:sz w:val="20"/>
                <w:szCs w:val="20"/>
              </w:rPr>
              <w:t>or</w:t>
            </w:r>
          </w:p>
        </w:tc>
        <w:tc>
          <w:tcPr>
            <w:tcW w:w="3870" w:type="dxa"/>
            <w:tcBorders>
              <w:top w:val="single" w:sz="2" w:space="0" w:color="4F81BD" w:themeColor="accent1"/>
              <w:left w:val="nil"/>
              <w:bottom w:val="single" w:sz="2" w:space="0" w:color="4F81BD" w:themeColor="accent1"/>
              <w:right w:val="single" w:sz="2" w:space="0" w:color="4F81BD" w:themeColor="accent1"/>
            </w:tcBorders>
            <w:vAlign w:val="center"/>
          </w:tcPr>
          <w:p w:rsidR="002661F7" w:rsidRPr="00AF3FEB" w:rsidRDefault="002661F7" w:rsidP="0011694A">
            <w:pPr>
              <w:rPr>
                <w:rFonts w:ascii="Arial" w:eastAsia="Arial Unicode MS" w:hAnsi="Arial" w:cs="Arial"/>
                <w:color w:val="002060"/>
                <w:sz w:val="20"/>
                <w:szCs w:val="20"/>
              </w:rPr>
            </w:pPr>
            <w:r w:rsidRPr="00AF3FEB">
              <w:rPr>
                <w:rFonts w:ascii="Arial" w:eastAsia="Arial Unicode MS" w:hAnsi="Arial" w:cs="Arial"/>
                <w:color w:val="002060"/>
                <w:sz w:val="20"/>
                <w:szCs w:val="20"/>
              </w:rPr>
              <w:t xml:space="preserve">   Ks 300,001 – 600,000 annually</w:t>
            </w:r>
          </w:p>
        </w:tc>
        <w:tc>
          <w:tcPr>
            <w:tcW w:w="84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2661F7" w:rsidRPr="00AF3FEB" w:rsidRDefault="002661F7" w:rsidP="0011694A">
            <w:r w:rsidRPr="00AF3FEB">
              <w:rPr>
                <w:rFonts w:ascii="Arial" w:hAnsi="Arial" w:cs="Arial"/>
                <w:color w:val="002060"/>
                <w:sz w:val="20"/>
                <w:szCs w:val="20"/>
              </w:rPr>
              <w:t>2</w:t>
            </w:r>
          </w:p>
        </w:tc>
        <w:tc>
          <w:tcPr>
            <w:tcW w:w="851" w:type="dxa"/>
            <w:vMerge/>
            <w:tcBorders>
              <w:left w:val="single" w:sz="2" w:space="0" w:color="4F81BD" w:themeColor="accent1"/>
              <w:right w:val="single" w:sz="2" w:space="0" w:color="4F81BD" w:themeColor="accent1"/>
            </w:tcBorders>
          </w:tcPr>
          <w:p w:rsidR="002661F7" w:rsidRPr="00AF3FEB" w:rsidRDefault="002661F7" w:rsidP="0011694A"/>
        </w:tc>
      </w:tr>
      <w:tr w:rsidR="002661F7" w:rsidRPr="00AF3FEB" w:rsidTr="004B237E">
        <w:tc>
          <w:tcPr>
            <w:tcW w:w="675" w:type="dxa"/>
            <w:vMerge/>
            <w:tcBorders>
              <w:left w:val="single" w:sz="2" w:space="0" w:color="4F81BD" w:themeColor="accent1"/>
              <w:right w:val="single" w:sz="2" w:space="0" w:color="4F81BD" w:themeColor="accent1"/>
            </w:tcBorders>
          </w:tcPr>
          <w:p w:rsidR="002661F7" w:rsidRPr="00AF3FEB" w:rsidRDefault="002661F7" w:rsidP="0011694A"/>
        </w:tc>
        <w:tc>
          <w:tcPr>
            <w:tcW w:w="3393" w:type="dxa"/>
            <w:tcBorders>
              <w:top w:val="single" w:sz="2" w:space="0" w:color="4F81BD" w:themeColor="accent1"/>
              <w:left w:val="single" w:sz="2" w:space="0" w:color="4F81BD" w:themeColor="accent1"/>
              <w:bottom w:val="single" w:sz="2" w:space="0" w:color="4F81BD" w:themeColor="accent1"/>
              <w:right w:val="nil"/>
            </w:tcBorders>
            <w:vAlign w:val="center"/>
          </w:tcPr>
          <w:p w:rsidR="002661F7" w:rsidRPr="00AF3FEB" w:rsidRDefault="002661F7" w:rsidP="0011694A">
            <w:pPr>
              <w:rPr>
                <w:rFonts w:ascii="Arial" w:eastAsia="Arial Unicode MS" w:hAnsi="Arial" w:cs="Arial"/>
                <w:color w:val="002060"/>
                <w:sz w:val="20"/>
                <w:szCs w:val="20"/>
              </w:rPr>
            </w:pPr>
            <w:r w:rsidRPr="00AF3FEB">
              <w:rPr>
                <w:rFonts w:ascii="Arial" w:eastAsia="Arial Unicode MS" w:hAnsi="Arial" w:cs="Arial"/>
                <w:color w:val="002060"/>
                <w:sz w:val="20"/>
                <w:szCs w:val="20"/>
              </w:rPr>
              <w:t>&gt; Ks 50,001 – Ks 75,000 monthly</w:t>
            </w:r>
          </w:p>
        </w:tc>
        <w:tc>
          <w:tcPr>
            <w:tcW w:w="394" w:type="dxa"/>
            <w:tcBorders>
              <w:top w:val="single" w:sz="2" w:space="0" w:color="4F81BD" w:themeColor="accent1"/>
              <w:left w:val="nil"/>
              <w:bottom w:val="single" w:sz="2" w:space="0" w:color="4F81BD" w:themeColor="accent1"/>
              <w:right w:val="nil"/>
            </w:tcBorders>
            <w:vAlign w:val="center"/>
          </w:tcPr>
          <w:p w:rsidR="002661F7" w:rsidRPr="00AF3FEB" w:rsidRDefault="002661F7" w:rsidP="0011694A">
            <w:pPr>
              <w:rPr>
                <w:rFonts w:ascii="Arial" w:eastAsia="Arial Unicode MS" w:hAnsi="Arial" w:cs="Arial"/>
                <w:color w:val="002060"/>
                <w:sz w:val="20"/>
                <w:szCs w:val="20"/>
              </w:rPr>
            </w:pPr>
            <w:r w:rsidRPr="00AF3FEB">
              <w:rPr>
                <w:rFonts w:ascii="Arial" w:eastAsia="Arial Unicode MS" w:hAnsi="Arial" w:cs="Arial"/>
                <w:color w:val="002060"/>
                <w:sz w:val="20"/>
                <w:szCs w:val="20"/>
              </w:rPr>
              <w:t>or</w:t>
            </w:r>
          </w:p>
        </w:tc>
        <w:tc>
          <w:tcPr>
            <w:tcW w:w="3870" w:type="dxa"/>
            <w:tcBorders>
              <w:top w:val="single" w:sz="2" w:space="0" w:color="4F81BD" w:themeColor="accent1"/>
              <w:left w:val="nil"/>
              <w:bottom w:val="single" w:sz="2" w:space="0" w:color="4F81BD" w:themeColor="accent1"/>
              <w:right w:val="single" w:sz="2" w:space="0" w:color="4F81BD" w:themeColor="accent1"/>
            </w:tcBorders>
            <w:vAlign w:val="center"/>
          </w:tcPr>
          <w:p w:rsidR="002661F7" w:rsidRPr="00AF3FEB" w:rsidRDefault="002661F7" w:rsidP="0011694A">
            <w:pPr>
              <w:rPr>
                <w:rFonts w:ascii="Arial" w:eastAsia="Arial Unicode MS" w:hAnsi="Arial" w:cs="Arial"/>
                <w:color w:val="002060"/>
                <w:sz w:val="20"/>
                <w:szCs w:val="20"/>
              </w:rPr>
            </w:pPr>
            <w:r w:rsidRPr="00AF3FEB">
              <w:rPr>
                <w:rFonts w:ascii="Arial" w:eastAsia="Arial Unicode MS" w:hAnsi="Arial" w:cs="Arial"/>
                <w:color w:val="002060"/>
                <w:sz w:val="20"/>
                <w:szCs w:val="20"/>
              </w:rPr>
              <w:t>&gt; Ks 600,001 – 900,000 annually</w:t>
            </w:r>
          </w:p>
        </w:tc>
        <w:tc>
          <w:tcPr>
            <w:tcW w:w="84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2661F7" w:rsidRPr="00AF3FEB" w:rsidRDefault="002661F7" w:rsidP="0011694A">
            <w:r w:rsidRPr="00AF3FEB">
              <w:rPr>
                <w:rFonts w:ascii="Arial" w:hAnsi="Arial" w:cs="Arial"/>
                <w:color w:val="002060"/>
                <w:sz w:val="20"/>
                <w:szCs w:val="20"/>
              </w:rPr>
              <w:t>3</w:t>
            </w:r>
          </w:p>
        </w:tc>
        <w:tc>
          <w:tcPr>
            <w:tcW w:w="851" w:type="dxa"/>
            <w:vMerge/>
            <w:tcBorders>
              <w:left w:val="single" w:sz="2" w:space="0" w:color="4F81BD" w:themeColor="accent1"/>
              <w:right w:val="single" w:sz="2" w:space="0" w:color="4F81BD" w:themeColor="accent1"/>
            </w:tcBorders>
          </w:tcPr>
          <w:p w:rsidR="002661F7" w:rsidRPr="00AF3FEB" w:rsidRDefault="002661F7" w:rsidP="0011694A"/>
        </w:tc>
      </w:tr>
      <w:tr w:rsidR="002661F7" w:rsidRPr="00AF3FEB" w:rsidTr="004B237E">
        <w:tc>
          <w:tcPr>
            <w:tcW w:w="675" w:type="dxa"/>
            <w:vMerge/>
            <w:tcBorders>
              <w:left w:val="single" w:sz="2" w:space="0" w:color="4F81BD" w:themeColor="accent1"/>
              <w:right w:val="single" w:sz="2" w:space="0" w:color="4F81BD" w:themeColor="accent1"/>
            </w:tcBorders>
          </w:tcPr>
          <w:p w:rsidR="002661F7" w:rsidRPr="00AF3FEB" w:rsidRDefault="002661F7" w:rsidP="0011694A"/>
        </w:tc>
        <w:tc>
          <w:tcPr>
            <w:tcW w:w="3393" w:type="dxa"/>
            <w:tcBorders>
              <w:top w:val="single" w:sz="2" w:space="0" w:color="4F81BD" w:themeColor="accent1"/>
              <w:left w:val="single" w:sz="2" w:space="0" w:color="4F81BD" w:themeColor="accent1"/>
              <w:bottom w:val="single" w:sz="2" w:space="0" w:color="4F81BD" w:themeColor="accent1"/>
              <w:right w:val="nil"/>
            </w:tcBorders>
            <w:vAlign w:val="center"/>
          </w:tcPr>
          <w:p w:rsidR="002661F7" w:rsidRPr="00AF3FEB" w:rsidRDefault="002661F7" w:rsidP="0011694A">
            <w:pPr>
              <w:rPr>
                <w:rFonts w:ascii="Arial" w:eastAsia="Arial Unicode MS" w:hAnsi="Arial" w:cs="Arial"/>
                <w:color w:val="002060"/>
                <w:sz w:val="20"/>
                <w:szCs w:val="20"/>
              </w:rPr>
            </w:pPr>
            <w:r w:rsidRPr="00AF3FEB">
              <w:rPr>
                <w:rFonts w:ascii="Arial" w:eastAsia="Arial Unicode MS" w:hAnsi="Arial" w:cs="Arial"/>
                <w:color w:val="002060"/>
                <w:sz w:val="20"/>
                <w:szCs w:val="20"/>
              </w:rPr>
              <w:t>&gt; Ks 75,001 – Ks 100,000 monthly</w:t>
            </w:r>
          </w:p>
        </w:tc>
        <w:tc>
          <w:tcPr>
            <w:tcW w:w="394" w:type="dxa"/>
            <w:tcBorders>
              <w:top w:val="single" w:sz="2" w:space="0" w:color="4F81BD" w:themeColor="accent1"/>
              <w:left w:val="nil"/>
              <w:bottom w:val="single" w:sz="2" w:space="0" w:color="4F81BD" w:themeColor="accent1"/>
              <w:right w:val="single" w:sz="2" w:space="0" w:color="4F81BD" w:themeColor="accent1"/>
            </w:tcBorders>
            <w:vAlign w:val="center"/>
          </w:tcPr>
          <w:p w:rsidR="002661F7" w:rsidRPr="00AF3FEB" w:rsidRDefault="002661F7" w:rsidP="0011694A">
            <w:pPr>
              <w:rPr>
                <w:rFonts w:ascii="Arial" w:eastAsia="Arial Unicode MS" w:hAnsi="Arial" w:cs="Arial"/>
                <w:color w:val="002060"/>
                <w:sz w:val="20"/>
                <w:szCs w:val="20"/>
              </w:rPr>
            </w:pPr>
            <w:r w:rsidRPr="00AF3FEB">
              <w:rPr>
                <w:rFonts w:ascii="Arial" w:eastAsia="Arial Unicode MS" w:hAnsi="Arial" w:cs="Arial"/>
                <w:color w:val="002060"/>
                <w:sz w:val="20"/>
                <w:szCs w:val="20"/>
              </w:rPr>
              <w:t>or</w:t>
            </w:r>
          </w:p>
        </w:tc>
        <w:tc>
          <w:tcPr>
            <w:tcW w:w="387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2661F7" w:rsidRPr="00AF3FEB" w:rsidRDefault="002661F7" w:rsidP="0011694A">
            <w:pPr>
              <w:rPr>
                <w:rFonts w:ascii="Arial" w:eastAsia="Arial Unicode MS" w:hAnsi="Arial" w:cs="Arial"/>
                <w:color w:val="002060"/>
                <w:sz w:val="20"/>
                <w:szCs w:val="20"/>
              </w:rPr>
            </w:pPr>
            <w:r w:rsidRPr="00AF3FEB">
              <w:rPr>
                <w:rFonts w:ascii="Arial" w:eastAsia="Arial Unicode MS" w:hAnsi="Arial" w:cs="Arial"/>
                <w:color w:val="002060"/>
                <w:sz w:val="20"/>
                <w:szCs w:val="20"/>
              </w:rPr>
              <w:t>&gt; Ks 900,001 – Ks 1,200,000 annually</w:t>
            </w:r>
          </w:p>
        </w:tc>
        <w:tc>
          <w:tcPr>
            <w:tcW w:w="84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2661F7" w:rsidRPr="00AF3FEB" w:rsidRDefault="002661F7" w:rsidP="0011694A">
            <w:r w:rsidRPr="00AF3FEB">
              <w:rPr>
                <w:rFonts w:ascii="Arial" w:hAnsi="Arial" w:cs="Arial"/>
                <w:color w:val="002060"/>
                <w:sz w:val="20"/>
                <w:szCs w:val="20"/>
              </w:rPr>
              <w:t>4</w:t>
            </w:r>
          </w:p>
        </w:tc>
        <w:tc>
          <w:tcPr>
            <w:tcW w:w="851" w:type="dxa"/>
            <w:vMerge/>
            <w:tcBorders>
              <w:left w:val="single" w:sz="2" w:space="0" w:color="4F81BD" w:themeColor="accent1"/>
              <w:right w:val="single" w:sz="2" w:space="0" w:color="4F81BD" w:themeColor="accent1"/>
            </w:tcBorders>
          </w:tcPr>
          <w:p w:rsidR="002661F7" w:rsidRPr="00AF3FEB" w:rsidRDefault="002661F7" w:rsidP="0011694A"/>
        </w:tc>
      </w:tr>
      <w:tr w:rsidR="002661F7" w:rsidRPr="00AF3FEB" w:rsidTr="00A23F00">
        <w:tc>
          <w:tcPr>
            <w:tcW w:w="675" w:type="dxa"/>
            <w:vMerge/>
            <w:tcBorders>
              <w:left w:val="single" w:sz="2" w:space="0" w:color="4F81BD" w:themeColor="accent1"/>
              <w:right w:val="single" w:sz="2" w:space="0" w:color="4F81BD" w:themeColor="accent1"/>
            </w:tcBorders>
          </w:tcPr>
          <w:p w:rsidR="002661F7" w:rsidRPr="00AF3FEB" w:rsidRDefault="002661F7" w:rsidP="0011694A"/>
        </w:tc>
        <w:tc>
          <w:tcPr>
            <w:tcW w:w="3393" w:type="dxa"/>
            <w:tcBorders>
              <w:top w:val="single" w:sz="2" w:space="0" w:color="4F81BD" w:themeColor="accent1"/>
              <w:left w:val="single" w:sz="2" w:space="0" w:color="4F81BD" w:themeColor="accent1"/>
              <w:bottom w:val="single" w:sz="2" w:space="0" w:color="4F81BD" w:themeColor="accent1"/>
              <w:right w:val="nil"/>
            </w:tcBorders>
            <w:vAlign w:val="center"/>
          </w:tcPr>
          <w:p w:rsidR="002661F7" w:rsidRPr="00AF3FEB" w:rsidRDefault="002661F7" w:rsidP="006D5233">
            <w:pPr>
              <w:rPr>
                <w:rFonts w:ascii="Arial" w:eastAsia="Arial Unicode MS" w:hAnsi="Arial" w:cs="Arial"/>
                <w:color w:val="002060"/>
                <w:sz w:val="20"/>
                <w:szCs w:val="20"/>
              </w:rPr>
            </w:pPr>
            <w:r w:rsidRPr="00AF3FEB">
              <w:rPr>
                <w:rFonts w:ascii="Arial" w:eastAsia="Arial Unicode MS" w:hAnsi="Arial" w:cs="Arial"/>
                <w:color w:val="002060"/>
                <w:sz w:val="20"/>
                <w:szCs w:val="20"/>
              </w:rPr>
              <w:t>&gt; Ks 100,001 – Ks 150,000 monthly</w:t>
            </w:r>
          </w:p>
        </w:tc>
        <w:tc>
          <w:tcPr>
            <w:tcW w:w="394" w:type="dxa"/>
            <w:tcBorders>
              <w:top w:val="single" w:sz="2" w:space="0" w:color="4F81BD" w:themeColor="accent1"/>
              <w:left w:val="nil"/>
              <w:bottom w:val="single" w:sz="2" w:space="0" w:color="4F81BD" w:themeColor="accent1"/>
              <w:right w:val="nil"/>
            </w:tcBorders>
            <w:vAlign w:val="center"/>
          </w:tcPr>
          <w:p w:rsidR="002661F7" w:rsidRPr="00AF3FEB" w:rsidRDefault="002661F7" w:rsidP="0011694A">
            <w:pPr>
              <w:rPr>
                <w:rFonts w:ascii="Arial" w:eastAsia="Arial Unicode MS" w:hAnsi="Arial" w:cs="Arial"/>
                <w:color w:val="002060"/>
                <w:sz w:val="20"/>
                <w:szCs w:val="20"/>
              </w:rPr>
            </w:pPr>
            <w:r w:rsidRPr="00AF3FEB">
              <w:rPr>
                <w:rFonts w:ascii="Arial" w:eastAsia="Arial Unicode MS" w:hAnsi="Arial" w:cs="Arial"/>
                <w:color w:val="002060"/>
                <w:sz w:val="20"/>
                <w:szCs w:val="20"/>
              </w:rPr>
              <w:t>or</w:t>
            </w:r>
          </w:p>
        </w:tc>
        <w:tc>
          <w:tcPr>
            <w:tcW w:w="3870" w:type="dxa"/>
            <w:tcBorders>
              <w:top w:val="single" w:sz="2" w:space="0" w:color="4F81BD" w:themeColor="accent1"/>
              <w:left w:val="nil"/>
              <w:bottom w:val="single" w:sz="2" w:space="0" w:color="4F81BD" w:themeColor="accent1"/>
              <w:right w:val="single" w:sz="2" w:space="0" w:color="4F81BD" w:themeColor="accent1"/>
            </w:tcBorders>
            <w:vAlign w:val="center"/>
          </w:tcPr>
          <w:p w:rsidR="002661F7" w:rsidRPr="00AF3FEB" w:rsidRDefault="002661F7" w:rsidP="0011694A">
            <w:pPr>
              <w:rPr>
                <w:rFonts w:ascii="Arial" w:eastAsia="Arial Unicode MS" w:hAnsi="Arial" w:cs="Arial"/>
                <w:color w:val="002060"/>
                <w:sz w:val="20"/>
                <w:szCs w:val="20"/>
              </w:rPr>
            </w:pPr>
            <w:r w:rsidRPr="00AF3FEB">
              <w:rPr>
                <w:rFonts w:ascii="Arial" w:eastAsia="Arial Unicode MS" w:hAnsi="Arial" w:cs="Arial"/>
                <w:color w:val="002060"/>
                <w:sz w:val="20"/>
                <w:szCs w:val="20"/>
              </w:rPr>
              <w:t>&gt; Ks 1,200,001 – Ks 1,800,000 annually</w:t>
            </w:r>
          </w:p>
        </w:tc>
        <w:tc>
          <w:tcPr>
            <w:tcW w:w="84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2661F7" w:rsidRPr="00AF3FEB" w:rsidRDefault="002661F7" w:rsidP="0011694A">
            <w:r w:rsidRPr="00AF3FEB">
              <w:rPr>
                <w:rFonts w:ascii="Arial" w:hAnsi="Arial" w:cs="Arial"/>
                <w:color w:val="002060"/>
                <w:sz w:val="20"/>
                <w:szCs w:val="20"/>
              </w:rPr>
              <w:t>5</w:t>
            </w:r>
          </w:p>
        </w:tc>
        <w:tc>
          <w:tcPr>
            <w:tcW w:w="851" w:type="dxa"/>
            <w:vMerge/>
            <w:tcBorders>
              <w:left w:val="single" w:sz="2" w:space="0" w:color="4F81BD" w:themeColor="accent1"/>
              <w:right w:val="single" w:sz="2" w:space="0" w:color="4F81BD" w:themeColor="accent1"/>
            </w:tcBorders>
          </w:tcPr>
          <w:p w:rsidR="002661F7" w:rsidRPr="00AF3FEB" w:rsidRDefault="002661F7" w:rsidP="0011694A"/>
        </w:tc>
      </w:tr>
      <w:tr w:rsidR="002661F7" w:rsidRPr="00AF3FEB" w:rsidTr="00A23F00">
        <w:tc>
          <w:tcPr>
            <w:tcW w:w="675" w:type="dxa"/>
            <w:vMerge/>
            <w:tcBorders>
              <w:left w:val="single" w:sz="2" w:space="0" w:color="4F81BD" w:themeColor="accent1"/>
              <w:right w:val="single" w:sz="2" w:space="0" w:color="4F81BD" w:themeColor="accent1"/>
            </w:tcBorders>
          </w:tcPr>
          <w:p w:rsidR="002661F7" w:rsidRPr="00AF3FEB" w:rsidRDefault="002661F7" w:rsidP="0011694A"/>
        </w:tc>
        <w:tc>
          <w:tcPr>
            <w:tcW w:w="3393" w:type="dxa"/>
            <w:tcBorders>
              <w:top w:val="single" w:sz="2" w:space="0" w:color="4F81BD" w:themeColor="accent1"/>
              <w:left w:val="single" w:sz="2" w:space="0" w:color="4F81BD" w:themeColor="accent1"/>
              <w:bottom w:val="single" w:sz="2" w:space="0" w:color="4F81BD" w:themeColor="accent1"/>
              <w:right w:val="nil"/>
            </w:tcBorders>
            <w:vAlign w:val="center"/>
          </w:tcPr>
          <w:p w:rsidR="002661F7" w:rsidRPr="00AF3FEB" w:rsidRDefault="002661F7" w:rsidP="0011694A">
            <w:pPr>
              <w:rPr>
                <w:rFonts w:ascii="Arial" w:eastAsia="Arial Unicode MS" w:hAnsi="Arial" w:cs="Arial"/>
                <w:color w:val="002060"/>
                <w:sz w:val="20"/>
                <w:szCs w:val="20"/>
              </w:rPr>
            </w:pPr>
            <w:r w:rsidRPr="00AF3FEB">
              <w:rPr>
                <w:rFonts w:ascii="Arial" w:eastAsia="Arial Unicode MS" w:hAnsi="Arial" w:cs="Arial"/>
                <w:color w:val="002060"/>
                <w:sz w:val="20"/>
                <w:szCs w:val="20"/>
              </w:rPr>
              <w:t xml:space="preserve">&gt; Ks 150,001 – Ks 200,000 monthly </w:t>
            </w:r>
          </w:p>
        </w:tc>
        <w:tc>
          <w:tcPr>
            <w:tcW w:w="394" w:type="dxa"/>
            <w:tcBorders>
              <w:top w:val="single" w:sz="2" w:space="0" w:color="4F81BD" w:themeColor="accent1"/>
              <w:left w:val="nil"/>
              <w:bottom w:val="single" w:sz="2" w:space="0" w:color="4F81BD" w:themeColor="accent1"/>
              <w:right w:val="nil"/>
            </w:tcBorders>
            <w:vAlign w:val="center"/>
          </w:tcPr>
          <w:p w:rsidR="002661F7" w:rsidRPr="00AF3FEB" w:rsidRDefault="002661F7" w:rsidP="0011694A">
            <w:pPr>
              <w:rPr>
                <w:rFonts w:ascii="Arial" w:eastAsia="Arial Unicode MS" w:hAnsi="Arial" w:cs="Arial"/>
                <w:color w:val="002060"/>
                <w:sz w:val="20"/>
                <w:szCs w:val="20"/>
              </w:rPr>
            </w:pPr>
            <w:r w:rsidRPr="00AF3FEB">
              <w:rPr>
                <w:rFonts w:ascii="Arial" w:eastAsia="Arial Unicode MS" w:hAnsi="Arial" w:cs="Arial"/>
                <w:color w:val="002060"/>
                <w:sz w:val="20"/>
                <w:szCs w:val="20"/>
              </w:rPr>
              <w:t>or</w:t>
            </w:r>
          </w:p>
        </w:tc>
        <w:tc>
          <w:tcPr>
            <w:tcW w:w="3870" w:type="dxa"/>
            <w:tcBorders>
              <w:top w:val="single" w:sz="2" w:space="0" w:color="4F81BD" w:themeColor="accent1"/>
              <w:left w:val="nil"/>
              <w:bottom w:val="single" w:sz="2" w:space="0" w:color="4F81BD" w:themeColor="accent1"/>
              <w:right w:val="single" w:sz="2" w:space="0" w:color="4F81BD" w:themeColor="accent1"/>
            </w:tcBorders>
            <w:vAlign w:val="center"/>
          </w:tcPr>
          <w:p w:rsidR="002661F7" w:rsidRPr="00AF3FEB" w:rsidRDefault="002661F7" w:rsidP="0011694A">
            <w:pPr>
              <w:rPr>
                <w:rFonts w:ascii="Arial" w:eastAsia="Arial Unicode MS" w:hAnsi="Arial" w:cs="Arial"/>
                <w:color w:val="002060"/>
                <w:sz w:val="20"/>
                <w:szCs w:val="20"/>
              </w:rPr>
            </w:pPr>
            <w:r w:rsidRPr="00AF3FEB">
              <w:rPr>
                <w:rFonts w:ascii="Arial" w:eastAsia="Arial Unicode MS" w:hAnsi="Arial" w:cs="Arial"/>
                <w:color w:val="002060"/>
                <w:sz w:val="20"/>
                <w:szCs w:val="20"/>
              </w:rPr>
              <w:t>&gt; Ks 1,800,001 – Ks 2,400,000 annually</w:t>
            </w:r>
          </w:p>
        </w:tc>
        <w:tc>
          <w:tcPr>
            <w:tcW w:w="84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2661F7" w:rsidRPr="00AF3FEB" w:rsidRDefault="002661F7" w:rsidP="0011694A">
            <w:r w:rsidRPr="00AF3FEB">
              <w:rPr>
                <w:rFonts w:ascii="Arial" w:hAnsi="Arial" w:cs="Arial"/>
                <w:color w:val="002060"/>
                <w:sz w:val="20"/>
                <w:szCs w:val="20"/>
              </w:rPr>
              <w:t>6</w:t>
            </w:r>
          </w:p>
        </w:tc>
        <w:tc>
          <w:tcPr>
            <w:tcW w:w="851" w:type="dxa"/>
            <w:vMerge/>
            <w:tcBorders>
              <w:left w:val="single" w:sz="2" w:space="0" w:color="4F81BD" w:themeColor="accent1"/>
              <w:right w:val="single" w:sz="2" w:space="0" w:color="4F81BD" w:themeColor="accent1"/>
            </w:tcBorders>
          </w:tcPr>
          <w:p w:rsidR="002661F7" w:rsidRPr="00AF3FEB" w:rsidRDefault="002661F7" w:rsidP="0011694A"/>
        </w:tc>
      </w:tr>
      <w:tr w:rsidR="002661F7" w:rsidRPr="00AF3FEB" w:rsidTr="004B237E">
        <w:tc>
          <w:tcPr>
            <w:tcW w:w="675" w:type="dxa"/>
            <w:vMerge/>
            <w:tcBorders>
              <w:left w:val="single" w:sz="2" w:space="0" w:color="4F81BD" w:themeColor="accent1"/>
              <w:right w:val="single" w:sz="2" w:space="0" w:color="4F81BD" w:themeColor="accent1"/>
            </w:tcBorders>
          </w:tcPr>
          <w:p w:rsidR="002661F7" w:rsidRPr="00AF3FEB" w:rsidRDefault="002661F7" w:rsidP="0011694A"/>
        </w:tc>
        <w:tc>
          <w:tcPr>
            <w:tcW w:w="3393" w:type="dxa"/>
            <w:tcBorders>
              <w:top w:val="single" w:sz="2" w:space="0" w:color="4F81BD" w:themeColor="accent1"/>
              <w:left w:val="single" w:sz="2" w:space="0" w:color="4F81BD" w:themeColor="accent1"/>
              <w:bottom w:val="single" w:sz="2" w:space="0" w:color="4F81BD" w:themeColor="accent1"/>
              <w:right w:val="nil"/>
            </w:tcBorders>
            <w:vAlign w:val="center"/>
          </w:tcPr>
          <w:p w:rsidR="002661F7" w:rsidRPr="00AF3FEB" w:rsidRDefault="002661F7" w:rsidP="0011694A">
            <w:pPr>
              <w:rPr>
                <w:rFonts w:ascii="Arial" w:eastAsia="Arial Unicode MS" w:hAnsi="Arial" w:cs="Arial"/>
                <w:color w:val="002060"/>
                <w:sz w:val="20"/>
                <w:szCs w:val="20"/>
              </w:rPr>
            </w:pPr>
            <w:r w:rsidRPr="00AF3FEB">
              <w:rPr>
                <w:rFonts w:ascii="Arial" w:eastAsia="Arial Unicode MS" w:hAnsi="Arial" w:cs="Arial"/>
                <w:color w:val="002060"/>
                <w:sz w:val="20"/>
                <w:szCs w:val="20"/>
              </w:rPr>
              <w:t>&gt; Ks 200,001 – Ks 250,000 monthly</w:t>
            </w:r>
          </w:p>
        </w:tc>
        <w:tc>
          <w:tcPr>
            <w:tcW w:w="394" w:type="dxa"/>
            <w:tcBorders>
              <w:top w:val="single" w:sz="2" w:space="0" w:color="4F81BD" w:themeColor="accent1"/>
              <w:left w:val="nil"/>
              <w:bottom w:val="single" w:sz="2" w:space="0" w:color="4F81BD" w:themeColor="accent1"/>
              <w:right w:val="single" w:sz="2" w:space="0" w:color="4F81BD" w:themeColor="accent1"/>
            </w:tcBorders>
            <w:vAlign w:val="center"/>
          </w:tcPr>
          <w:p w:rsidR="002661F7" w:rsidRPr="00AF3FEB" w:rsidRDefault="002661F7" w:rsidP="0011694A">
            <w:pPr>
              <w:rPr>
                <w:rFonts w:ascii="Arial" w:eastAsia="Arial Unicode MS" w:hAnsi="Arial" w:cs="Arial"/>
                <w:color w:val="002060"/>
                <w:sz w:val="20"/>
                <w:szCs w:val="20"/>
              </w:rPr>
            </w:pPr>
            <w:r w:rsidRPr="00AF3FEB">
              <w:rPr>
                <w:rFonts w:ascii="Arial" w:eastAsia="Arial Unicode MS" w:hAnsi="Arial" w:cs="Arial"/>
                <w:color w:val="002060"/>
                <w:sz w:val="20"/>
                <w:szCs w:val="20"/>
              </w:rPr>
              <w:t>or</w:t>
            </w:r>
          </w:p>
        </w:tc>
        <w:tc>
          <w:tcPr>
            <w:tcW w:w="387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2661F7" w:rsidRPr="00AF3FEB" w:rsidRDefault="002661F7" w:rsidP="0011694A">
            <w:pPr>
              <w:rPr>
                <w:rFonts w:ascii="Arial" w:eastAsia="Arial Unicode MS" w:hAnsi="Arial" w:cs="Arial"/>
                <w:color w:val="002060"/>
                <w:sz w:val="20"/>
                <w:szCs w:val="20"/>
              </w:rPr>
            </w:pPr>
            <w:r w:rsidRPr="00AF3FEB">
              <w:rPr>
                <w:rFonts w:ascii="Arial" w:eastAsia="Arial Unicode MS" w:hAnsi="Arial" w:cs="Arial"/>
                <w:color w:val="002060"/>
                <w:sz w:val="20"/>
                <w:szCs w:val="20"/>
              </w:rPr>
              <w:t>&gt; Ks 2,400,001 – Ks 3,000,000 annually</w:t>
            </w:r>
          </w:p>
        </w:tc>
        <w:tc>
          <w:tcPr>
            <w:tcW w:w="84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2661F7" w:rsidRPr="00AF3FEB" w:rsidRDefault="002661F7" w:rsidP="0011694A">
            <w:r w:rsidRPr="00AF3FEB">
              <w:rPr>
                <w:rFonts w:ascii="Arial" w:hAnsi="Arial" w:cs="Arial"/>
                <w:color w:val="002060"/>
                <w:sz w:val="20"/>
                <w:szCs w:val="20"/>
              </w:rPr>
              <w:t>7</w:t>
            </w:r>
          </w:p>
        </w:tc>
        <w:tc>
          <w:tcPr>
            <w:tcW w:w="851" w:type="dxa"/>
            <w:vMerge/>
            <w:tcBorders>
              <w:left w:val="single" w:sz="2" w:space="0" w:color="4F81BD" w:themeColor="accent1"/>
              <w:right w:val="single" w:sz="2" w:space="0" w:color="4F81BD" w:themeColor="accent1"/>
            </w:tcBorders>
          </w:tcPr>
          <w:p w:rsidR="002661F7" w:rsidRPr="00AF3FEB" w:rsidRDefault="002661F7" w:rsidP="0011694A"/>
        </w:tc>
      </w:tr>
      <w:tr w:rsidR="002661F7" w:rsidRPr="00AF3FEB" w:rsidTr="004B237E">
        <w:tc>
          <w:tcPr>
            <w:tcW w:w="675" w:type="dxa"/>
            <w:vMerge/>
            <w:tcBorders>
              <w:left w:val="single" w:sz="2" w:space="0" w:color="4F81BD" w:themeColor="accent1"/>
              <w:right w:val="single" w:sz="2" w:space="0" w:color="4F81BD" w:themeColor="accent1"/>
            </w:tcBorders>
          </w:tcPr>
          <w:p w:rsidR="002661F7" w:rsidRPr="00AF3FEB" w:rsidRDefault="002661F7" w:rsidP="0011694A"/>
        </w:tc>
        <w:tc>
          <w:tcPr>
            <w:tcW w:w="3393" w:type="dxa"/>
            <w:tcBorders>
              <w:top w:val="single" w:sz="2" w:space="0" w:color="4F81BD" w:themeColor="accent1"/>
              <w:left w:val="single" w:sz="2" w:space="0" w:color="4F81BD" w:themeColor="accent1"/>
              <w:bottom w:val="single" w:sz="2" w:space="0" w:color="4F81BD" w:themeColor="accent1"/>
              <w:right w:val="nil"/>
            </w:tcBorders>
            <w:vAlign w:val="center"/>
          </w:tcPr>
          <w:p w:rsidR="002661F7" w:rsidRPr="00AF3FEB" w:rsidRDefault="002661F7" w:rsidP="0011694A">
            <w:pPr>
              <w:rPr>
                <w:rFonts w:ascii="Arial" w:eastAsia="Arial Unicode MS" w:hAnsi="Arial" w:cs="Arial"/>
                <w:color w:val="002060"/>
                <w:sz w:val="20"/>
                <w:szCs w:val="20"/>
              </w:rPr>
            </w:pPr>
            <w:r w:rsidRPr="00AF3FEB">
              <w:rPr>
                <w:rFonts w:ascii="Arial" w:eastAsia="Arial Unicode MS" w:hAnsi="Arial" w:cs="Arial"/>
                <w:color w:val="002060"/>
                <w:sz w:val="20"/>
                <w:szCs w:val="20"/>
              </w:rPr>
              <w:t>&gt; Ks 250,001 – Ks 300,000 monthly</w:t>
            </w:r>
          </w:p>
        </w:tc>
        <w:tc>
          <w:tcPr>
            <w:tcW w:w="394" w:type="dxa"/>
            <w:tcBorders>
              <w:top w:val="single" w:sz="2" w:space="0" w:color="4F81BD" w:themeColor="accent1"/>
              <w:left w:val="nil"/>
              <w:bottom w:val="single" w:sz="2" w:space="0" w:color="4F81BD" w:themeColor="accent1"/>
              <w:right w:val="single" w:sz="2" w:space="0" w:color="4F81BD" w:themeColor="accent1"/>
            </w:tcBorders>
            <w:vAlign w:val="center"/>
          </w:tcPr>
          <w:p w:rsidR="002661F7" w:rsidRPr="00AF3FEB" w:rsidRDefault="002661F7" w:rsidP="0011694A">
            <w:pPr>
              <w:rPr>
                <w:rFonts w:ascii="Arial" w:eastAsia="Arial Unicode MS" w:hAnsi="Arial" w:cs="Arial"/>
                <w:color w:val="002060"/>
                <w:sz w:val="20"/>
                <w:szCs w:val="20"/>
              </w:rPr>
            </w:pPr>
            <w:r w:rsidRPr="00AF3FEB">
              <w:rPr>
                <w:rFonts w:ascii="Arial" w:eastAsia="Arial Unicode MS" w:hAnsi="Arial" w:cs="Arial"/>
                <w:color w:val="002060"/>
                <w:sz w:val="20"/>
                <w:szCs w:val="20"/>
              </w:rPr>
              <w:t>or</w:t>
            </w:r>
          </w:p>
        </w:tc>
        <w:tc>
          <w:tcPr>
            <w:tcW w:w="387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2661F7" w:rsidRPr="00AF3FEB" w:rsidRDefault="002661F7" w:rsidP="0011694A">
            <w:pPr>
              <w:rPr>
                <w:rFonts w:ascii="Arial" w:eastAsia="Arial Unicode MS" w:hAnsi="Arial" w:cs="Arial"/>
                <w:color w:val="002060"/>
                <w:sz w:val="20"/>
                <w:szCs w:val="20"/>
              </w:rPr>
            </w:pPr>
            <w:r w:rsidRPr="00AF3FEB">
              <w:rPr>
                <w:rFonts w:ascii="Arial" w:eastAsia="Arial Unicode MS" w:hAnsi="Arial" w:cs="Arial"/>
                <w:color w:val="002060"/>
                <w:sz w:val="20"/>
                <w:szCs w:val="20"/>
              </w:rPr>
              <w:t>&gt; Ks 3,000,001 – Ks 3,600,000 annually</w:t>
            </w:r>
          </w:p>
        </w:tc>
        <w:tc>
          <w:tcPr>
            <w:tcW w:w="84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2661F7" w:rsidRPr="00AF3FEB" w:rsidRDefault="002661F7" w:rsidP="0011694A">
            <w:r w:rsidRPr="00AF3FEB">
              <w:rPr>
                <w:rFonts w:ascii="Arial" w:hAnsi="Arial" w:cs="Arial"/>
                <w:color w:val="002060"/>
                <w:sz w:val="20"/>
                <w:szCs w:val="20"/>
              </w:rPr>
              <w:t>8</w:t>
            </w:r>
          </w:p>
        </w:tc>
        <w:tc>
          <w:tcPr>
            <w:tcW w:w="851" w:type="dxa"/>
            <w:vMerge/>
            <w:tcBorders>
              <w:left w:val="single" w:sz="2" w:space="0" w:color="4F81BD" w:themeColor="accent1"/>
              <w:right w:val="single" w:sz="2" w:space="0" w:color="4F81BD" w:themeColor="accent1"/>
            </w:tcBorders>
          </w:tcPr>
          <w:p w:rsidR="002661F7" w:rsidRPr="00AF3FEB" w:rsidRDefault="002661F7" w:rsidP="0011694A"/>
        </w:tc>
      </w:tr>
      <w:tr w:rsidR="002661F7" w:rsidRPr="00AF3FEB" w:rsidTr="004B237E">
        <w:tc>
          <w:tcPr>
            <w:tcW w:w="675" w:type="dxa"/>
            <w:vMerge/>
            <w:tcBorders>
              <w:left w:val="single" w:sz="2" w:space="0" w:color="4F81BD" w:themeColor="accent1"/>
              <w:right w:val="single" w:sz="2" w:space="0" w:color="4F81BD" w:themeColor="accent1"/>
            </w:tcBorders>
          </w:tcPr>
          <w:p w:rsidR="002661F7" w:rsidRPr="00AF3FEB" w:rsidRDefault="002661F7" w:rsidP="0011694A"/>
        </w:tc>
        <w:tc>
          <w:tcPr>
            <w:tcW w:w="3393" w:type="dxa"/>
            <w:tcBorders>
              <w:top w:val="single" w:sz="2" w:space="0" w:color="4F81BD" w:themeColor="accent1"/>
              <w:left w:val="single" w:sz="2" w:space="0" w:color="4F81BD" w:themeColor="accent1"/>
              <w:bottom w:val="single" w:sz="2" w:space="0" w:color="4F81BD" w:themeColor="accent1"/>
              <w:right w:val="nil"/>
            </w:tcBorders>
            <w:vAlign w:val="center"/>
          </w:tcPr>
          <w:p w:rsidR="002661F7" w:rsidRPr="00AF3FEB" w:rsidRDefault="002661F7" w:rsidP="0011694A">
            <w:pPr>
              <w:rPr>
                <w:rFonts w:ascii="Arial" w:eastAsia="Arial Unicode MS" w:hAnsi="Arial" w:cs="Arial"/>
                <w:color w:val="002060"/>
                <w:sz w:val="20"/>
                <w:szCs w:val="20"/>
              </w:rPr>
            </w:pPr>
            <w:r w:rsidRPr="00AF3FEB">
              <w:rPr>
                <w:rFonts w:ascii="Arial" w:eastAsia="Arial Unicode MS" w:hAnsi="Arial" w:cs="Arial"/>
                <w:color w:val="002060"/>
                <w:sz w:val="20"/>
                <w:szCs w:val="20"/>
              </w:rPr>
              <w:t xml:space="preserve">&gt; Ks 300,001 – Ks 350,000 monthly </w:t>
            </w:r>
          </w:p>
        </w:tc>
        <w:tc>
          <w:tcPr>
            <w:tcW w:w="394" w:type="dxa"/>
            <w:tcBorders>
              <w:top w:val="single" w:sz="2" w:space="0" w:color="4F81BD" w:themeColor="accent1"/>
              <w:left w:val="nil"/>
              <w:bottom w:val="single" w:sz="2" w:space="0" w:color="4F81BD" w:themeColor="accent1"/>
              <w:right w:val="nil"/>
            </w:tcBorders>
            <w:vAlign w:val="center"/>
          </w:tcPr>
          <w:p w:rsidR="002661F7" w:rsidRPr="00AF3FEB" w:rsidRDefault="002661F7" w:rsidP="0011694A">
            <w:pPr>
              <w:rPr>
                <w:rFonts w:ascii="Arial" w:eastAsia="Arial Unicode MS" w:hAnsi="Arial" w:cs="Arial"/>
                <w:color w:val="002060"/>
                <w:sz w:val="20"/>
                <w:szCs w:val="20"/>
              </w:rPr>
            </w:pPr>
            <w:r w:rsidRPr="00AF3FEB">
              <w:rPr>
                <w:rFonts w:ascii="Arial" w:eastAsia="Arial Unicode MS" w:hAnsi="Arial" w:cs="Arial"/>
                <w:color w:val="002060"/>
                <w:sz w:val="20"/>
                <w:szCs w:val="20"/>
              </w:rPr>
              <w:t>or</w:t>
            </w:r>
          </w:p>
        </w:tc>
        <w:tc>
          <w:tcPr>
            <w:tcW w:w="3870" w:type="dxa"/>
            <w:tcBorders>
              <w:top w:val="single" w:sz="2" w:space="0" w:color="4F81BD" w:themeColor="accent1"/>
              <w:left w:val="nil"/>
              <w:bottom w:val="single" w:sz="2" w:space="0" w:color="4F81BD" w:themeColor="accent1"/>
              <w:right w:val="single" w:sz="2" w:space="0" w:color="4F81BD" w:themeColor="accent1"/>
            </w:tcBorders>
            <w:vAlign w:val="center"/>
          </w:tcPr>
          <w:p w:rsidR="002661F7" w:rsidRPr="00AF3FEB" w:rsidRDefault="002661F7" w:rsidP="0011694A">
            <w:pPr>
              <w:rPr>
                <w:rFonts w:ascii="Arial" w:eastAsia="Arial Unicode MS" w:hAnsi="Arial" w:cs="Arial"/>
                <w:color w:val="002060"/>
                <w:sz w:val="20"/>
                <w:szCs w:val="20"/>
              </w:rPr>
            </w:pPr>
            <w:r w:rsidRPr="00AF3FEB">
              <w:rPr>
                <w:rFonts w:ascii="Arial" w:eastAsia="Arial Unicode MS" w:hAnsi="Arial" w:cs="Arial"/>
                <w:color w:val="002060"/>
                <w:sz w:val="20"/>
                <w:szCs w:val="20"/>
              </w:rPr>
              <w:t>&gt; Ks 3,600,001 – Ks 4,200,000 annually</w:t>
            </w:r>
          </w:p>
        </w:tc>
        <w:tc>
          <w:tcPr>
            <w:tcW w:w="84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2661F7" w:rsidRPr="00AF3FEB" w:rsidRDefault="002661F7" w:rsidP="0011694A">
            <w:r w:rsidRPr="00AF3FEB">
              <w:rPr>
                <w:rFonts w:ascii="Arial" w:hAnsi="Arial" w:cs="Arial"/>
                <w:color w:val="002060"/>
                <w:sz w:val="20"/>
                <w:szCs w:val="20"/>
              </w:rPr>
              <w:t>9</w:t>
            </w:r>
          </w:p>
        </w:tc>
        <w:tc>
          <w:tcPr>
            <w:tcW w:w="851" w:type="dxa"/>
            <w:vMerge/>
            <w:tcBorders>
              <w:left w:val="single" w:sz="2" w:space="0" w:color="4F81BD" w:themeColor="accent1"/>
              <w:right w:val="single" w:sz="2" w:space="0" w:color="4F81BD" w:themeColor="accent1"/>
            </w:tcBorders>
          </w:tcPr>
          <w:p w:rsidR="002661F7" w:rsidRPr="00AF3FEB" w:rsidRDefault="002661F7" w:rsidP="0011694A"/>
        </w:tc>
      </w:tr>
      <w:tr w:rsidR="002661F7" w:rsidRPr="00AF3FEB" w:rsidTr="004B237E">
        <w:tc>
          <w:tcPr>
            <w:tcW w:w="675" w:type="dxa"/>
            <w:vMerge/>
            <w:tcBorders>
              <w:left w:val="single" w:sz="2" w:space="0" w:color="4F81BD" w:themeColor="accent1"/>
              <w:right w:val="single" w:sz="2" w:space="0" w:color="4F81BD" w:themeColor="accent1"/>
            </w:tcBorders>
          </w:tcPr>
          <w:p w:rsidR="002661F7" w:rsidRPr="00AF3FEB" w:rsidRDefault="002661F7" w:rsidP="0011694A"/>
        </w:tc>
        <w:tc>
          <w:tcPr>
            <w:tcW w:w="3393" w:type="dxa"/>
            <w:tcBorders>
              <w:top w:val="single" w:sz="2" w:space="0" w:color="4F81BD" w:themeColor="accent1"/>
              <w:left w:val="single" w:sz="2" w:space="0" w:color="4F81BD" w:themeColor="accent1"/>
              <w:bottom w:val="single" w:sz="2" w:space="0" w:color="4F81BD" w:themeColor="accent1"/>
              <w:right w:val="nil"/>
            </w:tcBorders>
            <w:vAlign w:val="center"/>
          </w:tcPr>
          <w:p w:rsidR="002661F7" w:rsidRPr="00AF3FEB" w:rsidRDefault="002661F7" w:rsidP="0011694A">
            <w:pPr>
              <w:rPr>
                <w:rFonts w:ascii="Arial" w:eastAsia="Arial Unicode MS" w:hAnsi="Arial" w:cs="Arial"/>
                <w:color w:val="002060"/>
                <w:sz w:val="20"/>
                <w:szCs w:val="20"/>
              </w:rPr>
            </w:pPr>
            <w:r w:rsidRPr="00AF3FEB">
              <w:rPr>
                <w:rFonts w:ascii="Arial" w:eastAsia="Arial Unicode MS" w:hAnsi="Arial" w:cs="Arial"/>
                <w:color w:val="002060"/>
                <w:sz w:val="20"/>
                <w:szCs w:val="20"/>
              </w:rPr>
              <w:t>&gt; Ks 350,001 – Ks 400,000 monthly</w:t>
            </w:r>
          </w:p>
        </w:tc>
        <w:tc>
          <w:tcPr>
            <w:tcW w:w="394" w:type="dxa"/>
            <w:tcBorders>
              <w:top w:val="single" w:sz="2" w:space="0" w:color="4F81BD" w:themeColor="accent1"/>
              <w:left w:val="nil"/>
              <w:bottom w:val="single" w:sz="2" w:space="0" w:color="4F81BD" w:themeColor="accent1"/>
              <w:right w:val="nil"/>
            </w:tcBorders>
            <w:vAlign w:val="center"/>
          </w:tcPr>
          <w:p w:rsidR="002661F7" w:rsidRPr="00AF3FEB" w:rsidRDefault="002661F7" w:rsidP="0011694A">
            <w:pPr>
              <w:rPr>
                <w:rFonts w:ascii="Arial" w:eastAsia="Arial Unicode MS" w:hAnsi="Arial" w:cs="Arial"/>
                <w:color w:val="002060"/>
                <w:sz w:val="20"/>
                <w:szCs w:val="20"/>
              </w:rPr>
            </w:pPr>
            <w:r w:rsidRPr="00AF3FEB">
              <w:rPr>
                <w:rFonts w:ascii="Arial" w:eastAsia="Arial Unicode MS" w:hAnsi="Arial" w:cs="Arial"/>
                <w:color w:val="002060"/>
                <w:sz w:val="20"/>
                <w:szCs w:val="20"/>
              </w:rPr>
              <w:t>or</w:t>
            </w:r>
          </w:p>
        </w:tc>
        <w:tc>
          <w:tcPr>
            <w:tcW w:w="3870" w:type="dxa"/>
            <w:tcBorders>
              <w:top w:val="single" w:sz="2" w:space="0" w:color="4F81BD" w:themeColor="accent1"/>
              <w:left w:val="nil"/>
              <w:bottom w:val="single" w:sz="2" w:space="0" w:color="4F81BD" w:themeColor="accent1"/>
              <w:right w:val="single" w:sz="2" w:space="0" w:color="4F81BD" w:themeColor="accent1"/>
            </w:tcBorders>
            <w:vAlign w:val="center"/>
          </w:tcPr>
          <w:p w:rsidR="002661F7" w:rsidRPr="00AF3FEB" w:rsidRDefault="002661F7" w:rsidP="0011694A">
            <w:pPr>
              <w:rPr>
                <w:rFonts w:ascii="Arial" w:eastAsia="Arial Unicode MS" w:hAnsi="Arial" w:cs="Arial"/>
                <w:color w:val="002060"/>
                <w:sz w:val="20"/>
                <w:szCs w:val="20"/>
              </w:rPr>
            </w:pPr>
            <w:r w:rsidRPr="00AF3FEB">
              <w:rPr>
                <w:rFonts w:ascii="Arial" w:eastAsia="Arial Unicode MS" w:hAnsi="Arial" w:cs="Arial"/>
                <w:color w:val="002060"/>
                <w:sz w:val="20"/>
                <w:szCs w:val="20"/>
              </w:rPr>
              <w:t>&gt; Ks 4,200,001 – Ks 4,800,000 annually</w:t>
            </w:r>
          </w:p>
        </w:tc>
        <w:tc>
          <w:tcPr>
            <w:tcW w:w="84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2661F7" w:rsidRPr="00AF3FEB" w:rsidRDefault="002661F7" w:rsidP="0011694A">
            <w:r w:rsidRPr="00AF3FEB">
              <w:rPr>
                <w:rFonts w:ascii="Arial" w:hAnsi="Arial" w:cs="Arial"/>
                <w:color w:val="002060"/>
                <w:sz w:val="20"/>
                <w:szCs w:val="20"/>
              </w:rPr>
              <w:t>10</w:t>
            </w:r>
          </w:p>
        </w:tc>
        <w:tc>
          <w:tcPr>
            <w:tcW w:w="851" w:type="dxa"/>
            <w:vMerge/>
            <w:tcBorders>
              <w:left w:val="single" w:sz="2" w:space="0" w:color="4F81BD" w:themeColor="accent1"/>
              <w:right w:val="single" w:sz="2" w:space="0" w:color="4F81BD" w:themeColor="accent1"/>
            </w:tcBorders>
          </w:tcPr>
          <w:p w:rsidR="002661F7" w:rsidRPr="00AF3FEB" w:rsidRDefault="002661F7" w:rsidP="0011694A"/>
        </w:tc>
      </w:tr>
      <w:tr w:rsidR="002661F7" w:rsidRPr="00AF3FEB" w:rsidTr="004B237E">
        <w:tc>
          <w:tcPr>
            <w:tcW w:w="675" w:type="dxa"/>
            <w:vMerge/>
            <w:tcBorders>
              <w:left w:val="single" w:sz="2" w:space="0" w:color="4F81BD" w:themeColor="accent1"/>
              <w:right w:val="single" w:sz="2" w:space="0" w:color="4F81BD" w:themeColor="accent1"/>
            </w:tcBorders>
          </w:tcPr>
          <w:p w:rsidR="002661F7" w:rsidRPr="00AF3FEB" w:rsidRDefault="002661F7" w:rsidP="005C2F49"/>
        </w:tc>
        <w:tc>
          <w:tcPr>
            <w:tcW w:w="3393" w:type="dxa"/>
            <w:tcBorders>
              <w:top w:val="single" w:sz="2" w:space="0" w:color="4F81BD" w:themeColor="accent1"/>
              <w:left w:val="single" w:sz="2" w:space="0" w:color="4F81BD" w:themeColor="accent1"/>
              <w:bottom w:val="single" w:sz="2" w:space="0" w:color="4F81BD" w:themeColor="accent1"/>
              <w:right w:val="nil"/>
            </w:tcBorders>
            <w:vAlign w:val="center"/>
          </w:tcPr>
          <w:p w:rsidR="002661F7" w:rsidRPr="00AF3FEB" w:rsidRDefault="002661F7" w:rsidP="005C2F49">
            <w:pPr>
              <w:rPr>
                <w:rFonts w:ascii="Arial" w:eastAsia="Arial Unicode MS" w:hAnsi="Arial" w:cs="Arial"/>
                <w:color w:val="002060"/>
                <w:sz w:val="20"/>
                <w:szCs w:val="20"/>
              </w:rPr>
            </w:pPr>
            <w:r w:rsidRPr="00AF3FEB">
              <w:rPr>
                <w:rFonts w:ascii="Arial" w:eastAsia="Arial Unicode MS" w:hAnsi="Arial" w:cs="Arial"/>
                <w:color w:val="002060"/>
                <w:sz w:val="20"/>
                <w:szCs w:val="20"/>
              </w:rPr>
              <w:t>&gt; Ks 400,001 – Ks 450,000 monthly</w:t>
            </w:r>
          </w:p>
        </w:tc>
        <w:tc>
          <w:tcPr>
            <w:tcW w:w="394" w:type="dxa"/>
            <w:tcBorders>
              <w:top w:val="single" w:sz="2" w:space="0" w:color="4F81BD" w:themeColor="accent1"/>
              <w:left w:val="nil"/>
              <w:bottom w:val="single" w:sz="2" w:space="0" w:color="4F81BD" w:themeColor="accent1"/>
              <w:right w:val="nil"/>
            </w:tcBorders>
            <w:vAlign w:val="center"/>
          </w:tcPr>
          <w:p w:rsidR="002661F7" w:rsidRPr="00AF3FEB" w:rsidRDefault="002661F7" w:rsidP="005C2F49">
            <w:pPr>
              <w:rPr>
                <w:rFonts w:ascii="Arial" w:eastAsia="Arial Unicode MS" w:hAnsi="Arial" w:cs="Arial"/>
                <w:color w:val="002060"/>
                <w:sz w:val="20"/>
                <w:szCs w:val="20"/>
              </w:rPr>
            </w:pPr>
            <w:r w:rsidRPr="00AF3FEB">
              <w:rPr>
                <w:rFonts w:ascii="Arial" w:eastAsia="Arial Unicode MS" w:hAnsi="Arial" w:cs="Arial"/>
                <w:color w:val="002060"/>
                <w:sz w:val="20"/>
                <w:szCs w:val="20"/>
              </w:rPr>
              <w:t>or</w:t>
            </w:r>
          </w:p>
        </w:tc>
        <w:tc>
          <w:tcPr>
            <w:tcW w:w="3870" w:type="dxa"/>
            <w:tcBorders>
              <w:top w:val="single" w:sz="2" w:space="0" w:color="4F81BD" w:themeColor="accent1"/>
              <w:left w:val="nil"/>
              <w:bottom w:val="single" w:sz="2" w:space="0" w:color="4F81BD" w:themeColor="accent1"/>
              <w:right w:val="single" w:sz="2" w:space="0" w:color="4F81BD" w:themeColor="accent1"/>
            </w:tcBorders>
            <w:vAlign w:val="center"/>
          </w:tcPr>
          <w:p w:rsidR="002661F7" w:rsidRPr="00AF3FEB" w:rsidRDefault="002661F7" w:rsidP="00987E16">
            <w:pPr>
              <w:rPr>
                <w:rFonts w:ascii="Arial" w:eastAsia="Arial Unicode MS" w:hAnsi="Arial" w:cs="Arial"/>
                <w:color w:val="002060"/>
                <w:sz w:val="20"/>
                <w:szCs w:val="20"/>
              </w:rPr>
            </w:pPr>
            <w:r w:rsidRPr="00AF3FEB">
              <w:rPr>
                <w:rFonts w:ascii="Arial" w:eastAsia="Arial Unicode MS" w:hAnsi="Arial" w:cs="Arial"/>
                <w:color w:val="002060"/>
                <w:sz w:val="20"/>
                <w:szCs w:val="20"/>
              </w:rPr>
              <w:t>Ks 4,800,001 – Ks 5,400,000 annually</w:t>
            </w:r>
          </w:p>
        </w:tc>
        <w:tc>
          <w:tcPr>
            <w:tcW w:w="84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2661F7" w:rsidRPr="00AF3FEB" w:rsidRDefault="002661F7" w:rsidP="005C2F49">
            <w:r w:rsidRPr="00AF3FEB">
              <w:rPr>
                <w:rFonts w:ascii="Arial" w:hAnsi="Arial" w:cs="Arial"/>
                <w:color w:val="002060"/>
                <w:sz w:val="20"/>
                <w:szCs w:val="20"/>
              </w:rPr>
              <w:t>11</w:t>
            </w:r>
          </w:p>
        </w:tc>
        <w:tc>
          <w:tcPr>
            <w:tcW w:w="851" w:type="dxa"/>
            <w:vMerge/>
            <w:tcBorders>
              <w:left w:val="single" w:sz="2" w:space="0" w:color="4F81BD" w:themeColor="accent1"/>
              <w:right w:val="single" w:sz="2" w:space="0" w:color="4F81BD" w:themeColor="accent1"/>
            </w:tcBorders>
          </w:tcPr>
          <w:p w:rsidR="002661F7" w:rsidRPr="00AF3FEB" w:rsidRDefault="002661F7" w:rsidP="005C2F49"/>
        </w:tc>
      </w:tr>
      <w:tr w:rsidR="002661F7" w:rsidRPr="00AF3FEB" w:rsidTr="005C2F49">
        <w:tc>
          <w:tcPr>
            <w:tcW w:w="675" w:type="dxa"/>
            <w:vMerge/>
            <w:tcBorders>
              <w:left w:val="single" w:sz="2" w:space="0" w:color="4F81BD" w:themeColor="accent1"/>
              <w:right w:val="single" w:sz="2" w:space="0" w:color="4F81BD" w:themeColor="accent1"/>
            </w:tcBorders>
          </w:tcPr>
          <w:p w:rsidR="002661F7" w:rsidRPr="00AF3FEB" w:rsidRDefault="002661F7" w:rsidP="005C2F49"/>
        </w:tc>
        <w:tc>
          <w:tcPr>
            <w:tcW w:w="3393" w:type="dxa"/>
            <w:tcBorders>
              <w:top w:val="single" w:sz="2" w:space="0" w:color="4F81BD" w:themeColor="accent1"/>
              <w:left w:val="single" w:sz="2" w:space="0" w:color="4F81BD" w:themeColor="accent1"/>
              <w:bottom w:val="single" w:sz="2" w:space="0" w:color="4F81BD" w:themeColor="accent1"/>
              <w:right w:val="nil"/>
            </w:tcBorders>
            <w:vAlign w:val="center"/>
          </w:tcPr>
          <w:p w:rsidR="002661F7" w:rsidRPr="00AF3FEB" w:rsidRDefault="002661F7" w:rsidP="005C2F49">
            <w:pPr>
              <w:rPr>
                <w:rFonts w:ascii="Arial" w:eastAsia="Arial Unicode MS" w:hAnsi="Arial" w:cs="Arial"/>
                <w:color w:val="002060"/>
                <w:sz w:val="20"/>
                <w:szCs w:val="20"/>
              </w:rPr>
            </w:pPr>
            <w:r w:rsidRPr="00AF3FEB">
              <w:rPr>
                <w:rFonts w:ascii="Arial" w:eastAsia="Arial Unicode MS" w:hAnsi="Arial" w:cs="Arial"/>
                <w:color w:val="002060"/>
                <w:sz w:val="20"/>
                <w:szCs w:val="20"/>
              </w:rPr>
              <w:t>&gt; Ks 450,001 – Ks 500,000 monthly</w:t>
            </w:r>
          </w:p>
        </w:tc>
        <w:tc>
          <w:tcPr>
            <w:tcW w:w="394" w:type="dxa"/>
            <w:tcBorders>
              <w:top w:val="single" w:sz="2" w:space="0" w:color="4F81BD" w:themeColor="accent1"/>
              <w:left w:val="nil"/>
              <w:bottom w:val="single" w:sz="2" w:space="0" w:color="4F81BD" w:themeColor="accent1"/>
              <w:right w:val="nil"/>
            </w:tcBorders>
            <w:vAlign w:val="center"/>
          </w:tcPr>
          <w:p w:rsidR="002661F7" w:rsidRPr="00AF3FEB" w:rsidRDefault="002661F7" w:rsidP="005C2F49">
            <w:pPr>
              <w:rPr>
                <w:rFonts w:ascii="Arial" w:eastAsia="Arial Unicode MS" w:hAnsi="Arial" w:cs="Arial"/>
                <w:color w:val="002060"/>
                <w:sz w:val="20"/>
                <w:szCs w:val="20"/>
              </w:rPr>
            </w:pPr>
            <w:r w:rsidRPr="00AF3FEB">
              <w:rPr>
                <w:rFonts w:ascii="Arial" w:eastAsia="Arial Unicode MS" w:hAnsi="Arial" w:cs="Arial"/>
                <w:color w:val="002060"/>
                <w:sz w:val="20"/>
                <w:szCs w:val="20"/>
              </w:rPr>
              <w:t>or</w:t>
            </w:r>
          </w:p>
        </w:tc>
        <w:tc>
          <w:tcPr>
            <w:tcW w:w="3870" w:type="dxa"/>
            <w:tcBorders>
              <w:top w:val="single" w:sz="2" w:space="0" w:color="4F81BD" w:themeColor="accent1"/>
              <w:left w:val="nil"/>
              <w:bottom w:val="single" w:sz="2" w:space="0" w:color="4F81BD" w:themeColor="accent1"/>
              <w:right w:val="single" w:sz="2" w:space="0" w:color="4F81BD" w:themeColor="accent1"/>
            </w:tcBorders>
            <w:vAlign w:val="center"/>
          </w:tcPr>
          <w:p w:rsidR="002661F7" w:rsidRPr="00AF3FEB" w:rsidRDefault="002661F7" w:rsidP="002661F7">
            <w:pPr>
              <w:rPr>
                <w:rFonts w:ascii="Arial" w:eastAsia="Arial Unicode MS" w:hAnsi="Arial" w:cs="Arial"/>
                <w:color w:val="002060"/>
                <w:sz w:val="20"/>
                <w:szCs w:val="20"/>
              </w:rPr>
            </w:pPr>
            <w:r w:rsidRPr="00AF3FEB">
              <w:rPr>
                <w:rFonts w:ascii="Arial" w:eastAsia="Arial Unicode MS" w:hAnsi="Arial" w:cs="Arial"/>
                <w:color w:val="002060"/>
                <w:sz w:val="20"/>
                <w:szCs w:val="20"/>
              </w:rPr>
              <w:t>Ks 5,400,001 – Ks 6,000,000 annually</w:t>
            </w:r>
          </w:p>
        </w:tc>
        <w:tc>
          <w:tcPr>
            <w:tcW w:w="84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2661F7" w:rsidRPr="00AF3FEB" w:rsidRDefault="002661F7" w:rsidP="005C2F49">
            <w:r w:rsidRPr="00AF3FEB">
              <w:t>12</w:t>
            </w:r>
          </w:p>
        </w:tc>
        <w:tc>
          <w:tcPr>
            <w:tcW w:w="851" w:type="dxa"/>
            <w:vMerge/>
            <w:tcBorders>
              <w:left w:val="single" w:sz="2" w:space="0" w:color="4F81BD" w:themeColor="accent1"/>
              <w:right w:val="single" w:sz="2" w:space="0" w:color="4F81BD" w:themeColor="accent1"/>
            </w:tcBorders>
          </w:tcPr>
          <w:p w:rsidR="002661F7" w:rsidRPr="00AF3FEB" w:rsidRDefault="002661F7" w:rsidP="005C2F49"/>
        </w:tc>
      </w:tr>
      <w:tr w:rsidR="002661F7" w:rsidRPr="00AF3FEB" w:rsidTr="005C2F49">
        <w:tc>
          <w:tcPr>
            <w:tcW w:w="675" w:type="dxa"/>
            <w:vMerge/>
            <w:tcBorders>
              <w:left w:val="single" w:sz="2" w:space="0" w:color="4F81BD" w:themeColor="accent1"/>
              <w:right w:val="single" w:sz="2" w:space="0" w:color="4F81BD" w:themeColor="accent1"/>
            </w:tcBorders>
          </w:tcPr>
          <w:p w:rsidR="002661F7" w:rsidRPr="00AF3FEB" w:rsidRDefault="002661F7" w:rsidP="00987E16"/>
        </w:tc>
        <w:tc>
          <w:tcPr>
            <w:tcW w:w="3393" w:type="dxa"/>
            <w:tcBorders>
              <w:top w:val="single" w:sz="2" w:space="0" w:color="4F81BD" w:themeColor="accent1"/>
              <w:left w:val="single" w:sz="2" w:space="0" w:color="4F81BD" w:themeColor="accent1"/>
              <w:bottom w:val="single" w:sz="2" w:space="0" w:color="4F81BD" w:themeColor="accent1"/>
              <w:right w:val="nil"/>
            </w:tcBorders>
            <w:vAlign w:val="center"/>
          </w:tcPr>
          <w:p w:rsidR="002661F7" w:rsidRPr="00AF3FEB" w:rsidRDefault="002661F7" w:rsidP="00987E16">
            <w:pPr>
              <w:rPr>
                <w:rFonts w:ascii="Arial" w:eastAsia="Arial Unicode MS" w:hAnsi="Arial" w:cs="Arial"/>
                <w:color w:val="002060"/>
                <w:sz w:val="20"/>
                <w:szCs w:val="20"/>
              </w:rPr>
            </w:pPr>
            <w:r w:rsidRPr="00AF3FEB">
              <w:rPr>
                <w:rFonts w:ascii="Arial" w:eastAsia="Arial Unicode MS" w:hAnsi="Arial" w:cs="Arial"/>
                <w:color w:val="002060"/>
                <w:sz w:val="20"/>
                <w:szCs w:val="20"/>
              </w:rPr>
              <w:t>&gt; Ks 500,001 – Ks 550,000 monthly</w:t>
            </w:r>
          </w:p>
        </w:tc>
        <w:tc>
          <w:tcPr>
            <w:tcW w:w="394" w:type="dxa"/>
            <w:tcBorders>
              <w:top w:val="single" w:sz="2" w:space="0" w:color="4F81BD" w:themeColor="accent1"/>
              <w:left w:val="nil"/>
              <w:bottom w:val="single" w:sz="2" w:space="0" w:color="4F81BD" w:themeColor="accent1"/>
              <w:right w:val="nil"/>
            </w:tcBorders>
            <w:vAlign w:val="center"/>
          </w:tcPr>
          <w:p w:rsidR="002661F7" w:rsidRPr="00AF3FEB" w:rsidRDefault="002661F7" w:rsidP="00987E16">
            <w:pPr>
              <w:rPr>
                <w:rFonts w:ascii="Arial" w:eastAsia="Arial Unicode MS" w:hAnsi="Arial" w:cs="Arial"/>
                <w:color w:val="002060"/>
                <w:sz w:val="20"/>
                <w:szCs w:val="20"/>
              </w:rPr>
            </w:pPr>
            <w:r w:rsidRPr="00AF3FEB">
              <w:rPr>
                <w:rFonts w:ascii="Arial" w:eastAsia="Arial Unicode MS" w:hAnsi="Arial" w:cs="Arial"/>
                <w:color w:val="002060"/>
                <w:sz w:val="20"/>
                <w:szCs w:val="20"/>
              </w:rPr>
              <w:t>or</w:t>
            </w:r>
          </w:p>
        </w:tc>
        <w:tc>
          <w:tcPr>
            <w:tcW w:w="3870" w:type="dxa"/>
            <w:tcBorders>
              <w:top w:val="single" w:sz="2" w:space="0" w:color="4F81BD" w:themeColor="accent1"/>
              <w:left w:val="nil"/>
              <w:bottom w:val="single" w:sz="2" w:space="0" w:color="4F81BD" w:themeColor="accent1"/>
              <w:right w:val="single" w:sz="2" w:space="0" w:color="4F81BD" w:themeColor="accent1"/>
            </w:tcBorders>
            <w:vAlign w:val="center"/>
          </w:tcPr>
          <w:p w:rsidR="002661F7" w:rsidRPr="00AF3FEB" w:rsidRDefault="002661F7" w:rsidP="00987E16">
            <w:pPr>
              <w:rPr>
                <w:rFonts w:ascii="Arial" w:eastAsia="Arial Unicode MS" w:hAnsi="Arial" w:cs="Arial"/>
                <w:color w:val="002060"/>
                <w:sz w:val="20"/>
                <w:szCs w:val="20"/>
              </w:rPr>
            </w:pPr>
            <w:r w:rsidRPr="00AF3FEB">
              <w:rPr>
                <w:rFonts w:ascii="Arial" w:eastAsia="Arial Unicode MS" w:hAnsi="Arial" w:cs="Arial"/>
                <w:color w:val="002060"/>
                <w:sz w:val="20"/>
                <w:szCs w:val="20"/>
              </w:rPr>
              <w:t>Ks 6,000,001 – Ks 6,600,000 annually</w:t>
            </w:r>
          </w:p>
        </w:tc>
        <w:tc>
          <w:tcPr>
            <w:tcW w:w="84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2661F7" w:rsidRPr="00AF3FEB" w:rsidRDefault="002661F7" w:rsidP="00987E16">
            <w:pPr>
              <w:rPr>
                <w:rFonts w:ascii="Arial" w:hAnsi="Arial" w:cs="Arial"/>
                <w:color w:val="002060"/>
                <w:sz w:val="20"/>
                <w:szCs w:val="20"/>
              </w:rPr>
            </w:pPr>
            <w:r w:rsidRPr="00AF3FEB">
              <w:rPr>
                <w:rFonts w:ascii="Arial" w:hAnsi="Arial" w:cs="Arial"/>
                <w:color w:val="002060"/>
                <w:sz w:val="20"/>
                <w:szCs w:val="20"/>
              </w:rPr>
              <w:t>13</w:t>
            </w:r>
          </w:p>
        </w:tc>
        <w:tc>
          <w:tcPr>
            <w:tcW w:w="851" w:type="dxa"/>
            <w:vMerge/>
            <w:tcBorders>
              <w:left w:val="single" w:sz="2" w:space="0" w:color="4F81BD" w:themeColor="accent1"/>
              <w:right w:val="single" w:sz="2" w:space="0" w:color="4F81BD" w:themeColor="accent1"/>
            </w:tcBorders>
          </w:tcPr>
          <w:p w:rsidR="002661F7" w:rsidRPr="00AF3FEB" w:rsidRDefault="002661F7" w:rsidP="00987E16"/>
        </w:tc>
      </w:tr>
      <w:tr w:rsidR="002661F7" w:rsidRPr="00AF3FEB" w:rsidTr="005C2F49">
        <w:tc>
          <w:tcPr>
            <w:tcW w:w="675" w:type="dxa"/>
            <w:vMerge/>
            <w:tcBorders>
              <w:left w:val="single" w:sz="2" w:space="0" w:color="4F81BD" w:themeColor="accent1"/>
              <w:right w:val="single" w:sz="2" w:space="0" w:color="4F81BD" w:themeColor="accent1"/>
            </w:tcBorders>
          </w:tcPr>
          <w:p w:rsidR="002661F7" w:rsidRPr="00AF3FEB" w:rsidRDefault="002661F7" w:rsidP="00987E16"/>
        </w:tc>
        <w:tc>
          <w:tcPr>
            <w:tcW w:w="3393" w:type="dxa"/>
            <w:tcBorders>
              <w:top w:val="single" w:sz="2" w:space="0" w:color="4F81BD" w:themeColor="accent1"/>
              <w:left w:val="single" w:sz="2" w:space="0" w:color="4F81BD" w:themeColor="accent1"/>
              <w:bottom w:val="single" w:sz="2" w:space="0" w:color="4F81BD" w:themeColor="accent1"/>
              <w:right w:val="nil"/>
            </w:tcBorders>
            <w:vAlign w:val="center"/>
          </w:tcPr>
          <w:p w:rsidR="002661F7" w:rsidRPr="00AF3FEB" w:rsidRDefault="002661F7" w:rsidP="00987E16">
            <w:pPr>
              <w:rPr>
                <w:rFonts w:ascii="Arial" w:eastAsia="Arial Unicode MS" w:hAnsi="Arial" w:cs="Arial"/>
                <w:color w:val="002060"/>
                <w:sz w:val="20"/>
                <w:szCs w:val="20"/>
              </w:rPr>
            </w:pPr>
            <w:r w:rsidRPr="00AF3FEB">
              <w:rPr>
                <w:rFonts w:ascii="Arial" w:eastAsia="Arial Unicode MS" w:hAnsi="Arial" w:cs="Arial"/>
                <w:color w:val="002060"/>
                <w:sz w:val="20"/>
                <w:szCs w:val="20"/>
              </w:rPr>
              <w:t>&gt; Ks 550,001 – Ks 600,000 monthly</w:t>
            </w:r>
          </w:p>
        </w:tc>
        <w:tc>
          <w:tcPr>
            <w:tcW w:w="394" w:type="dxa"/>
            <w:tcBorders>
              <w:top w:val="single" w:sz="2" w:space="0" w:color="4F81BD" w:themeColor="accent1"/>
              <w:left w:val="nil"/>
              <w:bottom w:val="single" w:sz="2" w:space="0" w:color="4F81BD" w:themeColor="accent1"/>
              <w:right w:val="nil"/>
            </w:tcBorders>
            <w:vAlign w:val="center"/>
          </w:tcPr>
          <w:p w:rsidR="002661F7" w:rsidRPr="00AF3FEB" w:rsidRDefault="002661F7" w:rsidP="00987E16">
            <w:pPr>
              <w:rPr>
                <w:rFonts w:ascii="Arial" w:eastAsia="Arial Unicode MS" w:hAnsi="Arial" w:cs="Arial"/>
                <w:color w:val="002060"/>
                <w:sz w:val="20"/>
                <w:szCs w:val="20"/>
              </w:rPr>
            </w:pPr>
            <w:r w:rsidRPr="00AF3FEB">
              <w:rPr>
                <w:rFonts w:ascii="Arial" w:eastAsia="Arial Unicode MS" w:hAnsi="Arial" w:cs="Arial"/>
                <w:color w:val="002060"/>
                <w:sz w:val="20"/>
                <w:szCs w:val="20"/>
              </w:rPr>
              <w:t>or</w:t>
            </w:r>
          </w:p>
        </w:tc>
        <w:tc>
          <w:tcPr>
            <w:tcW w:w="3870" w:type="dxa"/>
            <w:tcBorders>
              <w:top w:val="single" w:sz="2" w:space="0" w:color="4F81BD" w:themeColor="accent1"/>
              <w:left w:val="nil"/>
              <w:bottom w:val="single" w:sz="2" w:space="0" w:color="4F81BD" w:themeColor="accent1"/>
              <w:right w:val="single" w:sz="2" w:space="0" w:color="4F81BD" w:themeColor="accent1"/>
            </w:tcBorders>
            <w:vAlign w:val="center"/>
          </w:tcPr>
          <w:p w:rsidR="002661F7" w:rsidRPr="00AF3FEB" w:rsidRDefault="002661F7" w:rsidP="002661F7">
            <w:pPr>
              <w:rPr>
                <w:rFonts w:ascii="Arial" w:eastAsia="Arial Unicode MS" w:hAnsi="Arial" w:cs="Arial"/>
                <w:color w:val="002060"/>
                <w:sz w:val="20"/>
                <w:szCs w:val="20"/>
              </w:rPr>
            </w:pPr>
            <w:r w:rsidRPr="00AF3FEB">
              <w:rPr>
                <w:rFonts w:ascii="Arial" w:eastAsia="Arial Unicode MS" w:hAnsi="Arial" w:cs="Arial"/>
                <w:color w:val="002060"/>
                <w:sz w:val="20"/>
                <w:szCs w:val="20"/>
              </w:rPr>
              <w:t>Ks 6,600,001 – Ks 7,200,000 annually</w:t>
            </w:r>
          </w:p>
        </w:tc>
        <w:tc>
          <w:tcPr>
            <w:tcW w:w="84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2661F7" w:rsidRPr="00AF3FEB" w:rsidRDefault="002661F7" w:rsidP="00987E16">
            <w:pPr>
              <w:rPr>
                <w:rFonts w:ascii="Arial" w:hAnsi="Arial" w:cs="Arial"/>
                <w:color w:val="002060"/>
                <w:sz w:val="20"/>
                <w:szCs w:val="20"/>
              </w:rPr>
            </w:pPr>
            <w:r w:rsidRPr="00AF3FEB">
              <w:rPr>
                <w:rFonts w:ascii="Arial" w:hAnsi="Arial" w:cs="Arial"/>
                <w:color w:val="002060"/>
                <w:sz w:val="20"/>
                <w:szCs w:val="20"/>
              </w:rPr>
              <w:t>14</w:t>
            </w:r>
          </w:p>
        </w:tc>
        <w:tc>
          <w:tcPr>
            <w:tcW w:w="851" w:type="dxa"/>
            <w:vMerge/>
            <w:tcBorders>
              <w:left w:val="single" w:sz="2" w:space="0" w:color="4F81BD" w:themeColor="accent1"/>
              <w:right w:val="single" w:sz="2" w:space="0" w:color="4F81BD" w:themeColor="accent1"/>
            </w:tcBorders>
          </w:tcPr>
          <w:p w:rsidR="002661F7" w:rsidRPr="00AF3FEB" w:rsidRDefault="002661F7" w:rsidP="00987E16"/>
        </w:tc>
      </w:tr>
      <w:tr w:rsidR="002661F7" w:rsidRPr="00AF3FEB" w:rsidTr="00987E16">
        <w:tc>
          <w:tcPr>
            <w:tcW w:w="675" w:type="dxa"/>
            <w:vMerge/>
            <w:tcBorders>
              <w:left w:val="single" w:sz="2" w:space="0" w:color="4F81BD" w:themeColor="accent1"/>
              <w:right w:val="single" w:sz="2" w:space="0" w:color="4F81BD" w:themeColor="accent1"/>
            </w:tcBorders>
          </w:tcPr>
          <w:p w:rsidR="002661F7" w:rsidRPr="00AF3FEB" w:rsidRDefault="002661F7" w:rsidP="00987E16"/>
        </w:tc>
        <w:tc>
          <w:tcPr>
            <w:tcW w:w="3393" w:type="dxa"/>
            <w:tcBorders>
              <w:top w:val="single" w:sz="2" w:space="0" w:color="4F81BD" w:themeColor="accent1"/>
              <w:left w:val="single" w:sz="2" w:space="0" w:color="4F81BD" w:themeColor="accent1"/>
              <w:bottom w:val="single" w:sz="2" w:space="0" w:color="4F81BD" w:themeColor="accent1"/>
              <w:right w:val="nil"/>
            </w:tcBorders>
            <w:vAlign w:val="center"/>
          </w:tcPr>
          <w:p w:rsidR="002661F7" w:rsidRPr="00AF3FEB" w:rsidRDefault="002661F7" w:rsidP="00987E16">
            <w:pPr>
              <w:rPr>
                <w:rFonts w:ascii="Arial" w:eastAsia="Arial Unicode MS" w:hAnsi="Arial" w:cs="Arial"/>
                <w:color w:val="002060"/>
                <w:sz w:val="20"/>
                <w:szCs w:val="20"/>
              </w:rPr>
            </w:pPr>
            <w:r w:rsidRPr="00AF3FEB">
              <w:rPr>
                <w:rFonts w:ascii="Arial" w:eastAsia="Arial Unicode MS" w:hAnsi="Arial" w:cs="Arial"/>
                <w:color w:val="002060"/>
                <w:sz w:val="20"/>
                <w:szCs w:val="20"/>
              </w:rPr>
              <w:t>Over Ks 600,001 monthly</w:t>
            </w:r>
          </w:p>
        </w:tc>
        <w:tc>
          <w:tcPr>
            <w:tcW w:w="394" w:type="dxa"/>
            <w:tcBorders>
              <w:top w:val="single" w:sz="2" w:space="0" w:color="4F81BD" w:themeColor="accent1"/>
              <w:left w:val="nil"/>
              <w:bottom w:val="single" w:sz="2" w:space="0" w:color="4F81BD" w:themeColor="accent1"/>
              <w:right w:val="nil"/>
            </w:tcBorders>
            <w:vAlign w:val="center"/>
          </w:tcPr>
          <w:p w:rsidR="002661F7" w:rsidRPr="00AF3FEB" w:rsidRDefault="002661F7" w:rsidP="00987E16">
            <w:pPr>
              <w:rPr>
                <w:rFonts w:ascii="Arial" w:eastAsia="Arial Unicode MS" w:hAnsi="Arial" w:cs="Arial"/>
                <w:color w:val="002060"/>
                <w:sz w:val="20"/>
                <w:szCs w:val="20"/>
              </w:rPr>
            </w:pPr>
            <w:r w:rsidRPr="00AF3FEB">
              <w:rPr>
                <w:rFonts w:ascii="Arial" w:eastAsia="Arial Unicode MS" w:hAnsi="Arial" w:cs="Arial"/>
                <w:color w:val="002060"/>
                <w:sz w:val="20"/>
                <w:szCs w:val="20"/>
              </w:rPr>
              <w:t>or</w:t>
            </w:r>
          </w:p>
        </w:tc>
        <w:tc>
          <w:tcPr>
            <w:tcW w:w="3870" w:type="dxa"/>
            <w:tcBorders>
              <w:top w:val="single" w:sz="2" w:space="0" w:color="4F81BD" w:themeColor="accent1"/>
              <w:left w:val="nil"/>
              <w:bottom w:val="single" w:sz="2" w:space="0" w:color="4F81BD" w:themeColor="accent1"/>
              <w:right w:val="single" w:sz="2" w:space="0" w:color="4F81BD" w:themeColor="accent1"/>
            </w:tcBorders>
            <w:vAlign w:val="center"/>
          </w:tcPr>
          <w:p w:rsidR="002661F7" w:rsidRPr="00AF3FEB" w:rsidRDefault="002661F7" w:rsidP="002661F7">
            <w:pPr>
              <w:rPr>
                <w:rFonts w:ascii="Arial" w:eastAsia="Arial Unicode MS" w:hAnsi="Arial" w:cs="Arial"/>
                <w:color w:val="002060"/>
                <w:sz w:val="20"/>
                <w:szCs w:val="20"/>
              </w:rPr>
            </w:pPr>
            <w:r w:rsidRPr="00AF3FEB">
              <w:rPr>
                <w:rFonts w:ascii="Arial" w:eastAsia="Arial Unicode MS" w:hAnsi="Arial" w:cs="Arial"/>
                <w:color w:val="002060"/>
                <w:sz w:val="20"/>
                <w:szCs w:val="20"/>
              </w:rPr>
              <w:t>Over Ks 7,200,001 annually</w:t>
            </w:r>
          </w:p>
        </w:tc>
        <w:tc>
          <w:tcPr>
            <w:tcW w:w="84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2661F7" w:rsidRPr="00AF3FEB" w:rsidRDefault="002661F7" w:rsidP="00987E16">
            <w:pPr>
              <w:rPr>
                <w:rFonts w:ascii="Arial" w:hAnsi="Arial" w:cs="Arial"/>
                <w:color w:val="002060"/>
                <w:sz w:val="20"/>
                <w:szCs w:val="20"/>
              </w:rPr>
            </w:pPr>
            <w:r w:rsidRPr="00AF3FEB">
              <w:rPr>
                <w:rFonts w:ascii="Arial" w:hAnsi="Arial" w:cs="Arial"/>
                <w:color w:val="002060"/>
                <w:sz w:val="20"/>
                <w:szCs w:val="20"/>
              </w:rPr>
              <w:t>99</w:t>
            </w:r>
          </w:p>
        </w:tc>
        <w:tc>
          <w:tcPr>
            <w:tcW w:w="851" w:type="dxa"/>
            <w:vMerge/>
            <w:tcBorders>
              <w:left w:val="single" w:sz="2" w:space="0" w:color="4F81BD" w:themeColor="accent1"/>
              <w:right w:val="single" w:sz="2" w:space="0" w:color="4F81BD" w:themeColor="accent1"/>
            </w:tcBorders>
          </w:tcPr>
          <w:p w:rsidR="002661F7" w:rsidRPr="00AF3FEB" w:rsidRDefault="002661F7" w:rsidP="00987E16"/>
        </w:tc>
      </w:tr>
      <w:tr w:rsidR="002661F7" w:rsidRPr="00AF3FEB" w:rsidTr="00A23F00">
        <w:tc>
          <w:tcPr>
            <w:tcW w:w="675" w:type="dxa"/>
            <w:vMerge/>
            <w:tcBorders>
              <w:left w:val="single" w:sz="2" w:space="0" w:color="4F81BD" w:themeColor="accent1"/>
              <w:bottom w:val="single" w:sz="2" w:space="0" w:color="4F81BD" w:themeColor="accent1"/>
              <w:right w:val="single" w:sz="2" w:space="0" w:color="4F81BD" w:themeColor="accent1"/>
            </w:tcBorders>
          </w:tcPr>
          <w:p w:rsidR="002661F7" w:rsidRPr="00AF3FEB" w:rsidRDefault="002661F7" w:rsidP="00987E16"/>
        </w:tc>
        <w:tc>
          <w:tcPr>
            <w:tcW w:w="3393" w:type="dxa"/>
            <w:tcBorders>
              <w:top w:val="single" w:sz="2" w:space="0" w:color="4F81BD" w:themeColor="accent1"/>
              <w:left w:val="single" w:sz="2" w:space="0" w:color="4F81BD" w:themeColor="accent1"/>
              <w:bottom w:val="single" w:sz="2" w:space="0" w:color="4F81BD" w:themeColor="accent1"/>
              <w:right w:val="nil"/>
            </w:tcBorders>
            <w:vAlign w:val="center"/>
          </w:tcPr>
          <w:p w:rsidR="002661F7" w:rsidRPr="00AF3FEB" w:rsidRDefault="002661F7" w:rsidP="00987E16">
            <w:pPr>
              <w:rPr>
                <w:rFonts w:ascii="Arial" w:eastAsia="Arial Unicode MS" w:hAnsi="Arial" w:cs="Arial"/>
                <w:color w:val="002060"/>
                <w:sz w:val="20"/>
                <w:szCs w:val="20"/>
              </w:rPr>
            </w:pPr>
            <w:r w:rsidRPr="00AF3FEB">
              <w:rPr>
                <w:rFonts w:ascii="Arial" w:eastAsia="Arial Unicode MS" w:hAnsi="Arial" w:cs="Arial"/>
                <w:color w:val="002060"/>
                <w:sz w:val="20"/>
                <w:szCs w:val="20"/>
              </w:rPr>
              <w:t>Don’t know/no response</w:t>
            </w:r>
          </w:p>
        </w:tc>
        <w:tc>
          <w:tcPr>
            <w:tcW w:w="394" w:type="dxa"/>
            <w:tcBorders>
              <w:top w:val="single" w:sz="2" w:space="0" w:color="4F81BD" w:themeColor="accent1"/>
              <w:left w:val="nil"/>
              <w:bottom w:val="single" w:sz="2" w:space="0" w:color="4F81BD" w:themeColor="accent1"/>
              <w:right w:val="nil"/>
            </w:tcBorders>
            <w:vAlign w:val="center"/>
          </w:tcPr>
          <w:p w:rsidR="002661F7" w:rsidRPr="00AF3FEB" w:rsidRDefault="002661F7" w:rsidP="00987E16">
            <w:pPr>
              <w:rPr>
                <w:rFonts w:ascii="Arial" w:eastAsia="Arial Unicode MS" w:hAnsi="Arial" w:cs="Arial"/>
                <w:color w:val="002060"/>
                <w:sz w:val="20"/>
                <w:szCs w:val="20"/>
              </w:rPr>
            </w:pPr>
          </w:p>
        </w:tc>
        <w:tc>
          <w:tcPr>
            <w:tcW w:w="3870" w:type="dxa"/>
            <w:tcBorders>
              <w:top w:val="single" w:sz="2" w:space="0" w:color="4F81BD" w:themeColor="accent1"/>
              <w:left w:val="nil"/>
              <w:bottom w:val="single" w:sz="2" w:space="0" w:color="4F81BD" w:themeColor="accent1"/>
              <w:right w:val="single" w:sz="2" w:space="0" w:color="4F81BD" w:themeColor="accent1"/>
            </w:tcBorders>
            <w:vAlign w:val="center"/>
          </w:tcPr>
          <w:p w:rsidR="002661F7" w:rsidRPr="00AF3FEB" w:rsidRDefault="002661F7" w:rsidP="00987E16">
            <w:pPr>
              <w:rPr>
                <w:rFonts w:ascii="Arial" w:eastAsia="Arial Unicode MS" w:hAnsi="Arial" w:cs="Arial"/>
                <w:color w:val="002060"/>
                <w:sz w:val="20"/>
                <w:szCs w:val="20"/>
              </w:rPr>
            </w:pPr>
          </w:p>
        </w:tc>
        <w:tc>
          <w:tcPr>
            <w:tcW w:w="84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2661F7" w:rsidRPr="00AF3FEB" w:rsidRDefault="002661F7" w:rsidP="00987E16">
            <w:pPr>
              <w:rPr>
                <w:rFonts w:ascii="Arial" w:hAnsi="Arial" w:cs="Arial"/>
                <w:color w:val="002060"/>
                <w:sz w:val="20"/>
                <w:szCs w:val="20"/>
              </w:rPr>
            </w:pPr>
          </w:p>
        </w:tc>
        <w:tc>
          <w:tcPr>
            <w:tcW w:w="851" w:type="dxa"/>
            <w:vMerge/>
            <w:tcBorders>
              <w:left w:val="single" w:sz="2" w:space="0" w:color="4F81BD" w:themeColor="accent1"/>
              <w:bottom w:val="single" w:sz="2" w:space="0" w:color="4F81BD" w:themeColor="accent1"/>
              <w:right w:val="single" w:sz="2" w:space="0" w:color="4F81BD" w:themeColor="accent1"/>
            </w:tcBorders>
          </w:tcPr>
          <w:p w:rsidR="002661F7" w:rsidRPr="00AF3FEB" w:rsidRDefault="002661F7" w:rsidP="00987E16"/>
        </w:tc>
      </w:tr>
    </w:tbl>
    <w:tbl>
      <w:tblPr>
        <w:tblW w:w="10031" w:type="dxa"/>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Layout w:type="fixed"/>
        <w:tblLook w:val="04A0" w:firstRow="1" w:lastRow="0" w:firstColumn="1" w:lastColumn="0" w:noHBand="0" w:noVBand="1"/>
      </w:tblPr>
      <w:tblGrid>
        <w:gridCol w:w="675"/>
        <w:gridCol w:w="7655"/>
        <w:gridCol w:w="850"/>
        <w:gridCol w:w="851"/>
      </w:tblGrid>
      <w:tr w:rsidR="00713F60" w:rsidRPr="00AF3FEB" w:rsidTr="002B612A">
        <w:tc>
          <w:tcPr>
            <w:tcW w:w="675" w:type="dxa"/>
            <w:tcBorders>
              <w:top w:val="nil"/>
              <w:right w:val="single" w:sz="2" w:space="0" w:color="4F81BD" w:themeColor="accent1"/>
            </w:tcBorders>
          </w:tcPr>
          <w:p w:rsidR="00713F60" w:rsidRPr="00AF3FEB" w:rsidRDefault="00713F60" w:rsidP="000C3BF4">
            <w:pPr>
              <w:jc w:val="both"/>
              <w:rPr>
                <w:rFonts w:ascii="Arial" w:hAnsi="Arial" w:cs="Arial"/>
                <w:color w:val="1F497D" w:themeColor="text2"/>
                <w:sz w:val="20"/>
                <w:szCs w:val="20"/>
              </w:rPr>
            </w:pPr>
            <w:r w:rsidRPr="00AF3FEB">
              <w:rPr>
                <w:rFonts w:ascii="Arial" w:hAnsi="Arial" w:cs="Arial"/>
                <w:color w:val="1F497D" w:themeColor="text2"/>
                <w:sz w:val="20"/>
                <w:szCs w:val="20"/>
              </w:rPr>
              <w:t>5.41a</w:t>
            </w:r>
          </w:p>
        </w:tc>
        <w:tc>
          <w:tcPr>
            <w:tcW w:w="7655" w:type="dxa"/>
            <w:tcBorders>
              <w:top w:val="nil"/>
              <w:left w:val="single" w:sz="2" w:space="0" w:color="4F81BD" w:themeColor="accent1"/>
            </w:tcBorders>
          </w:tcPr>
          <w:p w:rsidR="00713F60" w:rsidRPr="00AF3FEB" w:rsidRDefault="00713F60" w:rsidP="000C3BF4">
            <w:pPr>
              <w:rPr>
                <w:rFonts w:ascii="Arial" w:hAnsi="Arial" w:cs="Arial"/>
                <w:color w:val="002060"/>
                <w:sz w:val="20"/>
                <w:szCs w:val="20"/>
              </w:rPr>
            </w:pPr>
            <w:r w:rsidRPr="00AF3FEB">
              <w:rPr>
                <w:rFonts w:ascii="Arial" w:hAnsi="Arial" w:cs="Arial"/>
                <w:color w:val="002060"/>
                <w:sz w:val="20"/>
                <w:szCs w:val="20"/>
              </w:rPr>
              <w:t>Have you or anyone in your household established a business or become employed in the past 5 years?</w:t>
            </w:r>
          </w:p>
        </w:tc>
        <w:tc>
          <w:tcPr>
            <w:tcW w:w="850" w:type="dxa"/>
            <w:tcBorders>
              <w:top w:val="nil"/>
            </w:tcBorders>
          </w:tcPr>
          <w:p w:rsidR="00713F60" w:rsidRPr="00AF3FEB" w:rsidRDefault="00713F60" w:rsidP="000C3BF4">
            <w:pPr>
              <w:pStyle w:val="Footer"/>
              <w:rPr>
                <w:rFonts w:ascii="Arial" w:eastAsia="Calibri" w:hAnsi="Arial" w:cs="Arial"/>
                <w:color w:val="002060"/>
                <w:sz w:val="20"/>
                <w:szCs w:val="20"/>
              </w:rPr>
            </w:pPr>
            <w:r w:rsidRPr="00AF3FEB">
              <w:rPr>
                <w:rFonts w:ascii="Arial" w:hAnsi="Arial" w:cs="Arial"/>
                <w:color w:val="002060"/>
                <w:sz w:val="20"/>
                <w:szCs w:val="20"/>
              </w:rPr>
              <w:t>Yes-</w:t>
            </w:r>
            <w:r w:rsidRPr="00AF3FEB">
              <w:rPr>
                <w:rFonts w:ascii="Arial" w:eastAsia="Calibri" w:hAnsi="Arial" w:cs="Arial"/>
                <w:color w:val="002060"/>
                <w:sz w:val="20"/>
                <w:szCs w:val="20"/>
              </w:rPr>
              <w:t>1</w:t>
            </w:r>
          </w:p>
          <w:p w:rsidR="00713F60" w:rsidRPr="00AF3FEB" w:rsidRDefault="00713F60" w:rsidP="000C3BF4">
            <w:pPr>
              <w:rPr>
                <w:rFonts w:ascii="Arial" w:hAnsi="Arial" w:cs="Arial"/>
                <w:color w:val="002060"/>
                <w:sz w:val="20"/>
                <w:szCs w:val="20"/>
              </w:rPr>
            </w:pPr>
            <w:r w:rsidRPr="00AF3FEB">
              <w:rPr>
                <w:rFonts w:ascii="Arial" w:hAnsi="Arial" w:cs="Arial"/>
                <w:color w:val="002060"/>
                <w:sz w:val="20"/>
                <w:szCs w:val="20"/>
              </w:rPr>
              <w:t>No</w:t>
            </w:r>
            <w:r w:rsidRPr="00AF3FEB">
              <w:rPr>
                <w:rFonts w:ascii="Arial" w:eastAsia="Calibri" w:hAnsi="Arial" w:cs="Arial"/>
                <w:color w:val="002060"/>
                <w:sz w:val="20"/>
                <w:szCs w:val="20"/>
              </w:rPr>
              <w:t>-2</w:t>
            </w:r>
          </w:p>
        </w:tc>
        <w:tc>
          <w:tcPr>
            <w:tcW w:w="851" w:type="dxa"/>
            <w:tcBorders>
              <w:top w:val="nil"/>
            </w:tcBorders>
            <w:vAlign w:val="center"/>
          </w:tcPr>
          <w:p w:rsidR="00713F60" w:rsidRPr="00AF3FEB" w:rsidRDefault="00713F60" w:rsidP="000C3BF4">
            <w:pPr>
              <w:jc w:val="center"/>
              <w:rPr>
                <w:rFonts w:ascii="Arial" w:hAnsi="Arial" w:cs="Arial"/>
                <w:color w:val="002060"/>
                <w:sz w:val="20"/>
                <w:szCs w:val="20"/>
              </w:rPr>
            </w:pPr>
            <w:r w:rsidRPr="00AF3FEB">
              <w:rPr>
                <w:rFonts w:ascii="Arial" w:hAnsi="Arial" w:cs="Arial"/>
                <w:color w:val="002060"/>
                <w:sz w:val="20"/>
                <w:szCs w:val="20"/>
              </w:rPr>
              <w:t>|____|</w:t>
            </w:r>
          </w:p>
        </w:tc>
      </w:tr>
      <w:tr w:rsidR="002A469B" w:rsidRPr="00AF3FEB" w:rsidTr="006D34E3">
        <w:tc>
          <w:tcPr>
            <w:tcW w:w="675" w:type="dxa"/>
            <w:vMerge w:val="restart"/>
          </w:tcPr>
          <w:p w:rsidR="002A469B" w:rsidRPr="00AF3FEB" w:rsidRDefault="002A469B" w:rsidP="00372750">
            <w:pPr>
              <w:jc w:val="both"/>
              <w:rPr>
                <w:rFonts w:ascii="Arial" w:hAnsi="Arial" w:cs="Arial"/>
                <w:color w:val="002060"/>
                <w:sz w:val="20"/>
                <w:szCs w:val="20"/>
              </w:rPr>
            </w:pPr>
            <w:r w:rsidRPr="00AF3FEB">
              <w:rPr>
                <w:rFonts w:ascii="Arial" w:hAnsi="Arial" w:cs="Arial"/>
                <w:color w:val="1F497D" w:themeColor="text2"/>
                <w:sz w:val="20"/>
                <w:szCs w:val="20"/>
              </w:rPr>
              <w:t>5.41</w:t>
            </w:r>
          </w:p>
        </w:tc>
        <w:tc>
          <w:tcPr>
            <w:tcW w:w="9356" w:type="dxa"/>
            <w:gridSpan w:val="3"/>
          </w:tcPr>
          <w:p w:rsidR="002A469B" w:rsidRPr="00AF3FEB" w:rsidRDefault="002A469B" w:rsidP="00E454EA">
            <w:pPr>
              <w:rPr>
                <w:rFonts w:ascii="Arial" w:hAnsi="Arial" w:cs="Arial"/>
                <w:color w:val="002060"/>
                <w:sz w:val="20"/>
                <w:szCs w:val="20"/>
              </w:rPr>
            </w:pPr>
            <w:r w:rsidRPr="00AF3FEB">
              <w:rPr>
                <w:rFonts w:ascii="Arial" w:hAnsi="Arial" w:cs="Arial"/>
                <w:color w:val="002060"/>
                <w:sz w:val="20"/>
                <w:szCs w:val="20"/>
              </w:rPr>
              <w:t>How do you compare your household’s income during these past 12 months with the previous year?</w:t>
            </w:r>
          </w:p>
        </w:tc>
      </w:tr>
      <w:tr w:rsidR="002A469B" w:rsidRPr="00AF3FEB" w:rsidTr="002940BB">
        <w:tc>
          <w:tcPr>
            <w:tcW w:w="675" w:type="dxa"/>
            <w:vMerge/>
            <w:vAlign w:val="center"/>
          </w:tcPr>
          <w:p w:rsidR="002A469B" w:rsidRPr="00AF3FEB" w:rsidRDefault="002A469B" w:rsidP="00D73792">
            <w:pPr>
              <w:jc w:val="center"/>
              <w:rPr>
                <w:rFonts w:ascii="Arial" w:hAnsi="Arial" w:cs="Arial"/>
                <w:color w:val="002060"/>
                <w:sz w:val="20"/>
                <w:szCs w:val="20"/>
              </w:rPr>
            </w:pPr>
          </w:p>
        </w:tc>
        <w:tc>
          <w:tcPr>
            <w:tcW w:w="7655" w:type="dxa"/>
            <w:tcBorders>
              <w:bottom w:val="dotted" w:sz="8" w:space="0" w:color="auto"/>
            </w:tcBorders>
            <w:vAlign w:val="center"/>
          </w:tcPr>
          <w:p w:rsidR="002A469B" w:rsidRPr="00AF3FEB" w:rsidRDefault="002A469B" w:rsidP="007E6872">
            <w:pPr>
              <w:ind w:left="792"/>
              <w:rPr>
                <w:rFonts w:ascii="Arial" w:eastAsia="Arial Unicode MS" w:hAnsi="Arial" w:cs="Arial"/>
                <w:color w:val="002060"/>
                <w:sz w:val="20"/>
                <w:szCs w:val="20"/>
              </w:rPr>
            </w:pPr>
            <w:r w:rsidRPr="00AF3FEB">
              <w:rPr>
                <w:rFonts w:ascii="Arial" w:eastAsia="Arial Unicode MS" w:hAnsi="Arial" w:cs="Arial"/>
                <w:color w:val="002060"/>
                <w:sz w:val="20"/>
                <w:szCs w:val="20"/>
              </w:rPr>
              <w:t>Increased</w:t>
            </w:r>
          </w:p>
        </w:tc>
        <w:tc>
          <w:tcPr>
            <w:tcW w:w="850" w:type="dxa"/>
            <w:tcBorders>
              <w:bottom w:val="dotted" w:sz="8" w:space="0" w:color="auto"/>
            </w:tcBorders>
            <w:vAlign w:val="center"/>
          </w:tcPr>
          <w:p w:rsidR="002A469B" w:rsidRPr="00AF3FEB" w:rsidRDefault="002A469B" w:rsidP="0077268E">
            <w:pPr>
              <w:jc w:val="center"/>
              <w:rPr>
                <w:rFonts w:ascii="Arial" w:hAnsi="Arial" w:cs="Arial"/>
                <w:color w:val="002060"/>
                <w:sz w:val="20"/>
                <w:szCs w:val="20"/>
              </w:rPr>
            </w:pPr>
            <w:r w:rsidRPr="00AF3FEB">
              <w:rPr>
                <w:rFonts w:ascii="Arial" w:hAnsi="Arial" w:cs="Arial"/>
                <w:color w:val="002060"/>
                <w:sz w:val="20"/>
                <w:szCs w:val="20"/>
              </w:rPr>
              <w:t>1</w:t>
            </w:r>
          </w:p>
        </w:tc>
        <w:tc>
          <w:tcPr>
            <w:tcW w:w="851" w:type="dxa"/>
            <w:vMerge w:val="restart"/>
            <w:vAlign w:val="center"/>
          </w:tcPr>
          <w:p w:rsidR="002A469B" w:rsidRPr="00AF3FEB" w:rsidRDefault="002A469B" w:rsidP="00D73792">
            <w:pPr>
              <w:jc w:val="center"/>
              <w:rPr>
                <w:rFonts w:ascii="Arial" w:hAnsi="Arial" w:cs="Arial"/>
                <w:color w:val="002060"/>
                <w:sz w:val="20"/>
                <w:szCs w:val="20"/>
              </w:rPr>
            </w:pPr>
            <w:r w:rsidRPr="00AF3FEB">
              <w:rPr>
                <w:rFonts w:ascii="Arial" w:hAnsi="Arial" w:cs="Arial"/>
                <w:color w:val="002060"/>
                <w:sz w:val="20"/>
                <w:szCs w:val="20"/>
              </w:rPr>
              <w:t>|____|</w:t>
            </w:r>
          </w:p>
        </w:tc>
      </w:tr>
      <w:tr w:rsidR="002A469B" w:rsidRPr="00AF3FEB" w:rsidTr="002940BB">
        <w:tc>
          <w:tcPr>
            <w:tcW w:w="675" w:type="dxa"/>
            <w:vMerge/>
          </w:tcPr>
          <w:p w:rsidR="002A469B" w:rsidRPr="00AF3FEB" w:rsidRDefault="002A469B" w:rsidP="00D73792">
            <w:pPr>
              <w:jc w:val="both"/>
              <w:rPr>
                <w:rFonts w:ascii="Arial" w:hAnsi="Arial" w:cs="Arial"/>
                <w:color w:val="002060"/>
                <w:sz w:val="20"/>
                <w:szCs w:val="20"/>
              </w:rPr>
            </w:pPr>
          </w:p>
        </w:tc>
        <w:tc>
          <w:tcPr>
            <w:tcW w:w="7655" w:type="dxa"/>
            <w:tcBorders>
              <w:top w:val="dotted" w:sz="8" w:space="0" w:color="auto"/>
              <w:bottom w:val="dotted" w:sz="8" w:space="0" w:color="auto"/>
            </w:tcBorders>
            <w:vAlign w:val="center"/>
          </w:tcPr>
          <w:p w:rsidR="002A469B" w:rsidRPr="00AF3FEB" w:rsidRDefault="002A469B" w:rsidP="007E6872">
            <w:pPr>
              <w:pStyle w:val="Title1"/>
              <w:ind w:left="792"/>
              <w:rPr>
                <w:rFonts w:ascii="Arial" w:eastAsia="Arial Unicode MS" w:hAnsi="Arial" w:cs="Arial"/>
                <w:color w:val="002060"/>
                <w:lang w:val="en-US"/>
              </w:rPr>
            </w:pPr>
            <w:r w:rsidRPr="00AF3FEB">
              <w:rPr>
                <w:rFonts w:ascii="Arial" w:eastAsia="Arial Unicode MS" w:hAnsi="Arial" w:cs="Arial"/>
                <w:color w:val="002060"/>
              </w:rPr>
              <w:t>Same as previous year</w:t>
            </w:r>
          </w:p>
        </w:tc>
        <w:tc>
          <w:tcPr>
            <w:tcW w:w="850" w:type="dxa"/>
            <w:tcBorders>
              <w:top w:val="dotted" w:sz="8" w:space="0" w:color="auto"/>
              <w:bottom w:val="dotted" w:sz="8" w:space="0" w:color="auto"/>
            </w:tcBorders>
            <w:vAlign w:val="center"/>
          </w:tcPr>
          <w:p w:rsidR="002A469B" w:rsidRPr="00AF3FEB" w:rsidRDefault="002A469B" w:rsidP="0077268E">
            <w:pPr>
              <w:jc w:val="center"/>
              <w:rPr>
                <w:rFonts w:ascii="Arial" w:hAnsi="Arial" w:cs="Arial"/>
                <w:color w:val="002060"/>
                <w:sz w:val="20"/>
                <w:szCs w:val="20"/>
              </w:rPr>
            </w:pPr>
            <w:r w:rsidRPr="00AF3FEB">
              <w:rPr>
                <w:rFonts w:ascii="Arial" w:hAnsi="Arial" w:cs="Arial"/>
                <w:color w:val="002060"/>
                <w:sz w:val="20"/>
                <w:szCs w:val="20"/>
              </w:rPr>
              <w:t>2</w:t>
            </w:r>
          </w:p>
        </w:tc>
        <w:tc>
          <w:tcPr>
            <w:tcW w:w="851" w:type="dxa"/>
            <w:vMerge/>
          </w:tcPr>
          <w:p w:rsidR="002A469B" w:rsidRPr="00AF3FEB" w:rsidRDefault="002A469B" w:rsidP="00D73792">
            <w:pPr>
              <w:jc w:val="both"/>
              <w:rPr>
                <w:rFonts w:ascii="Arial" w:hAnsi="Arial" w:cs="Arial"/>
                <w:color w:val="002060"/>
                <w:sz w:val="20"/>
                <w:szCs w:val="20"/>
              </w:rPr>
            </w:pPr>
          </w:p>
        </w:tc>
      </w:tr>
      <w:tr w:rsidR="002A469B" w:rsidRPr="00AF3FEB" w:rsidTr="002940BB">
        <w:tc>
          <w:tcPr>
            <w:tcW w:w="675" w:type="dxa"/>
            <w:vMerge/>
          </w:tcPr>
          <w:p w:rsidR="002A469B" w:rsidRPr="00AF3FEB" w:rsidRDefault="002A469B" w:rsidP="00D73792">
            <w:pPr>
              <w:jc w:val="both"/>
              <w:rPr>
                <w:rFonts w:ascii="Arial" w:hAnsi="Arial" w:cs="Arial"/>
                <w:color w:val="002060"/>
                <w:sz w:val="20"/>
                <w:szCs w:val="20"/>
              </w:rPr>
            </w:pPr>
          </w:p>
        </w:tc>
        <w:tc>
          <w:tcPr>
            <w:tcW w:w="7655" w:type="dxa"/>
            <w:tcBorders>
              <w:top w:val="dotted" w:sz="8" w:space="0" w:color="auto"/>
              <w:bottom w:val="dotted" w:sz="8" w:space="0" w:color="auto"/>
            </w:tcBorders>
            <w:vAlign w:val="center"/>
          </w:tcPr>
          <w:p w:rsidR="002A469B" w:rsidRPr="00AF3FEB" w:rsidRDefault="002A469B" w:rsidP="007E6872">
            <w:pPr>
              <w:pStyle w:val="Title1"/>
              <w:ind w:left="792"/>
              <w:rPr>
                <w:rFonts w:ascii="Arial" w:eastAsia="Arial Unicode MS" w:hAnsi="Arial" w:cs="Arial"/>
                <w:color w:val="002060"/>
                <w:lang w:val="en-US"/>
              </w:rPr>
            </w:pPr>
            <w:r w:rsidRPr="00AF3FEB">
              <w:rPr>
                <w:rFonts w:ascii="Arial" w:eastAsia="Arial Unicode MS" w:hAnsi="Arial" w:cs="Arial"/>
                <w:color w:val="002060"/>
              </w:rPr>
              <w:t>Decreased</w:t>
            </w:r>
          </w:p>
        </w:tc>
        <w:tc>
          <w:tcPr>
            <w:tcW w:w="850" w:type="dxa"/>
            <w:tcBorders>
              <w:top w:val="dotted" w:sz="8" w:space="0" w:color="auto"/>
              <w:bottom w:val="dotted" w:sz="8" w:space="0" w:color="auto"/>
            </w:tcBorders>
            <w:vAlign w:val="center"/>
          </w:tcPr>
          <w:p w:rsidR="002A469B" w:rsidRPr="00AF3FEB" w:rsidRDefault="002A469B" w:rsidP="0077268E">
            <w:pPr>
              <w:jc w:val="center"/>
              <w:rPr>
                <w:rFonts w:ascii="Arial" w:hAnsi="Arial" w:cs="Arial"/>
                <w:color w:val="002060"/>
                <w:sz w:val="20"/>
                <w:szCs w:val="20"/>
              </w:rPr>
            </w:pPr>
            <w:r w:rsidRPr="00AF3FEB">
              <w:rPr>
                <w:rFonts w:ascii="Arial" w:hAnsi="Arial" w:cs="Arial"/>
                <w:color w:val="002060"/>
                <w:sz w:val="20"/>
                <w:szCs w:val="20"/>
              </w:rPr>
              <w:t>3</w:t>
            </w:r>
          </w:p>
        </w:tc>
        <w:tc>
          <w:tcPr>
            <w:tcW w:w="851" w:type="dxa"/>
            <w:vMerge/>
          </w:tcPr>
          <w:p w:rsidR="002A469B" w:rsidRPr="00AF3FEB" w:rsidRDefault="002A469B" w:rsidP="00D73792">
            <w:pPr>
              <w:jc w:val="both"/>
              <w:rPr>
                <w:rFonts w:ascii="Arial" w:hAnsi="Arial" w:cs="Arial"/>
                <w:color w:val="002060"/>
                <w:sz w:val="20"/>
                <w:szCs w:val="20"/>
              </w:rPr>
            </w:pPr>
          </w:p>
        </w:tc>
      </w:tr>
      <w:tr w:rsidR="002A469B" w:rsidRPr="00AF3FEB" w:rsidTr="002940BB">
        <w:tc>
          <w:tcPr>
            <w:tcW w:w="675" w:type="dxa"/>
            <w:vMerge/>
          </w:tcPr>
          <w:p w:rsidR="002A469B" w:rsidRPr="00AF3FEB" w:rsidRDefault="002A469B" w:rsidP="00D73792">
            <w:pPr>
              <w:jc w:val="both"/>
              <w:rPr>
                <w:rFonts w:ascii="Arial" w:hAnsi="Arial" w:cs="Arial"/>
                <w:color w:val="002060"/>
                <w:sz w:val="20"/>
                <w:szCs w:val="20"/>
              </w:rPr>
            </w:pPr>
          </w:p>
        </w:tc>
        <w:tc>
          <w:tcPr>
            <w:tcW w:w="7655" w:type="dxa"/>
            <w:tcBorders>
              <w:top w:val="dotted" w:sz="8" w:space="0" w:color="auto"/>
              <w:bottom w:val="dotted" w:sz="8" w:space="0" w:color="auto"/>
            </w:tcBorders>
            <w:vAlign w:val="center"/>
          </w:tcPr>
          <w:p w:rsidR="002A469B" w:rsidRPr="00AF3FEB" w:rsidRDefault="002A469B" w:rsidP="007E6872">
            <w:pPr>
              <w:pStyle w:val="Title1"/>
              <w:ind w:left="792"/>
              <w:rPr>
                <w:rFonts w:ascii="Arial" w:eastAsia="Arial Unicode MS" w:hAnsi="Arial" w:cs="Arial"/>
                <w:color w:val="002060"/>
                <w:lang w:val="en-US"/>
              </w:rPr>
            </w:pPr>
            <w:r w:rsidRPr="00AF3FEB">
              <w:rPr>
                <w:rFonts w:ascii="Arial" w:eastAsia="Arial Unicode MS" w:hAnsi="Arial" w:cs="Arial"/>
                <w:color w:val="002060"/>
              </w:rPr>
              <w:t>Don’t know/no response</w:t>
            </w:r>
          </w:p>
        </w:tc>
        <w:tc>
          <w:tcPr>
            <w:tcW w:w="850" w:type="dxa"/>
            <w:tcBorders>
              <w:top w:val="dotted" w:sz="8" w:space="0" w:color="auto"/>
              <w:bottom w:val="dotted" w:sz="8" w:space="0" w:color="auto"/>
            </w:tcBorders>
            <w:vAlign w:val="center"/>
          </w:tcPr>
          <w:p w:rsidR="002A469B" w:rsidRPr="00AF3FEB" w:rsidRDefault="002A469B" w:rsidP="0077268E">
            <w:pPr>
              <w:jc w:val="center"/>
              <w:rPr>
                <w:rFonts w:ascii="Arial" w:hAnsi="Arial" w:cs="Arial"/>
                <w:color w:val="002060"/>
                <w:sz w:val="20"/>
                <w:szCs w:val="20"/>
              </w:rPr>
            </w:pPr>
            <w:r w:rsidRPr="00AF3FEB">
              <w:rPr>
                <w:rFonts w:ascii="Arial" w:hAnsi="Arial" w:cs="Arial"/>
                <w:color w:val="002060"/>
                <w:sz w:val="20"/>
                <w:szCs w:val="20"/>
              </w:rPr>
              <w:t>99</w:t>
            </w:r>
          </w:p>
        </w:tc>
        <w:tc>
          <w:tcPr>
            <w:tcW w:w="851" w:type="dxa"/>
            <w:vMerge/>
          </w:tcPr>
          <w:p w:rsidR="002A469B" w:rsidRPr="00AF3FEB" w:rsidRDefault="002A469B" w:rsidP="00D73792">
            <w:pPr>
              <w:jc w:val="both"/>
              <w:rPr>
                <w:rFonts w:ascii="Arial" w:hAnsi="Arial" w:cs="Arial"/>
                <w:color w:val="002060"/>
                <w:sz w:val="20"/>
                <w:szCs w:val="20"/>
              </w:rPr>
            </w:pPr>
          </w:p>
        </w:tc>
      </w:tr>
      <w:tr w:rsidR="007916D1" w:rsidRPr="00AF3FEB" w:rsidTr="006D34E3">
        <w:tc>
          <w:tcPr>
            <w:tcW w:w="675" w:type="dxa"/>
            <w:vMerge w:val="restart"/>
          </w:tcPr>
          <w:p w:rsidR="007916D1" w:rsidRPr="00AF3FEB" w:rsidRDefault="007916D1" w:rsidP="007916D1">
            <w:pPr>
              <w:jc w:val="both"/>
              <w:rPr>
                <w:rFonts w:ascii="Arial" w:hAnsi="Arial" w:cs="Arial"/>
                <w:color w:val="002060"/>
                <w:sz w:val="20"/>
                <w:szCs w:val="20"/>
              </w:rPr>
            </w:pPr>
            <w:r w:rsidRPr="00AF3FEB">
              <w:rPr>
                <w:rFonts w:ascii="Arial" w:hAnsi="Arial" w:cs="Arial"/>
                <w:color w:val="1F497D" w:themeColor="text2"/>
                <w:sz w:val="20"/>
                <w:szCs w:val="20"/>
              </w:rPr>
              <w:t>5.42</w:t>
            </w:r>
          </w:p>
        </w:tc>
        <w:tc>
          <w:tcPr>
            <w:tcW w:w="9356" w:type="dxa"/>
            <w:gridSpan w:val="3"/>
          </w:tcPr>
          <w:p w:rsidR="007916D1" w:rsidRPr="00AF3FEB" w:rsidRDefault="007916D1" w:rsidP="00FC62EE">
            <w:pPr>
              <w:rPr>
                <w:rFonts w:ascii="Arial" w:hAnsi="Arial" w:cs="Arial"/>
                <w:color w:val="002060"/>
                <w:sz w:val="20"/>
                <w:szCs w:val="20"/>
              </w:rPr>
            </w:pPr>
            <w:r w:rsidRPr="00AF3FEB">
              <w:rPr>
                <w:rFonts w:ascii="Arial" w:hAnsi="Arial" w:cs="Arial"/>
                <w:color w:val="002060"/>
                <w:sz w:val="20"/>
                <w:szCs w:val="20"/>
              </w:rPr>
              <w:t xml:space="preserve">How do you compare your household’s income from </w:t>
            </w:r>
            <w:r w:rsidRPr="00AF3FEB">
              <w:rPr>
                <w:rFonts w:ascii="Arial" w:hAnsi="Arial" w:cs="Arial"/>
                <w:color w:val="002060"/>
                <w:sz w:val="20"/>
                <w:szCs w:val="20"/>
                <w:u w:val="single"/>
              </w:rPr>
              <w:t>non-agricultural activities</w:t>
            </w:r>
            <w:r w:rsidRPr="00AF3FEB">
              <w:rPr>
                <w:rFonts w:ascii="Arial" w:hAnsi="Arial" w:cs="Arial"/>
                <w:color w:val="002060"/>
                <w:sz w:val="20"/>
                <w:szCs w:val="20"/>
              </w:rPr>
              <w:t xml:space="preserve"> during these past 12 months with the previous year?</w:t>
            </w:r>
          </w:p>
        </w:tc>
      </w:tr>
      <w:tr w:rsidR="007916D1" w:rsidRPr="00AF3FEB" w:rsidTr="002940BB">
        <w:tc>
          <w:tcPr>
            <w:tcW w:w="675" w:type="dxa"/>
            <w:vMerge/>
            <w:vAlign w:val="center"/>
          </w:tcPr>
          <w:p w:rsidR="007916D1" w:rsidRPr="00AF3FEB" w:rsidRDefault="007916D1" w:rsidP="00FC62EE">
            <w:pPr>
              <w:jc w:val="center"/>
              <w:rPr>
                <w:rFonts w:ascii="Arial" w:hAnsi="Arial" w:cs="Arial"/>
                <w:color w:val="002060"/>
                <w:sz w:val="20"/>
                <w:szCs w:val="20"/>
              </w:rPr>
            </w:pPr>
          </w:p>
        </w:tc>
        <w:tc>
          <w:tcPr>
            <w:tcW w:w="7655" w:type="dxa"/>
            <w:tcBorders>
              <w:bottom w:val="dotted" w:sz="8" w:space="0" w:color="auto"/>
            </w:tcBorders>
            <w:vAlign w:val="center"/>
          </w:tcPr>
          <w:p w:rsidR="007916D1" w:rsidRPr="00AF3FEB" w:rsidRDefault="007916D1" w:rsidP="00FC62EE">
            <w:pPr>
              <w:ind w:left="792"/>
              <w:rPr>
                <w:rFonts w:ascii="Arial" w:eastAsia="Arial Unicode MS" w:hAnsi="Arial" w:cs="Arial"/>
                <w:color w:val="002060"/>
                <w:sz w:val="20"/>
                <w:szCs w:val="20"/>
              </w:rPr>
            </w:pPr>
            <w:r w:rsidRPr="00AF3FEB">
              <w:rPr>
                <w:rFonts w:ascii="Arial" w:eastAsia="Arial Unicode MS" w:hAnsi="Arial" w:cs="Arial"/>
                <w:color w:val="002060"/>
                <w:sz w:val="20"/>
                <w:szCs w:val="20"/>
              </w:rPr>
              <w:t>Increased</w:t>
            </w:r>
          </w:p>
        </w:tc>
        <w:tc>
          <w:tcPr>
            <w:tcW w:w="850" w:type="dxa"/>
            <w:tcBorders>
              <w:bottom w:val="dotted" w:sz="8" w:space="0" w:color="auto"/>
            </w:tcBorders>
            <w:vAlign w:val="center"/>
          </w:tcPr>
          <w:p w:rsidR="007916D1" w:rsidRPr="00AF3FEB" w:rsidRDefault="007916D1" w:rsidP="00FC62EE">
            <w:pPr>
              <w:jc w:val="center"/>
              <w:rPr>
                <w:rFonts w:ascii="Arial" w:hAnsi="Arial" w:cs="Arial"/>
                <w:color w:val="002060"/>
                <w:sz w:val="20"/>
                <w:szCs w:val="20"/>
              </w:rPr>
            </w:pPr>
            <w:r w:rsidRPr="00AF3FEB">
              <w:rPr>
                <w:rFonts w:ascii="Arial" w:hAnsi="Arial" w:cs="Arial"/>
                <w:color w:val="002060"/>
                <w:sz w:val="20"/>
                <w:szCs w:val="20"/>
              </w:rPr>
              <w:t>1</w:t>
            </w:r>
          </w:p>
        </w:tc>
        <w:tc>
          <w:tcPr>
            <w:tcW w:w="851" w:type="dxa"/>
            <w:vMerge w:val="restart"/>
            <w:vAlign w:val="center"/>
          </w:tcPr>
          <w:p w:rsidR="007916D1" w:rsidRPr="00AF3FEB" w:rsidRDefault="007916D1" w:rsidP="00FC62EE">
            <w:pPr>
              <w:jc w:val="center"/>
              <w:rPr>
                <w:rFonts w:ascii="Arial" w:hAnsi="Arial" w:cs="Arial"/>
                <w:color w:val="002060"/>
                <w:sz w:val="20"/>
                <w:szCs w:val="20"/>
              </w:rPr>
            </w:pPr>
            <w:r w:rsidRPr="00AF3FEB">
              <w:rPr>
                <w:rFonts w:ascii="Arial" w:hAnsi="Arial" w:cs="Arial"/>
                <w:color w:val="002060"/>
                <w:sz w:val="20"/>
                <w:szCs w:val="20"/>
              </w:rPr>
              <w:t>|____|</w:t>
            </w:r>
          </w:p>
        </w:tc>
      </w:tr>
      <w:tr w:rsidR="007916D1" w:rsidRPr="00AF3FEB" w:rsidTr="002940BB">
        <w:tc>
          <w:tcPr>
            <w:tcW w:w="675" w:type="dxa"/>
            <w:vMerge/>
          </w:tcPr>
          <w:p w:rsidR="007916D1" w:rsidRPr="00AF3FEB" w:rsidRDefault="007916D1" w:rsidP="00FC62EE">
            <w:pPr>
              <w:jc w:val="both"/>
              <w:rPr>
                <w:rFonts w:ascii="Arial" w:hAnsi="Arial" w:cs="Arial"/>
                <w:color w:val="002060"/>
                <w:sz w:val="20"/>
                <w:szCs w:val="20"/>
              </w:rPr>
            </w:pPr>
          </w:p>
        </w:tc>
        <w:tc>
          <w:tcPr>
            <w:tcW w:w="7655" w:type="dxa"/>
            <w:tcBorders>
              <w:top w:val="dotted" w:sz="8" w:space="0" w:color="auto"/>
              <w:bottom w:val="dotted" w:sz="8" w:space="0" w:color="auto"/>
            </w:tcBorders>
            <w:vAlign w:val="center"/>
          </w:tcPr>
          <w:p w:rsidR="007916D1" w:rsidRPr="00AF3FEB" w:rsidRDefault="007916D1" w:rsidP="00FC62EE">
            <w:pPr>
              <w:pStyle w:val="Title1"/>
              <w:ind w:left="792"/>
              <w:rPr>
                <w:rFonts w:ascii="Arial" w:eastAsia="Arial Unicode MS" w:hAnsi="Arial" w:cs="Arial"/>
                <w:color w:val="002060"/>
                <w:lang w:val="en-US"/>
              </w:rPr>
            </w:pPr>
            <w:r w:rsidRPr="00AF3FEB">
              <w:rPr>
                <w:rFonts w:ascii="Arial" w:eastAsia="Arial Unicode MS" w:hAnsi="Arial" w:cs="Arial"/>
                <w:color w:val="002060"/>
              </w:rPr>
              <w:t>Same as previous year</w:t>
            </w:r>
          </w:p>
        </w:tc>
        <w:tc>
          <w:tcPr>
            <w:tcW w:w="850" w:type="dxa"/>
            <w:tcBorders>
              <w:top w:val="dotted" w:sz="8" w:space="0" w:color="auto"/>
              <w:bottom w:val="dotted" w:sz="8" w:space="0" w:color="auto"/>
            </w:tcBorders>
            <w:vAlign w:val="center"/>
          </w:tcPr>
          <w:p w:rsidR="007916D1" w:rsidRPr="00AF3FEB" w:rsidRDefault="007916D1" w:rsidP="00FC62EE">
            <w:pPr>
              <w:jc w:val="center"/>
              <w:rPr>
                <w:rFonts w:ascii="Arial" w:hAnsi="Arial" w:cs="Arial"/>
                <w:color w:val="002060"/>
                <w:sz w:val="20"/>
                <w:szCs w:val="20"/>
              </w:rPr>
            </w:pPr>
            <w:r w:rsidRPr="00AF3FEB">
              <w:rPr>
                <w:rFonts w:ascii="Arial" w:hAnsi="Arial" w:cs="Arial"/>
                <w:color w:val="002060"/>
                <w:sz w:val="20"/>
                <w:szCs w:val="20"/>
              </w:rPr>
              <w:t>2</w:t>
            </w:r>
          </w:p>
        </w:tc>
        <w:tc>
          <w:tcPr>
            <w:tcW w:w="851" w:type="dxa"/>
            <w:vMerge/>
          </w:tcPr>
          <w:p w:rsidR="007916D1" w:rsidRPr="00AF3FEB" w:rsidRDefault="007916D1" w:rsidP="00FC62EE">
            <w:pPr>
              <w:jc w:val="both"/>
              <w:rPr>
                <w:rFonts w:ascii="Arial" w:hAnsi="Arial" w:cs="Arial"/>
                <w:color w:val="002060"/>
                <w:sz w:val="20"/>
                <w:szCs w:val="20"/>
              </w:rPr>
            </w:pPr>
          </w:p>
        </w:tc>
      </w:tr>
      <w:tr w:rsidR="007916D1" w:rsidRPr="00AF3FEB" w:rsidTr="002940BB">
        <w:tc>
          <w:tcPr>
            <w:tcW w:w="675" w:type="dxa"/>
            <w:vMerge/>
          </w:tcPr>
          <w:p w:rsidR="007916D1" w:rsidRPr="00AF3FEB" w:rsidRDefault="007916D1" w:rsidP="00FC62EE">
            <w:pPr>
              <w:jc w:val="both"/>
              <w:rPr>
                <w:rFonts w:ascii="Arial" w:hAnsi="Arial" w:cs="Arial"/>
                <w:color w:val="002060"/>
                <w:sz w:val="20"/>
                <w:szCs w:val="20"/>
              </w:rPr>
            </w:pPr>
          </w:p>
        </w:tc>
        <w:tc>
          <w:tcPr>
            <w:tcW w:w="7655" w:type="dxa"/>
            <w:tcBorders>
              <w:top w:val="dotted" w:sz="8" w:space="0" w:color="auto"/>
              <w:bottom w:val="dotted" w:sz="8" w:space="0" w:color="auto"/>
            </w:tcBorders>
            <w:vAlign w:val="center"/>
          </w:tcPr>
          <w:p w:rsidR="007916D1" w:rsidRPr="00AF3FEB" w:rsidRDefault="007916D1" w:rsidP="00FC62EE">
            <w:pPr>
              <w:pStyle w:val="Title1"/>
              <w:ind w:left="792"/>
              <w:rPr>
                <w:rFonts w:ascii="Arial" w:eastAsia="Arial Unicode MS" w:hAnsi="Arial" w:cs="Arial"/>
                <w:color w:val="002060"/>
                <w:lang w:val="en-US"/>
              </w:rPr>
            </w:pPr>
            <w:r w:rsidRPr="00AF3FEB">
              <w:rPr>
                <w:rFonts w:ascii="Arial" w:eastAsia="Arial Unicode MS" w:hAnsi="Arial" w:cs="Arial"/>
                <w:color w:val="002060"/>
              </w:rPr>
              <w:t>Decreased</w:t>
            </w:r>
          </w:p>
        </w:tc>
        <w:tc>
          <w:tcPr>
            <w:tcW w:w="850" w:type="dxa"/>
            <w:tcBorders>
              <w:top w:val="dotted" w:sz="8" w:space="0" w:color="auto"/>
              <w:bottom w:val="dotted" w:sz="8" w:space="0" w:color="auto"/>
            </w:tcBorders>
            <w:vAlign w:val="center"/>
          </w:tcPr>
          <w:p w:rsidR="007916D1" w:rsidRPr="00AF3FEB" w:rsidRDefault="007916D1" w:rsidP="00FC62EE">
            <w:pPr>
              <w:jc w:val="center"/>
              <w:rPr>
                <w:rFonts w:ascii="Arial" w:hAnsi="Arial" w:cs="Arial"/>
                <w:color w:val="002060"/>
                <w:sz w:val="20"/>
                <w:szCs w:val="20"/>
              </w:rPr>
            </w:pPr>
            <w:r w:rsidRPr="00AF3FEB">
              <w:rPr>
                <w:rFonts w:ascii="Arial" w:hAnsi="Arial" w:cs="Arial"/>
                <w:color w:val="002060"/>
                <w:sz w:val="20"/>
                <w:szCs w:val="20"/>
              </w:rPr>
              <w:t>3</w:t>
            </w:r>
          </w:p>
        </w:tc>
        <w:tc>
          <w:tcPr>
            <w:tcW w:w="851" w:type="dxa"/>
            <w:vMerge/>
          </w:tcPr>
          <w:p w:rsidR="007916D1" w:rsidRPr="00AF3FEB" w:rsidRDefault="007916D1" w:rsidP="00FC62EE">
            <w:pPr>
              <w:jc w:val="both"/>
              <w:rPr>
                <w:rFonts w:ascii="Arial" w:hAnsi="Arial" w:cs="Arial"/>
                <w:color w:val="002060"/>
                <w:sz w:val="20"/>
                <w:szCs w:val="20"/>
              </w:rPr>
            </w:pPr>
          </w:p>
        </w:tc>
      </w:tr>
      <w:tr w:rsidR="007916D1" w:rsidRPr="00AF3FEB" w:rsidTr="002940BB">
        <w:tc>
          <w:tcPr>
            <w:tcW w:w="675" w:type="dxa"/>
            <w:vMerge/>
          </w:tcPr>
          <w:p w:rsidR="007916D1" w:rsidRPr="00AF3FEB" w:rsidRDefault="007916D1" w:rsidP="00FC62EE">
            <w:pPr>
              <w:jc w:val="both"/>
              <w:rPr>
                <w:rFonts w:ascii="Arial" w:hAnsi="Arial" w:cs="Arial"/>
                <w:color w:val="002060"/>
                <w:sz w:val="20"/>
                <w:szCs w:val="20"/>
              </w:rPr>
            </w:pPr>
          </w:p>
        </w:tc>
        <w:tc>
          <w:tcPr>
            <w:tcW w:w="7655" w:type="dxa"/>
            <w:tcBorders>
              <w:top w:val="dotted" w:sz="8" w:space="0" w:color="auto"/>
              <w:bottom w:val="dotted" w:sz="8" w:space="0" w:color="auto"/>
            </w:tcBorders>
            <w:vAlign w:val="center"/>
          </w:tcPr>
          <w:p w:rsidR="007916D1" w:rsidRPr="00AF3FEB" w:rsidRDefault="007916D1" w:rsidP="00FC62EE">
            <w:pPr>
              <w:pStyle w:val="Title1"/>
              <w:ind w:left="792"/>
              <w:rPr>
                <w:rFonts w:ascii="Arial" w:eastAsia="Arial Unicode MS" w:hAnsi="Arial" w:cs="Arial"/>
                <w:color w:val="002060"/>
                <w:lang w:val="en-US"/>
              </w:rPr>
            </w:pPr>
            <w:r w:rsidRPr="00AF3FEB">
              <w:rPr>
                <w:rFonts w:ascii="Arial" w:eastAsia="Arial Unicode MS" w:hAnsi="Arial" w:cs="Arial"/>
                <w:color w:val="002060"/>
              </w:rPr>
              <w:t>Don’t know/no response</w:t>
            </w:r>
            <w:r w:rsidR="00713F60" w:rsidRPr="00AF3FEB">
              <w:rPr>
                <w:rFonts w:ascii="Arial" w:eastAsia="Arial Unicode MS" w:hAnsi="Arial" w:cs="Arial"/>
                <w:color w:val="002060"/>
                <w:lang w:val="en-US"/>
              </w:rPr>
              <w:t>/NA</w:t>
            </w:r>
          </w:p>
        </w:tc>
        <w:tc>
          <w:tcPr>
            <w:tcW w:w="850" w:type="dxa"/>
            <w:tcBorders>
              <w:top w:val="dotted" w:sz="8" w:space="0" w:color="auto"/>
              <w:bottom w:val="dotted" w:sz="8" w:space="0" w:color="auto"/>
            </w:tcBorders>
            <w:vAlign w:val="center"/>
          </w:tcPr>
          <w:p w:rsidR="007916D1" w:rsidRPr="00AF3FEB" w:rsidRDefault="007916D1" w:rsidP="00FC62EE">
            <w:pPr>
              <w:jc w:val="center"/>
              <w:rPr>
                <w:rFonts w:ascii="Arial" w:hAnsi="Arial" w:cs="Arial"/>
                <w:color w:val="002060"/>
                <w:sz w:val="20"/>
                <w:szCs w:val="20"/>
              </w:rPr>
            </w:pPr>
            <w:r w:rsidRPr="00AF3FEB">
              <w:rPr>
                <w:rFonts w:ascii="Arial" w:hAnsi="Arial" w:cs="Arial"/>
                <w:color w:val="002060"/>
                <w:sz w:val="20"/>
                <w:szCs w:val="20"/>
              </w:rPr>
              <w:t>99</w:t>
            </w:r>
          </w:p>
        </w:tc>
        <w:tc>
          <w:tcPr>
            <w:tcW w:w="851" w:type="dxa"/>
            <w:vMerge/>
          </w:tcPr>
          <w:p w:rsidR="007916D1" w:rsidRPr="00AF3FEB" w:rsidRDefault="007916D1" w:rsidP="00FC62EE">
            <w:pPr>
              <w:jc w:val="both"/>
              <w:rPr>
                <w:rFonts w:ascii="Arial" w:hAnsi="Arial" w:cs="Arial"/>
                <w:color w:val="002060"/>
                <w:sz w:val="20"/>
                <w:szCs w:val="20"/>
              </w:rPr>
            </w:pPr>
          </w:p>
        </w:tc>
      </w:tr>
      <w:tr w:rsidR="002A469B" w:rsidRPr="00AF3FEB" w:rsidTr="006D34E3">
        <w:tc>
          <w:tcPr>
            <w:tcW w:w="675" w:type="dxa"/>
            <w:vMerge w:val="restart"/>
          </w:tcPr>
          <w:p w:rsidR="002A469B" w:rsidRPr="00AF3FEB" w:rsidRDefault="002A469B" w:rsidP="007916D1">
            <w:pPr>
              <w:jc w:val="both"/>
              <w:rPr>
                <w:rFonts w:ascii="Arial" w:hAnsi="Arial" w:cs="Arial"/>
                <w:color w:val="002060"/>
                <w:sz w:val="20"/>
                <w:szCs w:val="20"/>
              </w:rPr>
            </w:pPr>
            <w:r w:rsidRPr="00AF3FEB">
              <w:rPr>
                <w:rFonts w:ascii="Arial" w:hAnsi="Arial" w:cs="Arial"/>
                <w:color w:val="002060"/>
                <w:sz w:val="20"/>
                <w:szCs w:val="20"/>
              </w:rPr>
              <w:t>5.4</w:t>
            </w:r>
            <w:r w:rsidR="007916D1" w:rsidRPr="00AF3FEB">
              <w:rPr>
                <w:rFonts w:ascii="Arial" w:hAnsi="Arial" w:cs="Arial"/>
                <w:color w:val="002060"/>
                <w:sz w:val="20"/>
                <w:szCs w:val="20"/>
              </w:rPr>
              <w:t>3</w:t>
            </w:r>
          </w:p>
        </w:tc>
        <w:tc>
          <w:tcPr>
            <w:tcW w:w="9356" w:type="dxa"/>
            <w:gridSpan w:val="3"/>
          </w:tcPr>
          <w:p w:rsidR="002A469B" w:rsidRPr="00AF3FEB" w:rsidRDefault="002A469B" w:rsidP="001D4685">
            <w:pPr>
              <w:rPr>
                <w:rFonts w:ascii="Arial" w:hAnsi="Arial" w:cs="Arial"/>
                <w:color w:val="002060"/>
                <w:sz w:val="20"/>
                <w:szCs w:val="20"/>
              </w:rPr>
            </w:pPr>
            <w:r w:rsidRPr="00AF3FEB">
              <w:rPr>
                <w:rFonts w:ascii="Arial" w:hAnsi="Arial" w:cs="Arial"/>
                <w:color w:val="002060"/>
                <w:sz w:val="20"/>
                <w:szCs w:val="20"/>
              </w:rPr>
              <w:t xml:space="preserve">How do you compare your household’s </w:t>
            </w:r>
            <w:r w:rsidRPr="00AF3FEB">
              <w:rPr>
                <w:rFonts w:ascii="Arial" w:hAnsi="Arial" w:cs="Arial"/>
                <w:color w:val="002060"/>
                <w:sz w:val="20"/>
                <w:szCs w:val="20"/>
                <w:u w:val="single"/>
              </w:rPr>
              <w:t>profit from crop sales</w:t>
            </w:r>
            <w:r w:rsidRPr="00AF3FEB">
              <w:rPr>
                <w:rFonts w:ascii="Arial" w:hAnsi="Arial" w:cs="Arial"/>
                <w:color w:val="002060"/>
                <w:sz w:val="20"/>
                <w:szCs w:val="20"/>
              </w:rPr>
              <w:t xml:space="preserve"> these past 12 months with the previous year?</w:t>
            </w:r>
          </w:p>
        </w:tc>
      </w:tr>
      <w:tr w:rsidR="002A469B" w:rsidRPr="00AF3FEB" w:rsidTr="002940BB">
        <w:tc>
          <w:tcPr>
            <w:tcW w:w="675" w:type="dxa"/>
            <w:vMerge/>
            <w:vAlign w:val="center"/>
          </w:tcPr>
          <w:p w:rsidR="002A469B" w:rsidRPr="00AF3FEB" w:rsidRDefault="002A469B" w:rsidP="003807F5">
            <w:pPr>
              <w:jc w:val="center"/>
              <w:rPr>
                <w:rFonts w:ascii="Arial" w:hAnsi="Arial" w:cs="Arial"/>
                <w:color w:val="002060"/>
                <w:sz w:val="20"/>
                <w:szCs w:val="20"/>
              </w:rPr>
            </w:pPr>
          </w:p>
        </w:tc>
        <w:tc>
          <w:tcPr>
            <w:tcW w:w="7655" w:type="dxa"/>
            <w:tcBorders>
              <w:bottom w:val="dotted" w:sz="8" w:space="0" w:color="auto"/>
            </w:tcBorders>
            <w:vAlign w:val="center"/>
          </w:tcPr>
          <w:p w:rsidR="002A469B" w:rsidRPr="00AF3FEB" w:rsidRDefault="002A469B" w:rsidP="003807F5">
            <w:pPr>
              <w:ind w:left="792"/>
              <w:rPr>
                <w:rFonts w:ascii="Arial" w:eastAsia="Arial Unicode MS" w:hAnsi="Arial" w:cs="Arial"/>
                <w:color w:val="002060"/>
                <w:sz w:val="20"/>
                <w:szCs w:val="20"/>
              </w:rPr>
            </w:pPr>
            <w:r w:rsidRPr="00AF3FEB">
              <w:rPr>
                <w:rFonts w:ascii="Arial" w:eastAsia="Arial Unicode MS" w:hAnsi="Arial" w:cs="Arial"/>
                <w:color w:val="002060"/>
                <w:sz w:val="20"/>
                <w:szCs w:val="20"/>
              </w:rPr>
              <w:t>Increased</w:t>
            </w:r>
          </w:p>
        </w:tc>
        <w:tc>
          <w:tcPr>
            <w:tcW w:w="850" w:type="dxa"/>
            <w:tcBorders>
              <w:bottom w:val="dotted" w:sz="8" w:space="0" w:color="auto"/>
            </w:tcBorders>
            <w:vAlign w:val="center"/>
          </w:tcPr>
          <w:p w:rsidR="002A469B" w:rsidRPr="00AF3FEB" w:rsidRDefault="002A469B" w:rsidP="003807F5">
            <w:pPr>
              <w:jc w:val="center"/>
              <w:rPr>
                <w:rFonts w:ascii="Arial" w:hAnsi="Arial" w:cs="Arial"/>
                <w:color w:val="002060"/>
                <w:sz w:val="20"/>
                <w:szCs w:val="20"/>
              </w:rPr>
            </w:pPr>
            <w:r w:rsidRPr="00AF3FEB">
              <w:rPr>
                <w:rFonts w:ascii="Arial" w:hAnsi="Arial" w:cs="Arial"/>
                <w:color w:val="002060"/>
                <w:sz w:val="20"/>
                <w:szCs w:val="20"/>
              </w:rPr>
              <w:t>1</w:t>
            </w:r>
          </w:p>
        </w:tc>
        <w:tc>
          <w:tcPr>
            <w:tcW w:w="851" w:type="dxa"/>
            <w:vMerge w:val="restart"/>
            <w:vAlign w:val="center"/>
          </w:tcPr>
          <w:p w:rsidR="002A469B" w:rsidRPr="00AF3FEB" w:rsidRDefault="002A469B" w:rsidP="003807F5">
            <w:pPr>
              <w:jc w:val="center"/>
              <w:rPr>
                <w:rFonts w:ascii="Arial" w:hAnsi="Arial" w:cs="Arial"/>
                <w:color w:val="002060"/>
                <w:sz w:val="20"/>
                <w:szCs w:val="20"/>
              </w:rPr>
            </w:pPr>
            <w:r w:rsidRPr="00AF3FEB">
              <w:rPr>
                <w:rFonts w:ascii="Arial" w:hAnsi="Arial" w:cs="Arial"/>
                <w:color w:val="002060"/>
                <w:sz w:val="20"/>
                <w:szCs w:val="20"/>
              </w:rPr>
              <w:t>|____|</w:t>
            </w:r>
          </w:p>
        </w:tc>
      </w:tr>
      <w:tr w:rsidR="002A469B" w:rsidRPr="00AF3FEB" w:rsidTr="002940BB">
        <w:tc>
          <w:tcPr>
            <w:tcW w:w="675" w:type="dxa"/>
            <w:vMerge/>
          </w:tcPr>
          <w:p w:rsidR="002A469B" w:rsidRPr="00AF3FEB" w:rsidRDefault="002A469B" w:rsidP="003807F5">
            <w:pPr>
              <w:jc w:val="both"/>
              <w:rPr>
                <w:rFonts w:ascii="Arial" w:hAnsi="Arial" w:cs="Arial"/>
                <w:color w:val="002060"/>
                <w:sz w:val="20"/>
                <w:szCs w:val="20"/>
              </w:rPr>
            </w:pPr>
          </w:p>
        </w:tc>
        <w:tc>
          <w:tcPr>
            <w:tcW w:w="7655" w:type="dxa"/>
            <w:tcBorders>
              <w:top w:val="dotted" w:sz="8" w:space="0" w:color="auto"/>
              <w:bottom w:val="dotted" w:sz="8" w:space="0" w:color="auto"/>
            </w:tcBorders>
            <w:vAlign w:val="center"/>
          </w:tcPr>
          <w:p w:rsidR="002A469B" w:rsidRPr="00AF3FEB" w:rsidRDefault="002A469B" w:rsidP="003807F5">
            <w:pPr>
              <w:pStyle w:val="Title1"/>
              <w:ind w:left="792"/>
              <w:rPr>
                <w:rFonts w:ascii="Arial" w:eastAsia="Arial Unicode MS" w:hAnsi="Arial" w:cs="Arial"/>
                <w:color w:val="002060"/>
                <w:lang w:val="en-US"/>
              </w:rPr>
            </w:pPr>
            <w:r w:rsidRPr="00AF3FEB">
              <w:rPr>
                <w:rFonts w:ascii="Arial" w:eastAsia="Arial Unicode MS" w:hAnsi="Arial" w:cs="Arial"/>
                <w:color w:val="002060"/>
              </w:rPr>
              <w:t>Same as previous year</w:t>
            </w:r>
          </w:p>
        </w:tc>
        <w:tc>
          <w:tcPr>
            <w:tcW w:w="850" w:type="dxa"/>
            <w:tcBorders>
              <w:top w:val="dotted" w:sz="8" w:space="0" w:color="auto"/>
              <w:bottom w:val="dotted" w:sz="8" w:space="0" w:color="auto"/>
            </w:tcBorders>
            <w:vAlign w:val="center"/>
          </w:tcPr>
          <w:p w:rsidR="002A469B" w:rsidRPr="00AF3FEB" w:rsidRDefault="002A469B" w:rsidP="003807F5">
            <w:pPr>
              <w:jc w:val="center"/>
              <w:rPr>
                <w:rFonts w:ascii="Arial" w:hAnsi="Arial" w:cs="Arial"/>
                <w:color w:val="002060"/>
                <w:sz w:val="20"/>
                <w:szCs w:val="20"/>
              </w:rPr>
            </w:pPr>
            <w:r w:rsidRPr="00AF3FEB">
              <w:rPr>
                <w:rFonts w:ascii="Arial" w:hAnsi="Arial" w:cs="Arial"/>
                <w:color w:val="002060"/>
                <w:sz w:val="20"/>
                <w:szCs w:val="20"/>
              </w:rPr>
              <w:t>2</w:t>
            </w:r>
          </w:p>
        </w:tc>
        <w:tc>
          <w:tcPr>
            <w:tcW w:w="851" w:type="dxa"/>
            <w:vMerge/>
          </w:tcPr>
          <w:p w:rsidR="002A469B" w:rsidRPr="00AF3FEB" w:rsidRDefault="002A469B" w:rsidP="003807F5">
            <w:pPr>
              <w:jc w:val="both"/>
              <w:rPr>
                <w:rFonts w:ascii="Arial" w:hAnsi="Arial" w:cs="Arial"/>
                <w:color w:val="002060"/>
                <w:sz w:val="20"/>
                <w:szCs w:val="20"/>
              </w:rPr>
            </w:pPr>
          </w:p>
        </w:tc>
      </w:tr>
      <w:tr w:rsidR="002A469B" w:rsidRPr="00AF3FEB" w:rsidTr="002940BB">
        <w:tc>
          <w:tcPr>
            <w:tcW w:w="675" w:type="dxa"/>
            <w:vMerge/>
          </w:tcPr>
          <w:p w:rsidR="002A469B" w:rsidRPr="00AF3FEB" w:rsidRDefault="002A469B" w:rsidP="003807F5">
            <w:pPr>
              <w:jc w:val="both"/>
              <w:rPr>
                <w:rFonts w:ascii="Arial" w:hAnsi="Arial" w:cs="Arial"/>
                <w:color w:val="002060"/>
                <w:sz w:val="20"/>
                <w:szCs w:val="20"/>
              </w:rPr>
            </w:pPr>
          </w:p>
        </w:tc>
        <w:tc>
          <w:tcPr>
            <w:tcW w:w="7655" w:type="dxa"/>
            <w:tcBorders>
              <w:top w:val="dotted" w:sz="8" w:space="0" w:color="auto"/>
              <w:bottom w:val="dotted" w:sz="8" w:space="0" w:color="auto"/>
            </w:tcBorders>
            <w:vAlign w:val="center"/>
          </w:tcPr>
          <w:p w:rsidR="002A469B" w:rsidRPr="00AF3FEB" w:rsidRDefault="002A469B" w:rsidP="003807F5">
            <w:pPr>
              <w:pStyle w:val="Title1"/>
              <w:ind w:left="792"/>
              <w:rPr>
                <w:rFonts w:ascii="Arial" w:eastAsia="Arial Unicode MS" w:hAnsi="Arial" w:cs="Arial"/>
                <w:color w:val="002060"/>
                <w:lang w:val="en-US"/>
              </w:rPr>
            </w:pPr>
            <w:r w:rsidRPr="00AF3FEB">
              <w:rPr>
                <w:rFonts w:ascii="Arial" w:eastAsia="Arial Unicode MS" w:hAnsi="Arial" w:cs="Arial"/>
                <w:color w:val="002060"/>
              </w:rPr>
              <w:t>Decreased</w:t>
            </w:r>
          </w:p>
        </w:tc>
        <w:tc>
          <w:tcPr>
            <w:tcW w:w="850" w:type="dxa"/>
            <w:tcBorders>
              <w:top w:val="dotted" w:sz="8" w:space="0" w:color="auto"/>
              <w:bottom w:val="dotted" w:sz="8" w:space="0" w:color="auto"/>
            </w:tcBorders>
            <w:vAlign w:val="center"/>
          </w:tcPr>
          <w:p w:rsidR="002A469B" w:rsidRPr="00AF3FEB" w:rsidRDefault="002A469B" w:rsidP="003807F5">
            <w:pPr>
              <w:jc w:val="center"/>
              <w:rPr>
                <w:rFonts w:ascii="Arial" w:hAnsi="Arial" w:cs="Arial"/>
                <w:color w:val="002060"/>
                <w:sz w:val="20"/>
                <w:szCs w:val="20"/>
              </w:rPr>
            </w:pPr>
            <w:r w:rsidRPr="00AF3FEB">
              <w:rPr>
                <w:rFonts w:ascii="Arial" w:hAnsi="Arial" w:cs="Arial"/>
                <w:color w:val="002060"/>
                <w:sz w:val="20"/>
                <w:szCs w:val="20"/>
              </w:rPr>
              <w:t>3</w:t>
            </w:r>
          </w:p>
        </w:tc>
        <w:tc>
          <w:tcPr>
            <w:tcW w:w="851" w:type="dxa"/>
            <w:vMerge/>
          </w:tcPr>
          <w:p w:rsidR="002A469B" w:rsidRPr="00AF3FEB" w:rsidRDefault="002A469B" w:rsidP="003807F5">
            <w:pPr>
              <w:jc w:val="both"/>
              <w:rPr>
                <w:rFonts w:ascii="Arial" w:hAnsi="Arial" w:cs="Arial"/>
                <w:color w:val="002060"/>
                <w:sz w:val="20"/>
                <w:szCs w:val="20"/>
              </w:rPr>
            </w:pPr>
          </w:p>
        </w:tc>
      </w:tr>
      <w:tr w:rsidR="002A469B" w:rsidRPr="00AF3FEB" w:rsidTr="002940BB">
        <w:tc>
          <w:tcPr>
            <w:tcW w:w="675" w:type="dxa"/>
            <w:vMerge/>
          </w:tcPr>
          <w:p w:rsidR="002A469B" w:rsidRPr="00AF3FEB" w:rsidRDefault="002A469B" w:rsidP="003807F5">
            <w:pPr>
              <w:jc w:val="both"/>
              <w:rPr>
                <w:rFonts w:ascii="Arial" w:hAnsi="Arial" w:cs="Arial"/>
                <w:color w:val="002060"/>
                <w:sz w:val="20"/>
                <w:szCs w:val="20"/>
              </w:rPr>
            </w:pPr>
          </w:p>
        </w:tc>
        <w:tc>
          <w:tcPr>
            <w:tcW w:w="7655" w:type="dxa"/>
            <w:tcBorders>
              <w:top w:val="dotted" w:sz="8" w:space="0" w:color="auto"/>
              <w:bottom w:val="dotted" w:sz="8" w:space="0" w:color="auto"/>
            </w:tcBorders>
            <w:vAlign w:val="center"/>
          </w:tcPr>
          <w:p w:rsidR="002A469B" w:rsidRPr="00AF3FEB" w:rsidRDefault="002A469B" w:rsidP="003807F5">
            <w:pPr>
              <w:pStyle w:val="Title1"/>
              <w:ind w:left="792"/>
              <w:rPr>
                <w:rFonts w:ascii="Arial" w:eastAsia="Arial Unicode MS" w:hAnsi="Arial" w:cs="Arial"/>
                <w:color w:val="002060"/>
                <w:lang w:val="en-US"/>
              </w:rPr>
            </w:pPr>
            <w:r w:rsidRPr="00AF3FEB">
              <w:rPr>
                <w:rFonts w:ascii="Arial" w:eastAsia="Arial Unicode MS" w:hAnsi="Arial" w:cs="Arial"/>
                <w:color w:val="002060"/>
              </w:rPr>
              <w:t>Don’t know/no response/no sales</w:t>
            </w:r>
          </w:p>
        </w:tc>
        <w:tc>
          <w:tcPr>
            <w:tcW w:w="850" w:type="dxa"/>
            <w:tcBorders>
              <w:top w:val="dotted" w:sz="8" w:space="0" w:color="auto"/>
              <w:bottom w:val="dotted" w:sz="8" w:space="0" w:color="auto"/>
            </w:tcBorders>
            <w:vAlign w:val="center"/>
          </w:tcPr>
          <w:p w:rsidR="002A469B" w:rsidRPr="00AF3FEB" w:rsidRDefault="002A469B" w:rsidP="003807F5">
            <w:pPr>
              <w:jc w:val="center"/>
              <w:rPr>
                <w:rFonts w:ascii="Arial" w:hAnsi="Arial" w:cs="Arial"/>
                <w:color w:val="002060"/>
                <w:sz w:val="20"/>
                <w:szCs w:val="20"/>
              </w:rPr>
            </w:pPr>
            <w:r w:rsidRPr="00AF3FEB">
              <w:rPr>
                <w:rFonts w:ascii="Arial" w:hAnsi="Arial" w:cs="Arial"/>
                <w:color w:val="002060"/>
                <w:sz w:val="20"/>
                <w:szCs w:val="20"/>
              </w:rPr>
              <w:t>99</w:t>
            </w:r>
          </w:p>
        </w:tc>
        <w:tc>
          <w:tcPr>
            <w:tcW w:w="851" w:type="dxa"/>
            <w:vMerge/>
          </w:tcPr>
          <w:p w:rsidR="002A469B" w:rsidRPr="00AF3FEB" w:rsidRDefault="002A469B" w:rsidP="003807F5">
            <w:pPr>
              <w:jc w:val="both"/>
              <w:rPr>
                <w:rFonts w:ascii="Arial" w:hAnsi="Arial" w:cs="Arial"/>
                <w:color w:val="002060"/>
                <w:sz w:val="20"/>
                <w:szCs w:val="20"/>
              </w:rPr>
            </w:pPr>
          </w:p>
        </w:tc>
      </w:tr>
      <w:tr w:rsidR="002A469B" w:rsidRPr="00AF3FEB" w:rsidTr="006D34E3">
        <w:tc>
          <w:tcPr>
            <w:tcW w:w="675" w:type="dxa"/>
            <w:vMerge w:val="restart"/>
          </w:tcPr>
          <w:p w:rsidR="002A469B" w:rsidRPr="00AF3FEB" w:rsidRDefault="002A469B" w:rsidP="007916D1">
            <w:pPr>
              <w:jc w:val="both"/>
              <w:rPr>
                <w:rFonts w:ascii="Arial" w:hAnsi="Arial" w:cs="Arial"/>
                <w:color w:val="002060"/>
                <w:sz w:val="20"/>
                <w:szCs w:val="20"/>
              </w:rPr>
            </w:pPr>
            <w:r w:rsidRPr="00AF3FEB">
              <w:rPr>
                <w:rFonts w:ascii="Arial" w:hAnsi="Arial" w:cs="Arial"/>
                <w:color w:val="002060"/>
                <w:sz w:val="20"/>
                <w:szCs w:val="20"/>
              </w:rPr>
              <w:t>5.4</w:t>
            </w:r>
            <w:r w:rsidR="007916D1" w:rsidRPr="00AF3FEB">
              <w:rPr>
                <w:rFonts w:ascii="Arial" w:hAnsi="Arial" w:cs="Arial"/>
                <w:color w:val="002060"/>
                <w:sz w:val="20"/>
                <w:szCs w:val="20"/>
              </w:rPr>
              <w:t>4</w:t>
            </w:r>
          </w:p>
        </w:tc>
        <w:tc>
          <w:tcPr>
            <w:tcW w:w="9356" w:type="dxa"/>
            <w:gridSpan w:val="3"/>
          </w:tcPr>
          <w:p w:rsidR="002A469B" w:rsidRPr="00AF3FEB" w:rsidRDefault="002A469B" w:rsidP="001132DB">
            <w:pPr>
              <w:rPr>
                <w:rFonts w:ascii="Arial" w:hAnsi="Arial" w:cs="Arial"/>
                <w:color w:val="002060"/>
                <w:sz w:val="20"/>
                <w:szCs w:val="20"/>
              </w:rPr>
            </w:pPr>
            <w:r w:rsidRPr="00AF3FEB">
              <w:rPr>
                <w:rFonts w:ascii="Arial" w:hAnsi="Arial" w:cs="Arial"/>
                <w:color w:val="002060"/>
                <w:sz w:val="20"/>
                <w:szCs w:val="20"/>
              </w:rPr>
              <w:t xml:space="preserve">How do you compare your household’s </w:t>
            </w:r>
            <w:r w:rsidRPr="00AF3FEB">
              <w:rPr>
                <w:rFonts w:ascii="Arial" w:hAnsi="Arial" w:cs="Arial"/>
                <w:color w:val="002060"/>
                <w:sz w:val="20"/>
                <w:szCs w:val="20"/>
                <w:u w:val="single"/>
              </w:rPr>
              <w:t>profit from livestock sales</w:t>
            </w:r>
            <w:r w:rsidRPr="00AF3FEB">
              <w:rPr>
                <w:rFonts w:ascii="Arial" w:hAnsi="Arial" w:cs="Arial"/>
                <w:color w:val="002060"/>
                <w:sz w:val="20"/>
                <w:szCs w:val="20"/>
              </w:rPr>
              <w:t xml:space="preserve"> these past 12 months with the prev</w:t>
            </w:r>
            <w:r w:rsidRPr="00AF3FEB">
              <w:rPr>
                <w:rFonts w:ascii="Arial" w:hAnsi="Arial" w:cs="Arial"/>
                <w:color w:val="002060"/>
                <w:sz w:val="20"/>
                <w:szCs w:val="20"/>
              </w:rPr>
              <w:t>i</w:t>
            </w:r>
            <w:r w:rsidRPr="00AF3FEB">
              <w:rPr>
                <w:rFonts w:ascii="Arial" w:hAnsi="Arial" w:cs="Arial"/>
                <w:color w:val="002060"/>
                <w:sz w:val="20"/>
                <w:szCs w:val="20"/>
              </w:rPr>
              <w:t>ous year?</w:t>
            </w:r>
          </w:p>
        </w:tc>
      </w:tr>
      <w:tr w:rsidR="002A469B" w:rsidRPr="00AF3FEB" w:rsidTr="002940BB">
        <w:tc>
          <w:tcPr>
            <w:tcW w:w="675" w:type="dxa"/>
            <w:vMerge/>
            <w:vAlign w:val="center"/>
          </w:tcPr>
          <w:p w:rsidR="002A469B" w:rsidRPr="00AF3FEB" w:rsidRDefault="002A469B" w:rsidP="003807F5">
            <w:pPr>
              <w:jc w:val="center"/>
              <w:rPr>
                <w:rFonts w:ascii="Arial" w:hAnsi="Arial" w:cs="Arial"/>
                <w:color w:val="002060"/>
                <w:sz w:val="20"/>
                <w:szCs w:val="20"/>
              </w:rPr>
            </w:pPr>
          </w:p>
        </w:tc>
        <w:tc>
          <w:tcPr>
            <w:tcW w:w="7655" w:type="dxa"/>
            <w:tcBorders>
              <w:bottom w:val="dotted" w:sz="8" w:space="0" w:color="auto"/>
            </w:tcBorders>
            <w:vAlign w:val="center"/>
          </w:tcPr>
          <w:p w:rsidR="002A469B" w:rsidRPr="00AF3FEB" w:rsidRDefault="002A469B" w:rsidP="003807F5">
            <w:pPr>
              <w:ind w:left="792"/>
              <w:rPr>
                <w:rFonts w:ascii="Arial" w:eastAsia="Arial Unicode MS" w:hAnsi="Arial" w:cs="Arial"/>
                <w:color w:val="002060"/>
                <w:sz w:val="20"/>
                <w:szCs w:val="20"/>
              </w:rPr>
            </w:pPr>
            <w:r w:rsidRPr="00AF3FEB">
              <w:rPr>
                <w:rFonts w:ascii="Arial" w:eastAsia="Arial Unicode MS" w:hAnsi="Arial" w:cs="Arial"/>
                <w:color w:val="002060"/>
                <w:sz w:val="20"/>
                <w:szCs w:val="20"/>
              </w:rPr>
              <w:t>Increased</w:t>
            </w:r>
          </w:p>
        </w:tc>
        <w:tc>
          <w:tcPr>
            <w:tcW w:w="850" w:type="dxa"/>
            <w:tcBorders>
              <w:bottom w:val="dotted" w:sz="8" w:space="0" w:color="auto"/>
            </w:tcBorders>
            <w:vAlign w:val="center"/>
          </w:tcPr>
          <w:p w:rsidR="002A469B" w:rsidRPr="00AF3FEB" w:rsidRDefault="002A469B" w:rsidP="003807F5">
            <w:pPr>
              <w:jc w:val="center"/>
              <w:rPr>
                <w:rFonts w:ascii="Arial" w:hAnsi="Arial" w:cs="Arial"/>
                <w:color w:val="002060"/>
                <w:sz w:val="20"/>
                <w:szCs w:val="20"/>
              </w:rPr>
            </w:pPr>
            <w:r w:rsidRPr="00AF3FEB">
              <w:rPr>
                <w:rFonts w:ascii="Arial" w:hAnsi="Arial" w:cs="Arial"/>
                <w:color w:val="002060"/>
                <w:sz w:val="20"/>
                <w:szCs w:val="20"/>
              </w:rPr>
              <w:t>1</w:t>
            </w:r>
          </w:p>
        </w:tc>
        <w:tc>
          <w:tcPr>
            <w:tcW w:w="851" w:type="dxa"/>
            <w:vMerge w:val="restart"/>
            <w:vAlign w:val="center"/>
          </w:tcPr>
          <w:p w:rsidR="002A469B" w:rsidRPr="00AF3FEB" w:rsidRDefault="002A469B" w:rsidP="003807F5">
            <w:pPr>
              <w:jc w:val="center"/>
              <w:rPr>
                <w:rFonts w:ascii="Arial" w:hAnsi="Arial" w:cs="Arial"/>
                <w:color w:val="002060"/>
                <w:sz w:val="20"/>
                <w:szCs w:val="20"/>
              </w:rPr>
            </w:pPr>
            <w:r w:rsidRPr="00AF3FEB">
              <w:rPr>
                <w:rFonts w:ascii="Arial" w:hAnsi="Arial" w:cs="Arial"/>
                <w:color w:val="002060"/>
                <w:sz w:val="20"/>
                <w:szCs w:val="20"/>
              </w:rPr>
              <w:t>|____|</w:t>
            </w:r>
          </w:p>
        </w:tc>
      </w:tr>
      <w:tr w:rsidR="002A469B" w:rsidRPr="00AF3FEB" w:rsidTr="002940BB">
        <w:tc>
          <w:tcPr>
            <w:tcW w:w="675" w:type="dxa"/>
            <w:vMerge/>
          </w:tcPr>
          <w:p w:rsidR="002A469B" w:rsidRPr="00AF3FEB" w:rsidRDefault="002A469B" w:rsidP="003807F5">
            <w:pPr>
              <w:jc w:val="both"/>
              <w:rPr>
                <w:rFonts w:ascii="Arial" w:hAnsi="Arial" w:cs="Arial"/>
                <w:color w:val="002060"/>
                <w:sz w:val="20"/>
                <w:szCs w:val="20"/>
              </w:rPr>
            </w:pPr>
          </w:p>
        </w:tc>
        <w:tc>
          <w:tcPr>
            <w:tcW w:w="7655" w:type="dxa"/>
            <w:tcBorders>
              <w:top w:val="dotted" w:sz="8" w:space="0" w:color="auto"/>
              <w:bottom w:val="dotted" w:sz="8" w:space="0" w:color="auto"/>
            </w:tcBorders>
            <w:vAlign w:val="center"/>
          </w:tcPr>
          <w:p w:rsidR="002A469B" w:rsidRPr="00AF3FEB" w:rsidRDefault="002A469B" w:rsidP="003807F5">
            <w:pPr>
              <w:pStyle w:val="Title1"/>
              <w:ind w:left="792"/>
              <w:rPr>
                <w:rFonts w:ascii="Arial" w:eastAsia="Arial Unicode MS" w:hAnsi="Arial" w:cs="Arial"/>
                <w:color w:val="002060"/>
                <w:lang w:val="en-US"/>
              </w:rPr>
            </w:pPr>
            <w:r w:rsidRPr="00AF3FEB">
              <w:rPr>
                <w:rFonts w:ascii="Arial" w:eastAsia="Arial Unicode MS" w:hAnsi="Arial" w:cs="Arial"/>
                <w:color w:val="002060"/>
              </w:rPr>
              <w:t>Same as previous year</w:t>
            </w:r>
          </w:p>
        </w:tc>
        <w:tc>
          <w:tcPr>
            <w:tcW w:w="850" w:type="dxa"/>
            <w:tcBorders>
              <w:top w:val="dotted" w:sz="8" w:space="0" w:color="auto"/>
              <w:bottom w:val="dotted" w:sz="8" w:space="0" w:color="auto"/>
            </w:tcBorders>
            <w:vAlign w:val="center"/>
          </w:tcPr>
          <w:p w:rsidR="002A469B" w:rsidRPr="00AF3FEB" w:rsidRDefault="002A469B" w:rsidP="003807F5">
            <w:pPr>
              <w:jc w:val="center"/>
              <w:rPr>
                <w:rFonts w:ascii="Arial" w:hAnsi="Arial" w:cs="Arial"/>
                <w:color w:val="002060"/>
                <w:sz w:val="20"/>
                <w:szCs w:val="20"/>
              </w:rPr>
            </w:pPr>
            <w:r w:rsidRPr="00AF3FEB">
              <w:rPr>
                <w:rFonts w:ascii="Arial" w:hAnsi="Arial" w:cs="Arial"/>
                <w:color w:val="002060"/>
                <w:sz w:val="20"/>
                <w:szCs w:val="20"/>
              </w:rPr>
              <w:t>2</w:t>
            </w:r>
          </w:p>
        </w:tc>
        <w:tc>
          <w:tcPr>
            <w:tcW w:w="851" w:type="dxa"/>
            <w:vMerge/>
          </w:tcPr>
          <w:p w:rsidR="002A469B" w:rsidRPr="00AF3FEB" w:rsidRDefault="002A469B" w:rsidP="003807F5">
            <w:pPr>
              <w:jc w:val="both"/>
              <w:rPr>
                <w:rFonts w:ascii="Arial" w:hAnsi="Arial" w:cs="Arial"/>
                <w:color w:val="002060"/>
                <w:sz w:val="20"/>
                <w:szCs w:val="20"/>
              </w:rPr>
            </w:pPr>
          </w:p>
        </w:tc>
      </w:tr>
      <w:tr w:rsidR="002A469B" w:rsidRPr="00AF3FEB" w:rsidTr="002940BB">
        <w:tc>
          <w:tcPr>
            <w:tcW w:w="675" w:type="dxa"/>
            <w:vMerge/>
          </w:tcPr>
          <w:p w:rsidR="002A469B" w:rsidRPr="00AF3FEB" w:rsidRDefault="002A469B" w:rsidP="003807F5">
            <w:pPr>
              <w:jc w:val="both"/>
              <w:rPr>
                <w:rFonts w:ascii="Arial" w:hAnsi="Arial" w:cs="Arial"/>
                <w:color w:val="002060"/>
                <w:sz w:val="20"/>
                <w:szCs w:val="20"/>
              </w:rPr>
            </w:pPr>
          </w:p>
        </w:tc>
        <w:tc>
          <w:tcPr>
            <w:tcW w:w="7655" w:type="dxa"/>
            <w:tcBorders>
              <w:top w:val="dotted" w:sz="8" w:space="0" w:color="auto"/>
              <w:bottom w:val="dotted" w:sz="8" w:space="0" w:color="auto"/>
            </w:tcBorders>
            <w:vAlign w:val="center"/>
          </w:tcPr>
          <w:p w:rsidR="002A469B" w:rsidRPr="00AF3FEB" w:rsidRDefault="002A469B" w:rsidP="003807F5">
            <w:pPr>
              <w:pStyle w:val="Title1"/>
              <w:ind w:left="792"/>
              <w:rPr>
                <w:rFonts w:ascii="Arial" w:eastAsia="Arial Unicode MS" w:hAnsi="Arial" w:cs="Arial"/>
                <w:color w:val="002060"/>
                <w:lang w:val="en-US"/>
              </w:rPr>
            </w:pPr>
            <w:r w:rsidRPr="00AF3FEB">
              <w:rPr>
                <w:rFonts w:ascii="Arial" w:eastAsia="Arial Unicode MS" w:hAnsi="Arial" w:cs="Arial"/>
                <w:color w:val="002060"/>
              </w:rPr>
              <w:t>Decreased</w:t>
            </w:r>
          </w:p>
        </w:tc>
        <w:tc>
          <w:tcPr>
            <w:tcW w:w="850" w:type="dxa"/>
            <w:tcBorders>
              <w:top w:val="dotted" w:sz="8" w:space="0" w:color="auto"/>
              <w:bottom w:val="dotted" w:sz="8" w:space="0" w:color="auto"/>
            </w:tcBorders>
            <w:vAlign w:val="center"/>
          </w:tcPr>
          <w:p w:rsidR="002A469B" w:rsidRPr="00AF3FEB" w:rsidRDefault="002A469B" w:rsidP="003807F5">
            <w:pPr>
              <w:jc w:val="center"/>
              <w:rPr>
                <w:rFonts w:ascii="Arial" w:hAnsi="Arial" w:cs="Arial"/>
                <w:color w:val="002060"/>
                <w:sz w:val="20"/>
                <w:szCs w:val="20"/>
              </w:rPr>
            </w:pPr>
            <w:r w:rsidRPr="00AF3FEB">
              <w:rPr>
                <w:rFonts w:ascii="Arial" w:hAnsi="Arial" w:cs="Arial"/>
                <w:color w:val="002060"/>
                <w:sz w:val="20"/>
                <w:szCs w:val="20"/>
              </w:rPr>
              <w:t>3</w:t>
            </w:r>
          </w:p>
        </w:tc>
        <w:tc>
          <w:tcPr>
            <w:tcW w:w="851" w:type="dxa"/>
            <w:vMerge/>
          </w:tcPr>
          <w:p w:rsidR="002A469B" w:rsidRPr="00AF3FEB" w:rsidRDefault="002A469B" w:rsidP="003807F5">
            <w:pPr>
              <w:jc w:val="both"/>
              <w:rPr>
                <w:rFonts w:ascii="Arial" w:hAnsi="Arial" w:cs="Arial"/>
                <w:color w:val="002060"/>
                <w:sz w:val="20"/>
                <w:szCs w:val="20"/>
              </w:rPr>
            </w:pPr>
          </w:p>
        </w:tc>
      </w:tr>
      <w:tr w:rsidR="002A469B" w:rsidRPr="00AF3FEB" w:rsidTr="002940BB">
        <w:tc>
          <w:tcPr>
            <w:tcW w:w="675" w:type="dxa"/>
            <w:vMerge/>
          </w:tcPr>
          <w:p w:rsidR="002A469B" w:rsidRPr="00AF3FEB" w:rsidRDefault="002A469B" w:rsidP="003807F5">
            <w:pPr>
              <w:jc w:val="both"/>
              <w:rPr>
                <w:rFonts w:ascii="Arial" w:hAnsi="Arial" w:cs="Arial"/>
                <w:color w:val="002060"/>
                <w:sz w:val="20"/>
                <w:szCs w:val="20"/>
              </w:rPr>
            </w:pPr>
          </w:p>
        </w:tc>
        <w:tc>
          <w:tcPr>
            <w:tcW w:w="7655" w:type="dxa"/>
            <w:tcBorders>
              <w:top w:val="dotted" w:sz="8" w:space="0" w:color="auto"/>
              <w:bottom w:val="dotted" w:sz="8" w:space="0" w:color="auto"/>
            </w:tcBorders>
            <w:vAlign w:val="center"/>
          </w:tcPr>
          <w:p w:rsidR="002A469B" w:rsidRPr="00AF3FEB" w:rsidRDefault="002A469B" w:rsidP="003807F5">
            <w:pPr>
              <w:pStyle w:val="Title1"/>
              <w:ind w:left="792"/>
              <w:rPr>
                <w:rFonts w:ascii="Arial" w:eastAsia="Arial Unicode MS" w:hAnsi="Arial" w:cs="Arial"/>
                <w:color w:val="002060"/>
                <w:lang w:val="en-US"/>
              </w:rPr>
            </w:pPr>
            <w:r w:rsidRPr="00AF3FEB">
              <w:rPr>
                <w:rFonts w:ascii="Arial" w:eastAsia="Arial Unicode MS" w:hAnsi="Arial" w:cs="Arial"/>
                <w:color w:val="002060"/>
              </w:rPr>
              <w:t>Don’t know/no response/no sales</w:t>
            </w:r>
          </w:p>
        </w:tc>
        <w:tc>
          <w:tcPr>
            <w:tcW w:w="850" w:type="dxa"/>
            <w:tcBorders>
              <w:top w:val="dotted" w:sz="8" w:space="0" w:color="auto"/>
              <w:bottom w:val="dotted" w:sz="8" w:space="0" w:color="auto"/>
            </w:tcBorders>
            <w:vAlign w:val="center"/>
          </w:tcPr>
          <w:p w:rsidR="002A469B" w:rsidRPr="00AF3FEB" w:rsidRDefault="002A469B" w:rsidP="003807F5">
            <w:pPr>
              <w:jc w:val="center"/>
              <w:rPr>
                <w:rFonts w:ascii="Arial" w:hAnsi="Arial" w:cs="Arial"/>
                <w:color w:val="002060"/>
                <w:sz w:val="20"/>
                <w:szCs w:val="20"/>
              </w:rPr>
            </w:pPr>
            <w:r w:rsidRPr="00AF3FEB">
              <w:rPr>
                <w:rFonts w:ascii="Arial" w:hAnsi="Arial" w:cs="Arial"/>
                <w:color w:val="002060"/>
                <w:sz w:val="20"/>
                <w:szCs w:val="20"/>
              </w:rPr>
              <w:t>99</w:t>
            </w:r>
          </w:p>
        </w:tc>
        <w:tc>
          <w:tcPr>
            <w:tcW w:w="851" w:type="dxa"/>
            <w:vMerge/>
          </w:tcPr>
          <w:p w:rsidR="002A469B" w:rsidRPr="00AF3FEB" w:rsidRDefault="002A469B" w:rsidP="003807F5">
            <w:pPr>
              <w:jc w:val="both"/>
              <w:rPr>
                <w:rFonts w:ascii="Arial" w:hAnsi="Arial" w:cs="Arial"/>
                <w:color w:val="002060"/>
                <w:sz w:val="20"/>
                <w:szCs w:val="20"/>
              </w:rPr>
            </w:pPr>
          </w:p>
        </w:tc>
      </w:tr>
      <w:tr w:rsidR="002A469B" w:rsidRPr="00AF3FEB" w:rsidTr="006D34E3">
        <w:tc>
          <w:tcPr>
            <w:tcW w:w="675" w:type="dxa"/>
            <w:vMerge w:val="restart"/>
          </w:tcPr>
          <w:p w:rsidR="002A469B" w:rsidRPr="00AF3FEB" w:rsidRDefault="002A469B" w:rsidP="007916D1">
            <w:pPr>
              <w:jc w:val="both"/>
              <w:rPr>
                <w:rFonts w:ascii="Arial" w:hAnsi="Arial" w:cs="Arial"/>
                <w:color w:val="002060"/>
                <w:sz w:val="20"/>
                <w:szCs w:val="20"/>
              </w:rPr>
            </w:pPr>
            <w:r w:rsidRPr="00AF3FEB">
              <w:rPr>
                <w:rFonts w:ascii="Arial" w:hAnsi="Arial" w:cs="Arial"/>
                <w:color w:val="002060"/>
                <w:sz w:val="20"/>
                <w:szCs w:val="20"/>
              </w:rPr>
              <w:t>5.4</w:t>
            </w:r>
            <w:r w:rsidR="007916D1" w:rsidRPr="00AF3FEB">
              <w:rPr>
                <w:rFonts w:ascii="Arial" w:hAnsi="Arial" w:cs="Arial"/>
                <w:color w:val="002060"/>
                <w:sz w:val="20"/>
                <w:szCs w:val="20"/>
              </w:rPr>
              <w:t>5</w:t>
            </w:r>
          </w:p>
        </w:tc>
        <w:tc>
          <w:tcPr>
            <w:tcW w:w="9356" w:type="dxa"/>
            <w:gridSpan w:val="3"/>
          </w:tcPr>
          <w:p w:rsidR="002A469B" w:rsidRPr="00AF3FEB" w:rsidRDefault="002A469B" w:rsidP="001132DB">
            <w:pPr>
              <w:rPr>
                <w:rFonts w:ascii="Arial" w:hAnsi="Arial" w:cs="Arial"/>
                <w:color w:val="002060"/>
                <w:sz w:val="20"/>
                <w:szCs w:val="20"/>
              </w:rPr>
            </w:pPr>
            <w:r w:rsidRPr="00AF3FEB">
              <w:rPr>
                <w:rFonts w:ascii="Arial" w:hAnsi="Arial" w:cs="Arial"/>
                <w:color w:val="002060"/>
                <w:sz w:val="20"/>
                <w:szCs w:val="20"/>
              </w:rPr>
              <w:t xml:space="preserve">How do you compare your household’s </w:t>
            </w:r>
            <w:r w:rsidRPr="00AF3FEB">
              <w:rPr>
                <w:rFonts w:ascii="Arial" w:hAnsi="Arial" w:cs="Arial"/>
                <w:color w:val="002060"/>
                <w:sz w:val="20"/>
                <w:szCs w:val="20"/>
                <w:u w:val="single"/>
              </w:rPr>
              <w:t>profit from fish/prawns/crabs/shellfish sales</w:t>
            </w:r>
            <w:r w:rsidRPr="00AF3FEB">
              <w:rPr>
                <w:rFonts w:ascii="Arial" w:hAnsi="Arial" w:cs="Arial"/>
                <w:color w:val="002060"/>
                <w:sz w:val="20"/>
                <w:szCs w:val="20"/>
              </w:rPr>
              <w:t xml:space="preserve"> during these past 12 months with the previous year?</w:t>
            </w:r>
          </w:p>
        </w:tc>
      </w:tr>
      <w:tr w:rsidR="002A469B" w:rsidRPr="00AF3FEB" w:rsidTr="002940BB">
        <w:tc>
          <w:tcPr>
            <w:tcW w:w="675" w:type="dxa"/>
            <w:vMerge/>
            <w:vAlign w:val="center"/>
          </w:tcPr>
          <w:p w:rsidR="002A469B" w:rsidRPr="00AF3FEB" w:rsidRDefault="002A469B" w:rsidP="003807F5">
            <w:pPr>
              <w:jc w:val="center"/>
              <w:rPr>
                <w:rFonts w:ascii="Arial" w:hAnsi="Arial" w:cs="Arial"/>
                <w:color w:val="002060"/>
                <w:sz w:val="20"/>
                <w:szCs w:val="20"/>
              </w:rPr>
            </w:pPr>
          </w:p>
        </w:tc>
        <w:tc>
          <w:tcPr>
            <w:tcW w:w="7655" w:type="dxa"/>
            <w:tcBorders>
              <w:bottom w:val="dotted" w:sz="8" w:space="0" w:color="auto"/>
            </w:tcBorders>
            <w:vAlign w:val="center"/>
          </w:tcPr>
          <w:p w:rsidR="002A469B" w:rsidRPr="00AF3FEB" w:rsidRDefault="002A469B" w:rsidP="003807F5">
            <w:pPr>
              <w:ind w:left="792"/>
              <w:rPr>
                <w:rFonts w:ascii="Arial" w:eastAsia="Arial Unicode MS" w:hAnsi="Arial" w:cs="Arial"/>
                <w:color w:val="002060"/>
                <w:sz w:val="20"/>
                <w:szCs w:val="20"/>
              </w:rPr>
            </w:pPr>
            <w:r w:rsidRPr="00AF3FEB">
              <w:rPr>
                <w:rFonts w:ascii="Arial" w:eastAsia="Arial Unicode MS" w:hAnsi="Arial" w:cs="Arial"/>
                <w:color w:val="002060"/>
                <w:sz w:val="20"/>
                <w:szCs w:val="20"/>
              </w:rPr>
              <w:t>Increased</w:t>
            </w:r>
          </w:p>
        </w:tc>
        <w:tc>
          <w:tcPr>
            <w:tcW w:w="850" w:type="dxa"/>
            <w:tcBorders>
              <w:bottom w:val="dotted" w:sz="8" w:space="0" w:color="auto"/>
            </w:tcBorders>
            <w:vAlign w:val="center"/>
          </w:tcPr>
          <w:p w:rsidR="002A469B" w:rsidRPr="00AF3FEB" w:rsidRDefault="002A469B" w:rsidP="003807F5">
            <w:pPr>
              <w:jc w:val="center"/>
              <w:rPr>
                <w:rFonts w:ascii="Arial" w:hAnsi="Arial" w:cs="Arial"/>
                <w:color w:val="002060"/>
                <w:sz w:val="20"/>
                <w:szCs w:val="20"/>
              </w:rPr>
            </w:pPr>
            <w:r w:rsidRPr="00AF3FEB">
              <w:rPr>
                <w:rFonts w:ascii="Arial" w:hAnsi="Arial" w:cs="Arial"/>
                <w:color w:val="002060"/>
                <w:sz w:val="20"/>
                <w:szCs w:val="20"/>
              </w:rPr>
              <w:t>1</w:t>
            </w:r>
          </w:p>
        </w:tc>
        <w:tc>
          <w:tcPr>
            <w:tcW w:w="851" w:type="dxa"/>
            <w:vMerge w:val="restart"/>
            <w:vAlign w:val="center"/>
          </w:tcPr>
          <w:p w:rsidR="002A469B" w:rsidRPr="00AF3FEB" w:rsidRDefault="002A469B" w:rsidP="003807F5">
            <w:pPr>
              <w:jc w:val="center"/>
              <w:rPr>
                <w:rFonts w:ascii="Arial" w:hAnsi="Arial" w:cs="Arial"/>
                <w:color w:val="002060"/>
                <w:sz w:val="20"/>
                <w:szCs w:val="20"/>
              </w:rPr>
            </w:pPr>
            <w:r w:rsidRPr="00AF3FEB">
              <w:rPr>
                <w:rFonts w:ascii="Arial" w:hAnsi="Arial" w:cs="Arial"/>
                <w:color w:val="002060"/>
                <w:sz w:val="20"/>
                <w:szCs w:val="20"/>
              </w:rPr>
              <w:t>|____|</w:t>
            </w:r>
          </w:p>
        </w:tc>
      </w:tr>
      <w:tr w:rsidR="002A469B" w:rsidRPr="00AF3FEB" w:rsidTr="002940BB">
        <w:tc>
          <w:tcPr>
            <w:tcW w:w="675" w:type="dxa"/>
            <w:vMerge/>
          </w:tcPr>
          <w:p w:rsidR="002A469B" w:rsidRPr="00AF3FEB" w:rsidRDefault="002A469B" w:rsidP="003807F5">
            <w:pPr>
              <w:jc w:val="both"/>
              <w:rPr>
                <w:rFonts w:ascii="Arial" w:hAnsi="Arial" w:cs="Arial"/>
                <w:color w:val="002060"/>
                <w:sz w:val="20"/>
                <w:szCs w:val="20"/>
              </w:rPr>
            </w:pPr>
          </w:p>
        </w:tc>
        <w:tc>
          <w:tcPr>
            <w:tcW w:w="7655" w:type="dxa"/>
            <w:tcBorders>
              <w:top w:val="dotted" w:sz="8" w:space="0" w:color="auto"/>
              <w:bottom w:val="dotted" w:sz="8" w:space="0" w:color="auto"/>
            </w:tcBorders>
            <w:vAlign w:val="center"/>
          </w:tcPr>
          <w:p w:rsidR="002A469B" w:rsidRPr="00AF3FEB" w:rsidRDefault="002A469B" w:rsidP="003807F5">
            <w:pPr>
              <w:pStyle w:val="Title1"/>
              <w:ind w:left="792"/>
              <w:rPr>
                <w:rFonts w:ascii="Arial" w:eastAsia="Arial Unicode MS" w:hAnsi="Arial" w:cs="Arial"/>
                <w:color w:val="002060"/>
                <w:lang w:val="en-US"/>
              </w:rPr>
            </w:pPr>
            <w:r w:rsidRPr="00AF3FEB">
              <w:rPr>
                <w:rFonts w:ascii="Arial" w:eastAsia="Arial Unicode MS" w:hAnsi="Arial" w:cs="Arial"/>
                <w:color w:val="002060"/>
              </w:rPr>
              <w:t>Same as previous year</w:t>
            </w:r>
          </w:p>
        </w:tc>
        <w:tc>
          <w:tcPr>
            <w:tcW w:w="850" w:type="dxa"/>
            <w:tcBorders>
              <w:top w:val="dotted" w:sz="8" w:space="0" w:color="auto"/>
              <w:bottom w:val="dotted" w:sz="8" w:space="0" w:color="auto"/>
            </w:tcBorders>
            <w:vAlign w:val="center"/>
          </w:tcPr>
          <w:p w:rsidR="002A469B" w:rsidRPr="00AF3FEB" w:rsidRDefault="002A469B" w:rsidP="003807F5">
            <w:pPr>
              <w:jc w:val="center"/>
              <w:rPr>
                <w:rFonts w:ascii="Arial" w:hAnsi="Arial" w:cs="Arial"/>
                <w:color w:val="002060"/>
                <w:sz w:val="20"/>
                <w:szCs w:val="20"/>
              </w:rPr>
            </w:pPr>
            <w:r w:rsidRPr="00AF3FEB">
              <w:rPr>
                <w:rFonts w:ascii="Arial" w:hAnsi="Arial" w:cs="Arial"/>
                <w:color w:val="002060"/>
                <w:sz w:val="20"/>
                <w:szCs w:val="20"/>
              </w:rPr>
              <w:t>2</w:t>
            </w:r>
          </w:p>
        </w:tc>
        <w:tc>
          <w:tcPr>
            <w:tcW w:w="851" w:type="dxa"/>
            <w:vMerge/>
          </w:tcPr>
          <w:p w:rsidR="002A469B" w:rsidRPr="00AF3FEB" w:rsidRDefault="002A469B" w:rsidP="003807F5">
            <w:pPr>
              <w:jc w:val="both"/>
              <w:rPr>
                <w:rFonts w:ascii="Arial" w:hAnsi="Arial" w:cs="Arial"/>
                <w:color w:val="002060"/>
                <w:sz w:val="20"/>
                <w:szCs w:val="20"/>
              </w:rPr>
            </w:pPr>
          </w:p>
        </w:tc>
      </w:tr>
      <w:tr w:rsidR="002A469B" w:rsidRPr="00AF3FEB" w:rsidTr="002940BB">
        <w:tc>
          <w:tcPr>
            <w:tcW w:w="675" w:type="dxa"/>
            <w:vMerge/>
          </w:tcPr>
          <w:p w:rsidR="002A469B" w:rsidRPr="00AF3FEB" w:rsidRDefault="002A469B" w:rsidP="003807F5">
            <w:pPr>
              <w:jc w:val="both"/>
              <w:rPr>
                <w:rFonts w:ascii="Arial" w:hAnsi="Arial" w:cs="Arial"/>
                <w:color w:val="002060"/>
                <w:sz w:val="20"/>
                <w:szCs w:val="20"/>
              </w:rPr>
            </w:pPr>
          </w:p>
        </w:tc>
        <w:tc>
          <w:tcPr>
            <w:tcW w:w="7655" w:type="dxa"/>
            <w:tcBorders>
              <w:top w:val="dotted" w:sz="8" w:space="0" w:color="auto"/>
              <w:bottom w:val="dotted" w:sz="8" w:space="0" w:color="auto"/>
            </w:tcBorders>
            <w:vAlign w:val="center"/>
          </w:tcPr>
          <w:p w:rsidR="002A469B" w:rsidRPr="00AF3FEB" w:rsidRDefault="002A469B" w:rsidP="003807F5">
            <w:pPr>
              <w:pStyle w:val="Title1"/>
              <w:ind w:left="792"/>
              <w:rPr>
                <w:rFonts w:ascii="Arial" w:eastAsia="Arial Unicode MS" w:hAnsi="Arial" w:cs="Arial"/>
                <w:color w:val="002060"/>
                <w:lang w:val="en-US"/>
              </w:rPr>
            </w:pPr>
            <w:r w:rsidRPr="00AF3FEB">
              <w:rPr>
                <w:rFonts w:ascii="Arial" w:eastAsia="Arial Unicode MS" w:hAnsi="Arial" w:cs="Arial"/>
                <w:color w:val="002060"/>
              </w:rPr>
              <w:t>Decreased</w:t>
            </w:r>
          </w:p>
        </w:tc>
        <w:tc>
          <w:tcPr>
            <w:tcW w:w="850" w:type="dxa"/>
            <w:tcBorders>
              <w:top w:val="dotted" w:sz="8" w:space="0" w:color="auto"/>
              <w:bottom w:val="dotted" w:sz="8" w:space="0" w:color="auto"/>
            </w:tcBorders>
            <w:vAlign w:val="center"/>
          </w:tcPr>
          <w:p w:rsidR="002A469B" w:rsidRPr="00AF3FEB" w:rsidRDefault="002A469B" w:rsidP="003807F5">
            <w:pPr>
              <w:jc w:val="center"/>
              <w:rPr>
                <w:rFonts w:ascii="Arial" w:hAnsi="Arial" w:cs="Arial"/>
                <w:color w:val="002060"/>
                <w:sz w:val="20"/>
                <w:szCs w:val="20"/>
              </w:rPr>
            </w:pPr>
            <w:r w:rsidRPr="00AF3FEB">
              <w:rPr>
                <w:rFonts w:ascii="Arial" w:hAnsi="Arial" w:cs="Arial"/>
                <w:color w:val="002060"/>
                <w:sz w:val="20"/>
                <w:szCs w:val="20"/>
              </w:rPr>
              <w:t>3</w:t>
            </w:r>
          </w:p>
        </w:tc>
        <w:tc>
          <w:tcPr>
            <w:tcW w:w="851" w:type="dxa"/>
            <w:vMerge/>
          </w:tcPr>
          <w:p w:rsidR="002A469B" w:rsidRPr="00AF3FEB" w:rsidRDefault="002A469B" w:rsidP="003807F5">
            <w:pPr>
              <w:jc w:val="both"/>
              <w:rPr>
                <w:rFonts w:ascii="Arial" w:hAnsi="Arial" w:cs="Arial"/>
                <w:color w:val="002060"/>
                <w:sz w:val="20"/>
                <w:szCs w:val="20"/>
              </w:rPr>
            </w:pPr>
          </w:p>
        </w:tc>
      </w:tr>
      <w:tr w:rsidR="002A469B" w:rsidRPr="00AF3FEB" w:rsidTr="002940BB">
        <w:tc>
          <w:tcPr>
            <w:tcW w:w="675" w:type="dxa"/>
            <w:vMerge/>
          </w:tcPr>
          <w:p w:rsidR="002A469B" w:rsidRPr="00AF3FEB" w:rsidRDefault="002A469B" w:rsidP="003807F5">
            <w:pPr>
              <w:jc w:val="both"/>
              <w:rPr>
                <w:rFonts w:ascii="Arial" w:hAnsi="Arial" w:cs="Arial"/>
                <w:color w:val="002060"/>
                <w:sz w:val="20"/>
                <w:szCs w:val="20"/>
              </w:rPr>
            </w:pPr>
          </w:p>
        </w:tc>
        <w:tc>
          <w:tcPr>
            <w:tcW w:w="7655" w:type="dxa"/>
            <w:tcBorders>
              <w:top w:val="dotted" w:sz="8" w:space="0" w:color="auto"/>
              <w:bottom w:val="single" w:sz="4" w:space="0" w:color="4F81BD" w:themeColor="accent1"/>
            </w:tcBorders>
            <w:vAlign w:val="center"/>
          </w:tcPr>
          <w:p w:rsidR="002A469B" w:rsidRPr="00AF3FEB" w:rsidRDefault="002A469B" w:rsidP="003807F5">
            <w:pPr>
              <w:pStyle w:val="Title1"/>
              <w:ind w:left="792"/>
              <w:rPr>
                <w:rFonts w:ascii="Arial" w:eastAsia="Arial Unicode MS" w:hAnsi="Arial" w:cs="Arial"/>
                <w:color w:val="002060"/>
                <w:lang w:val="en-US"/>
              </w:rPr>
            </w:pPr>
            <w:r w:rsidRPr="00AF3FEB">
              <w:rPr>
                <w:rFonts w:ascii="Arial" w:eastAsia="Arial Unicode MS" w:hAnsi="Arial" w:cs="Arial"/>
                <w:color w:val="002060"/>
              </w:rPr>
              <w:t>Don’t know/no response/no sales</w:t>
            </w:r>
          </w:p>
        </w:tc>
        <w:tc>
          <w:tcPr>
            <w:tcW w:w="850" w:type="dxa"/>
            <w:tcBorders>
              <w:top w:val="dotted" w:sz="8" w:space="0" w:color="auto"/>
              <w:bottom w:val="single" w:sz="4" w:space="0" w:color="4F81BD" w:themeColor="accent1"/>
            </w:tcBorders>
            <w:vAlign w:val="center"/>
          </w:tcPr>
          <w:p w:rsidR="002A469B" w:rsidRPr="00AF3FEB" w:rsidRDefault="002A469B" w:rsidP="003807F5">
            <w:pPr>
              <w:jc w:val="center"/>
              <w:rPr>
                <w:rFonts w:ascii="Arial" w:hAnsi="Arial" w:cs="Arial"/>
                <w:color w:val="002060"/>
                <w:sz w:val="20"/>
                <w:szCs w:val="20"/>
              </w:rPr>
            </w:pPr>
            <w:r w:rsidRPr="00AF3FEB">
              <w:rPr>
                <w:rFonts w:ascii="Arial" w:hAnsi="Arial" w:cs="Arial"/>
                <w:color w:val="002060"/>
                <w:sz w:val="20"/>
                <w:szCs w:val="20"/>
              </w:rPr>
              <w:t>99</w:t>
            </w:r>
          </w:p>
        </w:tc>
        <w:tc>
          <w:tcPr>
            <w:tcW w:w="851" w:type="dxa"/>
            <w:vMerge/>
          </w:tcPr>
          <w:p w:rsidR="002A469B" w:rsidRPr="00AF3FEB" w:rsidRDefault="002A469B" w:rsidP="003807F5">
            <w:pPr>
              <w:jc w:val="both"/>
              <w:rPr>
                <w:rFonts w:ascii="Arial" w:hAnsi="Arial" w:cs="Arial"/>
                <w:color w:val="002060"/>
                <w:sz w:val="20"/>
                <w:szCs w:val="20"/>
              </w:rPr>
            </w:pPr>
          </w:p>
        </w:tc>
      </w:tr>
    </w:tbl>
    <w:p w:rsidR="005C2F49" w:rsidRPr="00AF3FEB" w:rsidRDefault="005C2F49" w:rsidP="005C2F49"/>
    <w:tbl>
      <w:tblPr>
        <w:tblpPr w:leftFromText="180" w:rightFromText="180" w:vertAnchor="text" w:horzAnchor="margin" w:tblpY="253"/>
        <w:tblW w:w="1003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810"/>
        <w:gridCol w:w="4968"/>
        <w:gridCol w:w="993"/>
        <w:gridCol w:w="1842"/>
        <w:gridCol w:w="1418"/>
      </w:tblGrid>
      <w:tr w:rsidR="005C2F49" w:rsidRPr="00AF3FEB" w:rsidTr="005C2F49">
        <w:trPr>
          <w:trHeight w:hRule="exact" w:val="750"/>
        </w:trPr>
        <w:tc>
          <w:tcPr>
            <w:tcW w:w="81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5C2F49" w:rsidRPr="00AF3FEB" w:rsidRDefault="005C2F49" w:rsidP="005C2F49">
            <w:pPr>
              <w:spacing w:after="200" w:line="276" w:lineRule="auto"/>
              <w:ind w:left="270" w:right="0" w:hanging="270"/>
              <w:jc w:val="center"/>
              <w:rPr>
                <w:rFonts w:ascii="Arial" w:hAnsi="Arial" w:cs="Arial"/>
                <w:b/>
                <w:color w:val="002060"/>
                <w:sz w:val="20"/>
                <w:szCs w:val="20"/>
              </w:rPr>
            </w:pPr>
            <w:r w:rsidRPr="00AF3FEB">
              <w:rPr>
                <w:rFonts w:ascii="Arial" w:hAnsi="Arial" w:cs="Arial"/>
                <w:b/>
                <w:color w:val="002060"/>
                <w:sz w:val="20"/>
                <w:szCs w:val="20"/>
              </w:rPr>
              <w:t>R1</w:t>
            </w:r>
          </w:p>
        </w:tc>
        <w:tc>
          <w:tcPr>
            <w:tcW w:w="496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5C2F49" w:rsidRPr="00AF3FEB" w:rsidRDefault="00967B6D" w:rsidP="00967B6D">
            <w:pPr>
              <w:spacing w:before="240" w:line="276" w:lineRule="auto"/>
              <w:ind w:right="0"/>
              <w:contextualSpacing/>
              <w:rPr>
                <w:rFonts w:ascii="Arial" w:hAnsi="Arial" w:cs="Arial"/>
                <w:b/>
                <w:color w:val="002060"/>
                <w:sz w:val="20"/>
                <w:szCs w:val="20"/>
              </w:rPr>
            </w:pPr>
            <w:r w:rsidRPr="00AF3FEB">
              <w:rPr>
                <w:rFonts w:ascii="Arial" w:hAnsi="Arial" w:cs="Arial"/>
                <w:b/>
                <w:color w:val="002060"/>
                <w:sz w:val="20"/>
                <w:szCs w:val="20"/>
              </w:rPr>
              <w:t>Do you have the following s</w:t>
            </w:r>
            <w:r w:rsidR="005C2F49" w:rsidRPr="00AF3FEB">
              <w:rPr>
                <w:rFonts w:ascii="Arial" w:hAnsi="Arial" w:cs="Arial"/>
                <w:b/>
                <w:color w:val="002060"/>
                <w:sz w:val="20"/>
                <w:szCs w:val="20"/>
              </w:rPr>
              <w:t>ource</w:t>
            </w:r>
            <w:r w:rsidRPr="00AF3FEB">
              <w:rPr>
                <w:rFonts w:ascii="Arial" w:hAnsi="Arial" w:cs="Arial"/>
                <w:b/>
                <w:color w:val="002060"/>
                <w:sz w:val="20"/>
                <w:szCs w:val="20"/>
              </w:rPr>
              <w:t>s of h</w:t>
            </w:r>
            <w:r w:rsidR="005C2F49" w:rsidRPr="00AF3FEB">
              <w:rPr>
                <w:rFonts w:ascii="Arial" w:hAnsi="Arial" w:cs="Arial"/>
                <w:b/>
                <w:color w:val="002060"/>
                <w:sz w:val="20"/>
                <w:szCs w:val="20"/>
              </w:rPr>
              <w:t xml:space="preserve">ousehold Income and Diversity </w:t>
            </w:r>
          </w:p>
        </w:tc>
        <w:tc>
          <w:tcPr>
            <w:tcW w:w="99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5C2F49" w:rsidRPr="00AF3FEB" w:rsidRDefault="005C2F49" w:rsidP="005C2F49">
            <w:pPr>
              <w:jc w:val="center"/>
              <w:rPr>
                <w:rFonts w:ascii="Arial" w:hAnsi="Arial" w:cs="Arial"/>
                <w:b/>
                <w:color w:val="002060"/>
                <w:sz w:val="20"/>
                <w:szCs w:val="20"/>
              </w:rPr>
            </w:pPr>
            <w:r w:rsidRPr="00AF3FEB">
              <w:rPr>
                <w:rFonts w:ascii="Arial" w:hAnsi="Arial" w:cs="Arial"/>
                <w:b/>
                <w:color w:val="002060"/>
                <w:sz w:val="20"/>
                <w:szCs w:val="20"/>
              </w:rPr>
              <w:t xml:space="preserve">Tick if relevant </w:t>
            </w:r>
          </w:p>
        </w:tc>
        <w:tc>
          <w:tcPr>
            <w:tcW w:w="184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5C2F49" w:rsidRPr="00AF3FEB" w:rsidRDefault="005C2F49" w:rsidP="005C2F49">
            <w:pPr>
              <w:jc w:val="center"/>
              <w:rPr>
                <w:rFonts w:ascii="Arial" w:hAnsi="Arial" w:cs="Arial"/>
                <w:b/>
                <w:color w:val="002060"/>
                <w:sz w:val="20"/>
                <w:szCs w:val="20"/>
              </w:rPr>
            </w:pPr>
            <w:r w:rsidRPr="00AF3FEB">
              <w:rPr>
                <w:rFonts w:ascii="Arial" w:hAnsi="Arial" w:cs="Arial"/>
                <w:b/>
                <w:color w:val="002060"/>
                <w:sz w:val="20"/>
                <w:szCs w:val="20"/>
              </w:rPr>
              <w:t>Current</w:t>
            </w:r>
          </w:p>
          <w:p w:rsidR="005C2F49" w:rsidRPr="00AF3FEB" w:rsidRDefault="005C2F49" w:rsidP="005C2F49">
            <w:pPr>
              <w:jc w:val="center"/>
              <w:rPr>
                <w:rFonts w:ascii="Arial" w:hAnsi="Arial" w:cs="Arial"/>
                <w:b/>
                <w:color w:val="002060"/>
                <w:sz w:val="20"/>
                <w:szCs w:val="20"/>
              </w:rPr>
            </w:pPr>
            <w:r w:rsidRPr="00AF3FEB">
              <w:rPr>
                <w:rFonts w:ascii="Arial" w:hAnsi="Arial" w:cs="Arial"/>
                <w:b/>
                <w:color w:val="002060"/>
                <w:sz w:val="20"/>
                <w:szCs w:val="20"/>
              </w:rPr>
              <w:t>(Number of stones)</w:t>
            </w:r>
          </w:p>
        </w:tc>
        <w:tc>
          <w:tcPr>
            <w:tcW w:w="141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5C2F49" w:rsidRPr="00AF3FEB" w:rsidRDefault="005C2F49" w:rsidP="005C2F49">
            <w:pPr>
              <w:pStyle w:val="Footer"/>
              <w:jc w:val="center"/>
              <w:rPr>
                <w:rFonts w:ascii="Arial" w:hAnsi="Arial" w:cs="Arial"/>
                <w:b/>
                <w:color w:val="002060"/>
                <w:sz w:val="20"/>
                <w:szCs w:val="20"/>
              </w:rPr>
            </w:pPr>
            <w:r w:rsidRPr="00AF3FEB">
              <w:rPr>
                <w:rFonts w:ascii="Arial" w:hAnsi="Arial" w:cs="Arial"/>
                <w:b/>
                <w:color w:val="002060"/>
                <w:sz w:val="20"/>
                <w:szCs w:val="20"/>
              </w:rPr>
              <w:t>Regular Yes—1</w:t>
            </w:r>
          </w:p>
          <w:p w:rsidR="005C2F49" w:rsidRPr="00AF3FEB" w:rsidRDefault="005C2F49" w:rsidP="005C2F49">
            <w:pPr>
              <w:spacing w:line="276" w:lineRule="auto"/>
              <w:ind w:right="0"/>
              <w:jc w:val="center"/>
              <w:rPr>
                <w:rFonts w:ascii="Arial" w:hAnsi="Arial" w:cs="Arial"/>
                <w:b/>
                <w:color w:val="002060"/>
                <w:sz w:val="20"/>
                <w:szCs w:val="20"/>
              </w:rPr>
            </w:pPr>
            <w:r w:rsidRPr="00AF3FEB">
              <w:rPr>
                <w:rFonts w:ascii="Arial" w:hAnsi="Arial" w:cs="Arial"/>
                <w:b/>
                <w:color w:val="002060"/>
                <w:sz w:val="20"/>
                <w:szCs w:val="20"/>
              </w:rPr>
              <w:t>No—2</w:t>
            </w:r>
          </w:p>
        </w:tc>
      </w:tr>
      <w:tr w:rsidR="005C2F49" w:rsidRPr="00AF3FEB" w:rsidTr="005C2F49">
        <w:trPr>
          <w:trHeight w:hRule="exact" w:val="288"/>
        </w:trPr>
        <w:tc>
          <w:tcPr>
            <w:tcW w:w="81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bottom"/>
          </w:tcPr>
          <w:p w:rsidR="005C2F49" w:rsidRPr="00AF3FEB" w:rsidRDefault="005C2F49" w:rsidP="005C2F49">
            <w:pPr>
              <w:spacing w:before="40" w:after="200" w:line="276" w:lineRule="auto"/>
              <w:ind w:right="0"/>
              <w:jc w:val="center"/>
              <w:rPr>
                <w:rFonts w:ascii="Arial" w:hAnsi="Arial" w:cs="Arial"/>
                <w:color w:val="002060"/>
                <w:sz w:val="20"/>
              </w:rPr>
            </w:pPr>
            <w:r w:rsidRPr="00AF3FEB">
              <w:rPr>
                <w:rFonts w:ascii="Arial" w:hAnsi="Arial" w:cs="Arial"/>
                <w:color w:val="002060"/>
                <w:sz w:val="20"/>
              </w:rPr>
              <w:t>R1.1</w:t>
            </w:r>
          </w:p>
        </w:tc>
        <w:tc>
          <w:tcPr>
            <w:tcW w:w="496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5C2F49" w:rsidRPr="00AF3FEB" w:rsidRDefault="005C2F49" w:rsidP="005C2F49">
            <w:pPr>
              <w:tabs>
                <w:tab w:val="right" w:pos="2443"/>
              </w:tabs>
              <w:ind w:left="1" w:right="-11"/>
              <w:rPr>
                <w:rFonts w:ascii="Arial" w:hAnsi="Arial" w:cs="Arial"/>
                <w:color w:val="002060"/>
                <w:sz w:val="20"/>
              </w:rPr>
            </w:pPr>
            <w:r w:rsidRPr="00AF3FEB">
              <w:rPr>
                <w:rFonts w:ascii="Arial" w:hAnsi="Arial" w:cs="Arial"/>
                <w:color w:val="002060"/>
                <w:sz w:val="20"/>
              </w:rPr>
              <w:t xml:space="preserve">Agriculture </w:t>
            </w:r>
          </w:p>
        </w:tc>
        <w:tc>
          <w:tcPr>
            <w:tcW w:w="99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5C2F49" w:rsidRPr="00AF3FEB" w:rsidRDefault="005C2F49" w:rsidP="005C2F49">
            <w:pPr>
              <w:tabs>
                <w:tab w:val="right" w:pos="2443"/>
              </w:tabs>
              <w:spacing w:after="120"/>
              <w:ind w:left="-108" w:right="-106"/>
              <w:rPr>
                <w:rFonts w:ascii="Arial" w:hAnsi="Arial" w:cs="Arial"/>
                <w:color w:val="002060"/>
                <w:sz w:val="20"/>
              </w:rPr>
            </w:pPr>
          </w:p>
        </w:tc>
        <w:tc>
          <w:tcPr>
            <w:tcW w:w="184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5C2F49" w:rsidRPr="00AF3FEB" w:rsidRDefault="005C2F49" w:rsidP="005C2F49">
            <w:pPr>
              <w:tabs>
                <w:tab w:val="right" w:pos="2443"/>
              </w:tabs>
              <w:spacing w:after="120"/>
              <w:ind w:left="-108" w:right="-106"/>
              <w:rPr>
                <w:rFonts w:ascii="Arial" w:hAnsi="Arial" w:cs="Arial"/>
                <w:color w:val="002060"/>
                <w:sz w:val="20"/>
              </w:rPr>
            </w:pPr>
          </w:p>
        </w:tc>
        <w:tc>
          <w:tcPr>
            <w:tcW w:w="141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5C2F49" w:rsidRPr="00AF3FEB" w:rsidRDefault="005C2F49" w:rsidP="005C2F49">
            <w:pPr>
              <w:spacing w:after="200" w:line="276" w:lineRule="auto"/>
              <w:ind w:left="-108" w:right="0"/>
              <w:rPr>
                <w:rFonts w:ascii="Arial" w:hAnsi="Arial" w:cs="Arial"/>
                <w:color w:val="002060"/>
                <w:sz w:val="20"/>
              </w:rPr>
            </w:pPr>
          </w:p>
        </w:tc>
      </w:tr>
      <w:tr w:rsidR="005C2F49" w:rsidRPr="00AF3FEB" w:rsidTr="005C2F49">
        <w:trPr>
          <w:trHeight w:hRule="exact" w:val="288"/>
        </w:trPr>
        <w:tc>
          <w:tcPr>
            <w:tcW w:w="81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bottom"/>
          </w:tcPr>
          <w:p w:rsidR="005C2F49" w:rsidRPr="00AF3FEB" w:rsidRDefault="005C2F49" w:rsidP="005C2F49">
            <w:pPr>
              <w:spacing w:before="40" w:after="200" w:line="276" w:lineRule="auto"/>
              <w:ind w:right="0"/>
              <w:jc w:val="center"/>
              <w:rPr>
                <w:rFonts w:ascii="Arial" w:hAnsi="Arial" w:cs="Arial"/>
                <w:color w:val="002060"/>
                <w:sz w:val="20"/>
              </w:rPr>
            </w:pPr>
            <w:r w:rsidRPr="00AF3FEB">
              <w:rPr>
                <w:rFonts w:ascii="Arial" w:hAnsi="Arial" w:cs="Arial"/>
                <w:color w:val="002060"/>
                <w:sz w:val="20"/>
              </w:rPr>
              <w:t>R1.2</w:t>
            </w:r>
          </w:p>
        </w:tc>
        <w:tc>
          <w:tcPr>
            <w:tcW w:w="496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5C2F49" w:rsidRPr="00AF3FEB" w:rsidRDefault="005C2F49" w:rsidP="005C2F49">
            <w:pPr>
              <w:tabs>
                <w:tab w:val="right" w:pos="2443"/>
              </w:tabs>
              <w:ind w:left="1" w:right="-11"/>
              <w:rPr>
                <w:rFonts w:ascii="Arial" w:hAnsi="Arial" w:cs="Arial"/>
                <w:color w:val="002060"/>
                <w:sz w:val="20"/>
              </w:rPr>
            </w:pPr>
            <w:r w:rsidRPr="00AF3FEB">
              <w:rPr>
                <w:rFonts w:ascii="Arial" w:hAnsi="Arial" w:cs="Arial"/>
                <w:color w:val="002060"/>
                <w:sz w:val="20"/>
              </w:rPr>
              <w:t>Fishing/fisheries</w:t>
            </w:r>
          </w:p>
        </w:tc>
        <w:tc>
          <w:tcPr>
            <w:tcW w:w="99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5C2F49" w:rsidRPr="00AF3FEB" w:rsidRDefault="005C2F49" w:rsidP="005C2F49">
            <w:pPr>
              <w:tabs>
                <w:tab w:val="right" w:pos="2443"/>
              </w:tabs>
              <w:spacing w:after="120"/>
              <w:ind w:left="-108" w:right="-106"/>
              <w:rPr>
                <w:rFonts w:ascii="Arial" w:hAnsi="Arial" w:cs="Arial"/>
                <w:color w:val="002060"/>
                <w:sz w:val="20"/>
              </w:rPr>
            </w:pPr>
          </w:p>
        </w:tc>
        <w:tc>
          <w:tcPr>
            <w:tcW w:w="184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5C2F49" w:rsidRPr="00AF3FEB" w:rsidRDefault="005C2F49" w:rsidP="005C2F49">
            <w:pPr>
              <w:tabs>
                <w:tab w:val="right" w:pos="2443"/>
              </w:tabs>
              <w:spacing w:after="120"/>
              <w:ind w:left="-108" w:right="-106"/>
              <w:rPr>
                <w:rFonts w:ascii="Arial" w:hAnsi="Arial" w:cs="Arial"/>
                <w:color w:val="002060"/>
                <w:sz w:val="20"/>
              </w:rPr>
            </w:pPr>
          </w:p>
        </w:tc>
        <w:tc>
          <w:tcPr>
            <w:tcW w:w="141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5C2F49" w:rsidRPr="00AF3FEB" w:rsidRDefault="005C2F49" w:rsidP="005C2F49">
            <w:pPr>
              <w:spacing w:after="200" w:line="276" w:lineRule="auto"/>
              <w:ind w:left="-108" w:right="0"/>
              <w:rPr>
                <w:rFonts w:ascii="Arial" w:hAnsi="Arial" w:cs="Arial"/>
                <w:color w:val="002060"/>
                <w:sz w:val="20"/>
              </w:rPr>
            </w:pPr>
          </w:p>
        </w:tc>
      </w:tr>
      <w:tr w:rsidR="005C2F49" w:rsidRPr="00AF3FEB" w:rsidTr="005C2F49">
        <w:trPr>
          <w:trHeight w:hRule="exact" w:val="288"/>
        </w:trPr>
        <w:tc>
          <w:tcPr>
            <w:tcW w:w="81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bottom"/>
          </w:tcPr>
          <w:p w:rsidR="005C2F49" w:rsidRPr="00AF3FEB" w:rsidRDefault="005C2F49" w:rsidP="005C2F49">
            <w:pPr>
              <w:spacing w:before="40" w:after="200" w:line="276" w:lineRule="auto"/>
              <w:ind w:right="0"/>
              <w:jc w:val="center"/>
              <w:rPr>
                <w:rFonts w:ascii="Arial" w:hAnsi="Arial" w:cs="Arial"/>
                <w:color w:val="002060"/>
                <w:sz w:val="20"/>
              </w:rPr>
            </w:pPr>
            <w:r w:rsidRPr="00AF3FEB">
              <w:rPr>
                <w:rFonts w:ascii="Arial" w:hAnsi="Arial" w:cs="Arial"/>
                <w:color w:val="002060"/>
                <w:sz w:val="20"/>
              </w:rPr>
              <w:t>R1.3</w:t>
            </w:r>
          </w:p>
        </w:tc>
        <w:tc>
          <w:tcPr>
            <w:tcW w:w="496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5C2F49" w:rsidRPr="00AF3FEB" w:rsidRDefault="005C2F49" w:rsidP="005C2F49">
            <w:pPr>
              <w:tabs>
                <w:tab w:val="right" w:pos="2443"/>
              </w:tabs>
              <w:ind w:left="1" w:right="-11"/>
              <w:rPr>
                <w:rFonts w:ascii="Arial" w:hAnsi="Arial" w:cs="Arial"/>
                <w:color w:val="002060"/>
                <w:sz w:val="20"/>
              </w:rPr>
            </w:pPr>
            <w:r w:rsidRPr="00AF3FEB">
              <w:rPr>
                <w:rFonts w:ascii="Arial" w:hAnsi="Arial" w:cs="Arial"/>
                <w:color w:val="002060"/>
                <w:sz w:val="20"/>
              </w:rPr>
              <w:t xml:space="preserve">Livestock rearing  </w:t>
            </w:r>
          </w:p>
        </w:tc>
        <w:tc>
          <w:tcPr>
            <w:tcW w:w="99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5C2F49" w:rsidRPr="00AF3FEB" w:rsidRDefault="005C2F49" w:rsidP="005C2F49">
            <w:pPr>
              <w:tabs>
                <w:tab w:val="right" w:pos="2443"/>
              </w:tabs>
              <w:spacing w:after="120"/>
              <w:ind w:left="-108" w:right="-106"/>
              <w:rPr>
                <w:rFonts w:ascii="Arial" w:hAnsi="Arial" w:cs="Arial"/>
                <w:color w:val="002060"/>
                <w:sz w:val="20"/>
              </w:rPr>
            </w:pPr>
          </w:p>
        </w:tc>
        <w:tc>
          <w:tcPr>
            <w:tcW w:w="184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5C2F49" w:rsidRPr="00AF3FEB" w:rsidRDefault="005C2F49" w:rsidP="005C2F49">
            <w:pPr>
              <w:tabs>
                <w:tab w:val="right" w:pos="2443"/>
              </w:tabs>
              <w:spacing w:after="120"/>
              <w:ind w:left="-108" w:right="-106"/>
              <w:rPr>
                <w:rFonts w:ascii="Arial" w:hAnsi="Arial" w:cs="Arial"/>
                <w:color w:val="002060"/>
                <w:sz w:val="20"/>
              </w:rPr>
            </w:pPr>
          </w:p>
        </w:tc>
        <w:tc>
          <w:tcPr>
            <w:tcW w:w="141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5C2F49" w:rsidRPr="00AF3FEB" w:rsidRDefault="005C2F49" w:rsidP="005C2F49">
            <w:pPr>
              <w:spacing w:after="200" w:line="276" w:lineRule="auto"/>
              <w:ind w:left="-108" w:right="0"/>
              <w:rPr>
                <w:rFonts w:ascii="Arial" w:hAnsi="Arial" w:cs="Arial"/>
                <w:color w:val="002060"/>
                <w:sz w:val="20"/>
              </w:rPr>
            </w:pPr>
          </w:p>
        </w:tc>
      </w:tr>
      <w:tr w:rsidR="005C2F49" w:rsidRPr="00AF3FEB" w:rsidTr="005C2F49">
        <w:trPr>
          <w:trHeight w:hRule="exact" w:val="288"/>
        </w:trPr>
        <w:tc>
          <w:tcPr>
            <w:tcW w:w="81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bottom"/>
          </w:tcPr>
          <w:p w:rsidR="005C2F49" w:rsidRPr="00AF3FEB" w:rsidRDefault="005C2F49" w:rsidP="005C2F49">
            <w:pPr>
              <w:spacing w:before="40" w:after="200" w:line="276" w:lineRule="auto"/>
              <w:ind w:right="0"/>
              <w:jc w:val="center"/>
              <w:rPr>
                <w:rFonts w:ascii="Arial" w:hAnsi="Arial" w:cs="Arial"/>
                <w:color w:val="002060"/>
                <w:sz w:val="20"/>
              </w:rPr>
            </w:pPr>
            <w:r w:rsidRPr="00AF3FEB">
              <w:rPr>
                <w:rFonts w:ascii="Arial" w:hAnsi="Arial" w:cs="Arial"/>
                <w:color w:val="002060"/>
                <w:sz w:val="20"/>
              </w:rPr>
              <w:t>R1.4</w:t>
            </w:r>
          </w:p>
        </w:tc>
        <w:tc>
          <w:tcPr>
            <w:tcW w:w="496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5C2F49" w:rsidRPr="00AF3FEB" w:rsidRDefault="005C2F49" w:rsidP="005C2F49">
            <w:pPr>
              <w:tabs>
                <w:tab w:val="right" w:pos="2443"/>
              </w:tabs>
              <w:ind w:left="1" w:right="-11"/>
              <w:rPr>
                <w:rFonts w:ascii="Arial" w:hAnsi="Arial" w:cs="Arial"/>
                <w:color w:val="002060"/>
                <w:sz w:val="20"/>
              </w:rPr>
            </w:pPr>
            <w:r w:rsidRPr="00AF3FEB">
              <w:rPr>
                <w:rFonts w:ascii="Arial" w:hAnsi="Arial" w:cs="Arial"/>
                <w:color w:val="002060"/>
                <w:sz w:val="20"/>
              </w:rPr>
              <w:t>Fish breeding/aquaculture</w:t>
            </w:r>
          </w:p>
        </w:tc>
        <w:tc>
          <w:tcPr>
            <w:tcW w:w="99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5C2F49" w:rsidRPr="00AF3FEB" w:rsidRDefault="005C2F49" w:rsidP="005C2F49">
            <w:pPr>
              <w:tabs>
                <w:tab w:val="right" w:pos="2443"/>
              </w:tabs>
              <w:spacing w:after="120"/>
              <w:ind w:left="-108" w:right="-106"/>
              <w:rPr>
                <w:rFonts w:ascii="Arial" w:hAnsi="Arial" w:cs="Arial"/>
                <w:color w:val="002060"/>
                <w:sz w:val="20"/>
              </w:rPr>
            </w:pPr>
          </w:p>
        </w:tc>
        <w:tc>
          <w:tcPr>
            <w:tcW w:w="184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5C2F49" w:rsidRPr="00AF3FEB" w:rsidRDefault="005C2F49" w:rsidP="005C2F49">
            <w:pPr>
              <w:tabs>
                <w:tab w:val="right" w:pos="2443"/>
              </w:tabs>
              <w:spacing w:after="120"/>
              <w:ind w:left="-108" w:right="-106"/>
              <w:rPr>
                <w:rFonts w:ascii="Arial" w:hAnsi="Arial" w:cs="Arial"/>
                <w:color w:val="002060"/>
                <w:sz w:val="20"/>
              </w:rPr>
            </w:pPr>
          </w:p>
        </w:tc>
        <w:tc>
          <w:tcPr>
            <w:tcW w:w="141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5C2F49" w:rsidRPr="00AF3FEB" w:rsidRDefault="005C2F49" w:rsidP="005C2F49">
            <w:pPr>
              <w:spacing w:after="200" w:line="276" w:lineRule="auto"/>
              <w:ind w:left="-108" w:right="0"/>
              <w:rPr>
                <w:rFonts w:ascii="Arial" w:hAnsi="Arial" w:cs="Arial"/>
                <w:color w:val="002060"/>
                <w:sz w:val="20"/>
              </w:rPr>
            </w:pPr>
          </w:p>
        </w:tc>
      </w:tr>
      <w:tr w:rsidR="005C2F49" w:rsidRPr="00AF3FEB" w:rsidTr="005C2F49">
        <w:trPr>
          <w:trHeight w:hRule="exact" w:val="288"/>
        </w:trPr>
        <w:tc>
          <w:tcPr>
            <w:tcW w:w="81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bottom"/>
          </w:tcPr>
          <w:p w:rsidR="005C2F49" w:rsidRPr="00AF3FEB" w:rsidRDefault="005C2F49" w:rsidP="005C2F49">
            <w:pPr>
              <w:spacing w:before="40" w:after="200" w:line="276" w:lineRule="auto"/>
              <w:ind w:right="0"/>
              <w:jc w:val="center"/>
              <w:rPr>
                <w:rFonts w:ascii="Arial" w:hAnsi="Arial" w:cs="Arial"/>
                <w:color w:val="002060"/>
                <w:sz w:val="20"/>
              </w:rPr>
            </w:pPr>
            <w:r w:rsidRPr="00AF3FEB">
              <w:rPr>
                <w:rFonts w:ascii="Arial" w:hAnsi="Arial" w:cs="Arial"/>
                <w:color w:val="002060"/>
                <w:sz w:val="20"/>
              </w:rPr>
              <w:t>R1.5</w:t>
            </w:r>
          </w:p>
        </w:tc>
        <w:tc>
          <w:tcPr>
            <w:tcW w:w="496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5C2F49" w:rsidRPr="00AF3FEB" w:rsidRDefault="005C2F49" w:rsidP="005C2F49">
            <w:pPr>
              <w:tabs>
                <w:tab w:val="right" w:pos="2443"/>
              </w:tabs>
              <w:ind w:left="1" w:right="-11"/>
              <w:rPr>
                <w:rFonts w:ascii="Arial" w:hAnsi="Arial" w:cs="Arial"/>
                <w:color w:val="002060"/>
                <w:sz w:val="20"/>
              </w:rPr>
            </w:pPr>
            <w:r w:rsidRPr="00AF3FEB">
              <w:rPr>
                <w:rFonts w:ascii="Arial" w:hAnsi="Arial" w:cs="Arial"/>
                <w:color w:val="002060"/>
                <w:sz w:val="20"/>
              </w:rPr>
              <w:t xml:space="preserve">Selling other goods through a shop or stall </w:t>
            </w:r>
          </w:p>
        </w:tc>
        <w:tc>
          <w:tcPr>
            <w:tcW w:w="99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5C2F49" w:rsidRPr="00AF3FEB" w:rsidRDefault="005C2F49" w:rsidP="005C2F49">
            <w:pPr>
              <w:tabs>
                <w:tab w:val="right" w:pos="2443"/>
              </w:tabs>
              <w:spacing w:after="120"/>
              <w:ind w:left="-108" w:right="-106"/>
              <w:rPr>
                <w:rFonts w:ascii="Arial" w:hAnsi="Arial" w:cs="Arial"/>
                <w:color w:val="002060"/>
                <w:sz w:val="20"/>
              </w:rPr>
            </w:pPr>
          </w:p>
        </w:tc>
        <w:tc>
          <w:tcPr>
            <w:tcW w:w="184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5C2F49" w:rsidRPr="00AF3FEB" w:rsidRDefault="005C2F49" w:rsidP="005C2F49">
            <w:pPr>
              <w:tabs>
                <w:tab w:val="right" w:pos="2443"/>
              </w:tabs>
              <w:spacing w:after="120"/>
              <w:ind w:left="-108" w:right="-106"/>
              <w:rPr>
                <w:rFonts w:ascii="Arial" w:hAnsi="Arial" w:cs="Arial"/>
                <w:color w:val="002060"/>
                <w:sz w:val="20"/>
              </w:rPr>
            </w:pPr>
          </w:p>
        </w:tc>
        <w:tc>
          <w:tcPr>
            <w:tcW w:w="141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5C2F49" w:rsidRPr="00AF3FEB" w:rsidRDefault="005C2F49" w:rsidP="005C2F49">
            <w:pPr>
              <w:spacing w:after="200" w:line="276" w:lineRule="auto"/>
              <w:ind w:left="-108" w:right="0"/>
              <w:rPr>
                <w:rFonts w:ascii="Arial" w:hAnsi="Arial" w:cs="Arial"/>
                <w:color w:val="002060"/>
                <w:sz w:val="20"/>
              </w:rPr>
            </w:pPr>
          </w:p>
        </w:tc>
      </w:tr>
      <w:tr w:rsidR="005C2F49" w:rsidRPr="00AF3FEB" w:rsidTr="005C2F49">
        <w:trPr>
          <w:trHeight w:hRule="exact" w:val="288"/>
        </w:trPr>
        <w:tc>
          <w:tcPr>
            <w:tcW w:w="81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bottom"/>
          </w:tcPr>
          <w:p w:rsidR="005C2F49" w:rsidRPr="00AF3FEB" w:rsidRDefault="005C2F49" w:rsidP="005C2F49">
            <w:pPr>
              <w:spacing w:before="40" w:after="200" w:line="276" w:lineRule="auto"/>
              <w:ind w:right="0"/>
              <w:jc w:val="center"/>
              <w:rPr>
                <w:rFonts w:ascii="Arial" w:hAnsi="Arial" w:cs="Arial"/>
                <w:color w:val="002060"/>
                <w:sz w:val="20"/>
              </w:rPr>
            </w:pPr>
            <w:r w:rsidRPr="00AF3FEB">
              <w:rPr>
                <w:rFonts w:ascii="Arial" w:hAnsi="Arial" w:cs="Arial"/>
                <w:color w:val="002060"/>
                <w:sz w:val="20"/>
              </w:rPr>
              <w:t>R1.6</w:t>
            </w:r>
          </w:p>
        </w:tc>
        <w:tc>
          <w:tcPr>
            <w:tcW w:w="496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5C2F49" w:rsidRPr="00AF3FEB" w:rsidRDefault="005C2F49" w:rsidP="005C2F49">
            <w:pPr>
              <w:tabs>
                <w:tab w:val="right" w:pos="2443"/>
              </w:tabs>
              <w:ind w:left="1" w:right="-11"/>
              <w:rPr>
                <w:rFonts w:ascii="Arial" w:hAnsi="Arial" w:cs="Arial"/>
                <w:color w:val="002060"/>
                <w:sz w:val="20"/>
              </w:rPr>
            </w:pPr>
            <w:r w:rsidRPr="00AF3FEB">
              <w:rPr>
                <w:rFonts w:ascii="Arial" w:hAnsi="Arial" w:cs="Arial"/>
                <w:color w:val="002060"/>
                <w:sz w:val="20"/>
              </w:rPr>
              <w:t xml:space="preserve">Irregular day-wages </w:t>
            </w:r>
          </w:p>
        </w:tc>
        <w:tc>
          <w:tcPr>
            <w:tcW w:w="99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5C2F49" w:rsidRPr="00AF3FEB" w:rsidRDefault="005C2F49" w:rsidP="005C2F49">
            <w:pPr>
              <w:tabs>
                <w:tab w:val="right" w:pos="2443"/>
              </w:tabs>
              <w:spacing w:after="120"/>
              <w:ind w:left="-108" w:right="-106"/>
              <w:rPr>
                <w:rFonts w:ascii="Arial" w:hAnsi="Arial" w:cs="Arial"/>
                <w:color w:val="002060"/>
                <w:sz w:val="20"/>
              </w:rPr>
            </w:pPr>
          </w:p>
        </w:tc>
        <w:tc>
          <w:tcPr>
            <w:tcW w:w="184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5C2F49" w:rsidRPr="00AF3FEB" w:rsidRDefault="005C2F49" w:rsidP="005C2F49">
            <w:pPr>
              <w:tabs>
                <w:tab w:val="right" w:pos="2443"/>
              </w:tabs>
              <w:spacing w:after="120"/>
              <w:ind w:left="-108" w:right="-106"/>
              <w:rPr>
                <w:rFonts w:ascii="Arial" w:hAnsi="Arial" w:cs="Arial"/>
                <w:color w:val="002060"/>
                <w:sz w:val="20"/>
              </w:rPr>
            </w:pPr>
          </w:p>
        </w:tc>
        <w:tc>
          <w:tcPr>
            <w:tcW w:w="141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5C2F49" w:rsidRPr="00AF3FEB" w:rsidRDefault="005C2F49" w:rsidP="005C2F49">
            <w:pPr>
              <w:spacing w:after="200" w:line="276" w:lineRule="auto"/>
              <w:ind w:left="-108" w:right="0"/>
              <w:rPr>
                <w:rFonts w:ascii="Arial" w:hAnsi="Arial" w:cs="Arial"/>
                <w:color w:val="002060"/>
                <w:sz w:val="20"/>
              </w:rPr>
            </w:pPr>
          </w:p>
        </w:tc>
      </w:tr>
      <w:tr w:rsidR="005C2F49" w:rsidRPr="00AF3FEB" w:rsidTr="005C2F49">
        <w:trPr>
          <w:trHeight w:hRule="exact" w:val="288"/>
        </w:trPr>
        <w:tc>
          <w:tcPr>
            <w:tcW w:w="81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bottom"/>
          </w:tcPr>
          <w:p w:rsidR="005C2F49" w:rsidRPr="00AF3FEB" w:rsidRDefault="005C2F49" w:rsidP="005C2F49">
            <w:pPr>
              <w:spacing w:before="40" w:after="200" w:line="276" w:lineRule="auto"/>
              <w:ind w:right="0"/>
              <w:jc w:val="center"/>
              <w:rPr>
                <w:rFonts w:ascii="Arial" w:hAnsi="Arial" w:cs="Arial"/>
                <w:color w:val="002060"/>
                <w:sz w:val="20"/>
              </w:rPr>
            </w:pPr>
            <w:r w:rsidRPr="00AF3FEB">
              <w:rPr>
                <w:rFonts w:ascii="Arial" w:hAnsi="Arial" w:cs="Arial"/>
                <w:color w:val="002060"/>
                <w:sz w:val="20"/>
              </w:rPr>
              <w:t>R1.7</w:t>
            </w:r>
          </w:p>
        </w:tc>
        <w:tc>
          <w:tcPr>
            <w:tcW w:w="496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5C2F49" w:rsidRPr="00AF3FEB" w:rsidRDefault="005C2F49" w:rsidP="005C2F49">
            <w:pPr>
              <w:tabs>
                <w:tab w:val="right" w:pos="2443"/>
              </w:tabs>
              <w:ind w:left="1" w:right="-11"/>
              <w:rPr>
                <w:rFonts w:ascii="Arial" w:hAnsi="Arial" w:cs="Arial"/>
                <w:color w:val="002060"/>
                <w:sz w:val="20"/>
              </w:rPr>
            </w:pPr>
            <w:r w:rsidRPr="00AF3FEB">
              <w:rPr>
                <w:rFonts w:ascii="Arial" w:hAnsi="Arial" w:cs="Arial"/>
                <w:color w:val="002060"/>
                <w:sz w:val="20"/>
              </w:rPr>
              <w:t xml:space="preserve">Regular part-time employment (employee) </w:t>
            </w:r>
          </w:p>
        </w:tc>
        <w:tc>
          <w:tcPr>
            <w:tcW w:w="99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5C2F49" w:rsidRPr="00AF3FEB" w:rsidRDefault="005C2F49" w:rsidP="005C2F49">
            <w:pPr>
              <w:tabs>
                <w:tab w:val="right" w:pos="2443"/>
              </w:tabs>
              <w:spacing w:after="120"/>
              <w:ind w:left="-108" w:right="-106"/>
              <w:rPr>
                <w:rFonts w:ascii="Arial" w:hAnsi="Arial" w:cs="Arial"/>
                <w:color w:val="002060"/>
                <w:sz w:val="20"/>
              </w:rPr>
            </w:pPr>
          </w:p>
        </w:tc>
        <w:tc>
          <w:tcPr>
            <w:tcW w:w="184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5C2F49" w:rsidRPr="00AF3FEB" w:rsidRDefault="005C2F49" w:rsidP="005C2F49">
            <w:pPr>
              <w:tabs>
                <w:tab w:val="right" w:pos="2443"/>
              </w:tabs>
              <w:spacing w:after="120"/>
              <w:ind w:left="-108" w:right="-106"/>
              <w:rPr>
                <w:rFonts w:ascii="Arial" w:hAnsi="Arial" w:cs="Arial"/>
                <w:color w:val="002060"/>
                <w:sz w:val="20"/>
              </w:rPr>
            </w:pPr>
          </w:p>
        </w:tc>
        <w:tc>
          <w:tcPr>
            <w:tcW w:w="141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5C2F49" w:rsidRPr="00AF3FEB" w:rsidRDefault="005C2F49" w:rsidP="005C2F49">
            <w:pPr>
              <w:spacing w:after="200" w:line="276" w:lineRule="auto"/>
              <w:ind w:left="-108" w:right="0"/>
              <w:rPr>
                <w:rFonts w:ascii="Arial" w:hAnsi="Arial" w:cs="Arial"/>
                <w:color w:val="002060"/>
                <w:sz w:val="20"/>
              </w:rPr>
            </w:pPr>
          </w:p>
        </w:tc>
      </w:tr>
      <w:tr w:rsidR="005C2F49" w:rsidRPr="00AF3FEB" w:rsidTr="005C2F49">
        <w:trPr>
          <w:trHeight w:hRule="exact" w:val="288"/>
        </w:trPr>
        <w:tc>
          <w:tcPr>
            <w:tcW w:w="81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bottom"/>
          </w:tcPr>
          <w:p w:rsidR="005C2F49" w:rsidRPr="00AF3FEB" w:rsidRDefault="005C2F49" w:rsidP="005C2F49">
            <w:pPr>
              <w:spacing w:before="40" w:after="200" w:line="276" w:lineRule="auto"/>
              <w:ind w:right="0"/>
              <w:jc w:val="center"/>
              <w:rPr>
                <w:rFonts w:ascii="Arial" w:hAnsi="Arial" w:cs="Arial"/>
                <w:color w:val="002060"/>
                <w:sz w:val="20"/>
              </w:rPr>
            </w:pPr>
            <w:r w:rsidRPr="00AF3FEB">
              <w:rPr>
                <w:rFonts w:ascii="Arial" w:hAnsi="Arial" w:cs="Arial"/>
                <w:color w:val="002060"/>
                <w:sz w:val="20"/>
              </w:rPr>
              <w:t>R1.8</w:t>
            </w:r>
          </w:p>
        </w:tc>
        <w:tc>
          <w:tcPr>
            <w:tcW w:w="496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5C2F49" w:rsidRPr="00AF3FEB" w:rsidRDefault="005C2F49" w:rsidP="005C2F49">
            <w:pPr>
              <w:tabs>
                <w:tab w:val="right" w:pos="2443"/>
              </w:tabs>
              <w:ind w:left="1" w:right="-11"/>
              <w:rPr>
                <w:rFonts w:ascii="Arial" w:hAnsi="Arial" w:cs="Arial"/>
                <w:color w:val="002060"/>
                <w:sz w:val="20"/>
              </w:rPr>
            </w:pPr>
            <w:r w:rsidRPr="00AF3FEB">
              <w:rPr>
                <w:rFonts w:ascii="Arial" w:hAnsi="Arial" w:cs="Arial"/>
                <w:color w:val="002060"/>
                <w:sz w:val="20"/>
              </w:rPr>
              <w:t xml:space="preserve">Regular full-time employment (employee) </w:t>
            </w:r>
          </w:p>
        </w:tc>
        <w:tc>
          <w:tcPr>
            <w:tcW w:w="99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5C2F49" w:rsidRPr="00AF3FEB" w:rsidRDefault="005C2F49" w:rsidP="005C2F49">
            <w:pPr>
              <w:tabs>
                <w:tab w:val="right" w:pos="2443"/>
              </w:tabs>
              <w:spacing w:after="120"/>
              <w:ind w:left="-108" w:right="-106"/>
              <w:rPr>
                <w:rFonts w:ascii="Arial" w:hAnsi="Arial" w:cs="Arial"/>
                <w:color w:val="002060"/>
                <w:sz w:val="20"/>
              </w:rPr>
            </w:pPr>
          </w:p>
        </w:tc>
        <w:tc>
          <w:tcPr>
            <w:tcW w:w="184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5C2F49" w:rsidRPr="00AF3FEB" w:rsidRDefault="005C2F49" w:rsidP="005C2F49">
            <w:pPr>
              <w:tabs>
                <w:tab w:val="right" w:pos="2443"/>
              </w:tabs>
              <w:spacing w:after="120"/>
              <w:ind w:left="-108" w:right="-106"/>
              <w:rPr>
                <w:rFonts w:ascii="Arial" w:hAnsi="Arial" w:cs="Arial"/>
                <w:color w:val="002060"/>
                <w:sz w:val="20"/>
              </w:rPr>
            </w:pPr>
          </w:p>
        </w:tc>
        <w:tc>
          <w:tcPr>
            <w:tcW w:w="141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5C2F49" w:rsidRPr="00AF3FEB" w:rsidRDefault="005C2F49" w:rsidP="005C2F49">
            <w:pPr>
              <w:spacing w:after="200" w:line="276" w:lineRule="auto"/>
              <w:ind w:left="-108" w:right="0"/>
              <w:rPr>
                <w:rFonts w:ascii="Arial" w:hAnsi="Arial" w:cs="Arial"/>
                <w:color w:val="002060"/>
                <w:sz w:val="20"/>
              </w:rPr>
            </w:pPr>
          </w:p>
        </w:tc>
      </w:tr>
      <w:tr w:rsidR="005C2F49" w:rsidRPr="00AF3FEB" w:rsidTr="005C2F49">
        <w:trPr>
          <w:trHeight w:hRule="exact" w:val="288"/>
        </w:trPr>
        <w:tc>
          <w:tcPr>
            <w:tcW w:w="81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bottom"/>
          </w:tcPr>
          <w:p w:rsidR="005C2F49" w:rsidRPr="00AF3FEB" w:rsidRDefault="005C2F49" w:rsidP="005C2F49">
            <w:pPr>
              <w:spacing w:before="40" w:after="200" w:line="276" w:lineRule="auto"/>
              <w:ind w:right="0"/>
              <w:jc w:val="center"/>
              <w:rPr>
                <w:rFonts w:ascii="Arial" w:hAnsi="Arial" w:cs="Arial"/>
                <w:color w:val="002060"/>
                <w:sz w:val="20"/>
              </w:rPr>
            </w:pPr>
            <w:r w:rsidRPr="00AF3FEB">
              <w:rPr>
                <w:rFonts w:ascii="Arial" w:hAnsi="Arial" w:cs="Arial"/>
                <w:color w:val="002060"/>
                <w:sz w:val="20"/>
              </w:rPr>
              <w:t>R1.9</w:t>
            </w:r>
          </w:p>
        </w:tc>
        <w:tc>
          <w:tcPr>
            <w:tcW w:w="496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5C2F49" w:rsidRPr="00AF3FEB" w:rsidRDefault="005C2F49" w:rsidP="005C2F49">
            <w:pPr>
              <w:tabs>
                <w:tab w:val="right" w:pos="2443"/>
              </w:tabs>
              <w:ind w:left="1" w:right="-11"/>
              <w:rPr>
                <w:rFonts w:ascii="Arial" w:hAnsi="Arial" w:cs="Arial"/>
                <w:color w:val="002060"/>
                <w:sz w:val="20"/>
              </w:rPr>
            </w:pPr>
            <w:r w:rsidRPr="00AF3FEB">
              <w:rPr>
                <w:rFonts w:ascii="Arial" w:hAnsi="Arial" w:cs="Arial"/>
                <w:color w:val="002060"/>
                <w:sz w:val="20"/>
              </w:rPr>
              <w:t xml:space="preserve">Remittances/contributions from family/friends </w:t>
            </w:r>
          </w:p>
        </w:tc>
        <w:tc>
          <w:tcPr>
            <w:tcW w:w="99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5C2F49" w:rsidRPr="00AF3FEB" w:rsidRDefault="005C2F49" w:rsidP="005C2F49">
            <w:pPr>
              <w:tabs>
                <w:tab w:val="right" w:pos="2443"/>
              </w:tabs>
              <w:spacing w:after="120"/>
              <w:ind w:left="-108" w:right="-106"/>
              <w:rPr>
                <w:rFonts w:ascii="Arial" w:hAnsi="Arial" w:cs="Arial"/>
                <w:color w:val="002060"/>
                <w:sz w:val="20"/>
              </w:rPr>
            </w:pPr>
          </w:p>
        </w:tc>
        <w:tc>
          <w:tcPr>
            <w:tcW w:w="184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5C2F49" w:rsidRPr="00AF3FEB" w:rsidRDefault="005C2F49" w:rsidP="005C2F49">
            <w:pPr>
              <w:tabs>
                <w:tab w:val="right" w:pos="2443"/>
              </w:tabs>
              <w:spacing w:after="120"/>
              <w:ind w:left="-108" w:right="-106"/>
              <w:rPr>
                <w:rFonts w:ascii="Arial" w:hAnsi="Arial" w:cs="Arial"/>
                <w:color w:val="002060"/>
                <w:sz w:val="20"/>
              </w:rPr>
            </w:pPr>
          </w:p>
        </w:tc>
        <w:tc>
          <w:tcPr>
            <w:tcW w:w="141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5C2F49" w:rsidRPr="00AF3FEB" w:rsidRDefault="005C2F49" w:rsidP="005C2F49">
            <w:pPr>
              <w:spacing w:after="200" w:line="276" w:lineRule="auto"/>
              <w:ind w:left="-108" w:right="0"/>
              <w:rPr>
                <w:rFonts w:ascii="Arial" w:hAnsi="Arial" w:cs="Arial"/>
                <w:color w:val="002060"/>
                <w:sz w:val="20"/>
              </w:rPr>
            </w:pPr>
          </w:p>
        </w:tc>
      </w:tr>
      <w:tr w:rsidR="005C2F49" w:rsidRPr="00AF3FEB" w:rsidTr="005C2F49">
        <w:trPr>
          <w:trHeight w:hRule="exact" w:val="292"/>
        </w:trPr>
        <w:tc>
          <w:tcPr>
            <w:tcW w:w="81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bottom"/>
          </w:tcPr>
          <w:p w:rsidR="005C2F49" w:rsidRPr="00AF3FEB" w:rsidRDefault="005C2F49" w:rsidP="005C2F49">
            <w:pPr>
              <w:spacing w:before="40" w:after="200" w:line="276" w:lineRule="auto"/>
              <w:ind w:right="0"/>
              <w:jc w:val="center"/>
              <w:rPr>
                <w:rFonts w:ascii="Arial" w:hAnsi="Arial" w:cs="Arial"/>
                <w:color w:val="002060"/>
                <w:sz w:val="20"/>
              </w:rPr>
            </w:pPr>
            <w:r w:rsidRPr="00AF3FEB">
              <w:rPr>
                <w:rFonts w:ascii="Arial" w:hAnsi="Arial" w:cs="Arial"/>
                <w:color w:val="002060"/>
                <w:sz w:val="20"/>
              </w:rPr>
              <w:t>R1.10</w:t>
            </w:r>
          </w:p>
        </w:tc>
        <w:tc>
          <w:tcPr>
            <w:tcW w:w="496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5C2F49" w:rsidRPr="00AF3FEB" w:rsidRDefault="005C2F49" w:rsidP="005C2F49">
            <w:pPr>
              <w:tabs>
                <w:tab w:val="right" w:pos="2443"/>
              </w:tabs>
              <w:ind w:left="1" w:right="-11"/>
              <w:rPr>
                <w:rFonts w:ascii="Arial" w:hAnsi="Arial" w:cs="Arial"/>
                <w:color w:val="002060"/>
                <w:sz w:val="20"/>
              </w:rPr>
            </w:pPr>
            <w:r w:rsidRPr="00AF3FEB">
              <w:rPr>
                <w:rFonts w:ascii="Arial" w:hAnsi="Arial" w:cs="Arial"/>
                <w:color w:val="002060"/>
                <w:sz w:val="20"/>
              </w:rPr>
              <w:t xml:space="preserve">Other services provision/ Small technical work </w:t>
            </w:r>
          </w:p>
        </w:tc>
        <w:tc>
          <w:tcPr>
            <w:tcW w:w="99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5C2F49" w:rsidRPr="00AF3FEB" w:rsidRDefault="005C2F49" w:rsidP="005C2F49">
            <w:pPr>
              <w:tabs>
                <w:tab w:val="right" w:pos="2443"/>
              </w:tabs>
              <w:spacing w:after="120"/>
              <w:ind w:left="-108" w:right="-106"/>
              <w:rPr>
                <w:rFonts w:ascii="Arial" w:hAnsi="Arial" w:cs="Arial"/>
                <w:color w:val="002060"/>
                <w:sz w:val="20"/>
              </w:rPr>
            </w:pPr>
          </w:p>
        </w:tc>
        <w:tc>
          <w:tcPr>
            <w:tcW w:w="184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5C2F49" w:rsidRPr="00AF3FEB" w:rsidRDefault="005C2F49" w:rsidP="005C2F49">
            <w:pPr>
              <w:tabs>
                <w:tab w:val="right" w:pos="2443"/>
              </w:tabs>
              <w:spacing w:after="120"/>
              <w:ind w:left="-108" w:right="-106"/>
              <w:rPr>
                <w:rFonts w:ascii="Arial" w:hAnsi="Arial" w:cs="Arial"/>
                <w:color w:val="002060"/>
                <w:sz w:val="20"/>
              </w:rPr>
            </w:pPr>
          </w:p>
        </w:tc>
        <w:tc>
          <w:tcPr>
            <w:tcW w:w="141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5C2F49" w:rsidRPr="00AF3FEB" w:rsidRDefault="005C2F49" w:rsidP="005C2F49">
            <w:pPr>
              <w:spacing w:after="200" w:line="276" w:lineRule="auto"/>
              <w:ind w:left="-108" w:right="0"/>
              <w:rPr>
                <w:rFonts w:ascii="Arial" w:hAnsi="Arial" w:cs="Arial"/>
                <w:color w:val="002060"/>
                <w:sz w:val="20"/>
              </w:rPr>
            </w:pPr>
          </w:p>
        </w:tc>
      </w:tr>
      <w:tr w:rsidR="005C2F49" w:rsidRPr="00AF3FEB" w:rsidTr="005C2F49">
        <w:trPr>
          <w:trHeight w:hRule="exact" w:val="288"/>
        </w:trPr>
        <w:tc>
          <w:tcPr>
            <w:tcW w:w="81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bottom"/>
          </w:tcPr>
          <w:p w:rsidR="005C2F49" w:rsidRPr="00AF3FEB" w:rsidRDefault="005C2F49" w:rsidP="005C2F49">
            <w:pPr>
              <w:spacing w:before="40" w:after="200" w:line="276" w:lineRule="auto"/>
              <w:ind w:right="0"/>
              <w:jc w:val="center"/>
              <w:rPr>
                <w:rFonts w:ascii="Arial" w:hAnsi="Arial" w:cs="Arial"/>
                <w:color w:val="002060"/>
                <w:sz w:val="20"/>
              </w:rPr>
            </w:pPr>
            <w:r w:rsidRPr="00AF3FEB">
              <w:rPr>
                <w:rFonts w:ascii="Arial" w:hAnsi="Arial" w:cs="Arial"/>
                <w:color w:val="002060"/>
                <w:sz w:val="20"/>
              </w:rPr>
              <w:t>R1.11</w:t>
            </w:r>
          </w:p>
        </w:tc>
        <w:tc>
          <w:tcPr>
            <w:tcW w:w="496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5C2F49" w:rsidRPr="00AF3FEB" w:rsidRDefault="005C2F49" w:rsidP="005C2F49">
            <w:pPr>
              <w:tabs>
                <w:tab w:val="right" w:pos="2443"/>
              </w:tabs>
              <w:ind w:left="1" w:right="-11"/>
              <w:rPr>
                <w:rFonts w:ascii="Arial" w:hAnsi="Arial" w:cs="Arial"/>
                <w:color w:val="002060"/>
                <w:sz w:val="20"/>
              </w:rPr>
            </w:pPr>
            <w:r w:rsidRPr="00AF3FEB">
              <w:rPr>
                <w:rFonts w:ascii="Arial" w:hAnsi="Arial" w:cs="Arial"/>
                <w:color w:val="002060"/>
                <w:sz w:val="20"/>
              </w:rPr>
              <w:t xml:space="preserve">Rental of assets </w:t>
            </w:r>
          </w:p>
        </w:tc>
        <w:tc>
          <w:tcPr>
            <w:tcW w:w="99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5C2F49" w:rsidRPr="00AF3FEB" w:rsidRDefault="005C2F49" w:rsidP="005C2F49">
            <w:pPr>
              <w:tabs>
                <w:tab w:val="right" w:pos="2443"/>
              </w:tabs>
              <w:spacing w:after="120"/>
              <w:ind w:left="-108" w:right="-106"/>
              <w:rPr>
                <w:rFonts w:ascii="Arial" w:hAnsi="Arial" w:cs="Arial"/>
                <w:color w:val="002060"/>
                <w:sz w:val="20"/>
              </w:rPr>
            </w:pPr>
          </w:p>
        </w:tc>
        <w:tc>
          <w:tcPr>
            <w:tcW w:w="184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5C2F49" w:rsidRPr="00AF3FEB" w:rsidRDefault="005C2F49" w:rsidP="005C2F49">
            <w:pPr>
              <w:tabs>
                <w:tab w:val="right" w:pos="2443"/>
              </w:tabs>
              <w:spacing w:after="120"/>
              <w:ind w:left="-108" w:right="-106"/>
              <w:rPr>
                <w:rFonts w:ascii="Arial" w:hAnsi="Arial" w:cs="Arial"/>
                <w:color w:val="002060"/>
                <w:sz w:val="20"/>
              </w:rPr>
            </w:pPr>
          </w:p>
        </w:tc>
        <w:tc>
          <w:tcPr>
            <w:tcW w:w="141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5C2F49" w:rsidRPr="00AF3FEB" w:rsidRDefault="005C2F49" w:rsidP="005C2F49">
            <w:pPr>
              <w:spacing w:after="200" w:line="276" w:lineRule="auto"/>
              <w:ind w:left="-108" w:right="0"/>
              <w:rPr>
                <w:rFonts w:ascii="Arial" w:hAnsi="Arial" w:cs="Arial"/>
                <w:color w:val="002060"/>
                <w:sz w:val="20"/>
              </w:rPr>
            </w:pPr>
          </w:p>
        </w:tc>
      </w:tr>
      <w:tr w:rsidR="005C2F49" w:rsidRPr="00AF3FEB" w:rsidTr="005C2F49">
        <w:trPr>
          <w:trHeight w:hRule="exact" w:val="288"/>
        </w:trPr>
        <w:tc>
          <w:tcPr>
            <w:tcW w:w="81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bottom"/>
          </w:tcPr>
          <w:p w:rsidR="005C2F49" w:rsidRPr="00AF3FEB" w:rsidRDefault="005C2F49" w:rsidP="005C2F49">
            <w:pPr>
              <w:spacing w:before="40" w:after="200" w:line="276" w:lineRule="auto"/>
              <w:ind w:right="0"/>
              <w:jc w:val="center"/>
              <w:rPr>
                <w:rFonts w:ascii="Arial" w:hAnsi="Arial" w:cs="Arial"/>
                <w:color w:val="002060"/>
                <w:sz w:val="20"/>
              </w:rPr>
            </w:pPr>
            <w:r w:rsidRPr="00AF3FEB">
              <w:rPr>
                <w:rFonts w:ascii="Arial" w:hAnsi="Arial" w:cs="Arial"/>
                <w:color w:val="002060"/>
                <w:sz w:val="20"/>
              </w:rPr>
              <w:t>R1.12</w:t>
            </w:r>
          </w:p>
        </w:tc>
        <w:tc>
          <w:tcPr>
            <w:tcW w:w="496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5C2F49" w:rsidRPr="00AF3FEB" w:rsidRDefault="005C2F49" w:rsidP="005C2F49">
            <w:pPr>
              <w:tabs>
                <w:tab w:val="right" w:pos="2443"/>
              </w:tabs>
              <w:ind w:left="1" w:right="-11"/>
              <w:rPr>
                <w:rFonts w:ascii="Arial" w:hAnsi="Arial" w:cs="Arial"/>
                <w:color w:val="002060"/>
                <w:sz w:val="20"/>
              </w:rPr>
            </w:pPr>
            <w:r w:rsidRPr="00AF3FEB">
              <w:rPr>
                <w:rFonts w:ascii="Arial" w:hAnsi="Arial" w:cs="Arial"/>
                <w:color w:val="002060"/>
                <w:sz w:val="20"/>
              </w:rPr>
              <w:t xml:space="preserve">Donation </w:t>
            </w:r>
          </w:p>
        </w:tc>
        <w:tc>
          <w:tcPr>
            <w:tcW w:w="99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5C2F49" w:rsidRPr="00AF3FEB" w:rsidRDefault="005C2F49" w:rsidP="005C2F49">
            <w:pPr>
              <w:tabs>
                <w:tab w:val="right" w:pos="2443"/>
              </w:tabs>
              <w:spacing w:after="120"/>
              <w:ind w:left="-108" w:right="-106"/>
              <w:rPr>
                <w:rFonts w:ascii="Arial" w:hAnsi="Arial" w:cs="Arial"/>
                <w:color w:val="002060"/>
                <w:sz w:val="20"/>
              </w:rPr>
            </w:pPr>
          </w:p>
        </w:tc>
        <w:tc>
          <w:tcPr>
            <w:tcW w:w="184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5C2F49" w:rsidRPr="00AF3FEB" w:rsidRDefault="005C2F49" w:rsidP="005C2F49">
            <w:pPr>
              <w:tabs>
                <w:tab w:val="right" w:pos="2443"/>
              </w:tabs>
              <w:spacing w:after="120"/>
              <w:ind w:left="-108" w:right="-106"/>
              <w:rPr>
                <w:rFonts w:ascii="Arial" w:hAnsi="Arial" w:cs="Arial"/>
                <w:color w:val="002060"/>
                <w:sz w:val="20"/>
              </w:rPr>
            </w:pPr>
          </w:p>
        </w:tc>
        <w:tc>
          <w:tcPr>
            <w:tcW w:w="141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5C2F49" w:rsidRPr="00AF3FEB" w:rsidRDefault="005C2F49" w:rsidP="005C2F49">
            <w:pPr>
              <w:spacing w:after="200"/>
              <w:ind w:left="-108" w:right="0"/>
              <w:rPr>
                <w:rFonts w:ascii="Arial" w:hAnsi="Arial" w:cs="Arial"/>
                <w:color w:val="002060"/>
                <w:sz w:val="20"/>
              </w:rPr>
            </w:pPr>
          </w:p>
        </w:tc>
      </w:tr>
      <w:tr w:rsidR="005C2F49" w:rsidRPr="00AF3FEB" w:rsidTr="005C2F49">
        <w:trPr>
          <w:trHeight w:hRule="exact" w:val="288"/>
        </w:trPr>
        <w:tc>
          <w:tcPr>
            <w:tcW w:w="81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bottom"/>
          </w:tcPr>
          <w:p w:rsidR="005C2F49" w:rsidRPr="00AF3FEB" w:rsidRDefault="005C2F49" w:rsidP="005C2F49">
            <w:pPr>
              <w:spacing w:before="40" w:after="200" w:line="276" w:lineRule="auto"/>
              <w:ind w:right="0"/>
              <w:jc w:val="center"/>
              <w:rPr>
                <w:rFonts w:ascii="Arial" w:hAnsi="Arial" w:cs="Arial"/>
                <w:color w:val="002060"/>
                <w:sz w:val="20"/>
              </w:rPr>
            </w:pPr>
            <w:r w:rsidRPr="00AF3FEB">
              <w:rPr>
                <w:rFonts w:ascii="Arial" w:hAnsi="Arial" w:cs="Arial"/>
                <w:color w:val="002060"/>
                <w:sz w:val="20"/>
              </w:rPr>
              <w:t>R1.13</w:t>
            </w:r>
          </w:p>
        </w:tc>
        <w:tc>
          <w:tcPr>
            <w:tcW w:w="496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5C2F49" w:rsidRPr="00AF3FEB" w:rsidRDefault="005C2F49" w:rsidP="005C2F49">
            <w:pPr>
              <w:tabs>
                <w:tab w:val="right" w:pos="2443"/>
              </w:tabs>
              <w:ind w:left="1" w:right="-11"/>
              <w:rPr>
                <w:rFonts w:ascii="Arial" w:hAnsi="Arial" w:cs="Arial"/>
                <w:color w:val="002060"/>
                <w:sz w:val="20"/>
              </w:rPr>
            </w:pPr>
            <w:r w:rsidRPr="00AF3FEB">
              <w:rPr>
                <w:rFonts w:ascii="Arial" w:hAnsi="Arial" w:cs="Arial"/>
                <w:color w:val="002060"/>
                <w:sz w:val="20"/>
              </w:rPr>
              <w:t xml:space="preserve">Debt interest repayments </w:t>
            </w:r>
          </w:p>
        </w:tc>
        <w:tc>
          <w:tcPr>
            <w:tcW w:w="99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5C2F49" w:rsidRPr="00AF3FEB" w:rsidRDefault="005C2F49" w:rsidP="005C2F49">
            <w:pPr>
              <w:tabs>
                <w:tab w:val="right" w:pos="2443"/>
              </w:tabs>
              <w:spacing w:after="120"/>
              <w:ind w:left="-108" w:right="-106"/>
              <w:rPr>
                <w:rFonts w:ascii="Arial" w:hAnsi="Arial" w:cs="Arial"/>
                <w:color w:val="002060"/>
                <w:sz w:val="20"/>
              </w:rPr>
            </w:pPr>
          </w:p>
        </w:tc>
        <w:tc>
          <w:tcPr>
            <w:tcW w:w="184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5C2F49" w:rsidRPr="00AF3FEB" w:rsidRDefault="005C2F49" w:rsidP="005C2F49">
            <w:pPr>
              <w:tabs>
                <w:tab w:val="right" w:pos="2443"/>
              </w:tabs>
              <w:spacing w:after="120"/>
              <w:ind w:left="-108" w:right="-106"/>
              <w:rPr>
                <w:rFonts w:ascii="Arial" w:hAnsi="Arial" w:cs="Arial"/>
                <w:color w:val="002060"/>
                <w:sz w:val="20"/>
              </w:rPr>
            </w:pPr>
          </w:p>
        </w:tc>
        <w:tc>
          <w:tcPr>
            <w:tcW w:w="141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5C2F49" w:rsidRPr="00AF3FEB" w:rsidRDefault="005C2F49" w:rsidP="005C2F49">
            <w:pPr>
              <w:spacing w:after="200" w:line="276" w:lineRule="auto"/>
              <w:ind w:left="-108" w:right="0"/>
              <w:rPr>
                <w:rFonts w:ascii="Arial" w:hAnsi="Arial" w:cs="Arial"/>
                <w:color w:val="002060"/>
                <w:sz w:val="20"/>
              </w:rPr>
            </w:pPr>
          </w:p>
        </w:tc>
      </w:tr>
      <w:tr w:rsidR="005C2F49" w:rsidRPr="00AF3FEB" w:rsidTr="005C2F49">
        <w:trPr>
          <w:trHeight w:hRule="exact" w:val="288"/>
        </w:trPr>
        <w:tc>
          <w:tcPr>
            <w:tcW w:w="81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bottom"/>
          </w:tcPr>
          <w:p w:rsidR="005C2F49" w:rsidRPr="00AF3FEB" w:rsidRDefault="005C2F49" w:rsidP="005C2F49">
            <w:pPr>
              <w:spacing w:before="40" w:after="200" w:line="276" w:lineRule="auto"/>
              <w:ind w:right="0"/>
              <w:jc w:val="center"/>
              <w:rPr>
                <w:rFonts w:ascii="Arial" w:hAnsi="Arial" w:cs="Arial"/>
                <w:color w:val="002060"/>
                <w:sz w:val="20"/>
              </w:rPr>
            </w:pPr>
            <w:r w:rsidRPr="00AF3FEB">
              <w:rPr>
                <w:rFonts w:ascii="Arial" w:hAnsi="Arial" w:cs="Arial"/>
                <w:color w:val="002060"/>
                <w:sz w:val="20"/>
              </w:rPr>
              <w:t>R1.14</w:t>
            </w:r>
          </w:p>
        </w:tc>
        <w:tc>
          <w:tcPr>
            <w:tcW w:w="496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5C2F49" w:rsidRPr="00AF3FEB" w:rsidRDefault="005C2F49" w:rsidP="005C2F49">
            <w:pPr>
              <w:tabs>
                <w:tab w:val="right" w:pos="2443"/>
              </w:tabs>
              <w:ind w:left="1" w:right="-11"/>
              <w:rPr>
                <w:rFonts w:ascii="Arial" w:hAnsi="Arial" w:cs="Arial"/>
                <w:color w:val="002060"/>
                <w:sz w:val="20"/>
              </w:rPr>
            </w:pPr>
            <w:r w:rsidRPr="00AF3FEB">
              <w:rPr>
                <w:rFonts w:ascii="Arial" w:hAnsi="Arial" w:cs="Arial"/>
                <w:color w:val="002060"/>
                <w:sz w:val="20"/>
              </w:rPr>
              <w:t>Pension</w:t>
            </w:r>
          </w:p>
        </w:tc>
        <w:tc>
          <w:tcPr>
            <w:tcW w:w="99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5C2F49" w:rsidRPr="00AF3FEB" w:rsidRDefault="005C2F49" w:rsidP="005C2F49">
            <w:pPr>
              <w:tabs>
                <w:tab w:val="right" w:pos="2443"/>
              </w:tabs>
              <w:spacing w:after="120"/>
              <w:ind w:left="-108" w:right="-106"/>
              <w:rPr>
                <w:rFonts w:ascii="Arial" w:hAnsi="Arial" w:cs="Arial"/>
                <w:color w:val="002060"/>
                <w:sz w:val="20"/>
              </w:rPr>
            </w:pPr>
          </w:p>
        </w:tc>
        <w:tc>
          <w:tcPr>
            <w:tcW w:w="184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5C2F49" w:rsidRPr="00AF3FEB" w:rsidRDefault="005C2F49" w:rsidP="005C2F49">
            <w:pPr>
              <w:tabs>
                <w:tab w:val="right" w:pos="2443"/>
              </w:tabs>
              <w:spacing w:after="120"/>
              <w:ind w:left="-108" w:right="-106"/>
              <w:rPr>
                <w:rFonts w:ascii="Arial" w:hAnsi="Arial" w:cs="Arial"/>
                <w:color w:val="002060"/>
                <w:sz w:val="20"/>
              </w:rPr>
            </w:pPr>
          </w:p>
        </w:tc>
        <w:tc>
          <w:tcPr>
            <w:tcW w:w="141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5C2F49" w:rsidRPr="00AF3FEB" w:rsidRDefault="005C2F49" w:rsidP="005C2F49">
            <w:pPr>
              <w:spacing w:after="200" w:line="276" w:lineRule="auto"/>
              <w:ind w:left="-108" w:right="0"/>
              <w:rPr>
                <w:rFonts w:ascii="Arial" w:hAnsi="Arial" w:cs="Arial"/>
                <w:color w:val="002060"/>
                <w:sz w:val="20"/>
              </w:rPr>
            </w:pPr>
          </w:p>
        </w:tc>
      </w:tr>
      <w:tr w:rsidR="005C2F49" w:rsidRPr="00AF3FEB" w:rsidTr="005C2F49">
        <w:trPr>
          <w:trHeight w:hRule="exact" w:val="288"/>
        </w:trPr>
        <w:tc>
          <w:tcPr>
            <w:tcW w:w="81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bottom"/>
          </w:tcPr>
          <w:p w:rsidR="005C2F49" w:rsidRPr="00AF3FEB" w:rsidRDefault="005C2F49" w:rsidP="005C2F49">
            <w:pPr>
              <w:spacing w:before="40" w:after="200" w:line="276" w:lineRule="auto"/>
              <w:ind w:right="0"/>
              <w:jc w:val="center"/>
              <w:rPr>
                <w:rFonts w:ascii="Arial" w:hAnsi="Arial" w:cs="Arial"/>
                <w:color w:val="002060"/>
                <w:sz w:val="20"/>
              </w:rPr>
            </w:pPr>
            <w:r w:rsidRPr="00AF3FEB">
              <w:rPr>
                <w:rFonts w:ascii="Arial" w:hAnsi="Arial" w:cs="Arial"/>
                <w:color w:val="002060"/>
                <w:sz w:val="20"/>
              </w:rPr>
              <w:t>R1.15</w:t>
            </w:r>
          </w:p>
        </w:tc>
        <w:tc>
          <w:tcPr>
            <w:tcW w:w="496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5C2F49" w:rsidRPr="00AF3FEB" w:rsidRDefault="005C2F49" w:rsidP="005C2F49">
            <w:pPr>
              <w:tabs>
                <w:tab w:val="right" w:pos="2443"/>
              </w:tabs>
              <w:ind w:left="1" w:right="-11"/>
              <w:rPr>
                <w:rFonts w:ascii="Arial" w:hAnsi="Arial" w:cs="Arial"/>
                <w:color w:val="002060"/>
                <w:sz w:val="20"/>
              </w:rPr>
            </w:pPr>
            <w:r w:rsidRPr="00AF3FEB">
              <w:rPr>
                <w:rFonts w:ascii="Arial" w:hAnsi="Arial" w:cs="Arial"/>
                <w:color w:val="002060"/>
                <w:sz w:val="20"/>
              </w:rPr>
              <w:t xml:space="preserve">Others </w:t>
            </w:r>
          </w:p>
        </w:tc>
        <w:tc>
          <w:tcPr>
            <w:tcW w:w="99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5C2F49" w:rsidRPr="00AF3FEB" w:rsidRDefault="005C2F49" w:rsidP="005C2F49">
            <w:pPr>
              <w:tabs>
                <w:tab w:val="right" w:pos="2443"/>
              </w:tabs>
              <w:spacing w:after="120"/>
              <w:ind w:left="-108" w:right="-106"/>
              <w:rPr>
                <w:rFonts w:ascii="Arial" w:hAnsi="Arial" w:cs="Arial"/>
                <w:color w:val="002060"/>
                <w:sz w:val="20"/>
              </w:rPr>
            </w:pPr>
          </w:p>
        </w:tc>
        <w:tc>
          <w:tcPr>
            <w:tcW w:w="184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5C2F49" w:rsidRPr="00AF3FEB" w:rsidRDefault="005C2F49" w:rsidP="005C2F49">
            <w:pPr>
              <w:tabs>
                <w:tab w:val="right" w:pos="2443"/>
              </w:tabs>
              <w:spacing w:after="120"/>
              <w:ind w:left="-108" w:right="-106"/>
              <w:rPr>
                <w:rFonts w:ascii="Arial" w:hAnsi="Arial" w:cs="Arial"/>
                <w:color w:val="002060"/>
                <w:sz w:val="20"/>
              </w:rPr>
            </w:pPr>
          </w:p>
        </w:tc>
        <w:tc>
          <w:tcPr>
            <w:tcW w:w="141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5C2F49" w:rsidRPr="00AF3FEB" w:rsidRDefault="005C2F49" w:rsidP="005C2F49">
            <w:pPr>
              <w:spacing w:after="200" w:line="276" w:lineRule="auto"/>
              <w:ind w:left="-108" w:right="0"/>
              <w:rPr>
                <w:rFonts w:ascii="Arial" w:hAnsi="Arial" w:cs="Arial"/>
                <w:color w:val="002060"/>
                <w:sz w:val="20"/>
              </w:rPr>
            </w:pPr>
          </w:p>
        </w:tc>
      </w:tr>
    </w:tbl>
    <w:p w:rsidR="005C2F49" w:rsidRPr="00AF3FEB" w:rsidRDefault="005C2F49" w:rsidP="005C2F49">
      <w:pPr>
        <w:rPr>
          <w:rFonts w:ascii="Arial" w:hAnsi="Arial" w:cs="Arial"/>
          <w:color w:val="002060"/>
          <w:sz w:val="20"/>
          <w:szCs w:val="20"/>
        </w:rPr>
      </w:pPr>
    </w:p>
    <w:tbl>
      <w:tblPr>
        <w:tblW w:w="1003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795"/>
        <w:gridCol w:w="3282"/>
        <w:gridCol w:w="2977"/>
        <w:gridCol w:w="2977"/>
      </w:tblGrid>
      <w:tr w:rsidR="002661F7" w:rsidRPr="00AF3FEB" w:rsidTr="002661F7">
        <w:trPr>
          <w:trHeight w:hRule="exact" w:val="638"/>
        </w:trPr>
        <w:tc>
          <w:tcPr>
            <w:tcW w:w="795"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2661F7" w:rsidRPr="00AF3FEB" w:rsidRDefault="002661F7" w:rsidP="002661F7">
            <w:pPr>
              <w:spacing w:before="40"/>
              <w:jc w:val="center"/>
              <w:rPr>
                <w:rFonts w:ascii="Arial" w:hAnsi="Arial" w:cs="Arial"/>
                <w:b/>
                <w:bCs/>
                <w:color w:val="002060"/>
                <w:sz w:val="20"/>
                <w:szCs w:val="20"/>
              </w:rPr>
            </w:pPr>
            <w:r w:rsidRPr="00AF3FEB">
              <w:rPr>
                <w:rFonts w:ascii="Arial" w:hAnsi="Arial" w:cs="Arial"/>
                <w:b/>
                <w:bCs/>
                <w:color w:val="002060"/>
                <w:sz w:val="20"/>
                <w:szCs w:val="20"/>
              </w:rPr>
              <w:t>R2</w:t>
            </w:r>
          </w:p>
        </w:tc>
        <w:tc>
          <w:tcPr>
            <w:tcW w:w="328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2661F7" w:rsidRPr="00AF3FEB" w:rsidRDefault="002661F7" w:rsidP="002661F7">
            <w:pPr>
              <w:contextualSpacing/>
              <w:rPr>
                <w:rFonts w:ascii="Arial" w:hAnsi="Arial" w:cs="Arial"/>
                <w:b/>
                <w:bCs/>
                <w:color w:val="002060"/>
                <w:sz w:val="20"/>
                <w:szCs w:val="20"/>
              </w:rPr>
            </w:pPr>
            <w:r w:rsidRPr="00AF3FEB">
              <w:rPr>
                <w:rFonts w:ascii="Arial" w:hAnsi="Arial" w:cs="Arial"/>
                <w:b/>
                <w:bCs/>
                <w:color w:val="002060"/>
                <w:sz w:val="20"/>
                <w:szCs w:val="20"/>
              </w:rPr>
              <w:t>Household Expenditure</w:t>
            </w:r>
          </w:p>
        </w:tc>
        <w:tc>
          <w:tcPr>
            <w:tcW w:w="297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661F7" w:rsidRPr="00AF3FEB" w:rsidRDefault="002661F7" w:rsidP="002661F7">
            <w:pPr>
              <w:jc w:val="center"/>
              <w:rPr>
                <w:rFonts w:ascii="Arial" w:hAnsi="Arial" w:cs="Arial"/>
                <w:b/>
                <w:color w:val="002060"/>
                <w:sz w:val="20"/>
                <w:szCs w:val="20"/>
              </w:rPr>
            </w:pPr>
            <w:r w:rsidRPr="00AF3FEB">
              <w:rPr>
                <w:rFonts w:ascii="Arial" w:hAnsi="Arial" w:cs="Arial"/>
                <w:b/>
                <w:color w:val="002060"/>
                <w:sz w:val="20"/>
                <w:szCs w:val="20"/>
              </w:rPr>
              <w:t xml:space="preserve">Tick if relevant </w:t>
            </w:r>
          </w:p>
        </w:tc>
        <w:tc>
          <w:tcPr>
            <w:tcW w:w="297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2661F7" w:rsidRPr="00AF3FEB" w:rsidRDefault="002661F7" w:rsidP="002661F7">
            <w:pPr>
              <w:jc w:val="center"/>
              <w:rPr>
                <w:rFonts w:ascii="Arial" w:hAnsi="Arial" w:cs="Arial"/>
                <w:b/>
                <w:bCs/>
                <w:color w:val="002060"/>
                <w:sz w:val="20"/>
                <w:szCs w:val="20"/>
              </w:rPr>
            </w:pPr>
            <w:r w:rsidRPr="00AF3FEB">
              <w:rPr>
                <w:rFonts w:ascii="Arial" w:hAnsi="Arial" w:cs="Arial"/>
                <w:b/>
                <w:bCs/>
                <w:color w:val="002060"/>
                <w:sz w:val="20"/>
                <w:szCs w:val="20"/>
              </w:rPr>
              <w:t>Current</w:t>
            </w:r>
          </w:p>
          <w:p w:rsidR="002661F7" w:rsidRPr="00AF3FEB" w:rsidRDefault="002661F7" w:rsidP="002661F7">
            <w:pPr>
              <w:jc w:val="center"/>
              <w:rPr>
                <w:rFonts w:ascii="Arial" w:hAnsi="Arial" w:cs="Arial"/>
                <w:b/>
                <w:bCs/>
                <w:color w:val="002060"/>
                <w:sz w:val="20"/>
                <w:szCs w:val="20"/>
              </w:rPr>
            </w:pPr>
            <w:r w:rsidRPr="00AF3FEB">
              <w:rPr>
                <w:rFonts w:ascii="Arial" w:hAnsi="Arial" w:cs="Arial"/>
                <w:b/>
                <w:bCs/>
                <w:color w:val="002060"/>
                <w:sz w:val="20"/>
                <w:szCs w:val="20"/>
              </w:rPr>
              <w:t>(Number of stones)</w:t>
            </w:r>
          </w:p>
        </w:tc>
      </w:tr>
      <w:tr w:rsidR="002661F7" w:rsidRPr="00AF3FEB" w:rsidTr="002661F7">
        <w:trPr>
          <w:trHeight w:hRule="exact" w:val="288"/>
        </w:trPr>
        <w:tc>
          <w:tcPr>
            <w:tcW w:w="795"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2661F7" w:rsidRPr="00AF3FEB" w:rsidRDefault="002661F7" w:rsidP="002661F7">
            <w:pPr>
              <w:spacing w:before="40"/>
              <w:jc w:val="center"/>
              <w:rPr>
                <w:rFonts w:ascii="Arial" w:hAnsi="Arial" w:cs="Arial"/>
                <w:color w:val="002060"/>
                <w:sz w:val="20"/>
                <w:szCs w:val="20"/>
              </w:rPr>
            </w:pPr>
            <w:r w:rsidRPr="00AF3FEB">
              <w:rPr>
                <w:rFonts w:ascii="Arial" w:hAnsi="Arial" w:cs="Arial"/>
                <w:color w:val="002060"/>
                <w:sz w:val="20"/>
                <w:szCs w:val="20"/>
              </w:rPr>
              <w:t>R2.1</w:t>
            </w:r>
          </w:p>
        </w:tc>
        <w:tc>
          <w:tcPr>
            <w:tcW w:w="328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2661F7" w:rsidRPr="00AF3FEB" w:rsidRDefault="002661F7" w:rsidP="002661F7">
            <w:pPr>
              <w:spacing w:before="40"/>
              <w:rPr>
                <w:rFonts w:ascii="Arial" w:hAnsi="Arial" w:cs="Arial"/>
                <w:color w:val="002060"/>
                <w:sz w:val="20"/>
                <w:szCs w:val="20"/>
              </w:rPr>
            </w:pPr>
            <w:r w:rsidRPr="00AF3FEB">
              <w:rPr>
                <w:rFonts w:ascii="Arial" w:hAnsi="Arial" w:cs="Arial"/>
                <w:color w:val="002060"/>
                <w:sz w:val="20"/>
                <w:szCs w:val="20"/>
              </w:rPr>
              <w:t xml:space="preserve">Food expenses </w:t>
            </w:r>
          </w:p>
        </w:tc>
        <w:tc>
          <w:tcPr>
            <w:tcW w:w="297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661F7" w:rsidRPr="00AF3FEB" w:rsidRDefault="002661F7" w:rsidP="002661F7">
            <w:pPr>
              <w:jc w:val="center"/>
              <w:rPr>
                <w:rFonts w:ascii="Arial" w:hAnsi="Arial" w:cs="Arial"/>
                <w:color w:val="002060"/>
                <w:sz w:val="20"/>
                <w:szCs w:val="20"/>
              </w:rPr>
            </w:pPr>
          </w:p>
        </w:tc>
        <w:tc>
          <w:tcPr>
            <w:tcW w:w="297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2661F7" w:rsidRPr="00AF3FEB" w:rsidRDefault="002661F7" w:rsidP="002661F7">
            <w:pPr>
              <w:jc w:val="center"/>
              <w:rPr>
                <w:rFonts w:ascii="Arial" w:hAnsi="Arial" w:cs="Arial"/>
                <w:color w:val="002060"/>
                <w:sz w:val="20"/>
                <w:szCs w:val="20"/>
              </w:rPr>
            </w:pPr>
          </w:p>
        </w:tc>
      </w:tr>
      <w:tr w:rsidR="002661F7" w:rsidRPr="00AF3FEB" w:rsidTr="002661F7">
        <w:trPr>
          <w:trHeight w:hRule="exact" w:val="288"/>
        </w:trPr>
        <w:tc>
          <w:tcPr>
            <w:tcW w:w="795"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2661F7" w:rsidRPr="00AF3FEB" w:rsidRDefault="002661F7" w:rsidP="002661F7">
            <w:pPr>
              <w:spacing w:before="40"/>
              <w:jc w:val="center"/>
              <w:rPr>
                <w:rFonts w:ascii="Arial" w:hAnsi="Arial" w:cs="Arial"/>
                <w:color w:val="002060"/>
                <w:sz w:val="20"/>
                <w:szCs w:val="20"/>
              </w:rPr>
            </w:pPr>
            <w:r w:rsidRPr="00AF3FEB">
              <w:rPr>
                <w:rFonts w:ascii="Arial" w:hAnsi="Arial" w:cs="Arial"/>
                <w:color w:val="002060"/>
                <w:sz w:val="20"/>
                <w:szCs w:val="20"/>
              </w:rPr>
              <w:t>R2.2</w:t>
            </w:r>
          </w:p>
        </w:tc>
        <w:tc>
          <w:tcPr>
            <w:tcW w:w="328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2661F7" w:rsidRPr="00AF3FEB" w:rsidRDefault="002661F7" w:rsidP="002661F7">
            <w:pPr>
              <w:spacing w:before="40"/>
              <w:rPr>
                <w:rFonts w:ascii="Arial" w:hAnsi="Arial" w:cs="Arial"/>
                <w:color w:val="002060"/>
                <w:sz w:val="20"/>
                <w:szCs w:val="20"/>
              </w:rPr>
            </w:pPr>
            <w:r w:rsidRPr="00AF3FEB">
              <w:rPr>
                <w:rFonts w:ascii="Arial" w:hAnsi="Arial" w:cs="Arial"/>
                <w:color w:val="002060"/>
                <w:sz w:val="20"/>
                <w:szCs w:val="20"/>
              </w:rPr>
              <w:t xml:space="preserve">Debt repayment </w:t>
            </w:r>
          </w:p>
        </w:tc>
        <w:tc>
          <w:tcPr>
            <w:tcW w:w="297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661F7" w:rsidRPr="00AF3FEB" w:rsidRDefault="002661F7" w:rsidP="002661F7">
            <w:pPr>
              <w:jc w:val="center"/>
              <w:rPr>
                <w:rFonts w:ascii="Arial" w:hAnsi="Arial" w:cs="Arial"/>
                <w:color w:val="002060"/>
                <w:sz w:val="20"/>
                <w:szCs w:val="20"/>
              </w:rPr>
            </w:pPr>
          </w:p>
        </w:tc>
        <w:tc>
          <w:tcPr>
            <w:tcW w:w="297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2661F7" w:rsidRPr="00AF3FEB" w:rsidRDefault="002661F7" w:rsidP="002661F7">
            <w:pPr>
              <w:jc w:val="center"/>
              <w:rPr>
                <w:rFonts w:ascii="Arial" w:hAnsi="Arial" w:cs="Arial"/>
                <w:color w:val="002060"/>
                <w:sz w:val="20"/>
                <w:szCs w:val="20"/>
              </w:rPr>
            </w:pPr>
          </w:p>
        </w:tc>
      </w:tr>
      <w:tr w:rsidR="002661F7" w:rsidRPr="00AF3FEB" w:rsidTr="002661F7">
        <w:trPr>
          <w:trHeight w:hRule="exact" w:val="288"/>
        </w:trPr>
        <w:tc>
          <w:tcPr>
            <w:tcW w:w="795"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2661F7" w:rsidRPr="00AF3FEB" w:rsidRDefault="002661F7" w:rsidP="002661F7">
            <w:pPr>
              <w:spacing w:before="40"/>
              <w:jc w:val="center"/>
              <w:rPr>
                <w:rFonts w:ascii="Arial" w:hAnsi="Arial" w:cs="Arial"/>
                <w:color w:val="002060"/>
                <w:sz w:val="20"/>
                <w:szCs w:val="20"/>
              </w:rPr>
            </w:pPr>
            <w:r w:rsidRPr="00AF3FEB">
              <w:rPr>
                <w:rFonts w:ascii="Arial" w:hAnsi="Arial" w:cs="Arial"/>
                <w:color w:val="002060"/>
                <w:sz w:val="20"/>
                <w:szCs w:val="20"/>
              </w:rPr>
              <w:t>R2.3</w:t>
            </w:r>
          </w:p>
        </w:tc>
        <w:tc>
          <w:tcPr>
            <w:tcW w:w="328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2661F7" w:rsidRPr="00AF3FEB" w:rsidRDefault="002661F7" w:rsidP="002661F7">
            <w:pPr>
              <w:spacing w:before="40"/>
              <w:rPr>
                <w:rFonts w:ascii="Arial" w:hAnsi="Arial" w:cs="Arial"/>
                <w:color w:val="002060"/>
                <w:sz w:val="20"/>
                <w:szCs w:val="20"/>
              </w:rPr>
            </w:pPr>
            <w:r w:rsidRPr="00AF3FEB">
              <w:rPr>
                <w:rFonts w:ascii="Arial" w:hAnsi="Arial" w:cs="Arial"/>
                <w:color w:val="002060"/>
                <w:sz w:val="20"/>
                <w:szCs w:val="20"/>
              </w:rPr>
              <w:t xml:space="preserve">Health expenses </w:t>
            </w:r>
          </w:p>
        </w:tc>
        <w:tc>
          <w:tcPr>
            <w:tcW w:w="297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661F7" w:rsidRPr="00AF3FEB" w:rsidRDefault="002661F7" w:rsidP="002661F7">
            <w:pPr>
              <w:jc w:val="center"/>
              <w:rPr>
                <w:rFonts w:ascii="Arial" w:hAnsi="Arial" w:cs="Arial"/>
                <w:color w:val="002060"/>
                <w:sz w:val="20"/>
                <w:szCs w:val="20"/>
              </w:rPr>
            </w:pPr>
          </w:p>
        </w:tc>
        <w:tc>
          <w:tcPr>
            <w:tcW w:w="297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2661F7" w:rsidRPr="00AF3FEB" w:rsidRDefault="002661F7" w:rsidP="002661F7">
            <w:pPr>
              <w:jc w:val="center"/>
              <w:rPr>
                <w:rFonts w:ascii="Arial" w:hAnsi="Arial" w:cs="Arial"/>
                <w:color w:val="002060"/>
                <w:sz w:val="20"/>
                <w:szCs w:val="20"/>
              </w:rPr>
            </w:pPr>
          </w:p>
        </w:tc>
      </w:tr>
      <w:tr w:rsidR="002661F7" w:rsidRPr="00AF3FEB" w:rsidTr="002661F7">
        <w:trPr>
          <w:trHeight w:hRule="exact" w:val="288"/>
        </w:trPr>
        <w:tc>
          <w:tcPr>
            <w:tcW w:w="795"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2661F7" w:rsidRPr="00AF3FEB" w:rsidRDefault="002661F7" w:rsidP="002661F7">
            <w:pPr>
              <w:spacing w:before="40"/>
              <w:jc w:val="center"/>
              <w:rPr>
                <w:rFonts w:ascii="Arial" w:hAnsi="Arial" w:cs="Arial"/>
                <w:color w:val="002060"/>
                <w:sz w:val="20"/>
                <w:szCs w:val="20"/>
              </w:rPr>
            </w:pPr>
            <w:r w:rsidRPr="00AF3FEB">
              <w:rPr>
                <w:rFonts w:ascii="Arial" w:hAnsi="Arial" w:cs="Arial"/>
                <w:color w:val="002060"/>
                <w:sz w:val="20"/>
                <w:szCs w:val="20"/>
              </w:rPr>
              <w:t>R2.4</w:t>
            </w:r>
          </w:p>
        </w:tc>
        <w:tc>
          <w:tcPr>
            <w:tcW w:w="328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2661F7" w:rsidRPr="00AF3FEB" w:rsidRDefault="002661F7" w:rsidP="002661F7">
            <w:pPr>
              <w:spacing w:before="40"/>
              <w:rPr>
                <w:rFonts w:ascii="Arial" w:hAnsi="Arial" w:cs="Arial"/>
                <w:color w:val="002060"/>
                <w:sz w:val="20"/>
                <w:szCs w:val="20"/>
              </w:rPr>
            </w:pPr>
            <w:r w:rsidRPr="00AF3FEB">
              <w:rPr>
                <w:rFonts w:ascii="Arial" w:hAnsi="Arial" w:cs="Arial"/>
                <w:color w:val="002060"/>
                <w:sz w:val="20"/>
                <w:szCs w:val="20"/>
              </w:rPr>
              <w:t xml:space="preserve">Education expenses </w:t>
            </w:r>
          </w:p>
        </w:tc>
        <w:tc>
          <w:tcPr>
            <w:tcW w:w="297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661F7" w:rsidRPr="00AF3FEB" w:rsidRDefault="002661F7" w:rsidP="002661F7">
            <w:pPr>
              <w:jc w:val="center"/>
              <w:rPr>
                <w:rFonts w:ascii="Arial" w:hAnsi="Arial" w:cs="Arial"/>
                <w:color w:val="002060"/>
                <w:sz w:val="20"/>
                <w:szCs w:val="20"/>
              </w:rPr>
            </w:pPr>
          </w:p>
        </w:tc>
        <w:tc>
          <w:tcPr>
            <w:tcW w:w="297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2661F7" w:rsidRPr="00AF3FEB" w:rsidRDefault="002661F7" w:rsidP="002661F7">
            <w:pPr>
              <w:jc w:val="center"/>
              <w:rPr>
                <w:rFonts w:ascii="Arial" w:hAnsi="Arial" w:cs="Arial"/>
                <w:color w:val="002060"/>
                <w:sz w:val="20"/>
                <w:szCs w:val="20"/>
              </w:rPr>
            </w:pPr>
          </w:p>
        </w:tc>
      </w:tr>
      <w:tr w:rsidR="002661F7" w:rsidRPr="00AF3FEB" w:rsidTr="002661F7">
        <w:trPr>
          <w:trHeight w:hRule="exact" w:val="288"/>
        </w:trPr>
        <w:tc>
          <w:tcPr>
            <w:tcW w:w="795"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2661F7" w:rsidRPr="00AF3FEB" w:rsidRDefault="002661F7" w:rsidP="002661F7">
            <w:pPr>
              <w:spacing w:before="40"/>
              <w:jc w:val="center"/>
              <w:rPr>
                <w:rFonts w:ascii="Arial" w:hAnsi="Arial" w:cs="Arial"/>
                <w:color w:val="002060"/>
                <w:sz w:val="20"/>
                <w:szCs w:val="20"/>
              </w:rPr>
            </w:pPr>
            <w:r w:rsidRPr="00AF3FEB">
              <w:rPr>
                <w:rFonts w:ascii="Arial" w:hAnsi="Arial" w:cs="Arial"/>
                <w:color w:val="002060"/>
                <w:sz w:val="20"/>
                <w:szCs w:val="20"/>
              </w:rPr>
              <w:t>R2.5</w:t>
            </w:r>
          </w:p>
        </w:tc>
        <w:tc>
          <w:tcPr>
            <w:tcW w:w="328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2661F7" w:rsidRPr="00AF3FEB" w:rsidRDefault="002661F7" w:rsidP="002661F7">
            <w:pPr>
              <w:spacing w:before="40"/>
              <w:rPr>
                <w:rFonts w:ascii="Arial" w:hAnsi="Arial" w:cs="Arial"/>
                <w:color w:val="002060"/>
                <w:sz w:val="20"/>
                <w:szCs w:val="20"/>
              </w:rPr>
            </w:pPr>
            <w:r w:rsidRPr="00AF3FEB">
              <w:rPr>
                <w:rFonts w:ascii="Arial" w:hAnsi="Arial" w:cs="Arial"/>
                <w:color w:val="002060"/>
                <w:sz w:val="20"/>
                <w:szCs w:val="20"/>
              </w:rPr>
              <w:t xml:space="preserve">Livelihood expenses </w:t>
            </w:r>
          </w:p>
        </w:tc>
        <w:tc>
          <w:tcPr>
            <w:tcW w:w="297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661F7" w:rsidRPr="00AF3FEB" w:rsidRDefault="002661F7" w:rsidP="002661F7">
            <w:pPr>
              <w:jc w:val="center"/>
              <w:rPr>
                <w:rFonts w:ascii="Arial" w:hAnsi="Arial" w:cs="Arial"/>
                <w:color w:val="002060"/>
                <w:sz w:val="20"/>
                <w:szCs w:val="20"/>
              </w:rPr>
            </w:pPr>
          </w:p>
        </w:tc>
        <w:tc>
          <w:tcPr>
            <w:tcW w:w="297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2661F7" w:rsidRPr="00AF3FEB" w:rsidRDefault="002661F7" w:rsidP="002661F7">
            <w:pPr>
              <w:jc w:val="center"/>
              <w:rPr>
                <w:rFonts w:ascii="Arial" w:hAnsi="Arial" w:cs="Arial"/>
                <w:color w:val="002060"/>
                <w:sz w:val="20"/>
                <w:szCs w:val="20"/>
              </w:rPr>
            </w:pPr>
          </w:p>
        </w:tc>
      </w:tr>
      <w:tr w:rsidR="002661F7" w:rsidRPr="00AF3FEB" w:rsidTr="002661F7">
        <w:trPr>
          <w:trHeight w:hRule="exact" w:val="288"/>
        </w:trPr>
        <w:tc>
          <w:tcPr>
            <w:tcW w:w="795"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2661F7" w:rsidRPr="00AF3FEB" w:rsidRDefault="002661F7" w:rsidP="002661F7">
            <w:pPr>
              <w:spacing w:before="40"/>
              <w:jc w:val="center"/>
              <w:rPr>
                <w:rFonts w:ascii="Arial" w:hAnsi="Arial" w:cs="Arial"/>
                <w:color w:val="002060"/>
                <w:sz w:val="20"/>
                <w:szCs w:val="20"/>
              </w:rPr>
            </w:pPr>
            <w:r w:rsidRPr="00AF3FEB">
              <w:rPr>
                <w:rFonts w:ascii="Arial" w:hAnsi="Arial" w:cs="Arial"/>
                <w:color w:val="002060"/>
                <w:sz w:val="20"/>
                <w:szCs w:val="20"/>
              </w:rPr>
              <w:t>R2.6</w:t>
            </w:r>
          </w:p>
        </w:tc>
        <w:tc>
          <w:tcPr>
            <w:tcW w:w="328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2661F7" w:rsidRPr="00AF3FEB" w:rsidRDefault="002661F7" w:rsidP="002661F7">
            <w:pPr>
              <w:spacing w:before="40"/>
              <w:rPr>
                <w:rFonts w:ascii="Arial" w:hAnsi="Arial" w:cs="Arial"/>
                <w:color w:val="002060"/>
                <w:sz w:val="20"/>
                <w:szCs w:val="20"/>
              </w:rPr>
            </w:pPr>
            <w:r w:rsidRPr="00AF3FEB">
              <w:rPr>
                <w:rFonts w:ascii="Arial" w:hAnsi="Arial" w:cs="Arial"/>
                <w:color w:val="002060"/>
                <w:sz w:val="20"/>
                <w:szCs w:val="20"/>
              </w:rPr>
              <w:t xml:space="preserve">Official/social expenses </w:t>
            </w:r>
          </w:p>
        </w:tc>
        <w:tc>
          <w:tcPr>
            <w:tcW w:w="297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661F7" w:rsidRPr="00AF3FEB" w:rsidRDefault="002661F7" w:rsidP="002661F7">
            <w:pPr>
              <w:jc w:val="center"/>
              <w:rPr>
                <w:rFonts w:ascii="Arial" w:hAnsi="Arial" w:cs="Arial"/>
                <w:color w:val="002060"/>
                <w:sz w:val="20"/>
                <w:szCs w:val="20"/>
              </w:rPr>
            </w:pPr>
          </w:p>
        </w:tc>
        <w:tc>
          <w:tcPr>
            <w:tcW w:w="297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2661F7" w:rsidRPr="00AF3FEB" w:rsidRDefault="002661F7" w:rsidP="002661F7">
            <w:pPr>
              <w:jc w:val="center"/>
              <w:rPr>
                <w:rFonts w:ascii="Arial" w:hAnsi="Arial" w:cs="Arial"/>
                <w:color w:val="002060"/>
                <w:sz w:val="20"/>
                <w:szCs w:val="20"/>
              </w:rPr>
            </w:pPr>
          </w:p>
        </w:tc>
      </w:tr>
      <w:tr w:rsidR="002661F7" w:rsidRPr="00AF3FEB" w:rsidTr="002661F7">
        <w:trPr>
          <w:trHeight w:hRule="exact" w:val="288"/>
        </w:trPr>
        <w:tc>
          <w:tcPr>
            <w:tcW w:w="795"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2661F7" w:rsidRPr="00AF3FEB" w:rsidRDefault="002661F7" w:rsidP="002661F7">
            <w:pPr>
              <w:spacing w:before="40"/>
              <w:jc w:val="center"/>
              <w:rPr>
                <w:rFonts w:ascii="Arial" w:hAnsi="Arial" w:cs="Arial"/>
                <w:color w:val="002060"/>
                <w:sz w:val="20"/>
                <w:szCs w:val="20"/>
              </w:rPr>
            </w:pPr>
            <w:r w:rsidRPr="00AF3FEB">
              <w:rPr>
                <w:rFonts w:ascii="Arial" w:hAnsi="Arial" w:cs="Arial"/>
                <w:color w:val="002060"/>
                <w:sz w:val="20"/>
                <w:szCs w:val="20"/>
              </w:rPr>
              <w:t>R2.7</w:t>
            </w:r>
          </w:p>
        </w:tc>
        <w:tc>
          <w:tcPr>
            <w:tcW w:w="328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2661F7" w:rsidRPr="00AF3FEB" w:rsidRDefault="002661F7" w:rsidP="002661F7">
            <w:pPr>
              <w:spacing w:before="40"/>
              <w:rPr>
                <w:rFonts w:ascii="Arial" w:hAnsi="Arial" w:cs="Arial"/>
                <w:color w:val="002060"/>
                <w:sz w:val="20"/>
                <w:szCs w:val="20"/>
              </w:rPr>
            </w:pPr>
            <w:r w:rsidRPr="00AF3FEB">
              <w:rPr>
                <w:rFonts w:ascii="Arial" w:hAnsi="Arial" w:cs="Arial"/>
                <w:color w:val="002060"/>
                <w:sz w:val="20"/>
                <w:szCs w:val="20"/>
              </w:rPr>
              <w:t xml:space="preserve">Travel expenses  </w:t>
            </w:r>
          </w:p>
        </w:tc>
        <w:tc>
          <w:tcPr>
            <w:tcW w:w="297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661F7" w:rsidRPr="00AF3FEB" w:rsidRDefault="002661F7" w:rsidP="002661F7">
            <w:pPr>
              <w:jc w:val="center"/>
              <w:rPr>
                <w:rFonts w:ascii="Arial" w:hAnsi="Arial" w:cs="Arial"/>
                <w:color w:val="002060"/>
                <w:sz w:val="20"/>
                <w:szCs w:val="20"/>
              </w:rPr>
            </w:pPr>
          </w:p>
        </w:tc>
        <w:tc>
          <w:tcPr>
            <w:tcW w:w="297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2661F7" w:rsidRPr="00AF3FEB" w:rsidRDefault="002661F7" w:rsidP="002661F7">
            <w:pPr>
              <w:jc w:val="center"/>
              <w:rPr>
                <w:rFonts w:ascii="Arial" w:hAnsi="Arial" w:cs="Arial"/>
                <w:color w:val="002060"/>
                <w:sz w:val="20"/>
                <w:szCs w:val="20"/>
              </w:rPr>
            </w:pPr>
          </w:p>
        </w:tc>
      </w:tr>
      <w:tr w:rsidR="002661F7" w:rsidRPr="00AF3FEB" w:rsidTr="002661F7">
        <w:trPr>
          <w:trHeight w:hRule="exact" w:val="288"/>
        </w:trPr>
        <w:tc>
          <w:tcPr>
            <w:tcW w:w="795"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2661F7" w:rsidRPr="00AF3FEB" w:rsidRDefault="002661F7" w:rsidP="002661F7">
            <w:pPr>
              <w:spacing w:before="40"/>
              <w:jc w:val="center"/>
              <w:rPr>
                <w:rFonts w:ascii="Arial" w:hAnsi="Arial" w:cs="Arial"/>
                <w:color w:val="002060"/>
                <w:sz w:val="20"/>
                <w:szCs w:val="20"/>
              </w:rPr>
            </w:pPr>
            <w:r w:rsidRPr="00AF3FEB">
              <w:rPr>
                <w:rFonts w:ascii="Arial" w:hAnsi="Arial" w:cs="Arial"/>
                <w:color w:val="002060"/>
                <w:sz w:val="20"/>
                <w:szCs w:val="20"/>
              </w:rPr>
              <w:t>R2.8</w:t>
            </w:r>
          </w:p>
        </w:tc>
        <w:tc>
          <w:tcPr>
            <w:tcW w:w="328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2661F7" w:rsidRPr="00AF3FEB" w:rsidRDefault="002661F7" w:rsidP="002661F7">
            <w:pPr>
              <w:spacing w:before="40"/>
              <w:rPr>
                <w:rFonts w:ascii="Arial" w:hAnsi="Arial" w:cs="Arial"/>
                <w:color w:val="002060"/>
                <w:sz w:val="20"/>
                <w:szCs w:val="20"/>
              </w:rPr>
            </w:pPr>
            <w:r w:rsidRPr="00AF3FEB">
              <w:rPr>
                <w:rFonts w:ascii="Arial" w:hAnsi="Arial" w:cs="Arial"/>
                <w:color w:val="002060"/>
                <w:sz w:val="20"/>
                <w:szCs w:val="20"/>
              </w:rPr>
              <w:t xml:space="preserve">Others (Specify) </w:t>
            </w:r>
          </w:p>
        </w:tc>
        <w:tc>
          <w:tcPr>
            <w:tcW w:w="297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661F7" w:rsidRPr="00AF3FEB" w:rsidRDefault="002661F7" w:rsidP="002661F7">
            <w:pPr>
              <w:jc w:val="center"/>
              <w:rPr>
                <w:rFonts w:ascii="Arial" w:hAnsi="Arial" w:cs="Arial"/>
                <w:color w:val="002060"/>
                <w:sz w:val="20"/>
                <w:szCs w:val="20"/>
              </w:rPr>
            </w:pPr>
          </w:p>
        </w:tc>
        <w:tc>
          <w:tcPr>
            <w:tcW w:w="297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2661F7" w:rsidRPr="00AF3FEB" w:rsidRDefault="002661F7" w:rsidP="002661F7">
            <w:pPr>
              <w:jc w:val="center"/>
              <w:rPr>
                <w:rFonts w:ascii="Arial" w:hAnsi="Arial" w:cs="Arial"/>
                <w:color w:val="002060"/>
                <w:sz w:val="20"/>
                <w:szCs w:val="20"/>
              </w:rPr>
            </w:pPr>
          </w:p>
        </w:tc>
      </w:tr>
      <w:tr w:rsidR="002661F7" w:rsidRPr="00AF3FEB" w:rsidTr="002661F7">
        <w:trPr>
          <w:trHeight w:hRule="exact" w:val="288"/>
        </w:trPr>
        <w:tc>
          <w:tcPr>
            <w:tcW w:w="795"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2661F7" w:rsidRPr="00AF3FEB" w:rsidRDefault="002661F7" w:rsidP="002661F7">
            <w:pPr>
              <w:spacing w:before="40"/>
              <w:jc w:val="center"/>
              <w:rPr>
                <w:rFonts w:ascii="Arial" w:hAnsi="Arial" w:cs="Arial"/>
                <w:color w:val="002060"/>
                <w:sz w:val="20"/>
                <w:szCs w:val="20"/>
              </w:rPr>
            </w:pPr>
            <w:r w:rsidRPr="00AF3FEB">
              <w:rPr>
                <w:rFonts w:ascii="Arial" w:hAnsi="Arial" w:cs="Arial"/>
                <w:color w:val="002060"/>
                <w:sz w:val="20"/>
                <w:szCs w:val="20"/>
              </w:rPr>
              <w:t>R2.9</w:t>
            </w:r>
          </w:p>
        </w:tc>
        <w:tc>
          <w:tcPr>
            <w:tcW w:w="328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2661F7" w:rsidRPr="00AF3FEB" w:rsidRDefault="002661F7" w:rsidP="002661F7">
            <w:pPr>
              <w:spacing w:before="40"/>
              <w:rPr>
                <w:rFonts w:ascii="Arial" w:hAnsi="Arial" w:cs="Arial"/>
                <w:color w:val="002060"/>
                <w:sz w:val="20"/>
                <w:szCs w:val="20"/>
              </w:rPr>
            </w:pPr>
            <w:r w:rsidRPr="00AF3FEB">
              <w:rPr>
                <w:rFonts w:ascii="Arial" w:hAnsi="Arial" w:cs="Arial"/>
                <w:color w:val="002060"/>
                <w:sz w:val="20"/>
                <w:szCs w:val="20"/>
              </w:rPr>
              <w:t xml:space="preserve">Savings </w:t>
            </w:r>
          </w:p>
        </w:tc>
        <w:tc>
          <w:tcPr>
            <w:tcW w:w="297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661F7" w:rsidRPr="00AF3FEB" w:rsidRDefault="002661F7" w:rsidP="002661F7">
            <w:pPr>
              <w:jc w:val="center"/>
              <w:rPr>
                <w:rFonts w:ascii="Arial" w:hAnsi="Arial" w:cs="Arial"/>
                <w:color w:val="002060"/>
                <w:sz w:val="20"/>
                <w:szCs w:val="20"/>
              </w:rPr>
            </w:pPr>
          </w:p>
        </w:tc>
        <w:tc>
          <w:tcPr>
            <w:tcW w:w="297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2661F7" w:rsidRPr="00AF3FEB" w:rsidRDefault="002661F7" w:rsidP="002661F7">
            <w:pPr>
              <w:jc w:val="center"/>
              <w:rPr>
                <w:rFonts w:ascii="Arial" w:hAnsi="Arial" w:cs="Arial"/>
                <w:color w:val="002060"/>
                <w:sz w:val="20"/>
                <w:szCs w:val="20"/>
              </w:rPr>
            </w:pPr>
          </w:p>
        </w:tc>
      </w:tr>
    </w:tbl>
    <w:p w:rsidR="00A10D6B" w:rsidRPr="00AF3FEB" w:rsidRDefault="00A10D6B">
      <w:pPr>
        <w:rPr>
          <w:rFonts w:ascii="Arial" w:hAnsi="Arial" w:cs="Arial"/>
          <w:color w:val="002060"/>
          <w:sz w:val="10"/>
          <w:szCs w:val="10"/>
        </w:rPr>
      </w:pPr>
    </w:p>
    <w:p w:rsidR="00D037C5" w:rsidRPr="00AF3FEB" w:rsidRDefault="00D037C5">
      <w:pPr>
        <w:rPr>
          <w:rFonts w:asciiTheme="majorHAnsi" w:eastAsiaTheme="majorEastAsia" w:hAnsiTheme="majorHAnsi" w:cstheme="majorBidi"/>
          <w:b/>
          <w:bCs/>
          <w:color w:val="4F81BD" w:themeColor="accent1"/>
          <w:sz w:val="26"/>
          <w:szCs w:val="26"/>
        </w:rPr>
      </w:pPr>
      <w:r w:rsidRPr="00AF3FEB">
        <w:br w:type="page"/>
      </w:r>
    </w:p>
    <w:p w:rsidR="00693CF7" w:rsidRPr="00AF3FEB" w:rsidRDefault="00FA0F15" w:rsidP="001A5185">
      <w:pPr>
        <w:pStyle w:val="Heading2"/>
      </w:pPr>
      <w:r w:rsidRPr="00AF3FEB">
        <w:lastRenderedPageBreak/>
        <w:t>SECTION 7: EMPLOYMENT OF FARM LABOUR</w:t>
      </w:r>
    </w:p>
    <w:tbl>
      <w:tblPr>
        <w:tblW w:w="10031" w:type="dxa"/>
        <w:tblLook w:val="04A0" w:firstRow="1" w:lastRow="0" w:firstColumn="1" w:lastColumn="0" w:noHBand="0" w:noVBand="1"/>
      </w:tblPr>
      <w:tblGrid>
        <w:gridCol w:w="648"/>
        <w:gridCol w:w="6123"/>
        <w:gridCol w:w="267"/>
        <w:gridCol w:w="990"/>
        <w:gridCol w:w="2003"/>
      </w:tblGrid>
      <w:tr w:rsidR="00FA0AA0" w:rsidRPr="00AF3FEB" w:rsidTr="002940BB">
        <w:tc>
          <w:tcPr>
            <w:tcW w:w="10031" w:type="dxa"/>
            <w:gridSpan w:val="5"/>
            <w:tcBorders>
              <w:top w:val="single" w:sz="4" w:space="0" w:color="4F81BD" w:themeColor="accent1"/>
              <w:left w:val="single" w:sz="4" w:space="0" w:color="4F81BD" w:themeColor="accent1"/>
              <w:right w:val="single" w:sz="4" w:space="0" w:color="4F81BD" w:themeColor="accent1"/>
            </w:tcBorders>
          </w:tcPr>
          <w:p w:rsidR="00FA0AA0" w:rsidRPr="00AF3FEB" w:rsidRDefault="00FA0AA0" w:rsidP="00CC478D">
            <w:pPr>
              <w:jc w:val="both"/>
              <w:rPr>
                <w:rFonts w:ascii="Arial" w:hAnsi="Arial" w:cs="Arial"/>
                <w:color w:val="002060"/>
                <w:sz w:val="20"/>
                <w:szCs w:val="20"/>
              </w:rPr>
            </w:pPr>
            <w:r w:rsidRPr="00AF3FEB">
              <w:rPr>
                <w:rFonts w:ascii="Arial" w:hAnsi="Arial" w:cs="Arial"/>
                <w:color w:val="002060"/>
                <w:sz w:val="20"/>
                <w:szCs w:val="20"/>
              </w:rPr>
              <w:t>Number of days of farm labour employed by your HH in the past 12 months</w:t>
            </w:r>
          </w:p>
        </w:tc>
      </w:tr>
      <w:tr w:rsidR="004E7624" w:rsidRPr="00AF3FEB" w:rsidTr="002940BB">
        <w:tc>
          <w:tcPr>
            <w:tcW w:w="648" w:type="dxa"/>
            <w:vMerge w:val="restart"/>
            <w:tcBorders>
              <w:left w:val="single" w:sz="4" w:space="0" w:color="4F81BD" w:themeColor="accent1"/>
              <w:right w:val="single" w:sz="4" w:space="0" w:color="4F81BD" w:themeColor="accent1"/>
            </w:tcBorders>
          </w:tcPr>
          <w:p w:rsidR="004E7624" w:rsidRPr="00AF3FEB" w:rsidRDefault="00951647" w:rsidP="004E7624">
            <w:pPr>
              <w:spacing w:before="40" w:after="40"/>
              <w:jc w:val="center"/>
              <w:rPr>
                <w:rFonts w:ascii="Arial" w:hAnsi="Arial" w:cs="Arial"/>
                <w:color w:val="002060"/>
                <w:sz w:val="20"/>
                <w:szCs w:val="20"/>
              </w:rPr>
            </w:pPr>
            <w:r w:rsidRPr="00AF3FEB">
              <w:rPr>
                <w:rFonts w:ascii="Arial" w:hAnsi="Arial" w:cs="Arial"/>
                <w:color w:val="002060"/>
                <w:sz w:val="20"/>
                <w:szCs w:val="20"/>
              </w:rPr>
              <w:t>7</w:t>
            </w:r>
            <w:r w:rsidR="004E7624" w:rsidRPr="00AF3FEB">
              <w:rPr>
                <w:rFonts w:ascii="Arial" w:hAnsi="Arial" w:cs="Arial"/>
                <w:color w:val="002060"/>
                <w:sz w:val="20"/>
                <w:szCs w:val="20"/>
              </w:rPr>
              <w:t>.1</w:t>
            </w:r>
          </w:p>
        </w:tc>
        <w:tc>
          <w:tcPr>
            <w:tcW w:w="9383" w:type="dxa"/>
            <w:gridSpan w:val="4"/>
            <w:tcBorders>
              <w:left w:val="single" w:sz="4" w:space="0" w:color="4F81BD" w:themeColor="accent1"/>
              <w:right w:val="single" w:sz="4" w:space="0" w:color="4F81BD" w:themeColor="accent1"/>
            </w:tcBorders>
            <w:vAlign w:val="center"/>
          </w:tcPr>
          <w:p w:rsidR="004E7624" w:rsidRPr="00AF3FEB" w:rsidRDefault="004E7624" w:rsidP="00FA4F0C">
            <w:pPr>
              <w:jc w:val="both"/>
              <w:rPr>
                <w:rFonts w:ascii="Arial" w:hAnsi="Arial" w:cs="Arial"/>
                <w:color w:val="002060"/>
                <w:sz w:val="20"/>
                <w:szCs w:val="20"/>
              </w:rPr>
            </w:pPr>
            <w:r w:rsidRPr="00AF3FEB">
              <w:rPr>
                <w:rFonts w:ascii="Arial" w:hAnsi="Arial" w:cs="Arial"/>
                <w:color w:val="002060"/>
                <w:sz w:val="20"/>
                <w:szCs w:val="20"/>
              </w:rPr>
              <w:t xml:space="preserve">Did your household </w:t>
            </w:r>
            <w:r w:rsidR="00FA4F0C" w:rsidRPr="00AF3FEB">
              <w:rPr>
                <w:rFonts w:ascii="Arial" w:hAnsi="Arial" w:cs="Arial"/>
                <w:color w:val="002060"/>
                <w:sz w:val="20"/>
                <w:szCs w:val="20"/>
              </w:rPr>
              <w:t xml:space="preserve">undertake any </w:t>
            </w:r>
            <w:r w:rsidRPr="00AF3FEB">
              <w:rPr>
                <w:rFonts w:ascii="Arial" w:hAnsi="Arial" w:cs="Arial"/>
                <w:color w:val="002060"/>
                <w:sz w:val="20"/>
                <w:szCs w:val="20"/>
              </w:rPr>
              <w:t xml:space="preserve">farming </w:t>
            </w:r>
            <w:r w:rsidR="00FA4F0C" w:rsidRPr="00AF3FEB">
              <w:rPr>
                <w:rFonts w:ascii="Arial" w:hAnsi="Arial" w:cs="Arial"/>
                <w:color w:val="002060"/>
                <w:sz w:val="20"/>
                <w:szCs w:val="20"/>
              </w:rPr>
              <w:t xml:space="preserve">activities </w:t>
            </w:r>
            <w:r w:rsidRPr="00AF3FEB">
              <w:rPr>
                <w:rFonts w:ascii="Arial" w:hAnsi="Arial" w:cs="Arial"/>
                <w:color w:val="002060"/>
                <w:sz w:val="20"/>
                <w:szCs w:val="20"/>
              </w:rPr>
              <w:t>in the past 12 months?</w:t>
            </w:r>
          </w:p>
        </w:tc>
      </w:tr>
      <w:tr w:rsidR="004E7624" w:rsidRPr="00AF3FEB" w:rsidTr="002940BB">
        <w:tc>
          <w:tcPr>
            <w:tcW w:w="648" w:type="dxa"/>
            <w:vMerge/>
            <w:tcBorders>
              <w:left w:val="single" w:sz="4" w:space="0" w:color="4F81BD" w:themeColor="accent1"/>
              <w:right w:val="single" w:sz="4" w:space="0" w:color="4F81BD" w:themeColor="accent1"/>
            </w:tcBorders>
            <w:vAlign w:val="center"/>
          </w:tcPr>
          <w:p w:rsidR="004E7624" w:rsidRPr="00AF3FEB" w:rsidRDefault="004E7624" w:rsidP="005836AE">
            <w:pPr>
              <w:jc w:val="center"/>
              <w:rPr>
                <w:rFonts w:ascii="Arial" w:hAnsi="Arial" w:cs="Arial"/>
                <w:color w:val="002060"/>
                <w:sz w:val="20"/>
                <w:szCs w:val="20"/>
              </w:rPr>
            </w:pPr>
          </w:p>
        </w:tc>
        <w:tc>
          <w:tcPr>
            <w:tcW w:w="6123" w:type="dxa"/>
            <w:tcBorders>
              <w:left w:val="single" w:sz="4" w:space="0" w:color="4F81BD" w:themeColor="accent1"/>
              <w:bottom w:val="dotted" w:sz="4" w:space="0" w:color="auto"/>
              <w:right w:val="single" w:sz="4" w:space="0" w:color="4F81BD" w:themeColor="accent1"/>
            </w:tcBorders>
            <w:vAlign w:val="center"/>
          </w:tcPr>
          <w:p w:rsidR="004E7624" w:rsidRPr="00AF3FEB" w:rsidRDefault="004E7624" w:rsidP="005836AE">
            <w:pPr>
              <w:ind w:left="792"/>
              <w:rPr>
                <w:rFonts w:ascii="Arial" w:eastAsia="Arial Unicode MS" w:hAnsi="Arial" w:cs="Arial"/>
                <w:color w:val="002060"/>
                <w:sz w:val="20"/>
                <w:szCs w:val="20"/>
              </w:rPr>
            </w:pPr>
            <w:r w:rsidRPr="00AF3FEB">
              <w:rPr>
                <w:rFonts w:ascii="Arial" w:eastAsia="Arial Unicode MS" w:hAnsi="Arial" w:cs="Arial"/>
                <w:color w:val="002060"/>
                <w:sz w:val="20"/>
                <w:szCs w:val="20"/>
              </w:rPr>
              <w:t>Yes</w:t>
            </w:r>
          </w:p>
        </w:tc>
        <w:tc>
          <w:tcPr>
            <w:tcW w:w="267" w:type="dxa"/>
            <w:tcBorders>
              <w:left w:val="single" w:sz="4" w:space="0" w:color="4F81BD" w:themeColor="accent1"/>
              <w:bottom w:val="dotted" w:sz="4" w:space="0" w:color="auto"/>
            </w:tcBorders>
            <w:vAlign w:val="center"/>
          </w:tcPr>
          <w:p w:rsidR="004E7624" w:rsidRPr="00AF3FEB" w:rsidRDefault="004E7624" w:rsidP="005836AE">
            <w:pPr>
              <w:jc w:val="center"/>
              <w:rPr>
                <w:rFonts w:ascii="Arial" w:hAnsi="Arial" w:cs="Arial"/>
                <w:color w:val="002060"/>
                <w:sz w:val="20"/>
                <w:szCs w:val="20"/>
              </w:rPr>
            </w:pPr>
            <w:r w:rsidRPr="00AF3FEB">
              <w:rPr>
                <w:rFonts w:ascii="Arial" w:hAnsi="Arial" w:cs="Arial"/>
                <w:color w:val="002060"/>
                <w:sz w:val="20"/>
                <w:szCs w:val="20"/>
              </w:rPr>
              <w:t>1</w:t>
            </w:r>
          </w:p>
        </w:tc>
        <w:tc>
          <w:tcPr>
            <w:tcW w:w="990" w:type="dxa"/>
            <w:tcBorders>
              <w:bottom w:val="dotted" w:sz="4" w:space="0" w:color="auto"/>
              <w:right w:val="single" w:sz="4" w:space="0" w:color="4F81BD" w:themeColor="accent1"/>
            </w:tcBorders>
          </w:tcPr>
          <w:p w:rsidR="004E7624" w:rsidRPr="00AF3FEB" w:rsidRDefault="004E7624" w:rsidP="005836AE">
            <w:pPr>
              <w:jc w:val="both"/>
              <w:rPr>
                <w:rFonts w:ascii="Arial" w:hAnsi="Arial" w:cs="Arial"/>
                <w:color w:val="002060"/>
                <w:sz w:val="20"/>
                <w:szCs w:val="20"/>
              </w:rPr>
            </w:pPr>
          </w:p>
        </w:tc>
        <w:tc>
          <w:tcPr>
            <w:tcW w:w="2003" w:type="dxa"/>
            <w:vMerge w:val="restart"/>
            <w:tcBorders>
              <w:left w:val="single" w:sz="4" w:space="0" w:color="4F81BD" w:themeColor="accent1"/>
              <w:right w:val="single" w:sz="4" w:space="0" w:color="4F81BD" w:themeColor="accent1"/>
            </w:tcBorders>
            <w:vAlign w:val="center"/>
          </w:tcPr>
          <w:p w:rsidR="004E7624" w:rsidRPr="00AF3FEB" w:rsidRDefault="004E7624" w:rsidP="005836AE">
            <w:pPr>
              <w:jc w:val="center"/>
              <w:rPr>
                <w:rFonts w:ascii="Arial" w:hAnsi="Arial" w:cs="Arial"/>
                <w:color w:val="002060"/>
                <w:sz w:val="20"/>
                <w:szCs w:val="20"/>
              </w:rPr>
            </w:pPr>
            <w:r w:rsidRPr="00AF3FEB">
              <w:rPr>
                <w:rFonts w:ascii="Arial" w:hAnsi="Arial" w:cs="Arial"/>
                <w:color w:val="002060"/>
                <w:sz w:val="20"/>
                <w:szCs w:val="20"/>
              </w:rPr>
              <w:t>|____|</w:t>
            </w:r>
          </w:p>
        </w:tc>
      </w:tr>
      <w:tr w:rsidR="004E7624" w:rsidRPr="00AF3FEB" w:rsidTr="002940BB">
        <w:tc>
          <w:tcPr>
            <w:tcW w:w="648" w:type="dxa"/>
            <w:vMerge/>
            <w:tcBorders>
              <w:left w:val="single" w:sz="4" w:space="0" w:color="4F81BD" w:themeColor="accent1"/>
              <w:bottom w:val="single" w:sz="4" w:space="0" w:color="4F81BD" w:themeColor="accent1"/>
              <w:right w:val="single" w:sz="4" w:space="0" w:color="4F81BD" w:themeColor="accent1"/>
            </w:tcBorders>
          </w:tcPr>
          <w:p w:rsidR="004E7624" w:rsidRPr="00AF3FEB" w:rsidRDefault="004E7624" w:rsidP="005836AE">
            <w:pPr>
              <w:jc w:val="both"/>
              <w:rPr>
                <w:rFonts w:ascii="Arial" w:hAnsi="Arial" w:cs="Arial"/>
                <w:color w:val="002060"/>
                <w:sz w:val="20"/>
                <w:szCs w:val="20"/>
              </w:rPr>
            </w:pPr>
          </w:p>
        </w:tc>
        <w:tc>
          <w:tcPr>
            <w:tcW w:w="6123" w:type="dxa"/>
            <w:tcBorders>
              <w:top w:val="dotted" w:sz="4" w:space="0" w:color="auto"/>
              <w:left w:val="single" w:sz="4" w:space="0" w:color="4F81BD" w:themeColor="accent1"/>
              <w:bottom w:val="single" w:sz="4" w:space="0" w:color="4F81BD" w:themeColor="accent1"/>
              <w:right w:val="single" w:sz="4" w:space="0" w:color="4F81BD" w:themeColor="accent1"/>
            </w:tcBorders>
            <w:vAlign w:val="center"/>
          </w:tcPr>
          <w:p w:rsidR="004E7624" w:rsidRPr="00AF3FEB" w:rsidRDefault="004E7624" w:rsidP="005836AE">
            <w:pPr>
              <w:pStyle w:val="Title1"/>
              <w:ind w:left="792"/>
              <w:rPr>
                <w:rFonts w:ascii="Arial" w:eastAsia="Arial Unicode MS" w:hAnsi="Arial" w:cs="Arial"/>
                <w:color w:val="002060"/>
                <w:lang w:val="en-US"/>
              </w:rPr>
            </w:pPr>
            <w:r w:rsidRPr="00AF3FEB">
              <w:rPr>
                <w:rFonts w:ascii="Arial" w:eastAsia="Arial Unicode MS" w:hAnsi="Arial" w:cs="Arial"/>
                <w:color w:val="002060"/>
              </w:rPr>
              <w:t>No</w:t>
            </w:r>
          </w:p>
        </w:tc>
        <w:tc>
          <w:tcPr>
            <w:tcW w:w="267" w:type="dxa"/>
            <w:tcBorders>
              <w:top w:val="dotted" w:sz="4" w:space="0" w:color="auto"/>
              <w:left w:val="single" w:sz="4" w:space="0" w:color="4F81BD" w:themeColor="accent1"/>
              <w:bottom w:val="single" w:sz="4" w:space="0" w:color="4F81BD" w:themeColor="accent1"/>
            </w:tcBorders>
            <w:vAlign w:val="center"/>
          </w:tcPr>
          <w:p w:rsidR="004E7624" w:rsidRPr="00AF3FEB" w:rsidRDefault="004E7624" w:rsidP="005836AE">
            <w:pPr>
              <w:jc w:val="center"/>
              <w:rPr>
                <w:rFonts w:ascii="Arial" w:hAnsi="Arial" w:cs="Arial"/>
                <w:color w:val="002060"/>
                <w:sz w:val="20"/>
                <w:szCs w:val="20"/>
              </w:rPr>
            </w:pPr>
            <w:r w:rsidRPr="00AF3FEB">
              <w:rPr>
                <w:rFonts w:ascii="Arial" w:hAnsi="Arial" w:cs="Arial"/>
                <w:color w:val="002060"/>
                <w:sz w:val="20"/>
                <w:szCs w:val="20"/>
              </w:rPr>
              <w:t>2</w:t>
            </w:r>
          </w:p>
        </w:tc>
        <w:tc>
          <w:tcPr>
            <w:tcW w:w="990" w:type="dxa"/>
            <w:tcBorders>
              <w:top w:val="dotted" w:sz="4" w:space="0" w:color="auto"/>
              <w:bottom w:val="single" w:sz="4" w:space="0" w:color="4F81BD" w:themeColor="accent1"/>
              <w:right w:val="single" w:sz="4" w:space="0" w:color="4F81BD" w:themeColor="accent1"/>
            </w:tcBorders>
          </w:tcPr>
          <w:p w:rsidR="004E7624" w:rsidRPr="00AF3FEB" w:rsidRDefault="004E7624" w:rsidP="00951647">
            <w:pPr>
              <w:jc w:val="both"/>
              <w:rPr>
                <w:rFonts w:ascii="Arial" w:hAnsi="Arial" w:cs="Arial"/>
                <w:color w:val="002060"/>
                <w:sz w:val="20"/>
                <w:szCs w:val="20"/>
              </w:rPr>
            </w:pPr>
            <w:r w:rsidRPr="00AF3FEB">
              <w:rPr>
                <w:rFonts w:ascii="Arial" w:hAnsi="Arial" w:cs="Arial"/>
                <w:color w:val="002060"/>
                <w:sz w:val="20"/>
                <w:szCs w:val="20"/>
              </w:rPr>
              <w:sym w:font="Wingdings 3" w:char="F075"/>
            </w:r>
            <w:r w:rsidR="00951647" w:rsidRPr="00AF3FEB">
              <w:rPr>
                <w:rFonts w:ascii="Arial" w:hAnsi="Arial" w:cs="Arial"/>
                <w:color w:val="002060"/>
                <w:sz w:val="20"/>
                <w:szCs w:val="20"/>
              </w:rPr>
              <w:t>8</w:t>
            </w:r>
            <w:r w:rsidRPr="00AF3FEB">
              <w:rPr>
                <w:rFonts w:ascii="Arial" w:hAnsi="Arial" w:cs="Arial"/>
                <w:color w:val="002060"/>
                <w:sz w:val="20"/>
                <w:szCs w:val="20"/>
              </w:rPr>
              <w:t>.1</w:t>
            </w:r>
          </w:p>
        </w:tc>
        <w:tc>
          <w:tcPr>
            <w:tcW w:w="2003" w:type="dxa"/>
            <w:vMerge/>
            <w:tcBorders>
              <w:left w:val="single" w:sz="4" w:space="0" w:color="4F81BD" w:themeColor="accent1"/>
              <w:bottom w:val="single" w:sz="4" w:space="0" w:color="4F81BD" w:themeColor="accent1"/>
              <w:right w:val="single" w:sz="4" w:space="0" w:color="4F81BD" w:themeColor="accent1"/>
            </w:tcBorders>
          </w:tcPr>
          <w:p w:rsidR="004E7624" w:rsidRPr="00AF3FEB" w:rsidRDefault="004E7624" w:rsidP="005836AE">
            <w:pPr>
              <w:jc w:val="both"/>
              <w:rPr>
                <w:rFonts w:ascii="Arial" w:hAnsi="Arial" w:cs="Arial"/>
                <w:color w:val="002060"/>
                <w:sz w:val="20"/>
                <w:szCs w:val="20"/>
              </w:rPr>
            </w:pPr>
          </w:p>
        </w:tc>
      </w:tr>
      <w:tr w:rsidR="00CC478D" w:rsidRPr="00AF3FEB" w:rsidTr="002940BB">
        <w:tc>
          <w:tcPr>
            <w:tcW w:w="648" w:type="dxa"/>
            <w:vMerge w:val="restar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CC478D" w:rsidRPr="00AF3FEB" w:rsidRDefault="00951647" w:rsidP="00951647">
            <w:pPr>
              <w:spacing w:before="40" w:after="40"/>
              <w:jc w:val="center"/>
              <w:rPr>
                <w:rFonts w:ascii="Arial" w:hAnsi="Arial" w:cs="Arial"/>
                <w:color w:val="002060"/>
                <w:sz w:val="20"/>
                <w:szCs w:val="20"/>
              </w:rPr>
            </w:pPr>
            <w:r w:rsidRPr="00AF3FEB">
              <w:rPr>
                <w:rFonts w:ascii="Arial" w:hAnsi="Arial" w:cs="Arial"/>
                <w:color w:val="002060"/>
                <w:sz w:val="20"/>
                <w:szCs w:val="20"/>
              </w:rPr>
              <w:t>7</w:t>
            </w:r>
            <w:r w:rsidR="00CC478D" w:rsidRPr="00AF3FEB">
              <w:rPr>
                <w:rFonts w:ascii="Arial" w:hAnsi="Arial" w:cs="Arial"/>
                <w:color w:val="002060"/>
                <w:sz w:val="20"/>
                <w:szCs w:val="20"/>
              </w:rPr>
              <w:t>.</w:t>
            </w:r>
            <w:r w:rsidRPr="00AF3FEB">
              <w:rPr>
                <w:rFonts w:ascii="Arial" w:hAnsi="Arial" w:cs="Arial"/>
                <w:color w:val="002060"/>
                <w:sz w:val="20"/>
                <w:szCs w:val="20"/>
              </w:rPr>
              <w:t>2</w:t>
            </w:r>
          </w:p>
        </w:tc>
        <w:tc>
          <w:tcPr>
            <w:tcW w:w="9383" w:type="dxa"/>
            <w:gridSpan w:val="4"/>
            <w:tcBorders>
              <w:top w:val="single" w:sz="4" w:space="0" w:color="4F81BD" w:themeColor="accent1"/>
              <w:left w:val="single" w:sz="4" w:space="0" w:color="4F81BD" w:themeColor="accent1"/>
              <w:right w:val="single" w:sz="4" w:space="0" w:color="4F81BD" w:themeColor="accent1"/>
            </w:tcBorders>
            <w:vAlign w:val="center"/>
          </w:tcPr>
          <w:p w:rsidR="00CC478D" w:rsidRPr="00AF3FEB" w:rsidRDefault="00CC478D" w:rsidP="00CC478D">
            <w:pPr>
              <w:jc w:val="both"/>
              <w:rPr>
                <w:rFonts w:ascii="Arial" w:hAnsi="Arial" w:cs="Arial"/>
                <w:color w:val="002060"/>
                <w:sz w:val="20"/>
                <w:szCs w:val="20"/>
              </w:rPr>
            </w:pPr>
            <w:r w:rsidRPr="00AF3FEB">
              <w:rPr>
                <w:rFonts w:ascii="Arial" w:hAnsi="Arial" w:cs="Arial"/>
                <w:color w:val="002060"/>
                <w:sz w:val="20"/>
                <w:szCs w:val="20"/>
              </w:rPr>
              <w:t>Did your household employ workers to assist in your agricultural production in the past 12 months?</w:t>
            </w:r>
          </w:p>
        </w:tc>
      </w:tr>
      <w:tr w:rsidR="00CC478D" w:rsidRPr="00AF3FEB" w:rsidTr="002940BB">
        <w:tc>
          <w:tcPr>
            <w:tcW w:w="648" w:type="dxa"/>
            <w:vMerge/>
            <w:tcBorders>
              <w:left w:val="single" w:sz="4" w:space="0" w:color="4F81BD" w:themeColor="accent1"/>
              <w:bottom w:val="single" w:sz="4" w:space="0" w:color="4F81BD" w:themeColor="accent1"/>
              <w:right w:val="single" w:sz="4" w:space="0" w:color="4F81BD" w:themeColor="accent1"/>
            </w:tcBorders>
            <w:vAlign w:val="center"/>
          </w:tcPr>
          <w:p w:rsidR="00CC478D" w:rsidRPr="00AF3FEB" w:rsidRDefault="00CC478D" w:rsidP="00B25CA9">
            <w:pPr>
              <w:jc w:val="center"/>
              <w:rPr>
                <w:rFonts w:ascii="Arial" w:hAnsi="Arial" w:cs="Arial"/>
                <w:color w:val="002060"/>
                <w:sz w:val="20"/>
                <w:szCs w:val="20"/>
              </w:rPr>
            </w:pPr>
          </w:p>
        </w:tc>
        <w:tc>
          <w:tcPr>
            <w:tcW w:w="6123" w:type="dxa"/>
            <w:tcBorders>
              <w:left w:val="single" w:sz="4" w:space="0" w:color="4F81BD" w:themeColor="accent1"/>
              <w:bottom w:val="dotted" w:sz="4" w:space="0" w:color="auto"/>
              <w:right w:val="single" w:sz="4" w:space="0" w:color="4F81BD" w:themeColor="accent1"/>
            </w:tcBorders>
            <w:vAlign w:val="center"/>
          </w:tcPr>
          <w:p w:rsidR="00CC478D" w:rsidRPr="00AF3FEB" w:rsidRDefault="00CC478D" w:rsidP="00B25CA9">
            <w:pPr>
              <w:ind w:left="792"/>
              <w:rPr>
                <w:rFonts w:ascii="Arial" w:eastAsia="Arial Unicode MS" w:hAnsi="Arial" w:cs="Arial"/>
                <w:color w:val="002060"/>
                <w:sz w:val="20"/>
                <w:szCs w:val="20"/>
              </w:rPr>
            </w:pPr>
            <w:r w:rsidRPr="00AF3FEB">
              <w:rPr>
                <w:rFonts w:ascii="Arial" w:eastAsia="Arial Unicode MS" w:hAnsi="Arial" w:cs="Arial"/>
                <w:color w:val="002060"/>
                <w:sz w:val="20"/>
                <w:szCs w:val="20"/>
              </w:rPr>
              <w:t>Yes</w:t>
            </w:r>
          </w:p>
        </w:tc>
        <w:tc>
          <w:tcPr>
            <w:tcW w:w="267" w:type="dxa"/>
            <w:tcBorders>
              <w:left w:val="single" w:sz="4" w:space="0" w:color="4F81BD" w:themeColor="accent1"/>
              <w:bottom w:val="dotted" w:sz="4" w:space="0" w:color="auto"/>
            </w:tcBorders>
            <w:vAlign w:val="center"/>
          </w:tcPr>
          <w:p w:rsidR="00CC478D" w:rsidRPr="00AF3FEB" w:rsidRDefault="00CC478D" w:rsidP="00B25CA9">
            <w:pPr>
              <w:jc w:val="center"/>
              <w:rPr>
                <w:rFonts w:ascii="Arial" w:hAnsi="Arial" w:cs="Arial"/>
                <w:color w:val="002060"/>
                <w:sz w:val="20"/>
                <w:szCs w:val="20"/>
              </w:rPr>
            </w:pPr>
            <w:r w:rsidRPr="00AF3FEB">
              <w:rPr>
                <w:rFonts w:ascii="Arial" w:hAnsi="Arial" w:cs="Arial"/>
                <w:color w:val="002060"/>
                <w:sz w:val="20"/>
                <w:szCs w:val="20"/>
              </w:rPr>
              <w:t>1</w:t>
            </w:r>
          </w:p>
        </w:tc>
        <w:tc>
          <w:tcPr>
            <w:tcW w:w="990" w:type="dxa"/>
            <w:tcBorders>
              <w:bottom w:val="dotted" w:sz="4" w:space="0" w:color="auto"/>
              <w:right w:val="single" w:sz="4" w:space="0" w:color="4F81BD" w:themeColor="accent1"/>
            </w:tcBorders>
          </w:tcPr>
          <w:p w:rsidR="00CC478D" w:rsidRPr="00AF3FEB" w:rsidRDefault="00CC478D" w:rsidP="00B25CA9">
            <w:pPr>
              <w:jc w:val="both"/>
              <w:rPr>
                <w:rFonts w:ascii="Arial" w:hAnsi="Arial" w:cs="Arial"/>
                <w:color w:val="002060"/>
                <w:sz w:val="20"/>
                <w:szCs w:val="20"/>
              </w:rPr>
            </w:pPr>
          </w:p>
        </w:tc>
        <w:tc>
          <w:tcPr>
            <w:tcW w:w="2003" w:type="dxa"/>
            <w:vMerge w:val="restart"/>
            <w:tcBorders>
              <w:left w:val="single" w:sz="4" w:space="0" w:color="4F81BD" w:themeColor="accent1"/>
              <w:bottom w:val="single" w:sz="4" w:space="0" w:color="4F81BD" w:themeColor="accent1"/>
              <w:right w:val="single" w:sz="4" w:space="0" w:color="4F81BD" w:themeColor="accent1"/>
            </w:tcBorders>
            <w:vAlign w:val="center"/>
          </w:tcPr>
          <w:p w:rsidR="00CC478D" w:rsidRPr="00AF3FEB" w:rsidRDefault="00CC478D" w:rsidP="00B25CA9">
            <w:pPr>
              <w:jc w:val="center"/>
              <w:rPr>
                <w:rFonts w:ascii="Arial" w:hAnsi="Arial" w:cs="Arial"/>
                <w:color w:val="002060"/>
                <w:sz w:val="20"/>
                <w:szCs w:val="20"/>
              </w:rPr>
            </w:pPr>
            <w:r w:rsidRPr="00AF3FEB">
              <w:rPr>
                <w:rFonts w:ascii="Arial" w:hAnsi="Arial" w:cs="Arial"/>
                <w:color w:val="002060"/>
                <w:sz w:val="20"/>
                <w:szCs w:val="20"/>
              </w:rPr>
              <w:t>|____|</w:t>
            </w:r>
          </w:p>
        </w:tc>
      </w:tr>
      <w:tr w:rsidR="007A7661" w:rsidRPr="00AF3FEB" w:rsidTr="002940BB">
        <w:tc>
          <w:tcPr>
            <w:tcW w:w="648" w:type="dxa"/>
            <w:vMerge/>
            <w:tcBorders>
              <w:left w:val="single" w:sz="4" w:space="0" w:color="4F81BD" w:themeColor="accent1"/>
              <w:bottom w:val="single" w:sz="4" w:space="0" w:color="4F81BD" w:themeColor="accent1"/>
              <w:right w:val="single" w:sz="4" w:space="0" w:color="4F81BD" w:themeColor="accent1"/>
            </w:tcBorders>
          </w:tcPr>
          <w:p w:rsidR="007A7661" w:rsidRPr="00AF3FEB" w:rsidRDefault="007A7661" w:rsidP="00B25CA9">
            <w:pPr>
              <w:jc w:val="both"/>
              <w:rPr>
                <w:rFonts w:ascii="Arial" w:hAnsi="Arial" w:cs="Arial"/>
                <w:color w:val="002060"/>
                <w:sz w:val="20"/>
                <w:szCs w:val="20"/>
              </w:rPr>
            </w:pPr>
          </w:p>
        </w:tc>
        <w:tc>
          <w:tcPr>
            <w:tcW w:w="6123" w:type="dxa"/>
            <w:tcBorders>
              <w:top w:val="dotted" w:sz="4" w:space="0" w:color="auto"/>
              <w:left w:val="single" w:sz="4" w:space="0" w:color="4F81BD" w:themeColor="accent1"/>
              <w:bottom w:val="single" w:sz="4" w:space="0" w:color="4F81BD" w:themeColor="accent1"/>
              <w:right w:val="single" w:sz="4" w:space="0" w:color="4F81BD" w:themeColor="accent1"/>
            </w:tcBorders>
            <w:vAlign w:val="center"/>
          </w:tcPr>
          <w:p w:rsidR="007A7661" w:rsidRPr="00AF3FEB" w:rsidRDefault="007A7661" w:rsidP="00B25CA9">
            <w:pPr>
              <w:pStyle w:val="Title1"/>
              <w:ind w:left="792"/>
              <w:rPr>
                <w:rFonts w:ascii="Arial" w:eastAsia="Arial Unicode MS" w:hAnsi="Arial" w:cs="Arial"/>
                <w:color w:val="002060"/>
                <w:lang w:val="en-US"/>
              </w:rPr>
            </w:pPr>
            <w:r w:rsidRPr="00AF3FEB">
              <w:rPr>
                <w:rFonts w:ascii="Arial" w:eastAsia="Arial Unicode MS" w:hAnsi="Arial" w:cs="Arial"/>
                <w:color w:val="002060"/>
              </w:rPr>
              <w:t>No</w:t>
            </w:r>
          </w:p>
        </w:tc>
        <w:tc>
          <w:tcPr>
            <w:tcW w:w="267" w:type="dxa"/>
            <w:tcBorders>
              <w:top w:val="dotted" w:sz="4" w:space="0" w:color="auto"/>
              <w:left w:val="single" w:sz="4" w:space="0" w:color="4F81BD" w:themeColor="accent1"/>
              <w:bottom w:val="single" w:sz="4" w:space="0" w:color="4F81BD" w:themeColor="accent1"/>
            </w:tcBorders>
            <w:vAlign w:val="center"/>
          </w:tcPr>
          <w:p w:rsidR="007A7661" w:rsidRPr="00AF3FEB" w:rsidRDefault="007A7661" w:rsidP="00B25CA9">
            <w:pPr>
              <w:jc w:val="center"/>
              <w:rPr>
                <w:rFonts w:ascii="Arial" w:hAnsi="Arial" w:cs="Arial"/>
                <w:color w:val="002060"/>
                <w:sz w:val="20"/>
                <w:szCs w:val="20"/>
              </w:rPr>
            </w:pPr>
            <w:r w:rsidRPr="00AF3FEB">
              <w:rPr>
                <w:rFonts w:ascii="Arial" w:hAnsi="Arial" w:cs="Arial"/>
                <w:color w:val="002060"/>
                <w:sz w:val="20"/>
                <w:szCs w:val="20"/>
              </w:rPr>
              <w:t>2</w:t>
            </w:r>
          </w:p>
        </w:tc>
        <w:tc>
          <w:tcPr>
            <w:tcW w:w="990" w:type="dxa"/>
            <w:tcBorders>
              <w:top w:val="dotted" w:sz="4" w:space="0" w:color="auto"/>
              <w:bottom w:val="single" w:sz="4" w:space="0" w:color="4F81BD" w:themeColor="accent1"/>
              <w:right w:val="single" w:sz="4" w:space="0" w:color="4F81BD" w:themeColor="accent1"/>
            </w:tcBorders>
          </w:tcPr>
          <w:p w:rsidR="007A7661" w:rsidRPr="00AF3FEB" w:rsidRDefault="007A7661" w:rsidP="00951647">
            <w:pPr>
              <w:jc w:val="both"/>
              <w:rPr>
                <w:rFonts w:ascii="Arial" w:hAnsi="Arial" w:cs="Arial"/>
                <w:color w:val="002060"/>
                <w:sz w:val="20"/>
                <w:szCs w:val="20"/>
              </w:rPr>
            </w:pPr>
            <w:r w:rsidRPr="00AF3FEB">
              <w:rPr>
                <w:rFonts w:ascii="Arial" w:hAnsi="Arial" w:cs="Arial"/>
                <w:color w:val="002060"/>
                <w:sz w:val="20"/>
                <w:szCs w:val="20"/>
              </w:rPr>
              <w:sym w:font="Wingdings 3" w:char="F075"/>
            </w:r>
            <w:r w:rsidR="00951647" w:rsidRPr="00AF3FEB">
              <w:rPr>
                <w:rFonts w:ascii="Arial" w:hAnsi="Arial" w:cs="Arial"/>
                <w:color w:val="002060"/>
                <w:sz w:val="20"/>
                <w:szCs w:val="20"/>
              </w:rPr>
              <w:t>8</w:t>
            </w:r>
            <w:r w:rsidRPr="00AF3FEB">
              <w:rPr>
                <w:rFonts w:ascii="Arial" w:hAnsi="Arial" w:cs="Arial"/>
                <w:color w:val="002060"/>
                <w:sz w:val="20"/>
                <w:szCs w:val="20"/>
              </w:rPr>
              <w:t>.1</w:t>
            </w:r>
          </w:p>
        </w:tc>
        <w:tc>
          <w:tcPr>
            <w:tcW w:w="2003" w:type="dxa"/>
            <w:vMerge/>
            <w:tcBorders>
              <w:left w:val="single" w:sz="4" w:space="0" w:color="4F81BD" w:themeColor="accent1"/>
              <w:bottom w:val="single" w:sz="4" w:space="0" w:color="4F81BD" w:themeColor="accent1"/>
              <w:right w:val="single" w:sz="4" w:space="0" w:color="4F81BD" w:themeColor="accent1"/>
            </w:tcBorders>
          </w:tcPr>
          <w:p w:rsidR="007A7661" w:rsidRPr="00AF3FEB" w:rsidRDefault="007A7661" w:rsidP="00B25CA9">
            <w:pPr>
              <w:jc w:val="both"/>
              <w:rPr>
                <w:rFonts w:ascii="Arial" w:hAnsi="Arial" w:cs="Arial"/>
                <w:color w:val="002060"/>
                <w:sz w:val="20"/>
                <w:szCs w:val="20"/>
              </w:rPr>
            </w:pPr>
          </w:p>
        </w:tc>
      </w:tr>
      <w:tr w:rsidR="004C3601" w:rsidRPr="00AF3FEB" w:rsidTr="002940BB">
        <w:tblPrEx>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PrEx>
        <w:tc>
          <w:tcPr>
            <w:tcW w:w="648" w:type="dxa"/>
            <w:vMerge w:val="restart"/>
          </w:tcPr>
          <w:p w:rsidR="004C3601" w:rsidRPr="00AF3FEB" w:rsidRDefault="00BE26F8" w:rsidP="00BE26F8">
            <w:pPr>
              <w:spacing w:before="40" w:after="40"/>
              <w:jc w:val="center"/>
              <w:rPr>
                <w:rFonts w:ascii="Arial" w:hAnsi="Arial" w:cs="Arial"/>
                <w:color w:val="002060"/>
                <w:sz w:val="20"/>
                <w:szCs w:val="20"/>
              </w:rPr>
            </w:pPr>
            <w:r w:rsidRPr="00AF3FEB">
              <w:rPr>
                <w:rFonts w:ascii="Arial" w:hAnsi="Arial" w:cs="Arial"/>
                <w:color w:val="002060"/>
                <w:sz w:val="20"/>
                <w:szCs w:val="20"/>
              </w:rPr>
              <w:t>7</w:t>
            </w:r>
            <w:r w:rsidR="004C3601" w:rsidRPr="00AF3FEB">
              <w:rPr>
                <w:rFonts w:ascii="Arial" w:hAnsi="Arial" w:cs="Arial"/>
                <w:color w:val="002060"/>
                <w:sz w:val="20"/>
                <w:szCs w:val="20"/>
              </w:rPr>
              <w:t>.</w:t>
            </w:r>
            <w:r w:rsidRPr="00AF3FEB">
              <w:rPr>
                <w:rFonts w:ascii="Arial" w:hAnsi="Arial" w:cs="Arial"/>
                <w:color w:val="002060"/>
                <w:sz w:val="20"/>
                <w:szCs w:val="20"/>
              </w:rPr>
              <w:t>12</w:t>
            </w:r>
          </w:p>
        </w:tc>
        <w:tc>
          <w:tcPr>
            <w:tcW w:w="9383" w:type="dxa"/>
            <w:gridSpan w:val="4"/>
            <w:vAlign w:val="center"/>
          </w:tcPr>
          <w:p w:rsidR="004C3601" w:rsidRPr="00AF3FEB" w:rsidRDefault="004C3601" w:rsidP="00201D5D">
            <w:pPr>
              <w:jc w:val="both"/>
              <w:rPr>
                <w:rFonts w:ascii="Arial" w:hAnsi="Arial" w:cs="Arial"/>
                <w:color w:val="002060"/>
                <w:sz w:val="20"/>
                <w:szCs w:val="20"/>
              </w:rPr>
            </w:pPr>
            <w:r w:rsidRPr="00AF3FEB">
              <w:rPr>
                <w:rFonts w:ascii="Arial" w:hAnsi="Arial" w:cs="Arial"/>
                <w:color w:val="002060"/>
                <w:sz w:val="20"/>
                <w:szCs w:val="20"/>
              </w:rPr>
              <w:t xml:space="preserve">Did your household employ more, less or about the same amount of farm </w:t>
            </w:r>
            <w:r w:rsidR="007F41A5" w:rsidRPr="00AF3FEB">
              <w:rPr>
                <w:rFonts w:ascii="Arial" w:hAnsi="Arial" w:cs="Arial"/>
                <w:color w:val="002060"/>
                <w:sz w:val="20"/>
                <w:szCs w:val="20"/>
              </w:rPr>
              <w:t>labour during the past 12 months</w:t>
            </w:r>
            <w:r w:rsidRPr="00AF3FEB">
              <w:rPr>
                <w:rFonts w:ascii="Arial" w:hAnsi="Arial" w:cs="Arial"/>
                <w:color w:val="002060"/>
                <w:sz w:val="20"/>
                <w:szCs w:val="20"/>
              </w:rPr>
              <w:t xml:space="preserve"> compared with the previous year?</w:t>
            </w:r>
          </w:p>
        </w:tc>
      </w:tr>
      <w:tr w:rsidR="002940BB" w:rsidRPr="00AF3FEB" w:rsidTr="002940BB">
        <w:tblPrEx>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PrEx>
        <w:tc>
          <w:tcPr>
            <w:tcW w:w="648" w:type="dxa"/>
            <w:vMerge/>
            <w:vAlign w:val="center"/>
          </w:tcPr>
          <w:p w:rsidR="002940BB" w:rsidRPr="00AF3FEB" w:rsidRDefault="002940BB" w:rsidP="00B25CA9">
            <w:pPr>
              <w:jc w:val="center"/>
              <w:rPr>
                <w:rFonts w:ascii="Arial" w:hAnsi="Arial" w:cs="Arial"/>
                <w:color w:val="002060"/>
                <w:sz w:val="20"/>
                <w:szCs w:val="20"/>
              </w:rPr>
            </w:pPr>
          </w:p>
        </w:tc>
        <w:tc>
          <w:tcPr>
            <w:tcW w:w="6123" w:type="dxa"/>
            <w:tcBorders>
              <w:bottom w:val="dotted" w:sz="8" w:space="0" w:color="auto"/>
            </w:tcBorders>
            <w:vAlign w:val="center"/>
          </w:tcPr>
          <w:p w:rsidR="002940BB" w:rsidRPr="00AF3FEB" w:rsidRDefault="002940BB" w:rsidP="00B25CA9">
            <w:pPr>
              <w:ind w:left="792"/>
              <w:rPr>
                <w:rFonts w:ascii="Arial" w:eastAsia="Arial Unicode MS" w:hAnsi="Arial" w:cs="Arial"/>
                <w:color w:val="002060"/>
                <w:sz w:val="20"/>
                <w:szCs w:val="20"/>
              </w:rPr>
            </w:pPr>
            <w:r w:rsidRPr="00AF3FEB">
              <w:rPr>
                <w:rFonts w:ascii="Arial" w:eastAsia="Arial Unicode MS" w:hAnsi="Arial" w:cs="Arial"/>
                <w:color w:val="002060"/>
                <w:sz w:val="20"/>
                <w:szCs w:val="20"/>
              </w:rPr>
              <w:t>More farm labour</w:t>
            </w:r>
          </w:p>
        </w:tc>
        <w:tc>
          <w:tcPr>
            <w:tcW w:w="1257" w:type="dxa"/>
            <w:gridSpan w:val="2"/>
            <w:tcBorders>
              <w:bottom w:val="dotted" w:sz="8" w:space="0" w:color="auto"/>
            </w:tcBorders>
            <w:vAlign w:val="center"/>
          </w:tcPr>
          <w:p w:rsidR="002940BB" w:rsidRPr="00AF3FEB" w:rsidRDefault="002940BB" w:rsidP="00B25CA9">
            <w:pPr>
              <w:jc w:val="both"/>
              <w:rPr>
                <w:rFonts w:ascii="Arial" w:hAnsi="Arial" w:cs="Arial"/>
                <w:color w:val="002060"/>
                <w:sz w:val="20"/>
                <w:szCs w:val="20"/>
              </w:rPr>
            </w:pPr>
            <w:r w:rsidRPr="00AF3FEB">
              <w:rPr>
                <w:rFonts w:ascii="Arial" w:hAnsi="Arial" w:cs="Arial"/>
                <w:color w:val="002060"/>
                <w:sz w:val="20"/>
                <w:szCs w:val="20"/>
              </w:rPr>
              <w:t>1</w:t>
            </w:r>
          </w:p>
        </w:tc>
        <w:tc>
          <w:tcPr>
            <w:tcW w:w="2003" w:type="dxa"/>
            <w:vMerge w:val="restart"/>
            <w:vAlign w:val="center"/>
          </w:tcPr>
          <w:p w:rsidR="002940BB" w:rsidRPr="00AF3FEB" w:rsidRDefault="002940BB" w:rsidP="00B25CA9">
            <w:pPr>
              <w:jc w:val="center"/>
              <w:rPr>
                <w:rFonts w:ascii="Arial" w:hAnsi="Arial" w:cs="Arial"/>
                <w:color w:val="002060"/>
                <w:sz w:val="20"/>
                <w:szCs w:val="20"/>
              </w:rPr>
            </w:pPr>
            <w:r w:rsidRPr="00AF3FEB">
              <w:rPr>
                <w:rFonts w:ascii="Arial" w:hAnsi="Arial" w:cs="Arial"/>
                <w:color w:val="002060"/>
                <w:sz w:val="20"/>
                <w:szCs w:val="20"/>
              </w:rPr>
              <w:t>|____|</w:t>
            </w:r>
          </w:p>
        </w:tc>
      </w:tr>
      <w:tr w:rsidR="002940BB" w:rsidRPr="00AF3FEB" w:rsidTr="002940BB">
        <w:tblPrEx>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PrEx>
        <w:tc>
          <w:tcPr>
            <w:tcW w:w="648" w:type="dxa"/>
            <w:vMerge/>
          </w:tcPr>
          <w:p w:rsidR="002940BB" w:rsidRPr="00AF3FEB" w:rsidRDefault="002940BB" w:rsidP="00B25CA9">
            <w:pPr>
              <w:jc w:val="both"/>
              <w:rPr>
                <w:rFonts w:ascii="Arial" w:hAnsi="Arial" w:cs="Arial"/>
                <w:color w:val="002060"/>
                <w:sz w:val="20"/>
                <w:szCs w:val="20"/>
              </w:rPr>
            </w:pPr>
          </w:p>
        </w:tc>
        <w:tc>
          <w:tcPr>
            <w:tcW w:w="6123" w:type="dxa"/>
            <w:tcBorders>
              <w:top w:val="dotted" w:sz="8" w:space="0" w:color="auto"/>
              <w:bottom w:val="dotted" w:sz="8" w:space="0" w:color="auto"/>
            </w:tcBorders>
            <w:vAlign w:val="center"/>
          </w:tcPr>
          <w:p w:rsidR="002940BB" w:rsidRPr="00AF3FEB" w:rsidRDefault="002940BB" w:rsidP="00B25CA9">
            <w:pPr>
              <w:pStyle w:val="Title1"/>
              <w:ind w:left="792"/>
              <w:rPr>
                <w:rFonts w:ascii="Arial" w:eastAsia="Arial Unicode MS" w:hAnsi="Arial" w:cs="Arial"/>
                <w:color w:val="002060"/>
                <w:lang w:val="en-US"/>
              </w:rPr>
            </w:pPr>
            <w:r w:rsidRPr="00AF3FEB">
              <w:rPr>
                <w:rFonts w:ascii="Arial" w:eastAsia="Arial Unicode MS" w:hAnsi="Arial" w:cs="Arial"/>
                <w:color w:val="002060"/>
              </w:rPr>
              <w:t>Same as previous year</w:t>
            </w:r>
          </w:p>
        </w:tc>
        <w:tc>
          <w:tcPr>
            <w:tcW w:w="1257" w:type="dxa"/>
            <w:gridSpan w:val="2"/>
            <w:tcBorders>
              <w:top w:val="dotted" w:sz="8" w:space="0" w:color="auto"/>
              <w:bottom w:val="dotted" w:sz="8" w:space="0" w:color="auto"/>
            </w:tcBorders>
            <w:vAlign w:val="center"/>
          </w:tcPr>
          <w:p w:rsidR="002940BB" w:rsidRPr="00AF3FEB" w:rsidRDefault="002940BB" w:rsidP="00B25CA9">
            <w:pPr>
              <w:jc w:val="both"/>
              <w:rPr>
                <w:rFonts w:ascii="Arial" w:hAnsi="Arial" w:cs="Arial"/>
                <w:color w:val="002060"/>
                <w:sz w:val="20"/>
                <w:szCs w:val="20"/>
              </w:rPr>
            </w:pPr>
            <w:r w:rsidRPr="00AF3FEB">
              <w:rPr>
                <w:rFonts w:ascii="Arial" w:hAnsi="Arial" w:cs="Arial"/>
                <w:color w:val="002060"/>
                <w:sz w:val="20"/>
                <w:szCs w:val="20"/>
              </w:rPr>
              <w:t>2</w:t>
            </w:r>
          </w:p>
        </w:tc>
        <w:tc>
          <w:tcPr>
            <w:tcW w:w="2003" w:type="dxa"/>
            <w:vMerge/>
          </w:tcPr>
          <w:p w:rsidR="002940BB" w:rsidRPr="00AF3FEB" w:rsidRDefault="002940BB" w:rsidP="00B25CA9">
            <w:pPr>
              <w:jc w:val="both"/>
              <w:rPr>
                <w:rFonts w:ascii="Arial" w:hAnsi="Arial" w:cs="Arial"/>
                <w:color w:val="002060"/>
                <w:sz w:val="20"/>
                <w:szCs w:val="20"/>
              </w:rPr>
            </w:pPr>
          </w:p>
        </w:tc>
      </w:tr>
      <w:tr w:rsidR="002940BB" w:rsidRPr="00AF3FEB" w:rsidTr="002940BB">
        <w:tblPrEx>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PrEx>
        <w:tc>
          <w:tcPr>
            <w:tcW w:w="648" w:type="dxa"/>
            <w:vMerge/>
          </w:tcPr>
          <w:p w:rsidR="002940BB" w:rsidRPr="00AF3FEB" w:rsidRDefault="002940BB" w:rsidP="00B25CA9">
            <w:pPr>
              <w:jc w:val="both"/>
              <w:rPr>
                <w:rFonts w:ascii="Arial" w:hAnsi="Arial" w:cs="Arial"/>
                <w:color w:val="002060"/>
                <w:sz w:val="20"/>
                <w:szCs w:val="20"/>
              </w:rPr>
            </w:pPr>
          </w:p>
        </w:tc>
        <w:tc>
          <w:tcPr>
            <w:tcW w:w="6123" w:type="dxa"/>
            <w:tcBorders>
              <w:top w:val="dotted" w:sz="8" w:space="0" w:color="auto"/>
            </w:tcBorders>
            <w:vAlign w:val="center"/>
          </w:tcPr>
          <w:p w:rsidR="002940BB" w:rsidRPr="00AF3FEB" w:rsidRDefault="002940BB" w:rsidP="00B25CA9">
            <w:pPr>
              <w:pStyle w:val="Title1"/>
              <w:ind w:left="792"/>
              <w:rPr>
                <w:rFonts w:ascii="Arial" w:eastAsia="Arial Unicode MS" w:hAnsi="Arial" w:cs="Arial"/>
                <w:color w:val="002060"/>
                <w:lang w:val="en-US"/>
              </w:rPr>
            </w:pPr>
            <w:r w:rsidRPr="00AF3FEB">
              <w:rPr>
                <w:rFonts w:ascii="Arial" w:eastAsia="Arial Unicode MS" w:hAnsi="Arial" w:cs="Arial"/>
                <w:color w:val="002060"/>
              </w:rPr>
              <w:t>Less labour</w:t>
            </w:r>
          </w:p>
        </w:tc>
        <w:tc>
          <w:tcPr>
            <w:tcW w:w="1257" w:type="dxa"/>
            <w:gridSpan w:val="2"/>
            <w:tcBorders>
              <w:top w:val="dotted" w:sz="8" w:space="0" w:color="auto"/>
            </w:tcBorders>
            <w:vAlign w:val="center"/>
          </w:tcPr>
          <w:p w:rsidR="002940BB" w:rsidRPr="00AF3FEB" w:rsidRDefault="002940BB" w:rsidP="00B25CA9">
            <w:pPr>
              <w:jc w:val="both"/>
              <w:rPr>
                <w:rFonts w:ascii="Arial" w:hAnsi="Arial" w:cs="Arial"/>
                <w:color w:val="002060"/>
                <w:sz w:val="20"/>
                <w:szCs w:val="20"/>
              </w:rPr>
            </w:pPr>
            <w:r w:rsidRPr="00AF3FEB">
              <w:rPr>
                <w:rFonts w:ascii="Arial" w:hAnsi="Arial" w:cs="Arial"/>
                <w:color w:val="002060"/>
                <w:sz w:val="20"/>
                <w:szCs w:val="20"/>
              </w:rPr>
              <w:t>3</w:t>
            </w:r>
          </w:p>
        </w:tc>
        <w:tc>
          <w:tcPr>
            <w:tcW w:w="2003" w:type="dxa"/>
            <w:vMerge/>
          </w:tcPr>
          <w:p w:rsidR="002940BB" w:rsidRPr="00AF3FEB" w:rsidRDefault="002940BB" w:rsidP="00B25CA9">
            <w:pPr>
              <w:jc w:val="both"/>
              <w:rPr>
                <w:rFonts w:ascii="Arial" w:hAnsi="Arial" w:cs="Arial"/>
                <w:color w:val="002060"/>
                <w:sz w:val="20"/>
                <w:szCs w:val="20"/>
              </w:rPr>
            </w:pPr>
          </w:p>
        </w:tc>
      </w:tr>
    </w:tbl>
    <w:p w:rsidR="00FA0F15" w:rsidRPr="00AF3FEB" w:rsidRDefault="00FA0F15" w:rsidP="001A5185">
      <w:pPr>
        <w:pStyle w:val="Heading2"/>
      </w:pPr>
      <w:r w:rsidRPr="00AF3FEB">
        <w:t>SECTION 8: HOUSEHOLD DIETARY DIVERSITY SCORE</w:t>
      </w:r>
    </w:p>
    <w:tbl>
      <w:tblPr>
        <w:tblStyle w:val="TableGrid"/>
        <w:tblW w:w="10031" w:type="dxa"/>
        <w:tblLook w:val="04A0" w:firstRow="1" w:lastRow="0" w:firstColumn="1" w:lastColumn="0" w:noHBand="0" w:noVBand="1"/>
      </w:tblPr>
      <w:tblGrid>
        <w:gridCol w:w="648"/>
        <w:gridCol w:w="8249"/>
        <w:gridCol w:w="1134"/>
      </w:tblGrid>
      <w:tr w:rsidR="000E22EF" w:rsidRPr="00AF3FEB" w:rsidTr="002940BB">
        <w:tc>
          <w:tcPr>
            <w:tcW w:w="10031" w:type="dxa"/>
            <w:gridSpan w:val="3"/>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0E22EF" w:rsidRPr="00AF3FEB" w:rsidRDefault="000E22EF" w:rsidP="00F90AF5">
            <w:pPr>
              <w:jc w:val="both"/>
              <w:rPr>
                <w:rFonts w:ascii="Arial" w:hAnsi="Arial" w:cs="Arial"/>
                <w:b/>
                <w:color w:val="002060"/>
                <w:sz w:val="20"/>
                <w:szCs w:val="20"/>
              </w:rPr>
            </w:pPr>
            <w:r w:rsidRPr="00AF3FEB">
              <w:rPr>
                <w:rFonts w:ascii="Arial" w:hAnsi="Arial" w:cs="Arial"/>
                <w:color w:val="002060"/>
                <w:sz w:val="20"/>
                <w:szCs w:val="20"/>
                <w:lang w:val="en-GB"/>
              </w:rPr>
              <w:t xml:space="preserve">Now I would like to ask you about the types of foods that you or anyone else in your household ate yesterday during the day and night. Did you or anyone else in your HH eat:  </w:t>
            </w:r>
            <w:r w:rsidRPr="00AF3FEB">
              <w:rPr>
                <w:rFonts w:ascii="Arial" w:hAnsi="Arial" w:cs="Arial"/>
                <w:b/>
                <w:color w:val="002060"/>
                <w:sz w:val="20"/>
                <w:szCs w:val="20"/>
                <w:lang w:val="en-GB"/>
              </w:rPr>
              <w:t>(Multiple responses)</w:t>
            </w:r>
          </w:p>
        </w:tc>
      </w:tr>
      <w:tr w:rsidR="000E22EF" w:rsidRPr="00AF3FEB" w:rsidTr="002940BB">
        <w:tc>
          <w:tcPr>
            <w:tcW w:w="8897"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0E22EF" w:rsidRPr="00AF3FEB" w:rsidRDefault="000E22EF" w:rsidP="00F90AF5">
            <w:pPr>
              <w:jc w:val="both"/>
              <w:rPr>
                <w:rFonts w:ascii="Arial" w:hAnsi="Arial" w:cs="Arial"/>
                <w:b/>
                <w:color w:val="002060"/>
                <w:sz w:val="20"/>
                <w:szCs w:val="20"/>
              </w:rPr>
            </w:pPr>
            <w:r w:rsidRPr="00AF3FEB">
              <w:rPr>
                <w:rFonts w:ascii="Arial" w:hAnsi="Arial" w:cs="Arial"/>
                <w:b/>
                <w:color w:val="002060"/>
                <w:sz w:val="20"/>
                <w:szCs w:val="20"/>
              </w:rPr>
              <w:t>Read out the list</w:t>
            </w:r>
          </w:p>
        </w:tc>
        <w:tc>
          <w:tcPr>
            <w:tcW w:w="1134"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0E22EF" w:rsidRPr="00AF3FEB" w:rsidRDefault="000E22EF" w:rsidP="00F90AF5">
            <w:pPr>
              <w:pStyle w:val="Footer"/>
              <w:tabs>
                <w:tab w:val="left" w:pos="1437"/>
              </w:tabs>
              <w:jc w:val="center"/>
              <w:rPr>
                <w:rFonts w:ascii="Arial" w:hAnsi="Arial" w:cs="Arial"/>
                <w:b/>
                <w:color w:val="002060"/>
                <w:sz w:val="20"/>
                <w:szCs w:val="20"/>
              </w:rPr>
            </w:pPr>
            <w:r w:rsidRPr="00AF3FEB">
              <w:rPr>
                <w:rFonts w:ascii="Arial" w:hAnsi="Arial" w:cs="Arial"/>
                <w:b/>
                <w:color w:val="002060"/>
                <w:sz w:val="20"/>
                <w:szCs w:val="20"/>
              </w:rPr>
              <w:t>Yes</w:t>
            </w:r>
            <w:r w:rsidRPr="00AF3FEB">
              <w:rPr>
                <w:rFonts w:ascii="Arial" w:eastAsia="Calibri" w:hAnsi="Arial" w:cs="Arial"/>
                <w:b/>
                <w:color w:val="002060"/>
                <w:sz w:val="20"/>
                <w:szCs w:val="20"/>
              </w:rPr>
              <w:t>—1</w:t>
            </w:r>
          </w:p>
          <w:p w:rsidR="000E22EF" w:rsidRPr="00AF3FEB" w:rsidRDefault="000E22EF" w:rsidP="00611091">
            <w:pPr>
              <w:pStyle w:val="Footer"/>
              <w:tabs>
                <w:tab w:val="left" w:pos="1437"/>
              </w:tabs>
              <w:jc w:val="center"/>
              <w:rPr>
                <w:rFonts w:ascii="Arial" w:eastAsia="Calibri" w:hAnsi="Arial" w:cs="Arial"/>
                <w:b/>
                <w:color w:val="002060"/>
                <w:sz w:val="20"/>
                <w:szCs w:val="20"/>
              </w:rPr>
            </w:pPr>
            <w:r w:rsidRPr="00AF3FEB">
              <w:rPr>
                <w:rFonts w:ascii="Arial" w:hAnsi="Arial" w:cs="Arial"/>
                <w:b/>
                <w:color w:val="002060"/>
                <w:sz w:val="20"/>
                <w:szCs w:val="20"/>
              </w:rPr>
              <w:t>No</w:t>
            </w:r>
            <w:r w:rsidRPr="00AF3FEB">
              <w:rPr>
                <w:rFonts w:ascii="Arial" w:eastAsia="Calibri" w:hAnsi="Arial" w:cs="Arial"/>
                <w:b/>
                <w:color w:val="002060"/>
                <w:sz w:val="20"/>
                <w:szCs w:val="20"/>
              </w:rPr>
              <w:t>—</w:t>
            </w:r>
            <w:r w:rsidR="00611091" w:rsidRPr="00AF3FEB">
              <w:rPr>
                <w:rFonts w:ascii="Arial" w:eastAsia="Calibri" w:hAnsi="Arial" w:cs="Arial"/>
                <w:b/>
                <w:color w:val="002060"/>
                <w:sz w:val="20"/>
                <w:szCs w:val="20"/>
              </w:rPr>
              <w:t>2</w:t>
            </w:r>
          </w:p>
        </w:tc>
      </w:tr>
      <w:tr w:rsidR="000E22EF" w:rsidRPr="00AF3FEB" w:rsidTr="002940BB">
        <w:trPr>
          <w:trHeight w:val="432"/>
        </w:trPr>
        <w:tc>
          <w:tcPr>
            <w:tcW w:w="648"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0E22EF" w:rsidRPr="00AF3FEB" w:rsidRDefault="000E22EF" w:rsidP="00F90AF5">
            <w:pPr>
              <w:jc w:val="center"/>
              <w:rPr>
                <w:rFonts w:ascii="Arial" w:hAnsi="Arial" w:cs="Arial"/>
                <w:color w:val="002060"/>
                <w:sz w:val="20"/>
                <w:szCs w:val="20"/>
              </w:rPr>
            </w:pPr>
            <w:r w:rsidRPr="00AF3FEB">
              <w:rPr>
                <w:rFonts w:ascii="Arial" w:hAnsi="Arial" w:cs="Arial"/>
                <w:color w:val="002060"/>
                <w:sz w:val="20"/>
                <w:szCs w:val="20"/>
              </w:rPr>
              <w:t>8.1</w:t>
            </w:r>
          </w:p>
        </w:tc>
        <w:tc>
          <w:tcPr>
            <w:tcW w:w="824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0E22EF" w:rsidRPr="00AF3FEB" w:rsidRDefault="000E22EF" w:rsidP="00F90AF5">
            <w:pPr>
              <w:rPr>
                <w:rFonts w:ascii="Arial" w:hAnsi="Arial" w:cs="Arial"/>
                <w:color w:val="002060"/>
                <w:sz w:val="20"/>
                <w:szCs w:val="20"/>
              </w:rPr>
            </w:pPr>
            <w:r w:rsidRPr="00AF3FEB">
              <w:rPr>
                <w:rFonts w:ascii="Arial" w:hAnsi="Arial" w:cs="Arial"/>
                <w:color w:val="002060"/>
                <w:sz w:val="20"/>
                <w:szCs w:val="20"/>
                <w:lang w:val="en-GB"/>
              </w:rPr>
              <w:t>Any rice, sticky rice, or any other food made from rice, sticky rice, maize, wheat, barley, oats, millet, sorghum?</w:t>
            </w:r>
          </w:p>
        </w:tc>
        <w:tc>
          <w:tcPr>
            <w:tcW w:w="1134"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0E22EF" w:rsidRPr="00AF3FEB" w:rsidRDefault="000E22EF" w:rsidP="00F90AF5">
            <w:pPr>
              <w:jc w:val="center"/>
              <w:rPr>
                <w:rFonts w:ascii="Arial" w:hAnsi="Arial" w:cs="Arial"/>
                <w:color w:val="002060"/>
                <w:sz w:val="20"/>
                <w:szCs w:val="20"/>
              </w:rPr>
            </w:pPr>
            <w:r w:rsidRPr="00AF3FEB">
              <w:rPr>
                <w:rFonts w:ascii="Arial" w:hAnsi="Arial" w:cs="Arial"/>
                <w:color w:val="002060"/>
                <w:sz w:val="20"/>
                <w:szCs w:val="20"/>
              </w:rPr>
              <w:t>|____|</w:t>
            </w:r>
          </w:p>
        </w:tc>
      </w:tr>
      <w:tr w:rsidR="000E22EF" w:rsidRPr="00AF3FEB" w:rsidTr="002940BB">
        <w:trPr>
          <w:trHeight w:hRule="exact" w:val="288"/>
        </w:trPr>
        <w:tc>
          <w:tcPr>
            <w:tcW w:w="648"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0E22EF" w:rsidRPr="00AF3FEB" w:rsidRDefault="000E22EF" w:rsidP="00F90AF5">
            <w:pPr>
              <w:jc w:val="center"/>
              <w:rPr>
                <w:rFonts w:ascii="Arial" w:hAnsi="Arial" w:cs="Arial"/>
                <w:color w:val="002060"/>
                <w:sz w:val="20"/>
                <w:szCs w:val="20"/>
              </w:rPr>
            </w:pPr>
            <w:r w:rsidRPr="00AF3FEB">
              <w:rPr>
                <w:rFonts w:ascii="Arial" w:hAnsi="Arial" w:cs="Arial"/>
                <w:color w:val="002060"/>
                <w:sz w:val="20"/>
                <w:szCs w:val="20"/>
              </w:rPr>
              <w:t>8.2</w:t>
            </w:r>
          </w:p>
        </w:tc>
        <w:tc>
          <w:tcPr>
            <w:tcW w:w="824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0E22EF" w:rsidRPr="00AF3FEB" w:rsidRDefault="000E22EF" w:rsidP="00F90AF5">
            <w:pPr>
              <w:rPr>
                <w:rFonts w:ascii="Arial" w:hAnsi="Arial" w:cs="Arial"/>
                <w:color w:val="002060"/>
                <w:sz w:val="20"/>
                <w:szCs w:val="20"/>
              </w:rPr>
            </w:pPr>
            <w:r w:rsidRPr="00AF3FEB">
              <w:rPr>
                <w:rFonts w:ascii="Arial" w:hAnsi="Arial" w:cs="Arial"/>
                <w:color w:val="002060"/>
                <w:sz w:val="20"/>
                <w:szCs w:val="20"/>
                <w:lang w:val="en-GB"/>
              </w:rPr>
              <w:t>Any noodles, bread, biscuits or any other foods made from flour?</w:t>
            </w:r>
          </w:p>
        </w:tc>
        <w:tc>
          <w:tcPr>
            <w:tcW w:w="1134"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0E22EF" w:rsidRPr="00AF3FEB" w:rsidRDefault="000E22EF" w:rsidP="00F90AF5">
            <w:pPr>
              <w:jc w:val="center"/>
              <w:rPr>
                <w:rFonts w:ascii="Arial" w:hAnsi="Arial" w:cs="Arial"/>
                <w:color w:val="002060"/>
                <w:sz w:val="20"/>
                <w:szCs w:val="20"/>
              </w:rPr>
            </w:pPr>
            <w:r w:rsidRPr="00AF3FEB">
              <w:rPr>
                <w:rFonts w:ascii="Arial" w:hAnsi="Arial" w:cs="Arial"/>
                <w:color w:val="002060"/>
                <w:sz w:val="20"/>
                <w:szCs w:val="20"/>
              </w:rPr>
              <w:t>|____|</w:t>
            </w:r>
          </w:p>
        </w:tc>
      </w:tr>
      <w:tr w:rsidR="000E22EF" w:rsidRPr="00AF3FEB" w:rsidTr="002940BB">
        <w:trPr>
          <w:trHeight w:hRule="exact" w:val="288"/>
        </w:trPr>
        <w:tc>
          <w:tcPr>
            <w:tcW w:w="648"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0E22EF" w:rsidRPr="00AF3FEB" w:rsidRDefault="000E22EF" w:rsidP="00F90AF5">
            <w:pPr>
              <w:jc w:val="center"/>
              <w:rPr>
                <w:rFonts w:ascii="Arial" w:hAnsi="Arial" w:cs="Arial"/>
                <w:color w:val="002060"/>
                <w:sz w:val="20"/>
                <w:szCs w:val="20"/>
              </w:rPr>
            </w:pPr>
            <w:r w:rsidRPr="00AF3FEB">
              <w:rPr>
                <w:rFonts w:ascii="Arial" w:hAnsi="Arial" w:cs="Arial"/>
                <w:color w:val="002060"/>
                <w:sz w:val="20"/>
                <w:szCs w:val="20"/>
              </w:rPr>
              <w:t>8.3</w:t>
            </w:r>
          </w:p>
        </w:tc>
        <w:tc>
          <w:tcPr>
            <w:tcW w:w="824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0E22EF" w:rsidRPr="00AF3FEB" w:rsidRDefault="000E22EF" w:rsidP="00F90AF5">
            <w:pPr>
              <w:rPr>
                <w:rFonts w:ascii="Arial" w:hAnsi="Arial" w:cs="Arial"/>
                <w:color w:val="002060"/>
                <w:sz w:val="20"/>
                <w:szCs w:val="20"/>
              </w:rPr>
            </w:pPr>
            <w:r w:rsidRPr="00AF3FEB">
              <w:rPr>
                <w:rFonts w:ascii="Arial" w:hAnsi="Arial" w:cs="Arial"/>
                <w:color w:val="002060"/>
                <w:sz w:val="20"/>
                <w:szCs w:val="20"/>
                <w:lang w:val="en-GB"/>
              </w:rPr>
              <w:t>Any potatoes, cassava, yams, taro, or any food made from roots or tubers?</w:t>
            </w:r>
          </w:p>
        </w:tc>
        <w:tc>
          <w:tcPr>
            <w:tcW w:w="1134"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0E22EF" w:rsidRPr="00AF3FEB" w:rsidRDefault="000E22EF" w:rsidP="00F90AF5">
            <w:pPr>
              <w:jc w:val="center"/>
              <w:rPr>
                <w:rFonts w:ascii="Arial" w:hAnsi="Arial" w:cs="Arial"/>
                <w:color w:val="002060"/>
                <w:sz w:val="20"/>
                <w:szCs w:val="20"/>
              </w:rPr>
            </w:pPr>
            <w:r w:rsidRPr="00AF3FEB">
              <w:rPr>
                <w:rFonts w:ascii="Arial" w:hAnsi="Arial" w:cs="Arial"/>
                <w:color w:val="002060"/>
                <w:sz w:val="20"/>
                <w:szCs w:val="20"/>
              </w:rPr>
              <w:t>|____|</w:t>
            </w:r>
          </w:p>
        </w:tc>
      </w:tr>
      <w:tr w:rsidR="000E22EF" w:rsidRPr="00AF3FEB" w:rsidTr="002940BB">
        <w:trPr>
          <w:trHeight w:hRule="exact" w:val="288"/>
        </w:trPr>
        <w:tc>
          <w:tcPr>
            <w:tcW w:w="648"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0E22EF" w:rsidRPr="00AF3FEB" w:rsidRDefault="000E22EF" w:rsidP="00F90AF5">
            <w:pPr>
              <w:jc w:val="center"/>
              <w:rPr>
                <w:rFonts w:ascii="Arial" w:hAnsi="Arial" w:cs="Arial"/>
                <w:color w:val="002060"/>
                <w:sz w:val="20"/>
                <w:szCs w:val="20"/>
              </w:rPr>
            </w:pPr>
            <w:r w:rsidRPr="00AF3FEB">
              <w:rPr>
                <w:rFonts w:ascii="Arial" w:hAnsi="Arial" w:cs="Arial"/>
                <w:color w:val="002060"/>
                <w:sz w:val="20"/>
                <w:szCs w:val="20"/>
              </w:rPr>
              <w:t>8.4</w:t>
            </w:r>
          </w:p>
        </w:tc>
        <w:tc>
          <w:tcPr>
            <w:tcW w:w="824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0E22EF" w:rsidRPr="00AF3FEB" w:rsidRDefault="000E22EF" w:rsidP="00F90AF5">
            <w:pPr>
              <w:rPr>
                <w:rFonts w:ascii="Arial" w:hAnsi="Arial" w:cs="Arial"/>
                <w:color w:val="002060"/>
                <w:sz w:val="20"/>
                <w:szCs w:val="20"/>
              </w:rPr>
            </w:pPr>
            <w:r w:rsidRPr="00AF3FEB">
              <w:rPr>
                <w:rFonts w:ascii="Arial" w:hAnsi="Arial" w:cs="Arial"/>
                <w:color w:val="002060"/>
                <w:sz w:val="20"/>
                <w:szCs w:val="20"/>
                <w:lang w:val="en-GB"/>
              </w:rPr>
              <w:t>Any vegetables?</w:t>
            </w:r>
          </w:p>
        </w:tc>
        <w:tc>
          <w:tcPr>
            <w:tcW w:w="1134"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0E22EF" w:rsidRPr="00AF3FEB" w:rsidRDefault="000E22EF" w:rsidP="00F90AF5">
            <w:pPr>
              <w:jc w:val="center"/>
              <w:rPr>
                <w:rFonts w:ascii="Arial" w:hAnsi="Arial" w:cs="Arial"/>
                <w:color w:val="002060"/>
                <w:sz w:val="20"/>
                <w:szCs w:val="20"/>
              </w:rPr>
            </w:pPr>
            <w:r w:rsidRPr="00AF3FEB">
              <w:rPr>
                <w:rFonts w:ascii="Arial" w:hAnsi="Arial" w:cs="Arial"/>
                <w:color w:val="002060"/>
                <w:sz w:val="20"/>
                <w:szCs w:val="20"/>
              </w:rPr>
              <w:t>|____|</w:t>
            </w:r>
          </w:p>
        </w:tc>
      </w:tr>
      <w:tr w:rsidR="000E22EF" w:rsidRPr="00AF3FEB" w:rsidTr="002940BB">
        <w:trPr>
          <w:trHeight w:hRule="exact" w:val="288"/>
        </w:trPr>
        <w:tc>
          <w:tcPr>
            <w:tcW w:w="648"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0E22EF" w:rsidRPr="00AF3FEB" w:rsidRDefault="000E22EF" w:rsidP="00F90AF5">
            <w:pPr>
              <w:jc w:val="center"/>
              <w:rPr>
                <w:rFonts w:ascii="Arial" w:hAnsi="Arial" w:cs="Arial"/>
                <w:color w:val="002060"/>
                <w:sz w:val="20"/>
                <w:szCs w:val="20"/>
              </w:rPr>
            </w:pPr>
            <w:r w:rsidRPr="00AF3FEB">
              <w:rPr>
                <w:rFonts w:ascii="Arial" w:hAnsi="Arial" w:cs="Arial"/>
                <w:color w:val="002060"/>
                <w:sz w:val="20"/>
                <w:szCs w:val="20"/>
              </w:rPr>
              <w:t>8.5</w:t>
            </w:r>
          </w:p>
        </w:tc>
        <w:tc>
          <w:tcPr>
            <w:tcW w:w="824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0E22EF" w:rsidRPr="00AF3FEB" w:rsidRDefault="000E22EF" w:rsidP="00F90AF5">
            <w:pPr>
              <w:rPr>
                <w:rFonts w:ascii="Arial" w:hAnsi="Arial" w:cs="Arial"/>
                <w:color w:val="002060"/>
                <w:sz w:val="20"/>
                <w:szCs w:val="20"/>
              </w:rPr>
            </w:pPr>
            <w:r w:rsidRPr="00AF3FEB">
              <w:rPr>
                <w:rFonts w:ascii="Arial" w:hAnsi="Arial" w:cs="Arial"/>
                <w:color w:val="002060"/>
                <w:sz w:val="20"/>
                <w:szCs w:val="20"/>
                <w:lang w:val="en-GB"/>
              </w:rPr>
              <w:t>Any fruits?</w:t>
            </w:r>
          </w:p>
        </w:tc>
        <w:tc>
          <w:tcPr>
            <w:tcW w:w="1134"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0E22EF" w:rsidRPr="00AF3FEB" w:rsidRDefault="000E22EF" w:rsidP="00F90AF5">
            <w:pPr>
              <w:jc w:val="center"/>
              <w:rPr>
                <w:rFonts w:ascii="Arial" w:hAnsi="Arial" w:cs="Arial"/>
                <w:color w:val="002060"/>
                <w:sz w:val="20"/>
                <w:szCs w:val="20"/>
              </w:rPr>
            </w:pPr>
            <w:r w:rsidRPr="00AF3FEB">
              <w:rPr>
                <w:rFonts w:ascii="Arial" w:hAnsi="Arial" w:cs="Arial"/>
                <w:color w:val="002060"/>
                <w:sz w:val="20"/>
                <w:szCs w:val="20"/>
              </w:rPr>
              <w:t>|____|</w:t>
            </w:r>
          </w:p>
        </w:tc>
      </w:tr>
      <w:tr w:rsidR="000E22EF" w:rsidRPr="00AF3FEB" w:rsidTr="002940BB">
        <w:trPr>
          <w:trHeight w:val="432"/>
        </w:trPr>
        <w:tc>
          <w:tcPr>
            <w:tcW w:w="648"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0E22EF" w:rsidRPr="00AF3FEB" w:rsidRDefault="000E22EF" w:rsidP="00F90AF5">
            <w:pPr>
              <w:jc w:val="center"/>
              <w:rPr>
                <w:rFonts w:ascii="Arial" w:hAnsi="Arial" w:cs="Arial"/>
                <w:color w:val="002060"/>
                <w:sz w:val="20"/>
                <w:szCs w:val="20"/>
              </w:rPr>
            </w:pPr>
            <w:r w:rsidRPr="00AF3FEB">
              <w:rPr>
                <w:rFonts w:ascii="Arial" w:hAnsi="Arial" w:cs="Arial"/>
                <w:color w:val="002060"/>
                <w:sz w:val="20"/>
                <w:szCs w:val="20"/>
              </w:rPr>
              <w:t>8.6</w:t>
            </w:r>
          </w:p>
        </w:tc>
        <w:tc>
          <w:tcPr>
            <w:tcW w:w="824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0E22EF" w:rsidRPr="00AF3FEB" w:rsidRDefault="000E22EF" w:rsidP="00F90AF5">
            <w:pPr>
              <w:rPr>
                <w:rFonts w:ascii="Arial" w:hAnsi="Arial" w:cs="Arial"/>
                <w:color w:val="002060"/>
                <w:sz w:val="20"/>
                <w:szCs w:val="20"/>
              </w:rPr>
            </w:pPr>
            <w:r w:rsidRPr="00AF3FEB">
              <w:rPr>
                <w:rFonts w:ascii="Arial" w:hAnsi="Arial" w:cs="Arial"/>
                <w:color w:val="002060"/>
                <w:sz w:val="20"/>
                <w:szCs w:val="20"/>
                <w:lang w:val="en-GB"/>
              </w:rPr>
              <w:t>Any beef, pork, lamb, goat, rabbit, chicken, duck, other birds, other meats or organs such as liver, heart, kidney etc</w:t>
            </w:r>
            <w:r w:rsidR="00260224" w:rsidRPr="00AF3FEB">
              <w:rPr>
                <w:rFonts w:ascii="Arial" w:hAnsi="Arial" w:cs="Arial"/>
                <w:color w:val="002060"/>
                <w:sz w:val="20"/>
                <w:szCs w:val="20"/>
                <w:lang w:val="en-GB"/>
              </w:rPr>
              <w:t>.</w:t>
            </w:r>
            <w:r w:rsidRPr="00AF3FEB">
              <w:rPr>
                <w:rFonts w:ascii="Arial" w:hAnsi="Arial" w:cs="Arial"/>
                <w:color w:val="002060"/>
                <w:sz w:val="20"/>
                <w:szCs w:val="20"/>
                <w:lang w:val="en-GB"/>
              </w:rPr>
              <w:t>?</w:t>
            </w:r>
          </w:p>
        </w:tc>
        <w:tc>
          <w:tcPr>
            <w:tcW w:w="1134"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0E22EF" w:rsidRPr="00AF3FEB" w:rsidRDefault="000E22EF" w:rsidP="00F90AF5">
            <w:pPr>
              <w:jc w:val="center"/>
              <w:rPr>
                <w:rFonts w:ascii="Arial" w:hAnsi="Arial" w:cs="Arial"/>
                <w:color w:val="002060"/>
                <w:sz w:val="20"/>
                <w:szCs w:val="20"/>
              </w:rPr>
            </w:pPr>
            <w:r w:rsidRPr="00AF3FEB">
              <w:rPr>
                <w:rFonts w:ascii="Arial" w:hAnsi="Arial" w:cs="Arial"/>
                <w:color w:val="002060"/>
                <w:sz w:val="20"/>
                <w:szCs w:val="20"/>
              </w:rPr>
              <w:t>|____|</w:t>
            </w:r>
          </w:p>
        </w:tc>
      </w:tr>
      <w:tr w:rsidR="000E22EF" w:rsidRPr="00AF3FEB" w:rsidTr="002940BB">
        <w:trPr>
          <w:trHeight w:hRule="exact" w:val="288"/>
        </w:trPr>
        <w:tc>
          <w:tcPr>
            <w:tcW w:w="648"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0E22EF" w:rsidRPr="00AF3FEB" w:rsidRDefault="000E22EF" w:rsidP="00F90AF5">
            <w:pPr>
              <w:jc w:val="center"/>
              <w:rPr>
                <w:rFonts w:ascii="Arial" w:hAnsi="Arial" w:cs="Arial"/>
                <w:color w:val="002060"/>
                <w:sz w:val="20"/>
                <w:szCs w:val="20"/>
              </w:rPr>
            </w:pPr>
            <w:r w:rsidRPr="00AF3FEB">
              <w:rPr>
                <w:rFonts w:ascii="Arial" w:hAnsi="Arial" w:cs="Arial"/>
                <w:color w:val="002060"/>
                <w:sz w:val="20"/>
                <w:szCs w:val="20"/>
              </w:rPr>
              <w:t>8.7</w:t>
            </w:r>
          </w:p>
        </w:tc>
        <w:tc>
          <w:tcPr>
            <w:tcW w:w="824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0E22EF" w:rsidRPr="00AF3FEB" w:rsidRDefault="000E22EF" w:rsidP="00F90AF5">
            <w:pPr>
              <w:rPr>
                <w:rFonts w:ascii="Arial" w:hAnsi="Arial" w:cs="Arial"/>
                <w:color w:val="002060"/>
                <w:sz w:val="20"/>
                <w:szCs w:val="20"/>
              </w:rPr>
            </w:pPr>
            <w:r w:rsidRPr="00AF3FEB">
              <w:rPr>
                <w:rFonts w:ascii="Arial" w:hAnsi="Arial" w:cs="Arial"/>
                <w:color w:val="002060"/>
                <w:sz w:val="20"/>
                <w:szCs w:val="20"/>
                <w:lang w:val="en-GB"/>
              </w:rPr>
              <w:t>Any other meats from frogs, eel, rats, snakes, dogs, cats etc</w:t>
            </w:r>
            <w:r w:rsidR="00260224" w:rsidRPr="00AF3FEB">
              <w:rPr>
                <w:rFonts w:ascii="Arial" w:hAnsi="Arial" w:cs="Arial"/>
                <w:color w:val="002060"/>
                <w:sz w:val="20"/>
                <w:szCs w:val="20"/>
                <w:lang w:val="en-GB"/>
              </w:rPr>
              <w:t>.</w:t>
            </w:r>
            <w:r w:rsidRPr="00AF3FEB">
              <w:rPr>
                <w:rFonts w:ascii="Arial" w:hAnsi="Arial" w:cs="Arial"/>
                <w:color w:val="002060"/>
                <w:sz w:val="20"/>
                <w:szCs w:val="20"/>
                <w:lang w:val="en-GB"/>
              </w:rPr>
              <w:t>?</w:t>
            </w:r>
          </w:p>
        </w:tc>
        <w:tc>
          <w:tcPr>
            <w:tcW w:w="1134"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0E22EF" w:rsidRPr="00AF3FEB" w:rsidRDefault="000E22EF" w:rsidP="00F90AF5">
            <w:pPr>
              <w:jc w:val="center"/>
              <w:rPr>
                <w:rFonts w:ascii="Arial" w:hAnsi="Arial" w:cs="Arial"/>
                <w:color w:val="002060"/>
                <w:sz w:val="20"/>
                <w:szCs w:val="20"/>
              </w:rPr>
            </w:pPr>
            <w:r w:rsidRPr="00AF3FEB">
              <w:rPr>
                <w:rFonts w:ascii="Arial" w:hAnsi="Arial" w:cs="Arial"/>
                <w:color w:val="002060"/>
                <w:sz w:val="20"/>
                <w:szCs w:val="20"/>
              </w:rPr>
              <w:t>|____|</w:t>
            </w:r>
          </w:p>
        </w:tc>
      </w:tr>
      <w:tr w:rsidR="000E22EF" w:rsidRPr="00AF3FEB" w:rsidTr="002940BB">
        <w:trPr>
          <w:trHeight w:hRule="exact" w:val="288"/>
        </w:trPr>
        <w:tc>
          <w:tcPr>
            <w:tcW w:w="648"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0E22EF" w:rsidRPr="00AF3FEB" w:rsidRDefault="000E22EF" w:rsidP="00F90AF5">
            <w:pPr>
              <w:jc w:val="center"/>
              <w:rPr>
                <w:rFonts w:ascii="Arial" w:hAnsi="Arial" w:cs="Arial"/>
                <w:color w:val="002060"/>
                <w:sz w:val="20"/>
                <w:szCs w:val="20"/>
              </w:rPr>
            </w:pPr>
            <w:r w:rsidRPr="00AF3FEB">
              <w:rPr>
                <w:rFonts w:ascii="Arial" w:hAnsi="Arial" w:cs="Arial"/>
                <w:color w:val="002060"/>
                <w:sz w:val="20"/>
                <w:szCs w:val="20"/>
              </w:rPr>
              <w:t>8.8</w:t>
            </w:r>
          </w:p>
        </w:tc>
        <w:tc>
          <w:tcPr>
            <w:tcW w:w="824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0E22EF" w:rsidRPr="00AF3FEB" w:rsidRDefault="000E22EF" w:rsidP="00F90AF5">
            <w:pPr>
              <w:rPr>
                <w:rFonts w:ascii="Arial" w:hAnsi="Arial" w:cs="Arial"/>
                <w:color w:val="002060"/>
                <w:sz w:val="20"/>
                <w:szCs w:val="20"/>
              </w:rPr>
            </w:pPr>
            <w:r w:rsidRPr="00AF3FEB">
              <w:rPr>
                <w:rFonts w:ascii="Arial" w:hAnsi="Arial" w:cs="Arial"/>
                <w:color w:val="002060"/>
                <w:sz w:val="20"/>
                <w:szCs w:val="20"/>
                <w:lang w:val="en-GB"/>
              </w:rPr>
              <w:t>Any eggs from chickens, quails, ducks or other birds?</w:t>
            </w:r>
          </w:p>
        </w:tc>
        <w:tc>
          <w:tcPr>
            <w:tcW w:w="1134"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0E22EF" w:rsidRPr="00AF3FEB" w:rsidRDefault="000E22EF" w:rsidP="00F90AF5">
            <w:pPr>
              <w:jc w:val="center"/>
              <w:rPr>
                <w:rFonts w:ascii="Arial" w:hAnsi="Arial" w:cs="Arial"/>
                <w:color w:val="002060"/>
                <w:sz w:val="20"/>
                <w:szCs w:val="20"/>
              </w:rPr>
            </w:pPr>
            <w:r w:rsidRPr="00AF3FEB">
              <w:rPr>
                <w:rFonts w:ascii="Arial" w:hAnsi="Arial" w:cs="Arial"/>
                <w:color w:val="002060"/>
                <w:sz w:val="20"/>
                <w:szCs w:val="20"/>
              </w:rPr>
              <w:t>|____|</w:t>
            </w:r>
          </w:p>
        </w:tc>
      </w:tr>
      <w:tr w:rsidR="000E22EF" w:rsidRPr="00AF3FEB" w:rsidTr="002940BB">
        <w:trPr>
          <w:trHeight w:hRule="exact" w:val="288"/>
        </w:trPr>
        <w:tc>
          <w:tcPr>
            <w:tcW w:w="648"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0E22EF" w:rsidRPr="00AF3FEB" w:rsidRDefault="000E22EF" w:rsidP="00F90AF5">
            <w:pPr>
              <w:jc w:val="center"/>
              <w:rPr>
                <w:rFonts w:ascii="Arial" w:hAnsi="Arial" w:cs="Arial"/>
                <w:color w:val="002060"/>
                <w:sz w:val="20"/>
                <w:szCs w:val="20"/>
              </w:rPr>
            </w:pPr>
            <w:r w:rsidRPr="00AF3FEB">
              <w:rPr>
                <w:rFonts w:ascii="Arial" w:hAnsi="Arial" w:cs="Arial"/>
                <w:color w:val="002060"/>
                <w:sz w:val="20"/>
                <w:szCs w:val="20"/>
              </w:rPr>
              <w:t>8.9</w:t>
            </w:r>
          </w:p>
        </w:tc>
        <w:tc>
          <w:tcPr>
            <w:tcW w:w="824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0E22EF" w:rsidRPr="00AF3FEB" w:rsidRDefault="000E22EF" w:rsidP="00F90AF5">
            <w:pPr>
              <w:rPr>
                <w:rFonts w:ascii="Arial" w:hAnsi="Arial" w:cs="Arial"/>
                <w:color w:val="002060"/>
                <w:sz w:val="20"/>
                <w:szCs w:val="20"/>
              </w:rPr>
            </w:pPr>
            <w:r w:rsidRPr="00AF3FEB">
              <w:rPr>
                <w:rFonts w:ascii="Arial" w:hAnsi="Arial" w:cs="Arial"/>
                <w:color w:val="002060"/>
                <w:sz w:val="20"/>
                <w:szCs w:val="20"/>
                <w:lang w:val="en-GB"/>
              </w:rPr>
              <w:t>Any fish, crabs, prawns, or shellfish, either fresh or dried?</w:t>
            </w:r>
          </w:p>
        </w:tc>
        <w:tc>
          <w:tcPr>
            <w:tcW w:w="1134"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0E22EF" w:rsidRPr="00AF3FEB" w:rsidRDefault="000E22EF" w:rsidP="00F90AF5">
            <w:pPr>
              <w:jc w:val="center"/>
              <w:rPr>
                <w:rFonts w:ascii="Arial" w:hAnsi="Arial" w:cs="Arial"/>
                <w:color w:val="002060"/>
                <w:sz w:val="20"/>
                <w:szCs w:val="20"/>
              </w:rPr>
            </w:pPr>
            <w:r w:rsidRPr="00AF3FEB">
              <w:rPr>
                <w:rFonts w:ascii="Arial" w:hAnsi="Arial" w:cs="Arial"/>
                <w:color w:val="002060"/>
                <w:sz w:val="20"/>
                <w:szCs w:val="20"/>
              </w:rPr>
              <w:t>|____|</w:t>
            </w:r>
          </w:p>
        </w:tc>
      </w:tr>
      <w:tr w:rsidR="000E22EF" w:rsidRPr="00AF3FEB" w:rsidTr="002940BB">
        <w:trPr>
          <w:trHeight w:val="432"/>
        </w:trPr>
        <w:tc>
          <w:tcPr>
            <w:tcW w:w="648"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0E22EF" w:rsidRPr="00AF3FEB" w:rsidRDefault="000E22EF" w:rsidP="00F90AF5">
            <w:pPr>
              <w:jc w:val="center"/>
              <w:rPr>
                <w:rFonts w:ascii="Arial" w:hAnsi="Arial" w:cs="Arial"/>
                <w:color w:val="002060"/>
                <w:sz w:val="20"/>
                <w:szCs w:val="20"/>
              </w:rPr>
            </w:pPr>
            <w:r w:rsidRPr="00AF3FEB">
              <w:rPr>
                <w:rFonts w:ascii="Arial" w:hAnsi="Arial" w:cs="Arial"/>
                <w:color w:val="002060"/>
                <w:sz w:val="20"/>
                <w:szCs w:val="20"/>
              </w:rPr>
              <w:t>8.10</w:t>
            </w:r>
          </w:p>
        </w:tc>
        <w:tc>
          <w:tcPr>
            <w:tcW w:w="824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0E22EF" w:rsidRPr="00AF3FEB" w:rsidRDefault="000E22EF" w:rsidP="00F90AF5">
            <w:pPr>
              <w:rPr>
                <w:rFonts w:ascii="Arial" w:hAnsi="Arial" w:cs="Arial"/>
                <w:color w:val="002060"/>
                <w:sz w:val="20"/>
                <w:szCs w:val="20"/>
              </w:rPr>
            </w:pPr>
            <w:r w:rsidRPr="00AF3FEB">
              <w:rPr>
                <w:rFonts w:ascii="Arial" w:hAnsi="Arial" w:cs="Arial"/>
                <w:color w:val="002060"/>
                <w:sz w:val="20"/>
                <w:szCs w:val="20"/>
                <w:lang w:val="en-GB"/>
              </w:rPr>
              <w:t>Any food made from gram, peas, cowpeas, pigeon peas, lentils, beans, peanuts or other nuts?</w:t>
            </w:r>
          </w:p>
        </w:tc>
        <w:tc>
          <w:tcPr>
            <w:tcW w:w="1134"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0E22EF" w:rsidRPr="00AF3FEB" w:rsidRDefault="000E22EF" w:rsidP="00F90AF5">
            <w:pPr>
              <w:jc w:val="center"/>
              <w:rPr>
                <w:rFonts w:ascii="Arial" w:hAnsi="Arial" w:cs="Arial"/>
                <w:color w:val="002060"/>
                <w:sz w:val="20"/>
                <w:szCs w:val="20"/>
              </w:rPr>
            </w:pPr>
            <w:r w:rsidRPr="00AF3FEB">
              <w:rPr>
                <w:rFonts w:ascii="Arial" w:hAnsi="Arial" w:cs="Arial"/>
                <w:color w:val="002060"/>
                <w:sz w:val="20"/>
                <w:szCs w:val="20"/>
              </w:rPr>
              <w:t>|____|</w:t>
            </w:r>
          </w:p>
        </w:tc>
      </w:tr>
      <w:tr w:rsidR="000E22EF" w:rsidRPr="00AF3FEB" w:rsidTr="002940BB">
        <w:trPr>
          <w:trHeight w:hRule="exact" w:val="288"/>
        </w:trPr>
        <w:tc>
          <w:tcPr>
            <w:tcW w:w="648"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0E22EF" w:rsidRPr="00AF3FEB" w:rsidRDefault="000E22EF" w:rsidP="00F90AF5">
            <w:pPr>
              <w:jc w:val="center"/>
              <w:rPr>
                <w:rFonts w:ascii="Arial" w:hAnsi="Arial" w:cs="Arial"/>
                <w:color w:val="002060"/>
                <w:sz w:val="20"/>
                <w:szCs w:val="20"/>
              </w:rPr>
            </w:pPr>
            <w:r w:rsidRPr="00AF3FEB">
              <w:rPr>
                <w:rFonts w:ascii="Arial" w:hAnsi="Arial" w:cs="Arial"/>
                <w:color w:val="002060"/>
                <w:sz w:val="20"/>
                <w:szCs w:val="20"/>
              </w:rPr>
              <w:t>8.11</w:t>
            </w:r>
          </w:p>
        </w:tc>
        <w:tc>
          <w:tcPr>
            <w:tcW w:w="824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0E22EF" w:rsidRPr="00AF3FEB" w:rsidRDefault="000E22EF" w:rsidP="00F90AF5">
            <w:pPr>
              <w:rPr>
                <w:rFonts w:ascii="Arial" w:hAnsi="Arial" w:cs="Arial"/>
                <w:color w:val="002060"/>
                <w:sz w:val="20"/>
                <w:szCs w:val="20"/>
              </w:rPr>
            </w:pPr>
            <w:r w:rsidRPr="00AF3FEB">
              <w:rPr>
                <w:rFonts w:ascii="Arial" w:hAnsi="Arial" w:cs="Arial"/>
                <w:color w:val="002060"/>
                <w:sz w:val="20"/>
                <w:szCs w:val="20"/>
                <w:lang w:val="en-GB"/>
              </w:rPr>
              <w:t>Any milk, milk solids, yogurt, cheese, or other milk products?</w:t>
            </w:r>
          </w:p>
        </w:tc>
        <w:tc>
          <w:tcPr>
            <w:tcW w:w="1134"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0E22EF" w:rsidRPr="00AF3FEB" w:rsidRDefault="000E22EF" w:rsidP="00F90AF5">
            <w:pPr>
              <w:jc w:val="center"/>
              <w:rPr>
                <w:rFonts w:ascii="Arial" w:hAnsi="Arial" w:cs="Arial"/>
                <w:color w:val="002060"/>
                <w:sz w:val="20"/>
                <w:szCs w:val="20"/>
              </w:rPr>
            </w:pPr>
            <w:r w:rsidRPr="00AF3FEB">
              <w:rPr>
                <w:rFonts w:ascii="Arial" w:hAnsi="Arial" w:cs="Arial"/>
                <w:color w:val="002060"/>
                <w:sz w:val="20"/>
                <w:szCs w:val="20"/>
              </w:rPr>
              <w:t>|____|</w:t>
            </w:r>
          </w:p>
        </w:tc>
      </w:tr>
      <w:tr w:rsidR="000E22EF" w:rsidRPr="00AF3FEB" w:rsidTr="002940BB">
        <w:trPr>
          <w:trHeight w:val="432"/>
        </w:trPr>
        <w:tc>
          <w:tcPr>
            <w:tcW w:w="648"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0E22EF" w:rsidRPr="00AF3FEB" w:rsidRDefault="000E22EF" w:rsidP="00F90AF5">
            <w:pPr>
              <w:jc w:val="center"/>
              <w:rPr>
                <w:rFonts w:ascii="Arial" w:hAnsi="Arial" w:cs="Arial"/>
                <w:color w:val="002060"/>
                <w:sz w:val="20"/>
                <w:szCs w:val="20"/>
              </w:rPr>
            </w:pPr>
            <w:r w:rsidRPr="00AF3FEB">
              <w:rPr>
                <w:rFonts w:ascii="Arial" w:hAnsi="Arial" w:cs="Arial"/>
                <w:color w:val="002060"/>
                <w:sz w:val="20"/>
                <w:szCs w:val="20"/>
              </w:rPr>
              <w:t>8.12</w:t>
            </w:r>
          </w:p>
        </w:tc>
        <w:tc>
          <w:tcPr>
            <w:tcW w:w="824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0E22EF" w:rsidRPr="00AF3FEB" w:rsidRDefault="000E22EF" w:rsidP="00F90AF5">
            <w:pPr>
              <w:rPr>
                <w:rFonts w:ascii="Arial" w:hAnsi="Arial" w:cs="Arial"/>
                <w:color w:val="002060"/>
                <w:sz w:val="20"/>
                <w:szCs w:val="20"/>
              </w:rPr>
            </w:pPr>
            <w:r w:rsidRPr="00AF3FEB">
              <w:rPr>
                <w:rFonts w:ascii="Arial" w:hAnsi="Arial" w:cs="Arial"/>
                <w:color w:val="002060"/>
                <w:sz w:val="20"/>
                <w:szCs w:val="20"/>
                <w:lang w:val="en-GB"/>
              </w:rPr>
              <w:t>Any food made with peanut oil, coconut oil, palm oil, sesame oil, sunflower oil or other oils, animal fat, butter or margarine?</w:t>
            </w:r>
          </w:p>
        </w:tc>
        <w:tc>
          <w:tcPr>
            <w:tcW w:w="1134"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0E22EF" w:rsidRPr="00AF3FEB" w:rsidRDefault="000E22EF" w:rsidP="00F90AF5">
            <w:pPr>
              <w:jc w:val="center"/>
              <w:rPr>
                <w:rFonts w:ascii="Arial" w:hAnsi="Arial" w:cs="Arial"/>
                <w:color w:val="002060"/>
                <w:sz w:val="20"/>
                <w:szCs w:val="20"/>
              </w:rPr>
            </w:pPr>
            <w:r w:rsidRPr="00AF3FEB">
              <w:rPr>
                <w:rFonts w:ascii="Arial" w:hAnsi="Arial" w:cs="Arial"/>
                <w:color w:val="002060"/>
                <w:sz w:val="20"/>
                <w:szCs w:val="20"/>
              </w:rPr>
              <w:t>|____|</w:t>
            </w:r>
          </w:p>
        </w:tc>
      </w:tr>
      <w:tr w:rsidR="000E22EF" w:rsidRPr="00AF3FEB" w:rsidTr="002940BB">
        <w:trPr>
          <w:trHeight w:hRule="exact" w:val="288"/>
        </w:trPr>
        <w:tc>
          <w:tcPr>
            <w:tcW w:w="648"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0E22EF" w:rsidRPr="00AF3FEB" w:rsidRDefault="000E22EF" w:rsidP="00F90AF5">
            <w:pPr>
              <w:jc w:val="center"/>
              <w:rPr>
                <w:rFonts w:ascii="Arial" w:hAnsi="Arial" w:cs="Arial"/>
                <w:color w:val="002060"/>
                <w:sz w:val="20"/>
                <w:szCs w:val="20"/>
              </w:rPr>
            </w:pPr>
            <w:r w:rsidRPr="00AF3FEB">
              <w:rPr>
                <w:rFonts w:ascii="Arial" w:hAnsi="Arial" w:cs="Arial"/>
                <w:color w:val="002060"/>
                <w:sz w:val="20"/>
                <w:szCs w:val="20"/>
              </w:rPr>
              <w:t>8.13</w:t>
            </w:r>
          </w:p>
        </w:tc>
        <w:tc>
          <w:tcPr>
            <w:tcW w:w="824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0E22EF" w:rsidRPr="00AF3FEB" w:rsidRDefault="000E22EF" w:rsidP="00F90AF5">
            <w:pPr>
              <w:rPr>
                <w:rFonts w:ascii="Arial" w:hAnsi="Arial" w:cs="Arial"/>
                <w:color w:val="002060"/>
                <w:sz w:val="20"/>
                <w:szCs w:val="20"/>
              </w:rPr>
            </w:pPr>
            <w:r w:rsidRPr="00AF3FEB">
              <w:rPr>
                <w:rFonts w:ascii="Arial" w:hAnsi="Arial" w:cs="Arial"/>
                <w:color w:val="002060"/>
                <w:sz w:val="20"/>
                <w:szCs w:val="20"/>
                <w:lang w:val="en-GB"/>
              </w:rPr>
              <w:t>Any sugar, jaggery, honey?</w:t>
            </w:r>
          </w:p>
        </w:tc>
        <w:tc>
          <w:tcPr>
            <w:tcW w:w="1134"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0E22EF" w:rsidRPr="00AF3FEB" w:rsidRDefault="000E22EF" w:rsidP="00F90AF5">
            <w:pPr>
              <w:jc w:val="center"/>
              <w:rPr>
                <w:rFonts w:ascii="Arial" w:hAnsi="Arial" w:cs="Arial"/>
                <w:color w:val="002060"/>
                <w:sz w:val="20"/>
                <w:szCs w:val="20"/>
              </w:rPr>
            </w:pPr>
            <w:r w:rsidRPr="00AF3FEB">
              <w:rPr>
                <w:rFonts w:ascii="Arial" w:hAnsi="Arial" w:cs="Arial"/>
                <w:color w:val="002060"/>
                <w:sz w:val="20"/>
                <w:szCs w:val="20"/>
              </w:rPr>
              <w:t>|____|</w:t>
            </w:r>
          </w:p>
        </w:tc>
      </w:tr>
      <w:tr w:rsidR="000E22EF" w:rsidRPr="00AF3FEB" w:rsidTr="002940BB">
        <w:trPr>
          <w:trHeight w:hRule="exact" w:val="288"/>
        </w:trPr>
        <w:tc>
          <w:tcPr>
            <w:tcW w:w="648"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0E22EF" w:rsidRPr="00AF3FEB" w:rsidRDefault="000E22EF" w:rsidP="00F90AF5">
            <w:pPr>
              <w:jc w:val="center"/>
              <w:rPr>
                <w:rFonts w:ascii="Arial" w:hAnsi="Arial" w:cs="Arial"/>
                <w:color w:val="002060"/>
                <w:sz w:val="20"/>
                <w:szCs w:val="20"/>
              </w:rPr>
            </w:pPr>
            <w:r w:rsidRPr="00AF3FEB">
              <w:rPr>
                <w:rFonts w:ascii="Arial" w:hAnsi="Arial" w:cs="Arial"/>
                <w:color w:val="002060"/>
                <w:sz w:val="20"/>
                <w:szCs w:val="20"/>
              </w:rPr>
              <w:t>8.14</w:t>
            </w:r>
          </w:p>
        </w:tc>
        <w:tc>
          <w:tcPr>
            <w:tcW w:w="824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0E22EF" w:rsidRPr="00AF3FEB" w:rsidRDefault="000E22EF" w:rsidP="00F90AF5">
            <w:pPr>
              <w:rPr>
                <w:rFonts w:ascii="Arial" w:hAnsi="Arial" w:cs="Arial"/>
                <w:color w:val="002060"/>
                <w:sz w:val="20"/>
                <w:szCs w:val="20"/>
              </w:rPr>
            </w:pPr>
            <w:r w:rsidRPr="00AF3FEB">
              <w:rPr>
                <w:rFonts w:ascii="Arial" w:hAnsi="Arial" w:cs="Arial"/>
                <w:color w:val="002060"/>
                <w:sz w:val="20"/>
                <w:szCs w:val="20"/>
                <w:lang w:val="en-GB"/>
              </w:rPr>
              <w:t>Any coffee or tea?</w:t>
            </w:r>
          </w:p>
        </w:tc>
        <w:tc>
          <w:tcPr>
            <w:tcW w:w="1134"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0E22EF" w:rsidRPr="00AF3FEB" w:rsidRDefault="000E22EF" w:rsidP="00F90AF5">
            <w:pPr>
              <w:jc w:val="center"/>
              <w:rPr>
                <w:rFonts w:ascii="Arial" w:hAnsi="Arial" w:cs="Arial"/>
                <w:color w:val="002060"/>
                <w:sz w:val="20"/>
                <w:szCs w:val="20"/>
              </w:rPr>
            </w:pPr>
            <w:r w:rsidRPr="00AF3FEB">
              <w:rPr>
                <w:rFonts w:ascii="Arial" w:hAnsi="Arial" w:cs="Arial"/>
                <w:color w:val="002060"/>
                <w:sz w:val="20"/>
                <w:szCs w:val="20"/>
              </w:rPr>
              <w:t>|____|</w:t>
            </w:r>
          </w:p>
        </w:tc>
      </w:tr>
      <w:tr w:rsidR="000E22EF" w:rsidRPr="00AF3FEB" w:rsidTr="002940BB">
        <w:trPr>
          <w:trHeight w:hRule="exact" w:val="288"/>
        </w:trPr>
        <w:tc>
          <w:tcPr>
            <w:tcW w:w="648"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0E22EF" w:rsidRPr="00AF3FEB" w:rsidRDefault="000E22EF" w:rsidP="00F90AF5">
            <w:pPr>
              <w:jc w:val="center"/>
              <w:rPr>
                <w:rFonts w:ascii="Arial" w:hAnsi="Arial" w:cs="Arial"/>
                <w:color w:val="002060"/>
                <w:sz w:val="20"/>
                <w:szCs w:val="20"/>
              </w:rPr>
            </w:pPr>
            <w:r w:rsidRPr="00AF3FEB">
              <w:rPr>
                <w:rFonts w:ascii="Arial" w:hAnsi="Arial" w:cs="Arial"/>
                <w:color w:val="002060"/>
                <w:sz w:val="20"/>
                <w:szCs w:val="20"/>
              </w:rPr>
              <w:t>8.15</w:t>
            </w:r>
          </w:p>
        </w:tc>
        <w:tc>
          <w:tcPr>
            <w:tcW w:w="824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0E22EF" w:rsidRPr="00AF3FEB" w:rsidRDefault="000E22EF" w:rsidP="00F90AF5">
            <w:pPr>
              <w:rPr>
                <w:rFonts w:ascii="Arial" w:hAnsi="Arial" w:cs="Arial"/>
                <w:color w:val="002060"/>
                <w:sz w:val="20"/>
                <w:szCs w:val="20"/>
              </w:rPr>
            </w:pPr>
            <w:r w:rsidRPr="00AF3FEB">
              <w:rPr>
                <w:rFonts w:ascii="Arial" w:hAnsi="Arial" w:cs="Arial"/>
                <w:color w:val="002060"/>
                <w:sz w:val="20"/>
                <w:szCs w:val="20"/>
                <w:lang w:val="en-GB"/>
              </w:rPr>
              <w:t>Any condiments such as salt, pepper, curry, or chillies etc</w:t>
            </w:r>
            <w:r w:rsidR="009F78D9" w:rsidRPr="00AF3FEB">
              <w:rPr>
                <w:rFonts w:ascii="Arial" w:hAnsi="Arial" w:cs="Arial"/>
                <w:color w:val="002060"/>
                <w:sz w:val="20"/>
                <w:szCs w:val="20"/>
                <w:lang w:val="en-GB"/>
              </w:rPr>
              <w:t>.</w:t>
            </w:r>
            <w:r w:rsidRPr="00AF3FEB">
              <w:rPr>
                <w:rFonts w:ascii="Arial" w:hAnsi="Arial" w:cs="Arial"/>
                <w:color w:val="002060"/>
                <w:sz w:val="20"/>
                <w:szCs w:val="20"/>
                <w:lang w:val="en-GB"/>
              </w:rPr>
              <w:t>?</w:t>
            </w:r>
          </w:p>
        </w:tc>
        <w:tc>
          <w:tcPr>
            <w:tcW w:w="1134"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0E22EF" w:rsidRPr="00AF3FEB" w:rsidRDefault="000E22EF" w:rsidP="00F90AF5">
            <w:pPr>
              <w:jc w:val="center"/>
              <w:rPr>
                <w:rFonts w:ascii="Arial" w:hAnsi="Arial" w:cs="Arial"/>
                <w:color w:val="002060"/>
                <w:sz w:val="20"/>
                <w:szCs w:val="20"/>
              </w:rPr>
            </w:pPr>
            <w:r w:rsidRPr="00AF3FEB">
              <w:rPr>
                <w:rFonts w:ascii="Arial" w:hAnsi="Arial" w:cs="Arial"/>
                <w:color w:val="002060"/>
                <w:sz w:val="20"/>
                <w:szCs w:val="20"/>
              </w:rPr>
              <w:t>|____|</w:t>
            </w:r>
          </w:p>
        </w:tc>
      </w:tr>
    </w:tbl>
    <w:p w:rsidR="00CF3030" w:rsidRPr="00AF3FEB" w:rsidRDefault="00CF3030" w:rsidP="00395B9B">
      <w:pPr>
        <w:pStyle w:val="NormalWV"/>
        <w:rPr>
          <w:sz w:val="20"/>
          <w:szCs w:val="20"/>
        </w:rPr>
      </w:pPr>
    </w:p>
    <w:tbl>
      <w:tblPr>
        <w:tblStyle w:val="TableGrid"/>
        <w:tblW w:w="10031"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shd w:val="clear" w:color="auto" w:fill="FFFFFF" w:themeFill="background1"/>
        <w:tblLayout w:type="fixed"/>
        <w:tblLook w:val="04A0" w:firstRow="1" w:lastRow="0" w:firstColumn="1" w:lastColumn="0" w:noHBand="0" w:noVBand="1"/>
      </w:tblPr>
      <w:tblGrid>
        <w:gridCol w:w="705"/>
        <w:gridCol w:w="3420"/>
        <w:gridCol w:w="810"/>
        <w:gridCol w:w="720"/>
        <w:gridCol w:w="974"/>
        <w:gridCol w:w="850"/>
        <w:gridCol w:w="851"/>
        <w:gridCol w:w="1701"/>
      </w:tblGrid>
      <w:tr w:rsidR="004871B5" w:rsidRPr="00AF3FEB" w:rsidTr="00486D13">
        <w:trPr>
          <w:trHeight w:val="857"/>
        </w:trPr>
        <w:tc>
          <w:tcPr>
            <w:tcW w:w="705"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vAlign w:val="center"/>
          </w:tcPr>
          <w:p w:rsidR="004871B5" w:rsidRPr="00AF3FEB" w:rsidRDefault="009772E2" w:rsidP="007421B5">
            <w:pPr>
              <w:spacing w:before="40"/>
              <w:jc w:val="center"/>
              <w:rPr>
                <w:rFonts w:ascii="Arial" w:hAnsi="Arial" w:cs="Arial"/>
                <w:b/>
                <w:bCs/>
                <w:color w:val="002060"/>
                <w:sz w:val="20"/>
                <w:szCs w:val="20"/>
                <w:lang w:val="en-GB"/>
              </w:rPr>
            </w:pPr>
            <w:r w:rsidRPr="00AF3FEB">
              <w:rPr>
                <w:rFonts w:ascii="Arial" w:hAnsi="Arial" w:cs="Arial"/>
                <w:b/>
                <w:bCs/>
                <w:color w:val="002060"/>
                <w:sz w:val="20"/>
                <w:szCs w:val="20"/>
                <w:lang w:val="en-GB"/>
              </w:rPr>
              <w:t>R3</w:t>
            </w:r>
          </w:p>
        </w:tc>
        <w:tc>
          <w:tcPr>
            <w:tcW w:w="342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vAlign w:val="center"/>
          </w:tcPr>
          <w:p w:rsidR="004871B5" w:rsidRPr="00AF3FEB" w:rsidRDefault="004871B5" w:rsidP="004A230E">
            <w:pPr>
              <w:spacing w:before="40"/>
              <w:rPr>
                <w:rFonts w:ascii="Arial" w:hAnsi="Arial" w:cs="Arial"/>
                <w:b/>
                <w:bCs/>
                <w:color w:val="002060"/>
                <w:sz w:val="20"/>
                <w:szCs w:val="20"/>
                <w:lang w:val="en-GB"/>
              </w:rPr>
            </w:pPr>
            <w:r w:rsidRPr="00AF3FEB">
              <w:rPr>
                <w:rFonts w:ascii="Arial" w:hAnsi="Arial" w:cs="Arial"/>
                <w:b/>
                <w:bCs/>
                <w:color w:val="002060"/>
                <w:sz w:val="20"/>
                <w:szCs w:val="20"/>
                <w:lang w:val="en-GB"/>
              </w:rPr>
              <w:t>During the past week, how many times has your household eaten the following foods:</w:t>
            </w:r>
          </w:p>
          <w:p w:rsidR="004871B5" w:rsidRPr="00AF3FEB" w:rsidRDefault="004871B5" w:rsidP="004A230E">
            <w:pPr>
              <w:spacing w:before="40"/>
              <w:rPr>
                <w:rFonts w:ascii="Arial" w:hAnsi="Arial" w:cs="Arial"/>
                <w:b/>
                <w:bCs/>
                <w:color w:val="002060"/>
                <w:sz w:val="20"/>
                <w:szCs w:val="20"/>
                <w:lang w:val="en-GB"/>
              </w:rPr>
            </w:pPr>
            <w:r w:rsidRPr="00AF3FEB">
              <w:rPr>
                <w:rFonts w:ascii="Arial" w:hAnsi="Arial" w:cs="Arial"/>
                <w:b/>
                <w:bCs/>
                <w:color w:val="002060"/>
                <w:sz w:val="20"/>
                <w:szCs w:val="20"/>
                <w:lang w:val="en-GB"/>
              </w:rPr>
              <w:t>CIRCLE THE CORRECT R</w:t>
            </w:r>
            <w:r w:rsidRPr="00AF3FEB">
              <w:rPr>
                <w:rFonts w:ascii="Arial" w:hAnsi="Arial" w:cs="Arial"/>
                <w:b/>
                <w:bCs/>
                <w:color w:val="002060"/>
                <w:sz w:val="20"/>
                <w:szCs w:val="20"/>
                <w:lang w:val="en-GB"/>
              </w:rPr>
              <w:t>E</w:t>
            </w:r>
            <w:r w:rsidRPr="00AF3FEB">
              <w:rPr>
                <w:rFonts w:ascii="Arial" w:hAnsi="Arial" w:cs="Arial"/>
                <w:b/>
                <w:bCs/>
                <w:color w:val="002060"/>
                <w:sz w:val="20"/>
                <w:szCs w:val="20"/>
                <w:lang w:val="en-GB"/>
              </w:rPr>
              <w:t>SPONSE</w:t>
            </w:r>
          </w:p>
        </w:tc>
        <w:tc>
          <w:tcPr>
            <w:tcW w:w="81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vAlign w:val="center"/>
          </w:tcPr>
          <w:p w:rsidR="004871B5" w:rsidRPr="00AF3FEB" w:rsidRDefault="004871B5" w:rsidP="004A230E">
            <w:pPr>
              <w:pStyle w:val="NoSpacing"/>
              <w:jc w:val="center"/>
              <w:rPr>
                <w:rFonts w:ascii="Arial" w:eastAsiaTheme="minorHAnsi" w:hAnsi="Arial" w:cs="Arial"/>
                <w:b/>
                <w:bCs/>
                <w:color w:val="002060"/>
                <w:lang w:val="en-GB"/>
              </w:rPr>
            </w:pPr>
            <w:r w:rsidRPr="00AF3FEB">
              <w:rPr>
                <w:rFonts w:ascii="Arial" w:eastAsiaTheme="minorHAnsi" w:hAnsi="Arial" w:cs="Arial"/>
                <w:b/>
                <w:bCs/>
                <w:color w:val="002060"/>
                <w:lang w:val="en-GB"/>
              </w:rPr>
              <w:t>&gt;once per day</w:t>
            </w:r>
          </w:p>
          <w:p w:rsidR="004871B5" w:rsidRPr="00AF3FEB" w:rsidRDefault="004871B5" w:rsidP="004A230E">
            <w:pPr>
              <w:pStyle w:val="NoSpacing"/>
              <w:jc w:val="center"/>
              <w:rPr>
                <w:rFonts w:ascii="Arial" w:eastAsiaTheme="minorHAnsi" w:hAnsi="Arial" w:cs="Arial"/>
                <w:b/>
                <w:bCs/>
                <w:color w:val="002060"/>
                <w:lang w:val="en-GB"/>
              </w:rPr>
            </w:pPr>
          </w:p>
        </w:tc>
        <w:tc>
          <w:tcPr>
            <w:tcW w:w="72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vAlign w:val="center"/>
          </w:tcPr>
          <w:p w:rsidR="004871B5" w:rsidRPr="00AF3FEB" w:rsidRDefault="004871B5" w:rsidP="004A230E">
            <w:pPr>
              <w:pStyle w:val="NoSpacing"/>
              <w:jc w:val="center"/>
              <w:rPr>
                <w:rFonts w:ascii="Arial" w:eastAsiaTheme="minorHAnsi" w:hAnsi="Arial" w:cs="Arial"/>
                <w:b/>
                <w:bCs/>
                <w:color w:val="002060"/>
                <w:lang w:val="en-GB"/>
              </w:rPr>
            </w:pPr>
            <w:r w:rsidRPr="00AF3FEB">
              <w:rPr>
                <w:rFonts w:ascii="Arial" w:eastAsiaTheme="minorHAnsi" w:hAnsi="Arial" w:cs="Arial"/>
                <w:b/>
                <w:bCs/>
                <w:color w:val="002060"/>
                <w:lang w:val="en-GB"/>
              </w:rPr>
              <w:t>Daily</w:t>
            </w:r>
          </w:p>
          <w:p w:rsidR="004871B5" w:rsidRPr="00AF3FEB" w:rsidRDefault="004871B5" w:rsidP="004A230E">
            <w:pPr>
              <w:pStyle w:val="NoSpacing"/>
              <w:jc w:val="center"/>
              <w:rPr>
                <w:rFonts w:ascii="Arial" w:eastAsiaTheme="minorHAnsi" w:hAnsi="Arial" w:cs="Arial"/>
                <w:b/>
                <w:bCs/>
                <w:color w:val="002060"/>
                <w:lang w:val="en-GB"/>
              </w:rPr>
            </w:pPr>
          </w:p>
        </w:tc>
        <w:tc>
          <w:tcPr>
            <w:tcW w:w="97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vAlign w:val="center"/>
          </w:tcPr>
          <w:p w:rsidR="004871B5" w:rsidRPr="00AF3FEB" w:rsidRDefault="004871B5" w:rsidP="004A230E">
            <w:pPr>
              <w:pStyle w:val="NoSpacing"/>
              <w:jc w:val="center"/>
              <w:rPr>
                <w:rFonts w:ascii="Arial" w:eastAsiaTheme="minorHAnsi" w:hAnsi="Arial" w:cs="Arial"/>
                <w:b/>
                <w:bCs/>
                <w:color w:val="002060"/>
                <w:lang w:val="en-GB"/>
              </w:rPr>
            </w:pPr>
            <w:r w:rsidRPr="00AF3FEB">
              <w:rPr>
                <w:rFonts w:ascii="Arial" w:eastAsiaTheme="minorHAnsi" w:hAnsi="Arial" w:cs="Arial"/>
                <w:b/>
                <w:bCs/>
                <w:color w:val="002060"/>
                <w:lang w:val="en-GB"/>
              </w:rPr>
              <w:t>2-3 times</w:t>
            </w:r>
          </w:p>
          <w:p w:rsidR="00062402" w:rsidRPr="00AF3FEB" w:rsidRDefault="00062402" w:rsidP="004A230E">
            <w:pPr>
              <w:pStyle w:val="NoSpacing"/>
              <w:jc w:val="center"/>
              <w:rPr>
                <w:rFonts w:ascii="Arial" w:eastAsiaTheme="minorHAnsi" w:hAnsi="Arial" w:cs="Arial"/>
                <w:b/>
                <w:bCs/>
                <w:color w:val="002060"/>
                <w:lang w:val="en-GB"/>
              </w:rPr>
            </w:pPr>
            <w:r w:rsidRPr="00AF3FEB">
              <w:rPr>
                <w:rFonts w:ascii="Arial" w:eastAsiaTheme="minorHAnsi" w:hAnsi="Arial" w:cs="Arial"/>
                <w:b/>
                <w:bCs/>
                <w:color w:val="002060"/>
                <w:lang w:val="en-GB"/>
              </w:rPr>
              <w:t>per week</w:t>
            </w:r>
          </w:p>
          <w:p w:rsidR="004871B5" w:rsidRPr="00AF3FEB" w:rsidRDefault="004871B5" w:rsidP="004A230E">
            <w:pPr>
              <w:pStyle w:val="NoSpacing"/>
              <w:jc w:val="center"/>
              <w:rPr>
                <w:rFonts w:ascii="Arial" w:eastAsiaTheme="minorHAnsi" w:hAnsi="Arial" w:cs="Arial"/>
                <w:b/>
                <w:bCs/>
                <w:color w:val="002060"/>
                <w:lang w:val="en-GB"/>
              </w:rPr>
            </w:pPr>
          </w:p>
        </w:tc>
        <w:tc>
          <w:tcPr>
            <w:tcW w:w="85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vAlign w:val="center"/>
          </w:tcPr>
          <w:p w:rsidR="004871B5" w:rsidRPr="00AF3FEB" w:rsidRDefault="004871B5" w:rsidP="004A230E">
            <w:pPr>
              <w:pStyle w:val="NoSpacing"/>
              <w:jc w:val="center"/>
              <w:rPr>
                <w:rFonts w:ascii="Arial" w:eastAsiaTheme="minorHAnsi" w:hAnsi="Arial" w:cs="Arial"/>
                <w:b/>
                <w:bCs/>
                <w:color w:val="002060"/>
                <w:lang w:val="en-GB"/>
              </w:rPr>
            </w:pPr>
            <w:r w:rsidRPr="00AF3FEB">
              <w:rPr>
                <w:rFonts w:ascii="Arial" w:eastAsiaTheme="minorHAnsi" w:hAnsi="Arial" w:cs="Arial"/>
                <w:b/>
                <w:bCs/>
                <w:color w:val="002060"/>
                <w:lang w:val="en-GB"/>
              </w:rPr>
              <w:t>Once in the week</w:t>
            </w:r>
          </w:p>
          <w:p w:rsidR="004871B5" w:rsidRPr="00AF3FEB" w:rsidRDefault="004871B5" w:rsidP="004A230E">
            <w:pPr>
              <w:pStyle w:val="NoSpacing"/>
              <w:jc w:val="center"/>
              <w:rPr>
                <w:rFonts w:ascii="Arial" w:eastAsiaTheme="minorHAnsi" w:hAnsi="Arial" w:cs="Arial"/>
                <w:b/>
                <w:bCs/>
                <w:color w:val="002060"/>
                <w:lang w:val="en-GB"/>
              </w:rPr>
            </w:pPr>
          </w:p>
        </w:tc>
        <w:tc>
          <w:tcPr>
            <w:tcW w:w="85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vAlign w:val="center"/>
          </w:tcPr>
          <w:p w:rsidR="004871B5" w:rsidRPr="00AF3FEB" w:rsidRDefault="004871B5" w:rsidP="004A230E">
            <w:pPr>
              <w:pStyle w:val="NoSpacing"/>
              <w:jc w:val="center"/>
              <w:rPr>
                <w:rFonts w:ascii="Arial" w:eastAsiaTheme="minorHAnsi" w:hAnsi="Arial" w:cs="Arial"/>
                <w:b/>
                <w:bCs/>
                <w:color w:val="002060"/>
                <w:lang w:val="en-GB"/>
              </w:rPr>
            </w:pPr>
            <w:r w:rsidRPr="00AF3FEB">
              <w:rPr>
                <w:rFonts w:ascii="Arial" w:eastAsiaTheme="minorHAnsi" w:hAnsi="Arial" w:cs="Arial"/>
                <w:b/>
                <w:bCs/>
                <w:color w:val="002060"/>
                <w:lang w:val="en-GB"/>
              </w:rPr>
              <w:t>Not at all</w:t>
            </w:r>
          </w:p>
        </w:tc>
        <w:tc>
          <w:tcPr>
            <w:tcW w:w="170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vAlign w:val="center"/>
          </w:tcPr>
          <w:p w:rsidR="004871B5" w:rsidRPr="00AF3FEB" w:rsidRDefault="004871B5" w:rsidP="004A230E">
            <w:pPr>
              <w:pStyle w:val="NoSpacing"/>
              <w:jc w:val="center"/>
              <w:rPr>
                <w:rFonts w:ascii="Arial" w:eastAsiaTheme="minorHAnsi" w:hAnsi="Arial" w:cs="Arial"/>
                <w:b/>
                <w:bCs/>
                <w:color w:val="002060"/>
                <w:lang w:val="en-GB"/>
              </w:rPr>
            </w:pPr>
            <w:r w:rsidRPr="00AF3FEB">
              <w:rPr>
                <w:rFonts w:ascii="Arial" w:eastAsiaTheme="minorHAnsi" w:hAnsi="Arial" w:cs="Arial"/>
                <w:b/>
                <w:bCs/>
                <w:color w:val="002060"/>
                <w:lang w:val="en-GB"/>
              </w:rPr>
              <w:t>Don’t eat b</w:t>
            </w:r>
            <w:r w:rsidRPr="00AF3FEB">
              <w:rPr>
                <w:rFonts w:ascii="Arial" w:eastAsiaTheme="minorHAnsi" w:hAnsi="Arial" w:cs="Arial"/>
                <w:b/>
                <w:bCs/>
                <w:color w:val="002060"/>
                <w:lang w:val="en-GB"/>
              </w:rPr>
              <w:t>e</w:t>
            </w:r>
            <w:r w:rsidRPr="00AF3FEB">
              <w:rPr>
                <w:rFonts w:ascii="Arial" w:eastAsiaTheme="minorHAnsi" w:hAnsi="Arial" w:cs="Arial"/>
                <w:b/>
                <w:bCs/>
                <w:color w:val="002060"/>
                <w:lang w:val="en-GB"/>
              </w:rPr>
              <w:t>cause of pe</w:t>
            </w:r>
            <w:r w:rsidRPr="00AF3FEB">
              <w:rPr>
                <w:rFonts w:ascii="Arial" w:eastAsiaTheme="minorHAnsi" w:hAnsi="Arial" w:cs="Arial"/>
                <w:b/>
                <w:bCs/>
                <w:color w:val="002060"/>
                <w:lang w:val="en-GB"/>
              </w:rPr>
              <w:t>r</w:t>
            </w:r>
            <w:r w:rsidRPr="00AF3FEB">
              <w:rPr>
                <w:rFonts w:ascii="Arial" w:eastAsiaTheme="minorHAnsi" w:hAnsi="Arial" w:cs="Arial"/>
                <w:b/>
                <w:bCs/>
                <w:color w:val="002060"/>
                <w:lang w:val="en-GB"/>
              </w:rPr>
              <w:t>sonal prefe</w:t>
            </w:r>
            <w:r w:rsidRPr="00AF3FEB">
              <w:rPr>
                <w:rFonts w:ascii="Arial" w:eastAsiaTheme="minorHAnsi" w:hAnsi="Arial" w:cs="Arial"/>
                <w:b/>
                <w:bCs/>
                <w:color w:val="002060"/>
                <w:lang w:val="en-GB"/>
              </w:rPr>
              <w:t>r</w:t>
            </w:r>
            <w:r w:rsidRPr="00AF3FEB">
              <w:rPr>
                <w:rFonts w:ascii="Arial" w:eastAsiaTheme="minorHAnsi" w:hAnsi="Arial" w:cs="Arial"/>
                <w:b/>
                <w:bCs/>
                <w:color w:val="002060"/>
                <w:lang w:val="en-GB"/>
              </w:rPr>
              <w:t>ence or religion</w:t>
            </w:r>
          </w:p>
        </w:tc>
      </w:tr>
      <w:tr w:rsidR="007421B5" w:rsidRPr="00AF3FEB" w:rsidTr="00486D13">
        <w:tc>
          <w:tcPr>
            <w:tcW w:w="705"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bottom"/>
          </w:tcPr>
          <w:p w:rsidR="007421B5" w:rsidRPr="00AF3FEB" w:rsidRDefault="007421B5" w:rsidP="007421B5">
            <w:pPr>
              <w:spacing w:before="40"/>
              <w:jc w:val="center"/>
              <w:rPr>
                <w:rFonts w:ascii="Arial" w:hAnsi="Arial" w:cs="Arial"/>
                <w:color w:val="002060"/>
                <w:sz w:val="20"/>
                <w:szCs w:val="20"/>
                <w:lang w:val="en-GB"/>
              </w:rPr>
            </w:pPr>
            <w:r w:rsidRPr="00AF3FEB">
              <w:rPr>
                <w:rFonts w:ascii="Arial" w:hAnsi="Arial" w:cs="Arial"/>
                <w:color w:val="002060"/>
                <w:sz w:val="20"/>
                <w:szCs w:val="20"/>
                <w:lang w:val="en-GB"/>
              </w:rPr>
              <w:t>R3.1</w:t>
            </w:r>
          </w:p>
        </w:tc>
        <w:tc>
          <w:tcPr>
            <w:tcW w:w="342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spacing w:before="40"/>
              <w:rPr>
                <w:rFonts w:ascii="Arial" w:hAnsi="Arial" w:cs="Arial"/>
                <w:color w:val="002060"/>
                <w:sz w:val="20"/>
                <w:szCs w:val="20"/>
                <w:lang w:val="en-GB"/>
              </w:rPr>
            </w:pPr>
            <w:r w:rsidRPr="00AF3FEB">
              <w:rPr>
                <w:rFonts w:ascii="Arial" w:hAnsi="Arial" w:cs="Arial"/>
                <w:color w:val="002060"/>
                <w:sz w:val="20"/>
                <w:szCs w:val="20"/>
                <w:lang w:val="en-GB"/>
              </w:rPr>
              <w:t>Rice</w:t>
            </w:r>
          </w:p>
        </w:tc>
        <w:tc>
          <w:tcPr>
            <w:tcW w:w="81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4</w:t>
            </w:r>
          </w:p>
        </w:tc>
        <w:tc>
          <w:tcPr>
            <w:tcW w:w="72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3</w:t>
            </w:r>
          </w:p>
        </w:tc>
        <w:tc>
          <w:tcPr>
            <w:tcW w:w="97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2</w:t>
            </w:r>
          </w:p>
        </w:tc>
        <w:tc>
          <w:tcPr>
            <w:tcW w:w="85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1</w:t>
            </w:r>
          </w:p>
        </w:tc>
        <w:tc>
          <w:tcPr>
            <w:tcW w:w="85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0</w:t>
            </w:r>
          </w:p>
        </w:tc>
        <w:tc>
          <w:tcPr>
            <w:tcW w:w="170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9</w:t>
            </w:r>
          </w:p>
        </w:tc>
      </w:tr>
      <w:tr w:rsidR="007421B5" w:rsidRPr="00AF3FEB" w:rsidTr="00486D13">
        <w:tc>
          <w:tcPr>
            <w:tcW w:w="705"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bottom"/>
          </w:tcPr>
          <w:p w:rsidR="007421B5" w:rsidRPr="00AF3FEB" w:rsidRDefault="007421B5" w:rsidP="007421B5">
            <w:pPr>
              <w:spacing w:before="40"/>
              <w:jc w:val="center"/>
              <w:rPr>
                <w:rFonts w:ascii="Arial" w:hAnsi="Arial" w:cs="Arial"/>
                <w:color w:val="002060"/>
                <w:sz w:val="20"/>
                <w:szCs w:val="20"/>
                <w:lang w:val="en-GB"/>
              </w:rPr>
            </w:pPr>
            <w:r w:rsidRPr="00AF3FEB">
              <w:rPr>
                <w:rFonts w:ascii="Arial" w:hAnsi="Arial" w:cs="Arial"/>
                <w:color w:val="002060"/>
                <w:sz w:val="20"/>
                <w:szCs w:val="20"/>
                <w:lang w:val="en-GB"/>
              </w:rPr>
              <w:t>R3.2</w:t>
            </w:r>
          </w:p>
        </w:tc>
        <w:tc>
          <w:tcPr>
            <w:tcW w:w="342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spacing w:before="40"/>
              <w:rPr>
                <w:rFonts w:ascii="Arial" w:hAnsi="Arial" w:cs="Arial"/>
                <w:color w:val="002060"/>
                <w:sz w:val="20"/>
                <w:szCs w:val="20"/>
                <w:lang w:val="en-GB"/>
              </w:rPr>
            </w:pPr>
            <w:r w:rsidRPr="00AF3FEB">
              <w:rPr>
                <w:rFonts w:ascii="Arial" w:hAnsi="Arial" w:cs="Arial"/>
                <w:color w:val="002060"/>
                <w:sz w:val="20"/>
                <w:szCs w:val="20"/>
                <w:lang w:val="en-GB"/>
              </w:rPr>
              <w:t>Beans/pulses</w:t>
            </w:r>
          </w:p>
        </w:tc>
        <w:tc>
          <w:tcPr>
            <w:tcW w:w="81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4</w:t>
            </w:r>
          </w:p>
        </w:tc>
        <w:tc>
          <w:tcPr>
            <w:tcW w:w="72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3</w:t>
            </w:r>
          </w:p>
        </w:tc>
        <w:tc>
          <w:tcPr>
            <w:tcW w:w="97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2</w:t>
            </w:r>
          </w:p>
        </w:tc>
        <w:tc>
          <w:tcPr>
            <w:tcW w:w="85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1</w:t>
            </w:r>
          </w:p>
        </w:tc>
        <w:tc>
          <w:tcPr>
            <w:tcW w:w="85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0</w:t>
            </w:r>
          </w:p>
        </w:tc>
        <w:tc>
          <w:tcPr>
            <w:tcW w:w="170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9</w:t>
            </w:r>
          </w:p>
        </w:tc>
      </w:tr>
      <w:tr w:rsidR="007421B5" w:rsidRPr="00AF3FEB" w:rsidTr="00486D13">
        <w:tc>
          <w:tcPr>
            <w:tcW w:w="705"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bottom"/>
          </w:tcPr>
          <w:p w:rsidR="007421B5" w:rsidRPr="00AF3FEB" w:rsidRDefault="007421B5" w:rsidP="007421B5">
            <w:pPr>
              <w:spacing w:before="40"/>
              <w:jc w:val="center"/>
              <w:rPr>
                <w:rFonts w:ascii="Arial" w:hAnsi="Arial" w:cs="Arial"/>
                <w:color w:val="002060"/>
                <w:sz w:val="20"/>
                <w:szCs w:val="20"/>
                <w:lang w:val="en-GB"/>
              </w:rPr>
            </w:pPr>
            <w:r w:rsidRPr="00AF3FEB">
              <w:rPr>
                <w:rFonts w:ascii="Arial" w:hAnsi="Arial" w:cs="Arial"/>
                <w:color w:val="002060"/>
                <w:sz w:val="20"/>
                <w:szCs w:val="20"/>
                <w:lang w:val="en-GB"/>
              </w:rPr>
              <w:t>R3.3</w:t>
            </w:r>
          </w:p>
        </w:tc>
        <w:tc>
          <w:tcPr>
            <w:tcW w:w="342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spacing w:before="40"/>
              <w:rPr>
                <w:rFonts w:ascii="Arial" w:hAnsi="Arial" w:cs="Arial"/>
                <w:color w:val="002060"/>
                <w:sz w:val="20"/>
                <w:szCs w:val="20"/>
                <w:lang w:val="en-GB"/>
              </w:rPr>
            </w:pPr>
            <w:r w:rsidRPr="00AF3FEB">
              <w:rPr>
                <w:rFonts w:ascii="Arial" w:hAnsi="Arial" w:cs="Arial"/>
                <w:color w:val="002060"/>
                <w:sz w:val="20"/>
                <w:szCs w:val="20"/>
                <w:lang w:val="en-GB"/>
              </w:rPr>
              <w:t>Fresh vegetables</w:t>
            </w:r>
          </w:p>
        </w:tc>
        <w:tc>
          <w:tcPr>
            <w:tcW w:w="81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4</w:t>
            </w:r>
          </w:p>
        </w:tc>
        <w:tc>
          <w:tcPr>
            <w:tcW w:w="72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3</w:t>
            </w:r>
          </w:p>
        </w:tc>
        <w:tc>
          <w:tcPr>
            <w:tcW w:w="97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2</w:t>
            </w:r>
          </w:p>
        </w:tc>
        <w:tc>
          <w:tcPr>
            <w:tcW w:w="85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1</w:t>
            </w:r>
          </w:p>
        </w:tc>
        <w:tc>
          <w:tcPr>
            <w:tcW w:w="85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0</w:t>
            </w:r>
          </w:p>
        </w:tc>
        <w:tc>
          <w:tcPr>
            <w:tcW w:w="170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9</w:t>
            </w:r>
          </w:p>
        </w:tc>
      </w:tr>
      <w:tr w:rsidR="007421B5" w:rsidRPr="00AF3FEB" w:rsidTr="00486D13">
        <w:tc>
          <w:tcPr>
            <w:tcW w:w="705"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bottom"/>
          </w:tcPr>
          <w:p w:rsidR="007421B5" w:rsidRPr="00AF3FEB" w:rsidRDefault="007421B5" w:rsidP="007421B5">
            <w:pPr>
              <w:spacing w:before="40"/>
              <w:jc w:val="center"/>
              <w:rPr>
                <w:rFonts w:ascii="Arial" w:hAnsi="Arial" w:cs="Arial"/>
                <w:color w:val="002060"/>
                <w:sz w:val="20"/>
                <w:szCs w:val="20"/>
                <w:lang w:val="en-GB"/>
              </w:rPr>
            </w:pPr>
            <w:r w:rsidRPr="00AF3FEB">
              <w:rPr>
                <w:rFonts w:ascii="Arial" w:hAnsi="Arial" w:cs="Arial"/>
                <w:color w:val="002060"/>
                <w:sz w:val="20"/>
                <w:szCs w:val="20"/>
                <w:lang w:val="en-GB"/>
              </w:rPr>
              <w:t>R3.4</w:t>
            </w:r>
          </w:p>
        </w:tc>
        <w:tc>
          <w:tcPr>
            <w:tcW w:w="342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spacing w:before="40"/>
              <w:rPr>
                <w:rFonts w:ascii="Arial" w:hAnsi="Arial" w:cs="Arial"/>
                <w:color w:val="002060"/>
                <w:sz w:val="20"/>
                <w:szCs w:val="20"/>
                <w:lang w:val="en-GB"/>
              </w:rPr>
            </w:pPr>
            <w:r w:rsidRPr="00AF3FEB">
              <w:rPr>
                <w:rFonts w:ascii="Arial" w:hAnsi="Arial" w:cs="Arial"/>
                <w:color w:val="002060"/>
                <w:sz w:val="20"/>
                <w:szCs w:val="20"/>
                <w:lang w:val="en-GB"/>
              </w:rPr>
              <w:t>Fish</w:t>
            </w:r>
          </w:p>
        </w:tc>
        <w:tc>
          <w:tcPr>
            <w:tcW w:w="81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4</w:t>
            </w:r>
          </w:p>
        </w:tc>
        <w:tc>
          <w:tcPr>
            <w:tcW w:w="72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3</w:t>
            </w:r>
          </w:p>
        </w:tc>
        <w:tc>
          <w:tcPr>
            <w:tcW w:w="97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2</w:t>
            </w:r>
          </w:p>
        </w:tc>
        <w:tc>
          <w:tcPr>
            <w:tcW w:w="85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1</w:t>
            </w:r>
          </w:p>
        </w:tc>
        <w:tc>
          <w:tcPr>
            <w:tcW w:w="85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0</w:t>
            </w:r>
          </w:p>
        </w:tc>
        <w:tc>
          <w:tcPr>
            <w:tcW w:w="170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9</w:t>
            </w:r>
          </w:p>
        </w:tc>
      </w:tr>
      <w:tr w:rsidR="007421B5" w:rsidRPr="00AF3FEB" w:rsidTr="00486D13">
        <w:tc>
          <w:tcPr>
            <w:tcW w:w="705"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bottom"/>
          </w:tcPr>
          <w:p w:rsidR="007421B5" w:rsidRPr="00AF3FEB" w:rsidRDefault="007421B5" w:rsidP="007421B5">
            <w:pPr>
              <w:spacing w:before="40"/>
              <w:jc w:val="center"/>
              <w:rPr>
                <w:rFonts w:ascii="Arial" w:hAnsi="Arial" w:cs="Arial"/>
                <w:color w:val="002060"/>
                <w:sz w:val="20"/>
                <w:szCs w:val="20"/>
                <w:lang w:val="en-GB"/>
              </w:rPr>
            </w:pPr>
            <w:r w:rsidRPr="00AF3FEB">
              <w:rPr>
                <w:rFonts w:ascii="Arial" w:hAnsi="Arial" w:cs="Arial"/>
                <w:color w:val="002060"/>
                <w:sz w:val="20"/>
                <w:szCs w:val="20"/>
                <w:lang w:val="en-GB"/>
              </w:rPr>
              <w:t>R3.5</w:t>
            </w:r>
          </w:p>
        </w:tc>
        <w:tc>
          <w:tcPr>
            <w:tcW w:w="342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spacing w:before="40"/>
              <w:rPr>
                <w:rFonts w:ascii="Arial" w:hAnsi="Arial" w:cs="Arial"/>
                <w:color w:val="002060"/>
                <w:sz w:val="20"/>
                <w:szCs w:val="20"/>
                <w:lang w:val="en-GB"/>
              </w:rPr>
            </w:pPr>
            <w:r w:rsidRPr="00AF3FEB">
              <w:rPr>
                <w:rFonts w:ascii="Arial" w:hAnsi="Arial" w:cs="Arial"/>
                <w:color w:val="002060"/>
                <w:sz w:val="20"/>
                <w:szCs w:val="20"/>
                <w:lang w:val="en-GB"/>
              </w:rPr>
              <w:t>Meat</w:t>
            </w:r>
          </w:p>
        </w:tc>
        <w:tc>
          <w:tcPr>
            <w:tcW w:w="81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4</w:t>
            </w:r>
          </w:p>
        </w:tc>
        <w:tc>
          <w:tcPr>
            <w:tcW w:w="72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3</w:t>
            </w:r>
          </w:p>
        </w:tc>
        <w:tc>
          <w:tcPr>
            <w:tcW w:w="97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2</w:t>
            </w:r>
          </w:p>
        </w:tc>
        <w:tc>
          <w:tcPr>
            <w:tcW w:w="85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1</w:t>
            </w:r>
          </w:p>
        </w:tc>
        <w:tc>
          <w:tcPr>
            <w:tcW w:w="85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0</w:t>
            </w:r>
          </w:p>
        </w:tc>
        <w:tc>
          <w:tcPr>
            <w:tcW w:w="170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9</w:t>
            </w:r>
          </w:p>
        </w:tc>
      </w:tr>
      <w:tr w:rsidR="007421B5" w:rsidRPr="00AF3FEB" w:rsidTr="00486D13">
        <w:tc>
          <w:tcPr>
            <w:tcW w:w="705"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bottom"/>
          </w:tcPr>
          <w:p w:rsidR="007421B5" w:rsidRPr="00AF3FEB" w:rsidRDefault="007421B5" w:rsidP="007421B5">
            <w:pPr>
              <w:spacing w:before="40"/>
              <w:jc w:val="center"/>
              <w:rPr>
                <w:rFonts w:ascii="Arial" w:hAnsi="Arial" w:cs="Arial"/>
                <w:color w:val="002060"/>
                <w:sz w:val="20"/>
                <w:szCs w:val="20"/>
                <w:lang w:val="en-GB"/>
              </w:rPr>
            </w:pPr>
            <w:r w:rsidRPr="00AF3FEB">
              <w:rPr>
                <w:rFonts w:ascii="Arial" w:hAnsi="Arial" w:cs="Arial"/>
                <w:color w:val="002060"/>
                <w:sz w:val="20"/>
                <w:szCs w:val="20"/>
                <w:lang w:val="en-GB"/>
              </w:rPr>
              <w:t>R3.6</w:t>
            </w:r>
          </w:p>
        </w:tc>
        <w:tc>
          <w:tcPr>
            <w:tcW w:w="342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spacing w:before="40"/>
              <w:rPr>
                <w:rFonts w:ascii="Arial" w:hAnsi="Arial" w:cs="Arial"/>
                <w:color w:val="002060"/>
                <w:sz w:val="20"/>
                <w:szCs w:val="20"/>
                <w:lang w:val="en-GB"/>
              </w:rPr>
            </w:pPr>
            <w:r w:rsidRPr="00AF3FEB">
              <w:rPr>
                <w:rFonts w:ascii="Arial" w:hAnsi="Arial" w:cs="Arial"/>
                <w:color w:val="002060"/>
                <w:sz w:val="20"/>
                <w:szCs w:val="20"/>
                <w:lang w:val="en-GB"/>
              </w:rPr>
              <w:t>Fresh fruit</w:t>
            </w:r>
          </w:p>
        </w:tc>
        <w:tc>
          <w:tcPr>
            <w:tcW w:w="81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4</w:t>
            </w:r>
          </w:p>
        </w:tc>
        <w:tc>
          <w:tcPr>
            <w:tcW w:w="72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3</w:t>
            </w:r>
          </w:p>
        </w:tc>
        <w:tc>
          <w:tcPr>
            <w:tcW w:w="97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2</w:t>
            </w:r>
          </w:p>
        </w:tc>
        <w:tc>
          <w:tcPr>
            <w:tcW w:w="85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1</w:t>
            </w:r>
          </w:p>
        </w:tc>
        <w:tc>
          <w:tcPr>
            <w:tcW w:w="85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0</w:t>
            </w:r>
          </w:p>
        </w:tc>
        <w:tc>
          <w:tcPr>
            <w:tcW w:w="170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9</w:t>
            </w:r>
          </w:p>
        </w:tc>
      </w:tr>
      <w:tr w:rsidR="007421B5" w:rsidRPr="00AF3FEB" w:rsidTr="00486D13">
        <w:tc>
          <w:tcPr>
            <w:tcW w:w="705"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bottom"/>
          </w:tcPr>
          <w:p w:rsidR="007421B5" w:rsidRPr="00AF3FEB" w:rsidRDefault="007421B5" w:rsidP="007421B5">
            <w:pPr>
              <w:spacing w:before="40"/>
              <w:jc w:val="center"/>
              <w:rPr>
                <w:rFonts w:ascii="Arial" w:hAnsi="Arial" w:cs="Arial"/>
                <w:color w:val="002060"/>
                <w:sz w:val="20"/>
                <w:szCs w:val="20"/>
                <w:lang w:val="en-GB"/>
              </w:rPr>
            </w:pPr>
            <w:r w:rsidRPr="00AF3FEB">
              <w:rPr>
                <w:rFonts w:ascii="Arial" w:hAnsi="Arial" w:cs="Arial"/>
                <w:color w:val="002060"/>
                <w:sz w:val="20"/>
                <w:szCs w:val="20"/>
                <w:lang w:val="en-GB"/>
              </w:rPr>
              <w:t>R3.7</w:t>
            </w:r>
          </w:p>
        </w:tc>
        <w:tc>
          <w:tcPr>
            <w:tcW w:w="342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spacing w:before="40"/>
              <w:rPr>
                <w:rFonts w:ascii="Arial" w:hAnsi="Arial" w:cs="Arial"/>
                <w:color w:val="002060"/>
                <w:sz w:val="20"/>
                <w:szCs w:val="20"/>
                <w:lang w:val="en-GB"/>
              </w:rPr>
            </w:pPr>
            <w:r w:rsidRPr="00AF3FEB">
              <w:rPr>
                <w:rFonts w:ascii="Arial" w:hAnsi="Arial" w:cs="Arial"/>
                <w:color w:val="002060"/>
                <w:sz w:val="20"/>
                <w:szCs w:val="20"/>
                <w:lang w:val="en-GB"/>
              </w:rPr>
              <w:t>Wheat/flour/noodles</w:t>
            </w:r>
          </w:p>
        </w:tc>
        <w:tc>
          <w:tcPr>
            <w:tcW w:w="81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4</w:t>
            </w:r>
          </w:p>
        </w:tc>
        <w:tc>
          <w:tcPr>
            <w:tcW w:w="72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3</w:t>
            </w:r>
          </w:p>
        </w:tc>
        <w:tc>
          <w:tcPr>
            <w:tcW w:w="97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2</w:t>
            </w:r>
          </w:p>
        </w:tc>
        <w:tc>
          <w:tcPr>
            <w:tcW w:w="85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1</w:t>
            </w:r>
          </w:p>
        </w:tc>
        <w:tc>
          <w:tcPr>
            <w:tcW w:w="85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0</w:t>
            </w:r>
          </w:p>
        </w:tc>
        <w:tc>
          <w:tcPr>
            <w:tcW w:w="170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9</w:t>
            </w:r>
          </w:p>
        </w:tc>
      </w:tr>
      <w:tr w:rsidR="007421B5" w:rsidRPr="00AF3FEB" w:rsidTr="00486D13">
        <w:tc>
          <w:tcPr>
            <w:tcW w:w="705"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bottom"/>
          </w:tcPr>
          <w:p w:rsidR="007421B5" w:rsidRPr="00AF3FEB" w:rsidRDefault="007421B5" w:rsidP="007421B5">
            <w:pPr>
              <w:spacing w:before="40"/>
              <w:jc w:val="center"/>
              <w:rPr>
                <w:rFonts w:ascii="Arial" w:hAnsi="Arial" w:cs="Arial"/>
                <w:color w:val="002060"/>
                <w:sz w:val="20"/>
                <w:szCs w:val="20"/>
                <w:lang w:val="en-GB"/>
              </w:rPr>
            </w:pPr>
            <w:r w:rsidRPr="00AF3FEB">
              <w:rPr>
                <w:rFonts w:ascii="Arial" w:hAnsi="Arial" w:cs="Arial"/>
                <w:color w:val="002060"/>
                <w:sz w:val="20"/>
                <w:szCs w:val="20"/>
                <w:lang w:val="en-GB"/>
              </w:rPr>
              <w:t>R3.8</w:t>
            </w:r>
          </w:p>
        </w:tc>
        <w:tc>
          <w:tcPr>
            <w:tcW w:w="342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spacing w:before="40"/>
              <w:rPr>
                <w:rFonts w:ascii="Arial" w:hAnsi="Arial" w:cs="Arial"/>
                <w:color w:val="002060"/>
                <w:sz w:val="20"/>
                <w:szCs w:val="20"/>
                <w:lang w:val="en-GB"/>
              </w:rPr>
            </w:pPr>
            <w:r w:rsidRPr="00AF3FEB">
              <w:rPr>
                <w:rFonts w:ascii="Arial" w:hAnsi="Arial" w:cs="Arial"/>
                <w:color w:val="002060"/>
                <w:sz w:val="20"/>
                <w:szCs w:val="20"/>
                <w:lang w:val="en-GB"/>
              </w:rPr>
              <w:t>Eggs</w:t>
            </w:r>
          </w:p>
        </w:tc>
        <w:tc>
          <w:tcPr>
            <w:tcW w:w="81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4</w:t>
            </w:r>
          </w:p>
        </w:tc>
        <w:tc>
          <w:tcPr>
            <w:tcW w:w="72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3</w:t>
            </w:r>
          </w:p>
        </w:tc>
        <w:tc>
          <w:tcPr>
            <w:tcW w:w="97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2</w:t>
            </w:r>
          </w:p>
        </w:tc>
        <w:tc>
          <w:tcPr>
            <w:tcW w:w="85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1</w:t>
            </w:r>
          </w:p>
        </w:tc>
        <w:tc>
          <w:tcPr>
            <w:tcW w:w="85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0</w:t>
            </w:r>
          </w:p>
        </w:tc>
        <w:tc>
          <w:tcPr>
            <w:tcW w:w="170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9</w:t>
            </w:r>
          </w:p>
        </w:tc>
      </w:tr>
      <w:tr w:rsidR="007421B5" w:rsidRPr="00AF3FEB" w:rsidTr="00486D13">
        <w:tc>
          <w:tcPr>
            <w:tcW w:w="705"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bottom"/>
          </w:tcPr>
          <w:p w:rsidR="007421B5" w:rsidRPr="00AF3FEB" w:rsidRDefault="007421B5" w:rsidP="007421B5">
            <w:pPr>
              <w:spacing w:before="40"/>
              <w:jc w:val="center"/>
              <w:rPr>
                <w:rFonts w:ascii="Arial" w:hAnsi="Arial" w:cs="Arial"/>
                <w:color w:val="002060"/>
                <w:sz w:val="20"/>
                <w:szCs w:val="20"/>
                <w:lang w:val="en-GB"/>
              </w:rPr>
            </w:pPr>
            <w:r w:rsidRPr="00AF3FEB">
              <w:rPr>
                <w:rFonts w:ascii="Arial" w:hAnsi="Arial" w:cs="Arial"/>
                <w:color w:val="002060"/>
                <w:sz w:val="20"/>
                <w:szCs w:val="20"/>
                <w:lang w:val="en-GB"/>
              </w:rPr>
              <w:t>R3.9</w:t>
            </w:r>
          </w:p>
        </w:tc>
        <w:tc>
          <w:tcPr>
            <w:tcW w:w="342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spacing w:before="40"/>
              <w:rPr>
                <w:rFonts w:ascii="Arial" w:hAnsi="Arial" w:cs="Arial"/>
                <w:color w:val="002060"/>
                <w:sz w:val="20"/>
                <w:szCs w:val="20"/>
                <w:lang w:val="en-GB"/>
              </w:rPr>
            </w:pPr>
            <w:r w:rsidRPr="00AF3FEB">
              <w:rPr>
                <w:rFonts w:ascii="Arial" w:hAnsi="Arial" w:cs="Arial"/>
                <w:color w:val="002060"/>
                <w:sz w:val="20"/>
                <w:szCs w:val="20"/>
                <w:lang w:val="en-GB"/>
              </w:rPr>
              <w:t>Poultry</w:t>
            </w:r>
          </w:p>
        </w:tc>
        <w:tc>
          <w:tcPr>
            <w:tcW w:w="81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4</w:t>
            </w:r>
          </w:p>
        </w:tc>
        <w:tc>
          <w:tcPr>
            <w:tcW w:w="72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3</w:t>
            </w:r>
          </w:p>
        </w:tc>
        <w:tc>
          <w:tcPr>
            <w:tcW w:w="97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2</w:t>
            </w:r>
          </w:p>
        </w:tc>
        <w:tc>
          <w:tcPr>
            <w:tcW w:w="85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1</w:t>
            </w:r>
          </w:p>
        </w:tc>
        <w:tc>
          <w:tcPr>
            <w:tcW w:w="85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0</w:t>
            </w:r>
          </w:p>
        </w:tc>
        <w:tc>
          <w:tcPr>
            <w:tcW w:w="170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9</w:t>
            </w:r>
          </w:p>
        </w:tc>
      </w:tr>
      <w:tr w:rsidR="007421B5" w:rsidRPr="00AF3FEB" w:rsidTr="00486D13">
        <w:tc>
          <w:tcPr>
            <w:tcW w:w="705"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bottom"/>
          </w:tcPr>
          <w:p w:rsidR="007421B5" w:rsidRPr="00AF3FEB" w:rsidRDefault="007421B5" w:rsidP="007421B5">
            <w:pPr>
              <w:spacing w:before="40"/>
              <w:jc w:val="center"/>
              <w:rPr>
                <w:rFonts w:ascii="Arial" w:hAnsi="Arial" w:cs="Arial"/>
                <w:color w:val="002060"/>
                <w:sz w:val="20"/>
                <w:szCs w:val="20"/>
                <w:lang w:val="en-GB"/>
              </w:rPr>
            </w:pPr>
            <w:r w:rsidRPr="00AF3FEB">
              <w:rPr>
                <w:rFonts w:ascii="Arial" w:hAnsi="Arial" w:cs="Arial"/>
                <w:color w:val="002060"/>
                <w:sz w:val="20"/>
                <w:szCs w:val="20"/>
                <w:lang w:val="en-GB"/>
              </w:rPr>
              <w:t>R3.10</w:t>
            </w:r>
          </w:p>
        </w:tc>
        <w:tc>
          <w:tcPr>
            <w:tcW w:w="342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spacing w:before="40"/>
              <w:rPr>
                <w:rFonts w:ascii="Arial" w:hAnsi="Arial" w:cs="Arial"/>
                <w:color w:val="002060"/>
                <w:sz w:val="20"/>
                <w:szCs w:val="20"/>
                <w:lang w:val="en-GB"/>
              </w:rPr>
            </w:pPr>
            <w:r w:rsidRPr="00AF3FEB">
              <w:rPr>
                <w:rFonts w:ascii="Arial" w:hAnsi="Arial" w:cs="Arial"/>
                <w:color w:val="002060"/>
                <w:sz w:val="20"/>
                <w:szCs w:val="20"/>
                <w:lang w:val="en-GB"/>
              </w:rPr>
              <w:t>Oils/fat</w:t>
            </w:r>
          </w:p>
        </w:tc>
        <w:tc>
          <w:tcPr>
            <w:tcW w:w="81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4</w:t>
            </w:r>
          </w:p>
        </w:tc>
        <w:tc>
          <w:tcPr>
            <w:tcW w:w="72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3</w:t>
            </w:r>
          </w:p>
        </w:tc>
        <w:tc>
          <w:tcPr>
            <w:tcW w:w="97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2</w:t>
            </w:r>
          </w:p>
        </w:tc>
        <w:tc>
          <w:tcPr>
            <w:tcW w:w="85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1</w:t>
            </w:r>
          </w:p>
        </w:tc>
        <w:tc>
          <w:tcPr>
            <w:tcW w:w="85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0</w:t>
            </w:r>
          </w:p>
        </w:tc>
        <w:tc>
          <w:tcPr>
            <w:tcW w:w="170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7421B5" w:rsidRPr="00AF3FEB" w:rsidRDefault="007421B5" w:rsidP="007421B5">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9</w:t>
            </w:r>
          </w:p>
        </w:tc>
      </w:tr>
      <w:tr w:rsidR="004871B5" w:rsidRPr="00AF3FEB" w:rsidTr="00486D13">
        <w:tc>
          <w:tcPr>
            <w:tcW w:w="705"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4871B5" w:rsidRPr="00AF3FEB" w:rsidRDefault="007421B5" w:rsidP="009772E2">
            <w:pPr>
              <w:spacing w:before="40"/>
              <w:jc w:val="center"/>
              <w:rPr>
                <w:rFonts w:ascii="Arial" w:hAnsi="Arial" w:cs="Arial"/>
                <w:color w:val="002060"/>
                <w:sz w:val="20"/>
                <w:szCs w:val="20"/>
                <w:lang w:val="en-GB"/>
              </w:rPr>
            </w:pPr>
            <w:r w:rsidRPr="00AF3FEB">
              <w:rPr>
                <w:rFonts w:ascii="Arial" w:hAnsi="Arial" w:cs="Arial"/>
                <w:color w:val="002060"/>
                <w:sz w:val="20"/>
                <w:szCs w:val="20"/>
                <w:lang w:val="en-GB"/>
              </w:rPr>
              <w:t>R3.</w:t>
            </w:r>
            <w:r w:rsidR="004871B5" w:rsidRPr="00AF3FEB">
              <w:rPr>
                <w:rFonts w:ascii="Arial" w:hAnsi="Arial" w:cs="Arial"/>
                <w:color w:val="002060"/>
                <w:sz w:val="20"/>
                <w:szCs w:val="20"/>
                <w:lang w:val="en-GB"/>
              </w:rPr>
              <w:t>11</w:t>
            </w:r>
          </w:p>
        </w:tc>
        <w:tc>
          <w:tcPr>
            <w:tcW w:w="342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4871B5" w:rsidRPr="00AF3FEB" w:rsidRDefault="004871B5" w:rsidP="004A230E">
            <w:pPr>
              <w:spacing w:before="40"/>
              <w:rPr>
                <w:rFonts w:ascii="Arial" w:hAnsi="Arial" w:cs="Arial"/>
                <w:color w:val="002060"/>
                <w:sz w:val="20"/>
                <w:szCs w:val="20"/>
                <w:lang w:val="en-GB"/>
              </w:rPr>
            </w:pPr>
            <w:r w:rsidRPr="00AF3FEB">
              <w:rPr>
                <w:rFonts w:ascii="Arial" w:hAnsi="Arial" w:cs="Arial"/>
                <w:color w:val="002060"/>
                <w:sz w:val="20"/>
                <w:szCs w:val="20"/>
                <w:lang w:val="en-GB"/>
              </w:rPr>
              <w:t>Sugar/honey</w:t>
            </w:r>
          </w:p>
        </w:tc>
        <w:tc>
          <w:tcPr>
            <w:tcW w:w="81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4871B5" w:rsidRPr="00AF3FEB" w:rsidRDefault="004871B5" w:rsidP="004A230E">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4</w:t>
            </w:r>
          </w:p>
        </w:tc>
        <w:tc>
          <w:tcPr>
            <w:tcW w:w="72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4871B5" w:rsidRPr="00AF3FEB" w:rsidRDefault="004871B5" w:rsidP="004A230E">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3</w:t>
            </w:r>
          </w:p>
        </w:tc>
        <w:tc>
          <w:tcPr>
            <w:tcW w:w="97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4871B5" w:rsidRPr="00AF3FEB" w:rsidRDefault="004871B5" w:rsidP="004A230E">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2</w:t>
            </w:r>
          </w:p>
        </w:tc>
        <w:tc>
          <w:tcPr>
            <w:tcW w:w="85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4871B5" w:rsidRPr="00AF3FEB" w:rsidRDefault="004871B5" w:rsidP="004A230E">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1</w:t>
            </w:r>
          </w:p>
        </w:tc>
        <w:tc>
          <w:tcPr>
            <w:tcW w:w="85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4871B5" w:rsidRPr="00AF3FEB" w:rsidRDefault="004871B5" w:rsidP="004A230E">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0</w:t>
            </w:r>
          </w:p>
        </w:tc>
        <w:tc>
          <w:tcPr>
            <w:tcW w:w="170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4871B5" w:rsidRPr="00AF3FEB" w:rsidRDefault="004871B5" w:rsidP="004A230E">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9</w:t>
            </w:r>
          </w:p>
        </w:tc>
      </w:tr>
      <w:tr w:rsidR="004871B5" w:rsidRPr="00AF3FEB" w:rsidTr="00486D13">
        <w:tc>
          <w:tcPr>
            <w:tcW w:w="705"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4871B5" w:rsidRPr="00AF3FEB" w:rsidRDefault="007421B5" w:rsidP="009772E2">
            <w:pPr>
              <w:spacing w:before="40"/>
              <w:jc w:val="center"/>
              <w:rPr>
                <w:rFonts w:ascii="Arial" w:hAnsi="Arial" w:cs="Arial"/>
                <w:color w:val="002060"/>
                <w:sz w:val="20"/>
                <w:szCs w:val="20"/>
                <w:lang w:val="en-GB"/>
              </w:rPr>
            </w:pPr>
            <w:r w:rsidRPr="00AF3FEB">
              <w:rPr>
                <w:rFonts w:ascii="Arial" w:hAnsi="Arial" w:cs="Arial"/>
                <w:color w:val="002060"/>
                <w:sz w:val="20"/>
                <w:szCs w:val="20"/>
                <w:lang w:val="en-GB"/>
              </w:rPr>
              <w:t>R3.</w:t>
            </w:r>
            <w:r w:rsidR="004871B5" w:rsidRPr="00AF3FEB">
              <w:rPr>
                <w:rFonts w:ascii="Arial" w:hAnsi="Arial" w:cs="Arial"/>
                <w:color w:val="002060"/>
                <w:sz w:val="20"/>
                <w:szCs w:val="20"/>
                <w:lang w:val="en-GB"/>
              </w:rPr>
              <w:t>12</w:t>
            </w:r>
          </w:p>
        </w:tc>
        <w:tc>
          <w:tcPr>
            <w:tcW w:w="342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4871B5" w:rsidRPr="00AF3FEB" w:rsidRDefault="004871B5" w:rsidP="004A230E">
            <w:pPr>
              <w:spacing w:before="40"/>
              <w:rPr>
                <w:rFonts w:ascii="Arial" w:hAnsi="Arial" w:cs="Arial"/>
                <w:color w:val="002060"/>
                <w:sz w:val="20"/>
                <w:szCs w:val="20"/>
                <w:lang w:val="en-GB"/>
              </w:rPr>
            </w:pPr>
            <w:r w:rsidRPr="00AF3FEB">
              <w:rPr>
                <w:rFonts w:ascii="Arial" w:hAnsi="Arial" w:cs="Arial"/>
                <w:color w:val="002060"/>
                <w:sz w:val="20"/>
                <w:szCs w:val="20"/>
                <w:lang w:val="en-GB"/>
              </w:rPr>
              <w:t>Nuts/seeds/grains</w:t>
            </w:r>
          </w:p>
        </w:tc>
        <w:tc>
          <w:tcPr>
            <w:tcW w:w="81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4871B5" w:rsidRPr="00AF3FEB" w:rsidRDefault="004871B5" w:rsidP="004A230E">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4</w:t>
            </w:r>
          </w:p>
        </w:tc>
        <w:tc>
          <w:tcPr>
            <w:tcW w:w="72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4871B5" w:rsidRPr="00AF3FEB" w:rsidRDefault="004871B5" w:rsidP="004A230E">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3</w:t>
            </w:r>
          </w:p>
        </w:tc>
        <w:tc>
          <w:tcPr>
            <w:tcW w:w="97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4871B5" w:rsidRPr="00AF3FEB" w:rsidRDefault="004871B5" w:rsidP="004A230E">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2</w:t>
            </w:r>
          </w:p>
        </w:tc>
        <w:tc>
          <w:tcPr>
            <w:tcW w:w="85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4871B5" w:rsidRPr="00AF3FEB" w:rsidRDefault="004871B5" w:rsidP="004A230E">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1</w:t>
            </w:r>
          </w:p>
        </w:tc>
        <w:tc>
          <w:tcPr>
            <w:tcW w:w="85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4871B5" w:rsidRPr="00AF3FEB" w:rsidRDefault="004871B5" w:rsidP="004A230E">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0</w:t>
            </w:r>
          </w:p>
        </w:tc>
        <w:tc>
          <w:tcPr>
            <w:tcW w:w="170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4871B5" w:rsidRPr="00AF3FEB" w:rsidRDefault="004871B5" w:rsidP="004A230E">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9</w:t>
            </w:r>
          </w:p>
        </w:tc>
      </w:tr>
      <w:tr w:rsidR="004871B5" w:rsidRPr="00AF3FEB" w:rsidTr="00486D13">
        <w:tc>
          <w:tcPr>
            <w:tcW w:w="705"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4871B5" w:rsidRPr="00AF3FEB" w:rsidRDefault="007421B5" w:rsidP="009772E2">
            <w:pPr>
              <w:spacing w:before="40"/>
              <w:jc w:val="center"/>
              <w:rPr>
                <w:rFonts w:ascii="Arial" w:hAnsi="Arial" w:cs="Arial"/>
                <w:color w:val="002060"/>
                <w:sz w:val="20"/>
                <w:szCs w:val="20"/>
                <w:lang w:val="en-GB"/>
              </w:rPr>
            </w:pPr>
            <w:r w:rsidRPr="00AF3FEB">
              <w:rPr>
                <w:rFonts w:ascii="Arial" w:hAnsi="Arial" w:cs="Arial"/>
                <w:color w:val="002060"/>
                <w:sz w:val="20"/>
                <w:szCs w:val="20"/>
                <w:lang w:val="en-GB"/>
              </w:rPr>
              <w:t>R3.</w:t>
            </w:r>
            <w:r w:rsidR="004871B5" w:rsidRPr="00AF3FEB">
              <w:rPr>
                <w:rFonts w:ascii="Arial" w:hAnsi="Arial" w:cs="Arial"/>
                <w:color w:val="002060"/>
                <w:sz w:val="20"/>
                <w:szCs w:val="20"/>
                <w:lang w:val="en-GB"/>
              </w:rPr>
              <w:t>13</w:t>
            </w:r>
          </w:p>
        </w:tc>
        <w:tc>
          <w:tcPr>
            <w:tcW w:w="342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4871B5" w:rsidRPr="00AF3FEB" w:rsidRDefault="004871B5" w:rsidP="004A230E">
            <w:pPr>
              <w:spacing w:before="40"/>
              <w:rPr>
                <w:rFonts w:ascii="Arial" w:hAnsi="Arial" w:cs="Arial"/>
                <w:color w:val="002060"/>
                <w:sz w:val="20"/>
                <w:szCs w:val="20"/>
                <w:lang w:val="en-GB"/>
              </w:rPr>
            </w:pPr>
            <w:r w:rsidRPr="00AF3FEB">
              <w:rPr>
                <w:rFonts w:ascii="Arial" w:hAnsi="Arial" w:cs="Arial"/>
                <w:color w:val="002060"/>
                <w:sz w:val="20"/>
                <w:szCs w:val="20"/>
                <w:lang w:val="en-GB"/>
              </w:rPr>
              <w:t>Tobacco/alcohol</w:t>
            </w:r>
          </w:p>
        </w:tc>
        <w:tc>
          <w:tcPr>
            <w:tcW w:w="81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4871B5" w:rsidRPr="00AF3FEB" w:rsidRDefault="004871B5" w:rsidP="004A230E">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4</w:t>
            </w:r>
          </w:p>
        </w:tc>
        <w:tc>
          <w:tcPr>
            <w:tcW w:w="72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4871B5" w:rsidRPr="00AF3FEB" w:rsidRDefault="004871B5" w:rsidP="004A230E">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3</w:t>
            </w:r>
          </w:p>
        </w:tc>
        <w:tc>
          <w:tcPr>
            <w:tcW w:w="97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4871B5" w:rsidRPr="00AF3FEB" w:rsidRDefault="004871B5" w:rsidP="004A230E">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2</w:t>
            </w:r>
          </w:p>
        </w:tc>
        <w:tc>
          <w:tcPr>
            <w:tcW w:w="85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4871B5" w:rsidRPr="00AF3FEB" w:rsidRDefault="004871B5" w:rsidP="004A230E">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1</w:t>
            </w:r>
          </w:p>
        </w:tc>
        <w:tc>
          <w:tcPr>
            <w:tcW w:w="85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4871B5" w:rsidRPr="00AF3FEB" w:rsidRDefault="004871B5" w:rsidP="004A230E">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0</w:t>
            </w:r>
          </w:p>
        </w:tc>
        <w:tc>
          <w:tcPr>
            <w:tcW w:w="170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FFFFFF" w:themeFill="background1"/>
          </w:tcPr>
          <w:p w:rsidR="004871B5" w:rsidRPr="00AF3FEB" w:rsidRDefault="004871B5" w:rsidP="004A230E">
            <w:pPr>
              <w:pStyle w:val="NoSpacing"/>
              <w:jc w:val="center"/>
              <w:rPr>
                <w:rFonts w:ascii="Arial" w:eastAsiaTheme="minorHAnsi" w:hAnsi="Arial" w:cs="Arial"/>
                <w:color w:val="002060"/>
                <w:lang w:val="en-GB"/>
              </w:rPr>
            </w:pPr>
            <w:r w:rsidRPr="00AF3FEB">
              <w:rPr>
                <w:rFonts w:ascii="Arial" w:eastAsiaTheme="minorHAnsi" w:hAnsi="Arial" w:cs="Arial"/>
                <w:color w:val="002060"/>
                <w:lang w:val="en-GB"/>
              </w:rPr>
              <w:t>9</w:t>
            </w:r>
          </w:p>
        </w:tc>
      </w:tr>
    </w:tbl>
    <w:p w:rsidR="00FA0F15" w:rsidRPr="00AF3FEB" w:rsidRDefault="00FA0F15" w:rsidP="001A5185">
      <w:pPr>
        <w:pStyle w:val="Heading2"/>
      </w:pPr>
      <w:r w:rsidRPr="00AF3FEB">
        <w:lastRenderedPageBreak/>
        <w:t>SECTION 9: MONTHS OF ADEQUATE HOUSEHOLD FOOD PROVISIONING</w:t>
      </w:r>
    </w:p>
    <w:tbl>
      <w:tblPr>
        <w:tblW w:w="10031" w:type="dxa"/>
        <w:tblLayout w:type="fixed"/>
        <w:tblLook w:val="04A0" w:firstRow="1" w:lastRow="0" w:firstColumn="1" w:lastColumn="0" w:noHBand="0" w:noVBand="1"/>
      </w:tblPr>
      <w:tblGrid>
        <w:gridCol w:w="648"/>
        <w:gridCol w:w="2700"/>
        <w:gridCol w:w="3240"/>
        <w:gridCol w:w="1175"/>
        <w:gridCol w:w="850"/>
        <w:gridCol w:w="1418"/>
      </w:tblGrid>
      <w:tr w:rsidR="00E833D2" w:rsidRPr="00AF3FEB" w:rsidTr="002940BB">
        <w:tc>
          <w:tcPr>
            <w:tcW w:w="10031" w:type="dxa"/>
            <w:gridSpan w:val="6"/>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E833D2" w:rsidRPr="00AF3FEB" w:rsidRDefault="00D244B5" w:rsidP="00E833D2">
            <w:pPr>
              <w:jc w:val="both"/>
              <w:rPr>
                <w:rFonts w:ascii="Arial" w:eastAsia="Arial Unicode MS" w:hAnsi="Arial" w:cs="Arial"/>
                <w:color w:val="002060"/>
                <w:sz w:val="20"/>
                <w:szCs w:val="20"/>
                <w:lang w:val="en-GB"/>
              </w:rPr>
            </w:pPr>
            <w:r w:rsidRPr="00AF3FEB">
              <w:rPr>
                <w:rFonts w:ascii="Arial" w:hAnsi="Arial" w:cs="Arial"/>
                <w:color w:val="002060"/>
                <w:sz w:val="20"/>
                <w:szCs w:val="20"/>
                <w:lang w:val="en-GB"/>
              </w:rPr>
              <w:t>Now I would like to ask you about your household’s food supply during different months of the year. Please think back over the last 12 months from now to the same time last year.</w:t>
            </w:r>
          </w:p>
        </w:tc>
      </w:tr>
      <w:tr w:rsidR="00E833D2" w:rsidRPr="00AF3FEB" w:rsidTr="002940BB">
        <w:tc>
          <w:tcPr>
            <w:tcW w:w="648"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E833D2" w:rsidRPr="00AF3FEB" w:rsidRDefault="00F94146" w:rsidP="00B25CA9">
            <w:pPr>
              <w:spacing w:before="40" w:after="40"/>
              <w:jc w:val="center"/>
              <w:rPr>
                <w:rFonts w:ascii="Arial" w:hAnsi="Arial" w:cs="Arial"/>
                <w:color w:val="002060"/>
                <w:sz w:val="20"/>
                <w:szCs w:val="20"/>
              </w:rPr>
            </w:pPr>
            <w:r w:rsidRPr="00AF3FEB">
              <w:rPr>
                <w:rFonts w:ascii="Arial" w:hAnsi="Arial" w:cs="Arial"/>
                <w:color w:val="002060"/>
                <w:sz w:val="20"/>
                <w:szCs w:val="20"/>
              </w:rPr>
              <w:t>9</w:t>
            </w:r>
            <w:r w:rsidR="00E833D2" w:rsidRPr="00AF3FEB">
              <w:rPr>
                <w:rFonts w:ascii="Arial" w:hAnsi="Arial" w:cs="Arial"/>
                <w:color w:val="002060"/>
                <w:sz w:val="20"/>
                <w:szCs w:val="20"/>
              </w:rPr>
              <w:t>.1</w:t>
            </w:r>
          </w:p>
        </w:tc>
        <w:tc>
          <w:tcPr>
            <w:tcW w:w="9383" w:type="dxa"/>
            <w:gridSpan w:val="5"/>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E833D2" w:rsidRPr="00AF3FEB" w:rsidRDefault="00D244B5" w:rsidP="00E833D2">
            <w:pPr>
              <w:jc w:val="both"/>
              <w:rPr>
                <w:rFonts w:ascii="Arial" w:eastAsia="Arial Unicode MS" w:hAnsi="Arial" w:cs="Arial"/>
                <w:color w:val="002060"/>
                <w:sz w:val="20"/>
                <w:szCs w:val="20"/>
                <w:lang w:val="en-GB"/>
              </w:rPr>
            </w:pPr>
            <w:r w:rsidRPr="00AF3FEB">
              <w:rPr>
                <w:rFonts w:ascii="Arial" w:hAnsi="Arial" w:cs="Arial"/>
                <w:color w:val="002060"/>
                <w:sz w:val="20"/>
                <w:szCs w:val="20"/>
                <w:lang w:val="en-GB"/>
              </w:rPr>
              <w:t>Were there months in the past 12 months in which your household did not have enough food to meet your household’s needs? This includes food from any source such as from your own production, pu</w:t>
            </w:r>
            <w:r w:rsidRPr="00AF3FEB">
              <w:rPr>
                <w:rFonts w:ascii="Arial" w:hAnsi="Arial" w:cs="Arial"/>
                <w:color w:val="002060"/>
                <w:sz w:val="20"/>
                <w:szCs w:val="20"/>
                <w:lang w:val="en-GB"/>
              </w:rPr>
              <w:t>r</w:t>
            </w:r>
            <w:r w:rsidRPr="00AF3FEB">
              <w:rPr>
                <w:rFonts w:ascii="Arial" w:hAnsi="Arial" w:cs="Arial"/>
                <w:color w:val="002060"/>
                <w:sz w:val="20"/>
                <w:szCs w:val="20"/>
                <w:lang w:val="en-GB"/>
              </w:rPr>
              <w:t>chase or exchange.</w:t>
            </w:r>
          </w:p>
        </w:tc>
      </w:tr>
      <w:tr w:rsidR="00E833D2" w:rsidRPr="00AF3FEB" w:rsidTr="002940BB">
        <w:tc>
          <w:tcPr>
            <w:tcW w:w="648"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E833D2" w:rsidRPr="00AF3FEB" w:rsidRDefault="00E833D2" w:rsidP="00B25CA9">
            <w:pPr>
              <w:jc w:val="center"/>
              <w:rPr>
                <w:rFonts w:ascii="Arial" w:hAnsi="Arial" w:cs="Arial"/>
                <w:color w:val="002060"/>
                <w:sz w:val="20"/>
                <w:szCs w:val="20"/>
              </w:rPr>
            </w:pPr>
          </w:p>
        </w:tc>
        <w:tc>
          <w:tcPr>
            <w:tcW w:w="5940"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auto"/>
            <w:vAlign w:val="center"/>
          </w:tcPr>
          <w:p w:rsidR="00E833D2" w:rsidRPr="00AF3FEB" w:rsidRDefault="00E833D2" w:rsidP="00B25CA9">
            <w:pPr>
              <w:ind w:left="792"/>
              <w:rPr>
                <w:rFonts w:ascii="Arial" w:eastAsia="Arial Unicode MS" w:hAnsi="Arial" w:cs="Arial"/>
                <w:color w:val="002060"/>
                <w:sz w:val="20"/>
                <w:szCs w:val="20"/>
              </w:rPr>
            </w:pPr>
            <w:r w:rsidRPr="00AF3FEB">
              <w:rPr>
                <w:rFonts w:ascii="Arial" w:eastAsia="Arial Unicode MS" w:hAnsi="Arial" w:cs="Arial"/>
                <w:color w:val="002060"/>
                <w:sz w:val="20"/>
                <w:szCs w:val="20"/>
              </w:rPr>
              <w:t>Yes</w:t>
            </w:r>
          </w:p>
        </w:tc>
        <w:tc>
          <w:tcPr>
            <w:tcW w:w="1175"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auto"/>
            <w:vAlign w:val="center"/>
          </w:tcPr>
          <w:p w:rsidR="00E833D2" w:rsidRPr="00AF3FEB" w:rsidRDefault="00E833D2" w:rsidP="00B25CA9">
            <w:pPr>
              <w:jc w:val="center"/>
              <w:rPr>
                <w:rFonts w:ascii="Arial" w:hAnsi="Arial" w:cs="Arial"/>
                <w:color w:val="002060"/>
                <w:sz w:val="20"/>
                <w:szCs w:val="20"/>
              </w:rPr>
            </w:pPr>
            <w:r w:rsidRPr="00AF3FEB">
              <w:rPr>
                <w:rFonts w:ascii="Arial" w:hAnsi="Arial" w:cs="Arial"/>
                <w:color w:val="002060"/>
                <w:sz w:val="20"/>
                <w:szCs w:val="20"/>
              </w:rPr>
              <w:t>1</w:t>
            </w:r>
          </w:p>
        </w:tc>
        <w:tc>
          <w:tcPr>
            <w:tcW w:w="850"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auto"/>
          </w:tcPr>
          <w:p w:rsidR="00E833D2" w:rsidRPr="00AF3FEB" w:rsidRDefault="00E833D2" w:rsidP="00B25CA9">
            <w:pPr>
              <w:jc w:val="both"/>
              <w:rPr>
                <w:rFonts w:ascii="Arial" w:hAnsi="Arial" w:cs="Arial"/>
                <w:color w:val="002060"/>
                <w:sz w:val="20"/>
                <w:szCs w:val="20"/>
              </w:rPr>
            </w:pPr>
          </w:p>
        </w:tc>
        <w:tc>
          <w:tcPr>
            <w:tcW w:w="1418"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auto"/>
            <w:vAlign w:val="center"/>
          </w:tcPr>
          <w:p w:rsidR="00E833D2" w:rsidRPr="00AF3FEB" w:rsidRDefault="00E833D2" w:rsidP="00B25CA9">
            <w:pPr>
              <w:jc w:val="center"/>
              <w:rPr>
                <w:rFonts w:ascii="Arial" w:hAnsi="Arial" w:cs="Arial"/>
                <w:color w:val="002060"/>
                <w:sz w:val="20"/>
                <w:szCs w:val="20"/>
              </w:rPr>
            </w:pPr>
            <w:r w:rsidRPr="00AF3FEB">
              <w:rPr>
                <w:rFonts w:ascii="Arial" w:hAnsi="Arial" w:cs="Arial"/>
                <w:color w:val="002060"/>
                <w:sz w:val="20"/>
                <w:szCs w:val="20"/>
              </w:rPr>
              <w:t>|____|</w:t>
            </w:r>
          </w:p>
        </w:tc>
      </w:tr>
      <w:tr w:rsidR="007A7661" w:rsidRPr="00AF3FEB" w:rsidTr="002940BB">
        <w:tc>
          <w:tcPr>
            <w:tcW w:w="648"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7A7661" w:rsidRPr="00AF3FEB" w:rsidRDefault="007A7661" w:rsidP="00B25CA9">
            <w:pPr>
              <w:jc w:val="both"/>
              <w:rPr>
                <w:rFonts w:ascii="Arial" w:hAnsi="Arial" w:cs="Arial"/>
                <w:color w:val="002060"/>
                <w:sz w:val="20"/>
                <w:szCs w:val="20"/>
              </w:rPr>
            </w:pPr>
          </w:p>
        </w:tc>
        <w:tc>
          <w:tcPr>
            <w:tcW w:w="5940"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auto"/>
            <w:vAlign w:val="center"/>
          </w:tcPr>
          <w:p w:rsidR="007A7661" w:rsidRPr="00AF3FEB" w:rsidRDefault="007A7661" w:rsidP="00B25CA9">
            <w:pPr>
              <w:pStyle w:val="Title1"/>
              <w:ind w:left="792"/>
              <w:rPr>
                <w:rFonts w:ascii="Arial" w:eastAsia="Arial Unicode MS" w:hAnsi="Arial" w:cs="Arial"/>
                <w:color w:val="002060"/>
                <w:lang w:val="en-US"/>
              </w:rPr>
            </w:pPr>
            <w:r w:rsidRPr="00AF3FEB">
              <w:rPr>
                <w:rFonts w:ascii="Arial" w:eastAsia="Arial Unicode MS" w:hAnsi="Arial" w:cs="Arial"/>
                <w:color w:val="002060"/>
              </w:rPr>
              <w:t>No</w:t>
            </w:r>
          </w:p>
        </w:tc>
        <w:tc>
          <w:tcPr>
            <w:tcW w:w="1175"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auto"/>
            <w:vAlign w:val="center"/>
          </w:tcPr>
          <w:p w:rsidR="007A7661" w:rsidRPr="00AF3FEB" w:rsidRDefault="007A7661" w:rsidP="00B25CA9">
            <w:pPr>
              <w:jc w:val="center"/>
              <w:rPr>
                <w:rFonts w:ascii="Arial" w:hAnsi="Arial" w:cs="Arial"/>
                <w:color w:val="002060"/>
                <w:sz w:val="20"/>
                <w:szCs w:val="20"/>
              </w:rPr>
            </w:pPr>
            <w:r w:rsidRPr="00AF3FEB">
              <w:rPr>
                <w:rFonts w:ascii="Arial" w:hAnsi="Arial" w:cs="Arial"/>
                <w:color w:val="002060"/>
                <w:sz w:val="20"/>
                <w:szCs w:val="20"/>
              </w:rPr>
              <w:t>2</w:t>
            </w:r>
          </w:p>
        </w:tc>
        <w:tc>
          <w:tcPr>
            <w:tcW w:w="850"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auto"/>
          </w:tcPr>
          <w:p w:rsidR="007A7661" w:rsidRPr="00AF3FEB" w:rsidRDefault="007A7661" w:rsidP="00F94146">
            <w:pPr>
              <w:jc w:val="both"/>
              <w:rPr>
                <w:rFonts w:ascii="Arial" w:hAnsi="Arial" w:cs="Arial"/>
                <w:color w:val="002060"/>
                <w:sz w:val="20"/>
                <w:szCs w:val="20"/>
              </w:rPr>
            </w:pPr>
            <w:r w:rsidRPr="00AF3FEB">
              <w:rPr>
                <w:rFonts w:ascii="Arial" w:hAnsi="Arial" w:cs="Arial"/>
                <w:color w:val="002060"/>
                <w:sz w:val="20"/>
                <w:szCs w:val="20"/>
              </w:rPr>
              <w:sym w:font="Wingdings 3" w:char="F075"/>
            </w:r>
            <w:r w:rsidR="00F94146" w:rsidRPr="00AF3FEB">
              <w:rPr>
                <w:rFonts w:ascii="Arial" w:hAnsi="Arial" w:cs="Arial"/>
                <w:color w:val="002060"/>
                <w:sz w:val="20"/>
                <w:szCs w:val="20"/>
              </w:rPr>
              <w:t>10</w:t>
            </w:r>
            <w:r w:rsidRPr="00AF3FEB">
              <w:rPr>
                <w:rFonts w:ascii="Arial" w:hAnsi="Arial" w:cs="Arial"/>
                <w:color w:val="002060"/>
                <w:sz w:val="20"/>
                <w:szCs w:val="20"/>
              </w:rPr>
              <w:t>.</w:t>
            </w:r>
            <w:r w:rsidR="00A6139C" w:rsidRPr="00AF3FEB">
              <w:rPr>
                <w:rFonts w:ascii="Arial" w:hAnsi="Arial" w:cs="Arial"/>
                <w:color w:val="002060"/>
                <w:sz w:val="20"/>
                <w:szCs w:val="20"/>
              </w:rPr>
              <w:t>1</w:t>
            </w:r>
            <w:r w:rsidR="00521B03" w:rsidRPr="00AF3FEB">
              <w:rPr>
                <w:rFonts w:ascii="Arial" w:hAnsi="Arial" w:cs="Arial"/>
                <w:color w:val="002060"/>
                <w:sz w:val="20"/>
                <w:szCs w:val="20"/>
              </w:rPr>
              <w:t>6</w:t>
            </w:r>
          </w:p>
        </w:tc>
        <w:tc>
          <w:tcPr>
            <w:tcW w:w="1418" w:type="dxa"/>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auto"/>
          </w:tcPr>
          <w:p w:rsidR="007A7661" w:rsidRPr="00AF3FEB" w:rsidRDefault="007A7661" w:rsidP="00B25CA9">
            <w:pPr>
              <w:jc w:val="both"/>
              <w:rPr>
                <w:rFonts w:ascii="Arial" w:hAnsi="Arial" w:cs="Arial"/>
                <w:color w:val="002060"/>
                <w:sz w:val="20"/>
                <w:szCs w:val="20"/>
              </w:rPr>
            </w:pPr>
          </w:p>
        </w:tc>
      </w:tr>
      <w:tr w:rsidR="009B77B9" w:rsidRPr="00AF3FEB" w:rsidTr="002940BB">
        <w:trPr>
          <w:trHeight w:val="548"/>
        </w:trPr>
        <w:tc>
          <w:tcPr>
            <w:tcW w:w="648"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9B77B9" w:rsidRPr="00AF3FEB" w:rsidRDefault="009B77B9" w:rsidP="00A62E48">
            <w:pPr>
              <w:spacing w:before="40" w:after="40"/>
              <w:jc w:val="center"/>
              <w:rPr>
                <w:rFonts w:ascii="Arial" w:hAnsi="Arial" w:cs="Arial"/>
                <w:color w:val="002060"/>
                <w:sz w:val="20"/>
                <w:szCs w:val="20"/>
              </w:rPr>
            </w:pPr>
          </w:p>
        </w:tc>
        <w:tc>
          <w:tcPr>
            <w:tcW w:w="9383" w:type="dxa"/>
            <w:gridSpan w:val="5"/>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9B77B9" w:rsidRPr="00AF3FEB" w:rsidRDefault="009B77B9" w:rsidP="009B77B9">
            <w:pPr>
              <w:jc w:val="both"/>
              <w:rPr>
                <w:rFonts w:ascii="Arial" w:hAnsi="Arial" w:cs="Arial"/>
                <w:b/>
                <w:color w:val="002060"/>
                <w:sz w:val="20"/>
                <w:szCs w:val="20"/>
                <w:lang w:val="en-GB"/>
              </w:rPr>
            </w:pPr>
            <w:r w:rsidRPr="00AF3FEB">
              <w:rPr>
                <w:rFonts w:ascii="Arial" w:hAnsi="Arial" w:cs="Arial"/>
                <w:color w:val="002060"/>
                <w:sz w:val="20"/>
                <w:szCs w:val="20"/>
                <w:lang w:val="en-GB"/>
              </w:rPr>
              <w:t>If yes, which were the months in the past 12 months during which your household did not have enough food?  (Do not read out the list of months.)</w:t>
            </w:r>
            <w:r w:rsidR="00A6139C" w:rsidRPr="00AF3FEB">
              <w:rPr>
                <w:rFonts w:ascii="Arial" w:hAnsi="Arial" w:cs="Arial"/>
                <w:color w:val="002060"/>
                <w:sz w:val="20"/>
                <w:szCs w:val="20"/>
                <w:lang w:val="en-GB"/>
              </w:rPr>
              <w:t xml:space="preserve"> </w:t>
            </w:r>
            <w:r w:rsidR="00A6139C" w:rsidRPr="00AF3FEB">
              <w:rPr>
                <w:rFonts w:ascii="Arial" w:hAnsi="Arial" w:cs="Arial"/>
                <w:b/>
                <w:color w:val="002060"/>
                <w:sz w:val="20"/>
                <w:szCs w:val="20"/>
                <w:lang w:val="en-GB"/>
              </w:rPr>
              <w:t>(Multiple responses)</w:t>
            </w:r>
          </w:p>
        </w:tc>
      </w:tr>
      <w:tr w:rsidR="009B77B9" w:rsidRPr="00AF3FEB" w:rsidTr="002940BB">
        <w:tc>
          <w:tcPr>
            <w:tcW w:w="648"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9B77B9" w:rsidRPr="00AF3FEB" w:rsidRDefault="009B77B9" w:rsidP="00B25CA9">
            <w:pPr>
              <w:jc w:val="center"/>
              <w:rPr>
                <w:rFonts w:ascii="Arial" w:hAnsi="Arial" w:cs="Arial"/>
                <w:color w:val="002060"/>
                <w:sz w:val="20"/>
                <w:szCs w:val="20"/>
              </w:rPr>
            </w:pPr>
          </w:p>
        </w:tc>
        <w:tc>
          <w:tcPr>
            <w:tcW w:w="7965" w:type="dxa"/>
            <w:gridSpan w:val="4"/>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3A4073" w:rsidRPr="00AF3FEB" w:rsidRDefault="009B77B9" w:rsidP="003A4073">
            <w:pPr>
              <w:jc w:val="both"/>
              <w:rPr>
                <w:rFonts w:ascii="Arial" w:hAnsi="Arial" w:cs="Arial"/>
                <w:b/>
                <w:color w:val="002060"/>
                <w:sz w:val="20"/>
                <w:szCs w:val="20"/>
                <w:lang w:val="en-GB"/>
              </w:rPr>
            </w:pPr>
            <w:r w:rsidRPr="00AF3FEB">
              <w:rPr>
                <w:rFonts w:ascii="Arial" w:hAnsi="Arial" w:cs="Arial"/>
                <w:b/>
                <w:color w:val="002060"/>
                <w:sz w:val="20"/>
                <w:szCs w:val="20"/>
                <w:lang w:val="en-GB"/>
              </w:rPr>
              <w:t xml:space="preserve">Fill in Code “1” if the respondent identifies that month as one in which the </w:t>
            </w:r>
            <w:r w:rsidR="003A4073" w:rsidRPr="00AF3FEB">
              <w:rPr>
                <w:rFonts w:ascii="Arial" w:hAnsi="Arial" w:cs="Arial"/>
                <w:b/>
                <w:color w:val="002060"/>
                <w:sz w:val="20"/>
                <w:szCs w:val="20"/>
                <w:lang w:val="en-GB"/>
              </w:rPr>
              <w:t>hous</w:t>
            </w:r>
            <w:r w:rsidR="003A4073" w:rsidRPr="00AF3FEB">
              <w:rPr>
                <w:rFonts w:ascii="Arial" w:hAnsi="Arial" w:cs="Arial"/>
                <w:b/>
                <w:color w:val="002060"/>
                <w:sz w:val="20"/>
                <w:szCs w:val="20"/>
                <w:lang w:val="en-GB"/>
              </w:rPr>
              <w:t>e</w:t>
            </w:r>
            <w:r w:rsidR="003A4073" w:rsidRPr="00AF3FEB">
              <w:rPr>
                <w:rFonts w:ascii="Arial" w:hAnsi="Arial" w:cs="Arial"/>
                <w:b/>
                <w:color w:val="002060"/>
                <w:sz w:val="20"/>
                <w:szCs w:val="20"/>
                <w:lang w:val="en-GB"/>
              </w:rPr>
              <w:t>hold</w:t>
            </w:r>
            <w:r w:rsidRPr="00AF3FEB">
              <w:rPr>
                <w:rFonts w:ascii="Arial" w:hAnsi="Arial" w:cs="Arial"/>
                <w:b/>
                <w:color w:val="002060"/>
                <w:sz w:val="20"/>
                <w:szCs w:val="20"/>
                <w:lang w:val="en-GB"/>
              </w:rPr>
              <w:t xml:space="preserve"> DID NOT HAVE enough food. If the respondent does not identify that month </w:t>
            </w:r>
            <w:r w:rsidR="003A4073" w:rsidRPr="00AF3FEB">
              <w:rPr>
                <w:rFonts w:ascii="Arial" w:hAnsi="Arial" w:cs="Arial"/>
                <w:b/>
                <w:color w:val="002060"/>
                <w:sz w:val="20"/>
                <w:szCs w:val="20"/>
                <w:lang w:val="en-GB"/>
              </w:rPr>
              <w:t>fill in Code “0”</w:t>
            </w:r>
            <w:r w:rsidRPr="00AF3FEB">
              <w:rPr>
                <w:rFonts w:ascii="Arial" w:hAnsi="Arial" w:cs="Arial"/>
                <w:b/>
                <w:color w:val="002060"/>
                <w:sz w:val="20"/>
                <w:szCs w:val="20"/>
                <w:lang w:val="en-GB"/>
              </w:rPr>
              <w:t>.</w:t>
            </w:r>
          </w:p>
        </w:tc>
        <w:tc>
          <w:tcPr>
            <w:tcW w:w="1418"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9B77B9" w:rsidRPr="00AF3FEB" w:rsidRDefault="009B77B9" w:rsidP="009B77B9">
            <w:pPr>
              <w:rPr>
                <w:rFonts w:ascii="Arial" w:hAnsi="Arial" w:cs="Arial"/>
                <w:color w:val="002060"/>
                <w:sz w:val="18"/>
                <w:szCs w:val="18"/>
              </w:rPr>
            </w:pPr>
            <w:r w:rsidRPr="00AF3FEB">
              <w:rPr>
                <w:rFonts w:ascii="Arial" w:hAnsi="Arial" w:cs="Arial"/>
                <w:color w:val="002060"/>
                <w:sz w:val="18"/>
                <w:szCs w:val="18"/>
              </w:rPr>
              <w:t xml:space="preserve">Inadequate—1 Adequate—0 </w:t>
            </w:r>
          </w:p>
        </w:tc>
      </w:tr>
      <w:tr w:rsidR="00C466E5" w:rsidRPr="00AF3FEB" w:rsidTr="002940BB">
        <w:tc>
          <w:tcPr>
            <w:tcW w:w="648"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C466E5" w:rsidRPr="00AF3FEB" w:rsidRDefault="00C466E5" w:rsidP="00C466E5">
            <w:pPr>
              <w:jc w:val="center"/>
              <w:rPr>
                <w:rFonts w:ascii="Arial" w:hAnsi="Arial" w:cs="Arial"/>
                <w:color w:val="002060"/>
                <w:sz w:val="20"/>
                <w:szCs w:val="20"/>
              </w:rPr>
            </w:pPr>
            <w:r w:rsidRPr="00AF3FEB">
              <w:rPr>
                <w:rFonts w:ascii="Arial" w:hAnsi="Arial" w:cs="Arial"/>
                <w:color w:val="002060"/>
                <w:sz w:val="20"/>
                <w:szCs w:val="20"/>
              </w:rPr>
              <w:t>9.2</w:t>
            </w:r>
          </w:p>
        </w:tc>
        <w:tc>
          <w:tcPr>
            <w:tcW w:w="270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C466E5" w:rsidRPr="00AF3FEB" w:rsidRDefault="00C466E5" w:rsidP="00C466E5">
            <w:pPr>
              <w:spacing w:before="40" w:after="40"/>
              <w:rPr>
                <w:rFonts w:ascii="Arial" w:hAnsi="Arial" w:cs="Arial"/>
                <w:color w:val="002060"/>
                <w:sz w:val="20"/>
                <w:szCs w:val="20"/>
                <w:lang w:val="en-GB"/>
              </w:rPr>
            </w:pPr>
            <w:r w:rsidRPr="00AF3FEB">
              <w:rPr>
                <w:rFonts w:ascii="Arial" w:hAnsi="Arial" w:cs="Arial"/>
                <w:color w:val="002060"/>
                <w:sz w:val="20"/>
                <w:szCs w:val="20"/>
                <w:lang w:val="en-GB"/>
              </w:rPr>
              <w:t>December 2015</w:t>
            </w:r>
          </w:p>
        </w:tc>
        <w:tc>
          <w:tcPr>
            <w:tcW w:w="5265" w:type="dxa"/>
            <w:gridSpan w:val="3"/>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C466E5" w:rsidRPr="00AF3FEB" w:rsidRDefault="00C466E5" w:rsidP="00C466E5">
            <w:pPr>
              <w:spacing w:before="40" w:after="40"/>
              <w:jc w:val="both"/>
              <w:rPr>
                <w:rFonts w:ascii="Arial" w:hAnsi="Arial" w:cs="Arial"/>
                <w:color w:val="002060"/>
                <w:sz w:val="20"/>
                <w:szCs w:val="20"/>
              </w:rPr>
            </w:pPr>
            <w:r w:rsidRPr="00AF3FEB">
              <w:rPr>
                <w:rFonts w:ascii="Arial" w:eastAsia="Arial Unicode MS" w:hAnsi="Arial" w:cs="Arial"/>
                <w:color w:val="002060"/>
                <w:sz w:val="20"/>
                <w:szCs w:val="20"/>
              </w:rPr>
              <w:t>Nadaw</w:t>
            </w:r>
          </w:p>
        </w:tc>
        <w:tc>
          <w:tcPr>
            <w:tcW w:w="1418"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C466E5" w:rsidRPr="00AF3FEB" w:rsidRDefault="00C466E5" w:rsidP="00C466E5">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C466E5" w:rsidRPr="00AF3FEB" w:rsidTr="002940BB">
        <w:tc>
          <w:tcPr>
            <w:tcW w:w="648"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C466E5" w:rsidRPr="00AF3FEB" w:rsidRDefault="00C466E5" w:rsidP="00C466E5">
            <w:pPr>
              <w:jc w:val="center"/>
              <w:rPr>
                <w:rFonts w:ascii="Arial" w:hAnsi="Arial" w:cs="Arial"/>
                <w:color w:val="002060"/>
                <w:sz w:val="20"/>
                <w:szCs w:val="20"/>
              </w:rPr>
            </w:pPr>
            <w:r w:rsidRPr="00AF3FEB">
              <w:rPr>
                <w:rFonts w:ascii="Arial" w:hAnsi="Arial" w:cs="Arial"/>
                <w:color w:val="002060"/>
                <w:sz w:val="20"/>
                <w:szCs w:val="20"/>
              </w:rPr>
              <w:t>9.3</w:t>
            </w:r>
          </w:p>
        </w:tc>
        <w:tc>
          <w:tcPr>
            <w:tcW w:w="270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C466E5" w:rsidRPr="00AF3FEB" w:rsidRDefault="00C466E5" w:rsidP="00C466E5">
            <w:pPr>
              <w:spacing w:before="40" w:after="40"/>
              <w:rPr>
                <w:rFonts w:ascii="Arial" w:hAnsi="Arial" w:cs="Arial"/>
                <w:color w:val="002060"/>
                <w:sz w:val="20"/>
                <w:szCs w:val="20"/>
                <w:lang w:val="en-GB"/>
              </w:rPr>
            </w:pPr>
            <w:r w:rsidRPr="00AF3FEB">
              <w:rPr>
                <w:rFonts w:ascii="Arial" w:hAnsi="Arial" w:cs="Arial"/>
                <w:color w:val="002060"/>
                <w:sz w:val="20"/>
                <w:szCs w:val="20"/>
                <w:lang w:val="en-GB"/>
              </w:rPr>
              <w:t>November 2015</w:t>
            </w:r>
          </w:p>
        </w:tc>
        <w:tc>
          <w:tcPr>
            <w:tcW w:w="5265" w:type="dxa"/>
            <w:gridSpan w:val="3"/>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C466E5" w:rsidRPr="00AF3FEB" w:rsidRDefault="00C466E5" w:rsidP="00C466E5">
            <w:pPr>
              <w:spacing w:before="40" w:after="40"/>
              <w:jc w:val="both"/>
              <w:rPr>
                <w:rFonts w:ascii="Arial" w:hAnsi="Arial" w:cs="Arial"/>
                <w:color w:val="002060"/>
                <w:sz w:val="20"/>
                <w:szCs w:val="20"/>
              </w:rPr>
            </w:pPr>
            <w:r w:rsidRPr="00AF3FEB">
              <w:rPr>
                <w:rFonts w:ascii="Arial" w:eastAsia="Arial Unicode MS" w:hAnsi="Arial" w:cs="Arial"/>
                <w:color w:val="002060"/>
                <w:sz w:val="20"/>
                <w:szCs w:val="20"/>
              </w:rPr>
              <w:t>Tazaungmon</w:t>
            </w:r>
          </w:p>
        </w:tc>
        <w:tc>
          <w:tcPr>
            <w:tcW w:w="1418"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C466E5" w:rsidRPr="00AF3FEB" w:rsidRDefault="00C466E5" w:rsidP="00C466E5">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C466E5" w:rsidRPr="00AF3FEB" w:rsidTr="002940BB">
        <w:tc>
          <w:tcPr>
            <w:tcW w:w="648"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C466E5" w:rsidRPr="00AF3FEB" w:rsidRDefault="00C466E5" w:rsidP="00C466E5">
            <w:pPr>
              <w:jc w:val="center"/>
              <w:rPr>
                <w:rFonts w:ascii="Arial" w:hAnsi="Arial" w:cs="Arial"/>
                <w:color w:val="002060"/>
                <w:sz w:val="20"/>
                <w:szCs w:val="20"/>
              </w:rPr>
            </w:pPr>
            <w:r w:rsidRPr="00AF3FEB">
              <w:rPr>
                <w:rFonts w:ascii="Arial" w:hAnsi="Arial" w:cs="Arial"/>
                <w:color w:val="002060"/>
                <w:sz w:val="20"/>
                <w:szCs w:val="20"/>
              </w:rPr>
              <w:t>9.4</w:t>
            </w:r>
          </w:p>
        </w:tc>
        <w:tc>
          <w:tcPr>
            <w:tcW w:w="270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C466E5" w:rsidRPr="00AF3FEB" w:rsidRDefault="00C466E5" w:rsidP="00C466E5">
            <w:pPr>
              <w:spacing w:before="40" w:after="40"/>
              <w:rPr>
                <w:rFonts w:ascii="Arial" w:hAnsi="Arial" w:cs="Arial"/>
                <w:color w:val="002060"/>
                <w:sz w:val="20"/>
                <w:szCs w:val="20"/>
                <w:lang w:val="en-GB"/>
              </w:rPr>
            </w:pPr>
            <w:r w:rsidRPr="00AF3FEB">
              <w:rPr>
                <w:rFonts w:ascii="Arial" w:hAnsi="Arial" w:cs="Arial"/>
                <w:color w:val="002060"/>
                <w:sz w:val="20"/>
                <w:szCs w:val="20"/>
                <w:lang w:val="en-GB"/>
              </w:rPr>
              <w:t>October 2015</w:t>
            </w:r>
          </w:p>
        </w:tc>
        <w:tc>
          <w:tcPr>
            <w:tcW w:w="5265" w:type="dxa"/>
            <w:gridSpan w:val="3"/>
            <w:tcBorders>
              <w:top w:val="dotted" w:sz="8" w:space="0" w:color="auto"/>
              <w:left w:val="single" w:sz="4" w:space="0" w:color="31849B" w:themeColor="accent5" w:themeShade="BF"/>
              <w:bottom w:val="single" w:sz="4" w:space="0" w:color="31849B" w:themeColor="accent5" w:themeShade="BF"/>
              <w:right w:val="single" w:sz="4" w:space="0" w:color="31849B" w:themeColor="accent5" w:themeShade="BF"/>
            </w:tcBorders>
            <w:vAlign w:val="center"/>
          </w:tcPr>
          <w:p w:rsidR="00C466E5" w:rsidRPr="00AF3FEB" w:rsidRDefault="00C466E5" w:rsidP="00C466E5">
            <w:pPr>
              <w:spacing w:before="40" w:after="40"/>
              <w:jc w:val="both"/>
              <w:rPr>
                <w:rFonts w:ascii="Arial" w:hAnsi="Arial" w:cs="Arial"/>
                <w:color w:val="002060"/>
                <w:sz w:val="20"/>
                <w:szCs w:val="20"/>
              </w:rPr>
            </w:pPr>
            <w:r w:rsidRPr="00AF3FEB">
              <w:rPr>
                <w:rFonts w:ascii="Arial" w:eastAsia="Arial Unicode MS" w:hAnsi="Arial" w:cs="Arial"/>
                <w:color w:val="002060"/>
                <w:sz w:val="20"/>
                <w:szCs w:val="20"/>
              </w:rPr>
              <w:t>Thadingyut</w:t>
            </w:r>
          </w:p>
        </w:tc>
        <w:tc>
          <w:tcPr>
            <w:tcW w:w="1418"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C466E5" w:rsidRPr="00AF3FEB" w:rsidRDefault="00C466E5" w:rsidP="00C466E5">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C466E5" w:rsidRPr="00AF3FEB" w:rsidTr="002940BB">
        <w:tc>
          <w:tcPr>
            <w:tcW w:w="648"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C466E5" w:rsidRPr="00AF3FEB" w:rsidRDefault="00C466E5" w:rsidP="00C466E5">
            <w:pPr>
              <w:jc w:val="center"/>
              <w:rPr>
                <w:rFonts w:ascii="Arial" w:hAnsi="Arial" w:cs="Arial"/>
                <w:color w:val="002060"/>
                <w:sz w:val="20"/>
                <w:szCs w:val="20"/>
              </w:rPr>
            </w:pPr>
            <w:r w:rsidRPr="00AF3FEB">
              <w:rPr>
                <w:rFonts w:ascii="Arial" w:hAnsi="Arial" w:cs="Arial"/>
                <w:color w:val="002060"/>
                <w:sz w:val="20"/>
                <w:szCs w:val="20"/>
              </w:rPr>
              <w:t>9.5</w:t>
            </w:r>
          </w:p>
        </w:tc>
        <w:tc>
          <w:tcPr>
            <w:tcW w:w="270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C466E5" w:rsidRPr="00AF3FEB" w:rsidRDefault="00C466E5" w:rsidP="00C466E5">
            <w:pPr>
              <w:spacing w:before="40" w:after="40"/>
              <w:rPr>
                <w:rFonts w:ascii="Arial" w:eastAsia="Arial Unicode MS" w:hAnsi="Arial" w:cs="Arial"/>
                <w:color w:val="002060"/>
                <w:sz w:val="20"/>
                <w:szCs w:val="20"/>
              </w:rPr>
            </w:pPr>
            <w:r w:rsidRPr="00AF3FEB">
              <w:rPr>
                <w:rFonts w:ascii="Arial" w:eastAsia="Arial Unicode MS" w:hAnsi="Arial" w:cs="Arial"/>
                <w:color w:val="002060"/>
                <w:sz w:val="20"/>
                <w:szCs w:val="20"/>
              </w:rPr>
              <w:t>September 2015</w:t>
            </w:r>
          </w:p>
        </w:tc>
        <w:tc>
          <w:tcPr>
            <w:tcW w:w="5265" w:type="dxa"/>
            <w:gridSpan w:val="3"/>
            <w:tcBorders>
              <w:top w:val="single" w:sz="4" w:space="0" w:color="31849B" w:themeColor="accent5" w:themeShade="BF"/>
              <w:left w:val="single" w:sz="4" w:space="0" w:color="31849B" w:themeColor="accent5" w:themeShade="BF"/>
              <w:bottom w:val="dotted" w:sz="8" w:space="0" w:color="auto"/>
              <w:right w:val="single" w:sz="4" w:space="0" w:color="31849B" w:themeColor="accent5" w:themeShade="BF"/>
            </w:tcBorders>
            <w:vAlign w:val="center"/>
          </w:tcPr>
          <w:p w:rsidR="00C466E5" w:rsidRPr="00AF3FEB" w:rsidRDefault="00C466E5" w:rsidP="00C466E5">
            <w:pPr>
              <w:spacing w:before="40" w:after="40"/>
              <w:jc w:val="both"/>
              <w:rPr>
                <w:rFonts w:ascii="Arial" w:hAnsi="Arial" w:cs="Arial"/>
                <w:color w:val="002060"/>
                <w:sz w:val="20"/>
                <w:szCs w:val="20"/>
              </w:rPr>
            </w:pPr>
            <w:r w:rsidRPr="00AF3FEB">
              <w:rPr>
                <w:rFonts w:ascii="Arial" w:eastAsia="Arial Unicode MS" w:hAnsi="Arial" w:cs="Arial"/>
                <w:color w:val="002060"/>
                <w:sz w:val="20"/>
                <w:szCs w:val="20"/>
              </w:rPr>
              <w:t>Tawthalin</w:t>
            </w:r>
          </w:p>
        </w:tc>
        <w:tc>
          <w:tcPr>
            <w:tcW w:w="1418"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C466E5" w:rsidRPr="00AF3FEB" w:rsidRDefault="00C466E5" w:rsidP="00C466E5">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C466E5" w:rsidRPr="00AF3FEB" w:rsidTr="002940BB">
        <w:tc>
          <w:tcPr>
            <w:tcW w:w="648"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C466E5" w:rsidRPr="00AF3FEB" w:rsidRDefault="00C466E5" w:rsidP="00C466E5">
            <w:pPr>
              <w:jc w:val="center"/>
              <w:rPr>
                <w:rFonts w:ascii="Arial" w:hAnsi="Arial" w:cs="Arial"/>
                <w:color w:val="002060"/>
                <w:sz w:val="20"/>
                <w:szCs w:val="20"/>
              </w:rPr>
            </w:pPr>
            <w:r w:rsidRPr="00AF3FEB">
              <w:rPr>
                <w:rFonts w:ascii="Arial" w:hAnsi="Arial" w:cs="Arial"/>
                <w:color w:val="002060"/>
                <w:sz w:val="20"/>
                <w:szCs w:val="20"/>
              </w:rPr>
              <w:t>9.6</w:t>
            </w:r>
          </w:p>
        </w:tc>
        <w:tc>
          <w:tcPr>
            <w:tcW w:w="270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C466E5" w:rsidRPr="00AF3FEB" w:rsidRDefault="00C466E5" w:rsidP="00C466E5">
            <w:pPr>
              <w:spacing w:before="40" w:after="40"/>
              <w:rPr>
                <w:rFonts w:ascii="Arial" w:eastAsia="Arial Unicode MS" w:hAnsi="Arial" w:cs="Arial"/>
                <w:color w:val="002060"/>
                <w:sz w:val="20"/>
                <w:szCs w:val="20"/>
              </w:rPr>
            </w:pPr>
            <w:r w:rsidRPr="00AF3FEB">
              <w:rPr>
                <w:rFonts w:ascii="Arial" w:eastAsia="Arial Unicode MS" w:hAnsi="Arial" w:cs="Arial"/>
                <w:color w:val="002060"/>
                <w:sz w:val="20"/>
                <w:szCs w:val="20"/>
              </w:rPr>
              <w:t>August 2015</w:t>
            </w:r>
          </w:p>
        </w:tc>
        <w:tc>
          <w:tcPr>
            <w:tcW w:w="5265" w:type="dxa"/>
            <w:gridSpan w:val="3"/>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C466E5" w:rsidRPr="00AF3FEB" w:rsidRDefault="00C466E5" w:rsidP="00C466E5">
            <w:pPr>
              <w:spacing w:before="40" w:after="40"/>
              <w:jc w:val="both"/>
              <w:rPr>
                <w:rFonts w:ascii="Arial" w:hAnsi="Arial" w:cs="Arial"/>
                <w:color w:val="002060"/>
                <w:sz w:val="20"/>
                <w:szCs w:val="20"/>
              </w:rPr>
            </w:pPr>
            <w:r w:rsidRPr="00AF3FEB">
              <w:rPr>
                <w:rFonts w:ascii="Arial" w:eastAsia="Arial Unicode MS" w:hAnsi="Arial" w:cs="Arial"/>
                <w:color w:val="002060"/>
                <w:sz w:val="20"/>
                <w:szCs w:val="20"/>
              </w:rPr>
              <w:t>Wagaung</w:t>
            </w:r>
          </w:p>
        </w:tc>
        <w:tc>
          <w:tcPr>
            <w:tcW w:w="1418"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C466E5" w:rsidRPr="00AF3FEB" w:rsidRDefault="00C466E5" w:rsidP="00C466E5">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C466E5" w:rsidRPr="00AF3FEB" w:rsidTr="002940BB">
        <w:tc>
          <w:tcPr>
            <w:tcW w:w="648"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C466E5" w:rsidRPr="00AF3FEB" w:rsidRDefault="00C466E5" w:rsidP="00C466E5">
            <w:pPr>
              <w:jc w:val="center"/>
              <w:rPr>
                <w:rFonts w:ascii="Arial" w:hAnsi="Arial" w:cs="Arial"/>
                <w:color w:val="002060"/>
                <w:sz w:val="20"/>
                <w:szCs w:val="20"/>
              </w:rPr>
            </w:pPr>
            <w:r w:rsidRPr="00AF3FEB">
              <w:rPr>
                <w:rFonts w:ascii="Arial" w:hAnsi="Arial" w:cs="Arial"/>
                <w:color w:val="002060"/>
                <w:sz w:val="20"/>
                <w:szCs w:val="20"/>
              </w:rPr>
              <w:t>9.7</w:t>
            </w:r>
          </w:p>
        </w:tc>
        <w:tc>
          <w:tcPr>
            <w:tcW w:w="270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C466E5" w:rsidRPr="00AF3FEB" w:rsidRDefault="00C466E5" w:rsidP="00C466E5">
            <w:pPr>
              <w:spacing w:before="40" w:after="40"/>
              <w:rPr>
                <w:rFonts w:ascii="Arial" w:eastAsia="Arial Unicode MS" w:hAnsi="Arial" w:cs="Arial"/>
                <w:color w:val="002060"/>
                <w:sz w:val="20"/>
                <w:szCs w:val="20"/>
              </w:rPr>
            </w:pPr>
            <w:r w:rsidRPr="00AF3FEB">
              <w:rPr>
                <w:rFonts w:ascii="Arial" w:eastAsia="Arial Unicode MS" w:hAnsi="Arial" w:cs="Arial"/>
                <w:color w:val="002060"/>
                <w:sz w:val="20"/>
                <w:szCs w:val="20"/>
              </w:rPr>
              <w:t>July 2015</w:t>
            </w:r>
          </w:p>
        </w:tc>
        <w:tc>
          <w:tcPr>
            <w:tcW w:w="5265" w:type="dxa"/>
            <w:gridSpan w:val="3"/>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C466E5" w:rsidRPr="00AF3FEB" w:rsidRDefault="00C466E5" w:rsidP="00C466E5">
            <w:pPr>
              <w:spacing w:before="40" w:after="40"/>
              <w:jc w:val="both"/>
              <w:rPr>
                <w:rFonts w:ascii="Arial" w:hAnsi="Arial" w:cs="Arial"/>
                <w:color w:val="002060"/>
                <w:sz w:val="20"/>
                <w:szCs w:val="20"/>
              </w:rPr>
            </w:pPr>
            <w:r w:rsidRPr="00AF3FEB">
              <w:rPr>
                <w:rFonts w:ascii="Arial" w:eastAsia="Arial Unicode MS" w:hAnsi="Arial" w:cs="Arial"/>
                <w:color w:val="002060"/>
                <w:sz w:val="20"/>
                <w:szCs w:val="20"/>
              </w:rPr>
              <w:t>Waso</w:t>
            </w:r>
          </w:p>
        </w:tc>
        <w:tc>
          <w:tcPr>
            <w:tcW w:w="1418"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C466E5" w:rsidRPr="00AF3FEB" w:rsidRDefault="00C466E5" w:rsidP="00C466E5">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C466E5" w:rsidRPr="00AF3FEB" w:rsidTr="002940BB">
        <w:tc>
          <w:tcPr>
            <w:tcW w:w="648"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C466E5" w:rsidRPr="00AF3FEB" w:rsidRDefault="00C466E5" w:rsidP="00C466E5">
            <w:pPr>
              <w:jc w:val="center"/>
              <w:rPr>
                <w:rFonts w:ascii="Arial" w:hAnsi="Arial" w:cs="Arial"/>
                <w:color w:val="002060"/>
                <w:sz w:val="20"/>
                <w:szCs w:val="20"/>
              </w:rPr>
            </w:pPr>
            <w:r w:rsidRPr="00AF3FEB">
              <w:rPr>
                <w:rFonts w:ascii="Arial" w:hAnsi="Arial" w:cs="Arial"/>
                <w:color w:val="002060"/>
                <w:sz w:val="20"/>
                <w:szCs w:val="20"/>
              </w:rPr>
              <w:t>9.8</w:t>
            </w:r>
          </w:p>
        </w:tc>
        <w:tc>
          <w:tcPr>
            <w:tcW w:w="270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C466E5" w:rsidRPr="00AF3FEB" w:rsidRDefault="00C466E5" w:rsidP="00C466E5">
            <w:pPr>
              <w:spacing w:before="40" w:after="40"/>
              <w:rPr>
                <w:rFonts w:ascii="Arial" w:hAnsi="Arial" w:cs="Arial"/>
                <w:color w:val="002060"/>
                <w:sz w:val="20"/>
                <w:szCs w:val="20"/>
                <w:lang w:val="en-GB"/>
              </w:rPr>
            </w:pPr>
            <w:r w:rsidRPr="00AF3FEB">
              <w:rPr>
                <w:rFonts w:ascii="Arial" w:hAnsi="Arial" w:cs="Arial"/>
                <w:color w:val="002060"/>
                <w:sz w:val="20"/>
                <w:szCs w:val="20"/>
                <w:lang w:val="en-GB"/>
              </w:rPr>
              <w:t>June 2015</w:t>
            </w:r>
          </w:p>
        </w:tc>
        <w:tc>
          <w:tcPr>
            <w:tcW w:w="5265" w:type="dxa"/>
            <w:gridSpan w:val="3"/>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C466E5" w:rsidRPr="00AF3FEB" w:rsidRDefault="00C466E5" w:rsidP="00C466E5">
            <w:pPr>
              <w:spacing w:before="40" w:after="40"/>
              <w:jc w:val="both"/>
              <w:rPr>
                <w:rFonts w:ascii="Arial" w:hAnsi="Arial" w:cs="Arial"/>
                <w:color w:val="002060"/>
                <w:sz w:val="20"/>
                <w:szCs w:val="20"/>
              </w:rPr>
            </w:pPr>
            <w:r w:rsidRPr="00AF3FEB">
              <w:rPr>
                <w:rFonts w:ascii="Arial" w:eastAsia="Arial Unicode MS" w:hAnsi="Arial" w:cs="Arial"/>
                <w:color w:val="002060"/>
                <w:sz w:val="20"/>
                <w:szCs w:val="20"/>
              </w:rPr>
              <w:t>Nayone</w:t>
            </w:r>
          </w:p>
        </w:tc>
        <w:tc>
          <w:tcPr>
            <w:tcW w:w="1418"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C466E5" w:rsidRPr="00AF3FEB" w:rsidRDefault="00C466E5" w:rsidP="00C466E5">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C466E5" w:rsidRPr="00AF3FEB" w:rsidTr="002940BB">
        <w:tc>
          <w:tcPr>
            <w:tcW w:w="648"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C466E5" w:rsidRPr="00AF3FEB" w:rsidRDefault="00C466E5" w:rsidP="00C466E5">
            <w:pPr>
              <w:jc w:val="center"/>
              <w:rPr>
                <w:rFonts w:ascii="Arial" w:hAnsi="Arial" w:cs="Arial"/>
                <w:color w:val="002060"/>
                <w:sz w:val="20"/>
                <w:szCs w:val="20"/>
              </w:rPr>
            </w:pPr>
            <w:r w:rsidRPr="00AF3FEB">
              <w:rPr>
                <w:rFonts w:ascii="Arial" w:hAnsi="Arial" w:cs="Arial"/>
                <w:color w:val="002060"/>
                <w:sz w:val="20"/>
                <w:szCs w:val="20"/>
              </w:rPr>
              <w:t>9.9</w:t>
            </w:r>
          </w:p>
        </w:tc>
        <w:tc>
          <w:tcPr>
            <w:tcW w:w="270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C466E5" w:rsidRPr="00AF3FEB" w:rsidRDefault="00C466E5" w:rsidP="00C466E5">
            <w:pPr>
              <w:spacing w:before="40" w:after="40"/>
              <w:rPr>
                <w:rFonts w:ascii="Arial" w:hAnsi="Arial" w:cs="Arial"/>
                <w:color w:val="002060"/>
                <w:sz w:val="20"/>
                <w:szCs w:val="20"/>
                <w:lang w:val="en-GB"/>
              </w:rPr>
            </w:pPr>
            <w:r w:rsidRPr="00AF3FEB">
              <w:rPr>
                <w:rFonts w:ascii="Arial" w:hAnsi="Arial" w:cs="Arial"/>
                <w:color w:val="002060"/>
                <w:sz w:val="20"/>
                <w:szCs w:val="20"/>
                <w:lang w:val="en-GB"/>
              </w:rPr>
              <w:t>May 2015</w:t>
            </w:r>
          </w:p>
        </w:tc>
        <w:tc>
          <w:tcPr>
            <w:tcW w:w="5265" w:type="dxa"/>
            <w:gridSpan w:val="3"/>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C466E5" w:rsidRPr="00AF3FEB" w:rsidRDefault="00C466E5" w:rsidP="00C466E5">
            <w:pPr>
              <w:spacing w:before="40" w:after="40"/>
              <w:jc w:val="both"/>
              <w:rPr>
                <w:rFonts w:ascii="Arial" w:hAnsi="Arial" w:cs="Arial"/>
                <w:color w:val="002060"/>
                <w:sz w:val="20"/>
                <w:szCs w:val="20"/>
              </w:rPr>
            </w:pPr>
            <w:r w:rsidRPr="00AF3FEB">
              <w:rPr>
                <w:rFonts w:ascii="Arial" w:eastAsia="Arial Unicode MS" w:hAnsi="Arial" w:cs="Arial"/>
                <w:color w:val="002060"/>
                <w:sz w:val="20"/>
                <w:szCs w:val="20"/>
              </w:rPr>
              <w:t>Kasone</w:t>
            </w:r>
          </w:p>
        </w:tc>
        <w:tc>
          <w:tcPr>
            <w:tcW w:w="1418"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C466E5" w:rsidRPr="00AF3FEB" w:rsidRDefault="00C466E5" w:rsidP="00C466E5">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C466E5" w:rsidRPr="00AF3FEB" w:rsidTr="002940BB">
        <w:tc>
          <w:tcPr>
            <w:tcW w:w="648"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C466E5" w:rsidRPr="00AF3FEB" w:rsidRDefault="00C466E5" w:rsidP="00C466E5">
            <w:pPr>
              <w:jc w:val="center"/>
              <w:rPr>
                <w:rFonts w:ascii="Arial" w:hAnsi="Arial" w:cs="Arial"/>
                <w:color w:val="002060"/>
                <w:sz w:val="20"/>
                <w:szCs w:val="20"/>
              </w:rPr>
            </w:pPr>
            <w:r w:rsidRPr="00AF3FEB">
              <w:rPr>
                <w:rFonts w:ascii="Arial" w:hAnsi="Arial" w:cs="Arial"/>
                <w:color w:val="002060"/>
                <w:sz w:val="20"/>
                <w:szCs w:val="20"/>
              </w:rPr>
              <w:t>9.10</w:t>
            </w:r>
          </w:p>
        </w:tc>
        <w:tc>
          <w:tcPr>
            <w:tcW w:w="270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C466E5" w:rsidRPr="00AF3FEB" w:rsidRDefault="00C466E5" w:rsidP="00C466E5">
            <w:pPr>
              <w:spacing w:before="40" w:after="40"/>
              <w:rPr>
                <w:rFonts w:ascii="Arial" w:hAnsi="Arial" w:cs="Arial"/>
                <w:color w:val="002060"/>
                <w:sz w:val="20"/>
                <w:szCs w:val="20"/>
                <w:lang w:val="en-GB"/>
              </w:rPr>
            </w:pPr>
            <w:r w:rsidRPr="00AF3FEB">
              <w:rPr>
                <w:rFonts w:ascii="Arial" w:hAnsi="Arial" w:cs="Arial"/>
                <w:color w:val="002060"/>
                <w:sz w:val="20"/>
                <w:szCs w:val="20"/>
                <w:lang w:val="en-GB"/>
              </w:rPr>
              <w:t>April 2015</w:t>
            </w:r>
          </w:p>
        </w:tc>
        <w:tc>
          <w:tcPr>
            <w:tcW w:w="5265" w:type="dxa"/>
            <w:gridSpan w:val="3"/>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C466E5" w:rsidRPr="00AF3FEB" w:rsidRDefault="00C466E5" w:rsidP="00C466E5">
            <w:pPr>
              <w:spacing w:before="40" w:after="40"/>
              <w:jc w:val="both"/>
              <w:rPr>
                <w:rFonts w:ascii="Arial" w:hAnsi="Arial" w:cs="Arial"/>
                <w:color w:val="002060"/>
                <w:sz w:val="20"/>
                <w:szCs w:val="20"/>
              </w:rPr>
            </w:pPr>
            <w:r w:rsidRPr="00AF3FEB">
              <w:rPr>
                <w:rFonts w:ascii="Arial" w:eastAsia="Arial Unicode MS" w:hAnsi="Arial" w:cs="Arial"/>
                <w:color w:val="002060"/>
                <w:sz w:val="20"/>
                <w:szCs w:val="20"/>
              </w:rPr>
              <w:t>Tagu</w:t>
            </w:r>
          </w:p>
        </w:tc>
        <w:tc>
          <w:tcPr>
            <w:tcW w:w="1418"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C466E5" w:rsidRPr="00AF3FEB" w:rsidRDefault="00C466E5" w:rsidP="00C466E5">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C466E5" w:rsidRPr="00AF3FEB" w:rsidTr="002940BB">
        <w:tc>
          <w:tcPr>
            <w:tcW w:w="648"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C466E5" w:rsidRPr="00AF3FEB" w:rsidRDefault="00C466E5" w:rsidP="00C466E5">
            <w:pPr>
              <w:jc w:val="center"/>
              <w:rPr>
                <w:rFonts w:ascii="Arial" w:hAnsi="Arial" w:cs="Arial"/>
                <w:color w:val="002060"/>
                <w:sz w:val="20"/>
                <w:szCs w:val="20"/>
              </w:rPr>
            </w:pPr>
            <w:r w:rsidRPr="00AF3FEB">
              <w:rPr>
                <w:rFonts w:ascii="Arial" w:hAnsi="Arial" w:cs="Arial"/>
                <w:color w:val="002060"/>
                <w:sz w:val="20"/>
                <w:szCs w:val="20"/>
              </w:rPr>
              <w:t>9.11</w:t>
            </w:r>
          </w:p>
        </w:tc>
        <w:tc>
          <w:tcPr>
            <w:tcW w:w="270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C466E5" w:rsidRPr="00AF3FEB" w:rsidRDefault="00C466E5" w:rsidP="00C466E5">
            <w:pPr>
              <w:spacing w:before="40" w:after="40"/>
              <w:rPr>
                <w:rFonts w:ascii="Arial" w:hAnsi="Arial" w:cs="Arial"/>
                <w:color w:val="002060"/>
                <w:sz w:val="20"/>
                <w:szCs w:val="20"/>
                <w:lang w:val="en-GB"/>
              </w:rPr>
            </w:pPr>
            <w:r w:rsidRPr="00AF3FEB">
              <w:rPr>
                <w:rFonts w:ascii="Arial" w:hAnsi="Arial" w:cs="Arial"/>
                <w:color w:val="002060"/>
                <w:sz w:val="20"/>
                <w:szCs w:val="20"/>
                <w:lang w:val="en-GB"/>
              </w:rPr>
              <w:t>March 2015</w:t>
            </w:r>
          </w:p>
        </w:tc>
        <w:tc>
          <w:tcPr>
            <w:tcW w:w="5265" w:type="dxa"/>
            <w:gridSpan w:val="3"/>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C466E5" w:rsidRPr="00AF3FEB" w:rsidRDefault="00C466E5" w:rsidP="00C466E5">
            <w:pPr>
              <w:spacing w:before="40" w:after="40"/>
              <w:jc w:val="both"/>
              <w:rPr>
                <w:rFonts w:ascii="Arial" w:hAnsi="Arial" w:cs="Arial"/>
                <w:color w:val="002060"/>
                <w:sz w:val="20"/>
                <w:szCs w:val="20"/>
              </w:rPr>
            </w:pPr>
            <w:r w:rsidRPr="00AF3FEB">
              <w:rPr>
                <w:rFonts w:ascii="Arial" w:eastAsia="Arial Unicode MS" w:hAnsi="Arial" w:cs="Arial"/>
                <w:color w:val="002060"/>
                <w:sz w:val="20"/>
                <w:szCs w:val="20"/>
              </w:rPr>
              <w:t>Tabaung</w:t>
            </w:r>
          </w:p>
        </w:tc>
        <w:tc>
          <w:tcPr>
            <w:tcW w:w="1418"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C466E5" w:rsidRPr="00AF3FEB" w:rsidRDefault="00C466E5" w:rsidP="00C466E5">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C466E5" w:rsidRPr="00AF3FEB" w:rsidTr="002940BB">
        <w:tc>
          <w:tcPr>
            <w:tcW w:w="648"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C466E5" w:rsidRPr="00AF3FEB" w:rsidRDefault="00C466E5" w:rsidP="00C466E5">
            <w:pPr>
              <w:jc w:val="center"/>
              <w:rPr>
                <w:rFonts w:ascii="Arial" w:hAnsi="Arial" w:cs="Arial"/>
                <w:color w:val="002060"/>
                <w:sz w:val="20"/>
                <w:szCs w:val="20"/>
              </w:rPr>
            </w:pPr>
            <w:r w:rsidRPr="00AF3FEB">
              <w:rPr>
                <w:rFonts w:ascii="Arial" w:hAnsi="Arial" w:cs="Arial"/>
                <w:color w:val="002060"/>
                <w:sz w:val="20"/>
                <w:szCs w:val="20"/>
              </w:rPr>
              <w:t>9.12</w:t>
            </w:r>
          </w:p>
        </w:tc>
        <w:tc>
          <w:tcPr>
            <w:tcW w:w="2700"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C466E5" w:rsidRPr="00AF3FEB" w:rsidRDefault="00C466E5" w:rsidP="00C466E5">
            <w:pPr>
              <w:spacing w:before="40" w:after="40"/>
              <w:rPr>
                <w:rFonts w:ascii="Arial" w:hAnsi="Arial" w:cs="Arial"/>
                <w:color w:val="002060"/>
                <w:sz w:val="20"/>
                <w:szCs w:val="20"/>
                <w:lang w:val="en-GB"/>
              </w:rPr>
            </w:pPr>
            <w:r w:rsidRPr="00AF3FEB">
              <w:rPr>
                <w:rFonts w:ascii="Arial" w:hAnsi="Arial" w:cs="Arial"/>
                <w:color w:val="002060"/>
                <w:sz w:val="20"/>
                <w:szCs w:val="20"/>
                <w:lang w:val="en-GB"/>
              </w:rPr>
              <w:t>February 2015</w:t>
            </w:r>
          </w:p>
        </w:tc>
        <w:tc>
          <w:tcPr>
            <w:tcW w:w="5265" w:type="dxa"/>
            <w:gridSpan w:val="3"/>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C466E5" w:rsidRPr="00AF3FEB" w:rsidRDefault="00C466E5" w:rsidP="00C466E5">
            <w:pPr>
              <w:spacing w:before="40" w:after="40"/>
              <w:jc w:val="both"/>
              <w:rPr>
                <w:rFonts w:ascii="Arial" w:hAnsi="Arial" w:cs="Arial"/>
                <w:color w:val="002060"/>
                <w:sz w:val="20"/>
                <w:szCs w:val="20"/>
              </w:rPr>
            </w:pPr>
            <w:r w:rsidRPr="00AF3FEB">
              <w:rPr>
                <w:rFonts w:ascii="Arial" w:eastAsia="Arial Unicode MS" w:hAnsi="Arial" w:cs="Arial"/>
                <w:color w:val="002060"/>
                <w:sz w:val="20"/>
                <w:szCs w:val="20"/>
              </w:rPr>
              <w:t>Tabodwe</w:t>
            </w:r>
          </w:p>
        </w:tc>
        <w:tc>
          <w:tcPr>
            <w:tcW w:w="1418"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C466E5" w:rsidRPr="00AF3FEB" w:rsidRDefault="00C466E5" w:rsidP="00C466E5">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C466E5" w:rsidRPr="00AF3FEB" w:rsidTr="00A23F00">
        <w:tc>
          <w:tcPr>
            <w:tcW w:w="648"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C466E5" w:rsidRPr="00AF3FEB" w:rsidRDefault="00C466E5" w:rsidP="00C466E5">
            <w:pPr>
              <w:jc w:val="center"/>
              <w:rPr>
                <w:rFonts w:ascii="Arial" w:hAnsi="Arial" w:cs="Arial"/>
                <w:color w:val="002060"/>
                <w:sz w:val="20"/>
                <w:szCs w:val="20"/>
              </w:rPr>
            </w:pPr>
            <w:r w:rsidRPr="00AF3FEB">
              <w:rPr>
                <w:rFonts w:ascii="Arial" w:hAnsi="Arial" w:cs="Arial"/>
                <w:color w:val="002060"/>
                <w:sz w:val="20"/>
                <w:szCs w:val="20"/>
              </w:rPr>
              <w:t>9.13</w:t>
            </w:r>
          </w:p>
        </w:tc>
        <w:tc>
          <w:tcPr>
            <w:tcW w:w="2700" w:type="dxa"/>
            <w:tcBorders>
              <w:top w:val="dotted" w:sz="8" w:space="0" w:color="auto"/>
              <w:left w:val="single" w:sz="4" w:space="0" w:color="31849B" w:themeColor="accent5" w:themeShade="BF"/>
              <w:bottom w:val="single" w:sz="4" w:space="0" w:color="31849B" w:themeColor="accent5" w:themeShade="BF"/>
              <w:right w:val="single" w:sz="4" w:space="0" w:color="31849B" w:themeColor="accent5" w:themeShade="BF"/>
            </w:tcBorders>
            <w:vAlign w:val="center"/>
          </w:tcPr>
          <w:p w:rsidR="00C466E5" w:rsidRPr="00AF3FEB" w:rsidRDefault="00C466E5" w:rsidP="00C466E5">
            <w:pPr>
              <w:spacing w:before="40" w:after="40"/>
              <w:rPr>
                <w:rFonts w:ascii="Arial" w:hAnsi="Arial" w:cs="Arial"/>
                <w:color w:val="002060"/>
                <w:sz w:val="20"/>
                <w:szCs w:val="20"/>
                <w:lang w:val="en-GB"/>
              </w:rPr>
            </w:pPr>
            <w:r w:rsidRPr="00AF3FEB">
              <w:rPr>
                <w:rFonts w:ascii="Arial" w:hAnsi="Arial" w:cs="Arial"/>
                <w:color w:val="002060"/>
                <w:sz w:val="20"/>
                <w:szCs w:val="20"/>
                <w:lang w:val="en-GB"/>
              </w:rPr>
              <w:t>January 2015</w:t>
            </w:r>
          </w:p>
        </w:tc>
        <w:tc>
          <w:tcPr>
            <w:tcW w:w="5265" w:type="dxa"/>
            <w:gridSpan w:val="3"/>
            <w:tcBorders>
              <w:top w:val="dotted" w:sz="8" w:space="0" w:color="auto"/>
              <w:left w:val="single" w:sz="4" w:space="0" w:color="31849B" w:themeColor="accent5" w:themeShade="BF"/>
              <w:bottom w:val="single" w:sz="2" w:space="0" w:color="4F81BD" w:themeColor="accent1"/>
              <w:right w:val="single" w:sz="4" w:space="0" w:color="31849B" w:themeColor="accent5" w:themeShade="BF"/>
            </w:tcBorders>
            <w:vAlign w:val="center"/>
          </w:tcPr>
          <w:p w:rsidR="00C466E5" w:rsidRPr="00AF3FEB" w:rsidRDefault="00C466E5" w:rsidP="00C466E5">
            <w:pPr>
              <w:spacing w:before="40" w:after="40"/>
              <w:jc w:val="both"/>
              <w:rPr>
                <w:rFonts w:ascii="Arial" w:hAnsi="Arial" w:cs="Arial"/>
                <w:color w:val="002060"/>
                <w:sz w:val="20"/>
                <w:szCs w:val="20"/>
              </w:rPr>
            </w:pPr>
            <w:r w:rsidRPr="00AF3FEB">
              <w:rPr>
                <w:rFonts w:ascii="Arial" w:eastAsia="Arial Unicode MS" w:hAnsi="Arial" w:cs="Arial"/>
                <w:color w:val="002060"/>
                <w:sz w:val="20"/>
                <w:szCs w:val="20"/>
              </w:rPr>
              <w:t>Pyatho</w:t>
            </w:r>
          </w:p>
        </w:tc>
        <w:tc>
          <w:tcPr>
            <w:tcW w:w="1418" w:type="dxa"/>
            <w:tcBorders>
              <w:top w:val="dotted" w:sz="8" w:space="0" w:color="auto"/>
              <w:left w:val="single" w:sz="4" w:space="0" w:color="31849B" w:themeColor="accent5" w:themeShade="BF"/>
              <w:bottom w:val="single" w:sz="4" w:space="0" w:color="31849B" w:themeColor="accent5" w:themeShade="BF"/>
              <w:right w:val="single" w:sz="4" w:space="0" w:color="31849B" w:themeColor="accent5" w:themeShade="BF"/>
            </w:tcBorders>
            <w:vAlign w:val="center"/>
          </w:tcPr>
          <w:p w:rsidR="00C466E5" w:rsidRPr="00AF3FEB" w:rsidRDefault="00C466E5" w:rsidP="00C466E5">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bl>
    <w:p w:rsidR="003807F5" w:rsidRPr="00AF3FEB" w:rsidRDefault="003807F5" w:rsidP="001D4685">
      <w:pPr>
        <w:spacing w:before="40" w:after="40"/>
        <w:jc w:val="both"/>
        <w:rPr>
          <w:rFonts w:ascii="Arial" w:hAnsi="Arial" w:cs="Arial"/>
          <w:color w:val="002060"/>
          <w:sz w:val="20"/>
          <w:szCs w:val="20"/>
        </w:rPr>
      </w:pPr>
    </w:p>
    <w:p w:rsidR="00FA0F15" w:rsidRPr="00AF3FEB" w:rsidRDefault="00FA0F15" w:rsidP="001A5185">
      <w:pPr>
        <w:pStyle w:val="Heading2"/>
      </w:pPr>
      <w:r w:rsidRPr="00AF3FEB">
        <w:t xml:space="preserve">SECTION 10: </w:t>
      </w:r>
      <w:r w:rsidR="00404A72" w:rsidRPr="00AF3FEB">
        <w:t xml:space="preserve">FOOD AVAILABILITY </w:t>
      </w:r>
    </w:p>
    <w:tbl>
      <w:tblPr>
        <w:tblW w:w="10031" w:type="dxa"/>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Layout w:type="fixed"/>
        <w:tblLook w:val="04A0" w:firstRow="1" w:lastRow="0" w:firstColumn="1" w:lastColumn="0" w:noHBand="0" w:noVBand="1"/>
      </w:tblPr>
      <w:tblGrid>
        <w:gridCol w:w="675"/>
        <w:gridCol w:w="7088"/>
        <w:gridCol w:w="850"/>
        <w:gridCol w:w="1418"/>
      </w:tblGrid>
      <w:tr w:rsidR="00594A5C" w:rsidRPr="00AF3FEB" w:rsidTr="002940BB">
        <w:tc>
          <w:tcPr>
            <w:tcW w:w="675" w:type="dxa"/>
            <w:vMerge w:val="restart"/>
          </w:tcPr>
          <w:p w:rsidR="00594A5C" w:rsidRPr="00AF3FEB" w:rsidRDefault="00A62E48" w:rsidP="00B25CA9">
            <w:pPr>
              <w:spacing w:before="40" w:after="40"/>
              <w:jc w:val="center"/>
              <w:rPr>
                <w:rFonts w:ascii="Arial" w:hAnsi="Arial" w:cs="Arial"/>
                <w:color w:val="002060"/>
                <w:sz w:val="20"/>
                <w:szCs w:val="20"/>
              </w:rPr>
            </w:pPr>
            <w:r w:rsidRPr="00AF3FEB">
              <w:rPr>
                <w:rFonts w:ascii="Arial" w:hAnsi="Arial" w:cs="Arial"/>
                <w:color w:val="002060"/>
                <w:sz w:val="20"/>
                <w:szCs w:val="20"/>
              </w:rPr>
              <w:t>10</w:t>
            </w:r>
            <w:r w:rsidR="007A7661" w:rsidRPr="00AF3FEB">
              <w:rPr>
                <w:rFonts w:ascii="Arial" w:hAnsi="Arial" w:cs="Arial"/>
                <w:color w:val="002060"/>
                <w:sz w:val="20"/>
                <w:szCs w:val="20"/>
              </w:rPr>
              <w:t>.16</w:t>
            </w:r>
          </w:p>
        </w:tc>
        <w:tc>
          <w:tcPr>
            <w:tcW w:w="9356" w:type="dxa"/>
            <w:gridSpan w:val="3"/>
            <w:vAlign w:val="center"/>
          </w:tcPr>
          <w:p w:rsidR="00594A5C" w:rsidRPr="00AF3FEB" w:rsidRDefault="00BC1B86" w:rsidP="00B25CA9">
            <w:pPr>
              <w:jc w:val="both"/>
              <w:rPr>
                <w:rFonts w:ascii="Arial" w:hAnsi="Arial" w:cs="Arial"/>
                <w:color w:val="002060"/>
                <w:sz w:val="20"/>
                <w:szCs w:val="20"/>
              </w:rPr>
            </w:pPr>
            <w:r w:rsidRPr="00AF3FEB">
              <w:rPr>
                <w:rFonts w:ascii="Arial" w:hAnsi="Arial" w:cs="Arial"/>
                <w:color w:val="002060"/>
                <w:sz w:val="20"/>
                <w:szCs w:val="20"/>
              </w:rPr>
              <w:t xml:space="preserve">Overall, how would you compare </w:t>
            </w:r>
            <w:r w:rsidR="00DE2F5F" w:rsidRPr="00AF3FEB">
              <w:rPr>
                <w:rFonts w:ascii="Arial" w:hAnsi="Arial" w:cs="Arial"/>
                <w:color w:val="002060"/>
                <w:sz w:val="20"/>
                <w:szCs w:val="20"/>
              </w:rPr>
              <w:t xml:space="preserve">your household’s </w:t>
            </w:r>
            <w:r w:rsidRPr="00AF3FEB">
              <w:rPr>
                <w:rFonts w:ascii="Arial" w:hAnsi="Arial" w:cs="Arial"/>
                <w:color w:val="002060"/>
                <w:sz w:val="20"/>
                <w:szCs w:val="20"/>
              </w:rPr>
              <w:t>food availability from all sources in the past 12 months with the previous year?</w:t>
            </w:r>
          </w:p>
        </w:tc>
      </w:tr>
      <w:tr w:rsidR="0080619A" w:rsidRPr="00AF3FEB" w:rsidTr="002940BB">
        <w:tc>
          <w:tcPr>
            <w:tcW w:w="675" w:type="dxa"/>
            <w:vMerge/>
            <w:vAlign w:val="center"/>
          </w:tcPr>
          <w:p w:rsidR="0080619A" w:rsidRPr="00AF3FEB" w:rsidRDefault="0080619A" w:rsidP="00B25CA9">
            <w:pPr>
              <w:jc w:val="center"/>
              <w:rPr>
                <w:rFonts w:ascii="Arial" w:hAnsi="Arial" w:cs="Arial"/>
                <w:color w:val="002060"/>
                <w:sz w:val="20"/>
                <w:szCs w:val="20"/>
              </w:rPr>
            </w:pPr>
          </w:p>
        </w:tc>
        <w:tc>
          <w:tcPr>
            <w:tcW w:w="7088" w:type="dxa"/>
            <w:tcBorders>
              <w:bottom w:val="dotted" w:sz="8" w:space="0" w:color="auto"/>
            </w:tcBorders>
            <w:vAlign w:val="center"/>
          </w:tcPr>
          <w:p w:rsidR="0080619A" w:rsidRPr="00AF3FEB" w:rsidRDefault="0080619A" w:rsidP="00B25CA9">
            <w:pPr>
              <w:ind w:left="792"/>
              <w:rPr>
                <w:rFonts w:ascii="Arial" w:eastAsia="Arial Unicode MS" w:hAnsi="Arial" w:cs="Arial"/>
                <w:color w:val="002060"/>
                <w:sz w:val="20"/>
                <w:szCs w:val="20"/>
              </w:rPr>
            </w:pPr>
            <w:r w:rsidRPr="00AF3FEB">
              <w:rPr>
                <w:rFonts w:ascii="Arial" w:eastAsia="Arial Unicode MS" w:hAnsi="Arial" w:cs="Arial"/>
                <w:color w:val="002060"/>
                <w:sz w:val="20"/>
                <w:szCs w:val="20"/>
              </w:rPr>
              <w:t>Increased</w:t>
            </w:r>
          </w:p>
        </w:tc>
        <w:tc>
          <w:tcPr>
            <w:tcW w:w="850" w:type="dxa"/>
            <w:tcBorders>
              <w:bottom w:val="dotted" w:sz="8" w:space="0" w:color="auto"/>
            </w:tcBorders>
            <w:vAlign w:val="center"/>
          </w:tcPr>
          <w:p w:rsidR="0080619A" w:rsidRPr="00AF3FEB" w:rsidRDefault="0080619A" w:rsidP="0080619A">
            <w:pPr>
              <w:jc w:val="center"/>
              <w:rPr>
                <w:rFonts w:ascii="Arial" w:hAnsi="Arial" w:cs="Arial"/>
                <w:color w:val="002060"/>
                <w:sz w:val="20"/>
                <w:szCs w:val="20"/>
              </w:rPr>
            </w:pPr>
            <w:r w:rsidRPr="00AF3FEB">
              <w:rPr>
                <w:rFonts w:ascii="Arial" w:hAnsi="Arial" w:cs="Arial"/>
                <w:color w:val="002060"/>
                <w:sz w:val="20"/>
                <w:szCs w:val="20"/>
              </w:rPr>
              <w:t>1</w:t>
            </w:r>
          </w:p>
        </w:tc>
        <w:tc>
          <w:tcPr>
            <w:tcW w:w="1418" w:type="dxa"/>
            <w:vMerge w:val="restart"/>
            <w:vAlign w:val="center"/>
          </w:tcPr>
          <w:p w:rsidR="0080619A" w:rsidRPr="00AF3FEB" w:rsidRDefault="0080619A" w:rsidP="00B25CA9">
            <w:pPr>
              <w:jc w:val="center"/>
              <w:rPr>
                <w:rFonts w:ascii="Arial" w:hAnsi="Arial" w:cs="Arial"/>
                <w:color w:val="002060"/>
                <w:sz w:val="20"/>
                <w:szCs w:val="20"/>
              </w:rPr>
            </w:pPr>
            <w:r w:rsidRPr="00AF3FEB">
              <w:rPr>
                <w:rFonts w:ascii="Arial" w:hAnsi="Arial" w:cs="Arial"/>
                <w:color w:val="002060"/>
                <w:sz w:val="20"/>
                <w:szCs w:val="20"/>
              </w:rPr>
              <w:t>|____|</w:t>
            </w:r>
          </w:p>
        </w:tc>
      </w:tr>
      <w:tr w:rsidR="0080619A" w:rsidRPr="00AF3FEB" w:rsidTr="002940BB">
        <w:tc>
          <w:tcPr>
            <w:tcW w:w="675" w:type="dxa"/>
            <w:vMerge/>
          </w:tcPr>
          <w:p w:rsidR="0080619A" w:rsidRPr="00AF3FEB" w:rsidRDefault="0080619A" w:rsidP="00B25CA9">
            <w:pPr>
              <w:jc w:val="both"/>
              <w:rPr>
                <w:rFonts w:ascii="Arial" w:hAnsi="Arial" w:cs="Arial"/>
                <w:color w:val="002060"/>
                <w:sz w:val="20"/>
                <w:szCs w:val="20"/>
              </w:rPr>
            </w:pPr>
          </w:p>
        </w:tc>
        <w:tc>
          <w:tcPr>
            <w:tcW w:w="7088" w:type="dxa"/>
            <w:tcBorders>
              <w:top w:val="dotted" w:sz="8" w:space="0" w:color="auto"/>
              <w:bottom w:val="dotted" w:sz="8" w:space="0" w:color="auto"/>
            </w:tcBorders>
            <w:vAlign w:val="center"/>
          </w:tcPr>
          <w:p w:rsidR="0080619A" w:rsidRPr="00AF3FEB" w:rsidRDefault="0080619A" w:rsidP="00B25CA9">
            <w:pPr>
              <w:pStyle w:val="Title1"/>
              <w:ind w:left="792"/>
              <w:rPr>
                <w:rFonts w:ascii="Arial" w:eastAsia="Arial Unicode MS" w:hAnsi="Arial" w:cs="Arial"/>
                <w:color w:val="002060"/>
                <w:lang w:val="en-US"/>
              </w:rPr>
            </w:pPr>
            <w:r w:rsidRPr="00AF3FEB">
              <w:rPr>
                <w:rFonts w:ascii="Arial" w:eastAsia="Arial Unicode MS" w:hAnsi="Arial" w:cs="Arial"/>
                <w:color w:val="002060"/>
              </w:rPr>
              <w:t>Same as previous year</w:t>
            </w:r>
          </w:p>
        </w:tc>
        <w:tc>
          <w:tcPr>
            <w:tcW w:w="850" w:type="dxa"/>
            <w:tcBorders>
              <w:top w:val="dotted" w:sz="8" w:space="0" w:color="auto"/>
              <w:bottom w:val="dotted" w:sz="8" w:space="0" w:color="auto"/>
            </w:tcBorders>
            <w:vAlign w:val="center"/>
          </w:tcPr>
          <w:p w:rsidR="0080619A" w:rsidRPr="00AF3FEB" w:rsidRDefault="0080619A" w:rsidP="0080619A">
            <w:pPr>
              <w:jc w:val="center"/>
              <w:rPr>
                <w:rFonts w:ascii="Arial" w:hAnsi="Arial" w:cs="Arial"/>
                <w:color w:val="002060"/>
                <w:sz w:val="20"/>
                <w:szCs w:val="20"/>
              </w:rPr>
            </w:pPr>
            <w:r w:rsidRPr="00AF3FEB">
              <w:rPr>
                <w:rFonts w:ascii="Arial" w:hAnsi="Arial" w:cs="Arial"/>
                <w:color w:val="002060"/>
                <w:sz w:val="20"/>
                <w:szCs w:val="20"/>
              </w:rPr>
              <w:t>2</w:t>
            </w:r>
          </w:p>
        </w:tc>
        <w:tc>
          <w:tcPr>
            <w:tcW w:w="1418" w:type="dxa"/>
            <w:vMerge/>
          </w:tcPr>
          <w:p w:rsidR="0080619A" w:rsidRPr="00AF3FEB" w:rsidRDefault="0080619A" w:rsidP="00B25CA9">
            <w:pPr>
              <w:jc w:val="both"/>
              <w:rPr>
                <w:rFonts w:ascii="Arial" w:hAnsi="Arial" w:cs="Arial"/>
                <w:color w:val="002060"/>
                <w:sz w:val="20"/>
                <w:szCs w:val="20"/>
              </w:rPr>
            </w:pPr>
          </w:p>
        </w:tc>
      </w:tr>
      <w:tr w:rsidR="0080619A" w:rsidRPr="00AF3FEB" w:rsidTr="002940BB">
        <w:tc>
          <w:tcPr>
            <w:tcW w:w="675" w:type="dxa"/>
            <w:vMerge/>
          </w:tcPr>
          <w:p w:rsidR="0080619A" w:rsidRPr="00AF3FEB" w:rsidRDefault="0080619A" w:rsidP="00B25CA9">
            <w:pPr>
              <w:jc w:val="both"/>
              <w:rPr>
                <w:rFonts w:ascii="Arial" w:hAnsi="Arial" w:cs="Arial"/>
                <w:color w:val="002060"/>
                <w:sz w:val="20"/>
                <w:szCs w:val="20"/>
              </w:rPr>
            </w:pPr>
          </w:p>
        </w:tc>
        <w:tc>
          <w:tcPr>
            <w:tcW w:w="7088" w:type="dxa"/>
            <w:tcBorders>
              <w:top w:val="dotted" w:sz="8" w:space="0" w:color="auto"/>
              <w:bottom w:val="dotted" w:sz="8" w:space="0" w:color="auto"/>
            </w:tcBorders>
            <w:vAlign w:val="center"/>
          </w:tcPr>
          <w:p w:rsidR="0080619A" w:rsidRPr="00AF3FEB" w:rsidRDefault="0080619A" w:rsidP="00B25CA9">
            <w:pPr>
              <w:pStyle w:val="Title1"/>
              <w:ind w:left="792"/>
              <w:rPr>
                <w:rFonts w:ascii="Arial" w:eastAsia="Arial Unicode MS" w:hAnsi="Arial" w:cs="Arial"/>
                <w:color w:val="002060"/>
                <w:lang w:val="en-US"/>
              </w:rPr>
            </w:pPr>
            <w:r w:rsidRPr="00AF3FEB">
              <w:rPr>
                <w:rFonts w:ascii="Arial" w:eastAsia="Arial Unicode MS" w:hAnsi="Arial" w:cs="Arial"/>
                <w:color w:val="002060"/>
              </w:rPr>
              <w:t>Decreased</w:t>
            </w:r>
          </w:p>
        </w:tc>
        <w:tc>
          <w:tcPr>
            <w:tcW w:w="850" w:type="dxa"/>
            <w:tcBorders>
              <w:top w:val="dotted" w:sz="8" w:space="0" w:color="auto"/>
              <w:bottom w:val="dotted" w:sz="8" w:space="0" w:color="auto"/>
            </w:tcBorders>
            <w:vAlign w:val="center"/>
          </w:tcPr>
          <w:p w:rsidR="0080619A" w:rsidRPr="00AF3FEB" w:rsidRDefault="0080619A" w:rsidP="0080619A">
            <w:pPr>
              <w:jc w:val="center"/>
              <w:rPr>
                <w:rFonts w:ascii="Arial" w:hAnsi="Arial" w:cs="Arial"/>
                <w:color w:val="002060"/>
                <w:sz w:val="20"/>
                <w:szCs w:val="20"/>
              </w:rPr>
            </w:pPr>
            <w:r w:rsidRPr="00AF3FEB">
              <w:rPr>
                <w:rFonts w:ascii="Arial" w:hAnsi="Arial" w:cs="Arial"/>
                <w:color w:val="002060"/>
                <w:sz w:val="20"/>
                <w:szCs w:val="20"/>
              </w:rPr>
              <w:t>3</w:t>
            </w:r>
          </w:p>
        </w:tc>
        <w:tc>
          <w:tcPr>
            <w:tcW w:w="1418" w:type="dxa"/>
            <w:vMerge/>
          </w:tcPr>
          <w:p w:rsidR="0080619A" w:rsidRPr="00AF3FEB" w:rsidRDefault="0080619A" w:rsidP="00B25CA9">
            <w:pPr>
              <w:jc w:val="both"/>
              <w:rPr>
                <w:rFonts w:ascii="Arial" w:hAnsi="Arial" w:cs="Arial"/>
                <w:color w:val="002060"/>
                <w:sz w:val="20"/>
                <w:szCs w:val="20"/>
              </w:rPr>
            </w:pPr>
          </w:p>
        </w:tc>
      </w:tr>
      <w:tr w:rsidR="0080619A" w:rsidRPr="00AF3FEB" w:rsidTr="002940BB">
        <w:tc>
          <w:tcPr>
            <w:tcW w:w="675" w:type="dxa"/>
            <w:vMerge/>
          </w:tcPr>
          <w:p w:rsidR="0080619A" w:rsidRPr="00AF3FEB" w:rsidRDefault="0080619A" w:rsidP="00B25CA9">
            <w:pPr>
              <w:jc w:val="both"/>
              <w:rPr>
                <w:rFonts w:ascii="Arial" w:hAnsi="Arial" w:cs="Arial"/>
                <w:color w:val="002060"/>
                <w:sz w:val="20"/>
                <w:szCs w:val="20"/>
              </w:rPr>
            </w:pPr>
          </w:p>
        </w:tc>
        <w:tc>
          <w:tcPr>
            <w:tcW w:w="7088" w:type="dxa"/>
            <w:tcBorders>
              <w:top w:val="dotted" w:sz="8" w:space="0" w:color="auto"/>
            </w:tcBorders>
            <w:vAlign w:val="center"/>
          </w:tcPr>
          <w:p w:rsidR="0080619A" w:rsidRPr="00AF3FEB" w:rsidRDefault="0080619A" w:rsidP="00B25CA9">
            <w:pPr>
              <w:pStyle w:val="Title1"/>
              <w:ind w:left="792"/>
              <w:rPr>
                <w:rFonts w:ascii="Arial" w:eastAsia="Arial Unicode MS" w:hAnsi="Arial" w:cs="Arial"/>
                <w:color w:val="002060"/>
                <w:lang w:val="en-US"/>
              </w:rPr>
            </w:pPr>
            <w:r w:rsidRPr="00AF3FEB">
              <w:rPr>
                <w:rFonts w:ascii="Arial" w:eastAsia="Arial Unicode MS" w:hAnsi="Arial" w:cs="Arial"/>
                <w:color w:val="002060"/>
              </w:rPr>
              <w:t>Don’t know/no response</w:t>
            </w:r>
          </w:p>
        </w:tc>
        <w:tc>
          <w:tcPr>
            <w:tcW w:w="850" w:type="dxa"/>
            <w:tcBorders>
              <w:top w:val="dotted" w:sz="8" w:space="0" w:color="auto"/>
            </w:tcBorders>
            <w:vAlign w:val="center"/>
          </w:tcPr>
          <w:p w:rsidR="0080619A" w:rsidRPr="00AF3FEB" w:rsidRDefault="0080619A" w:rsidP="0080619A">
            <w:pPr>
              <w:jc w:val="center"/>
              <w:rPr>
                <w:rFonts w:ascii="Arial" w:hAnsi="Arial" w:cs="Arial"/>
                <w:color w:val="002060"/>
                <w:sz w:val="20"/>
                <w:szCs w:val="20"/>
              </w:rPr>
            </w:pPr>
            <w:r w:rsidRPr="00AF3FEB">
              <w:rPr>
                <w:rFonts w:ascii="Arial" w:hAnsi="Arial" w:cs="Arial"/>
                <w:color w:val="002060"/>
                <w:sz w:val="20"/>
                <w:szCs w:val="20"/>
              </w:rPr>
              <w:t>99</w:t>
            </w:r>
          </w:p>
        </w:tc>
        <w:tc>
          <w:tcPr>
            <w:tcW w:w="1418" w:type="dxa"/>
            <w:vMerge/>
          </w:tcPr>
          <w:p w:rsidR="0080619A" w:rsidRPr="00AF3FEB" w:rsidRDefault="0080619A" w:rsidP="00B25CA9">
            <w:pPr>
              <w:jc w:val="both"/>
              <w:rPr>
                <w:rFonts w:ascii="Arial" w:hAnsi="Arial" w:cs="Arial"/>
                <w:color w:val="002060"/>
                <w:sz w:val="20"/>
                <w:szCs w:val="20"/>
              </w:rPr>
            </w:pPr>
          </w:p>
        </w:tc>
      </w:tr>
    </w:tbl>
    <w:p w:rsidR="0077250B" w:rsidRPr="00AF3FEB" w:rsidRDefault="0077250B" w:rsidP="001D4685">
      <w:pPr>
        <w:spacing w:before="40" w:after="40"/>
        <w:jc w:val="both"/>
        <w:rPr>
          <w:rFonts w:ascii="Arial" w:hAnsi="Arial" w:cs="Arial"/>
          <w:color w:val="002060"/>
          <w:sz w:val="20"/>
          <w:szCs w:val="20"/>
        </w:rPr>
      </w:pPr>
    </w:p>
    <w:p w:rsidR="00FA0F15" w:rsidRPr="00AF3FEB" w:rsidRDefault="00FA0F15" w:rsidP="001A5185">
      <w:pPr>
        <w:pStyle w:val="Heading2"/>
      </w:pPr>
      <w:r w:rsidRPr="00AF3FEB">
        <w:t>SECTION 11: ACCESS TO LAND FOR AGRICULTURE</w:t>
      </w:r>
    </w:p>
    <w:tbl>
      <w:tblPr>
        <w:tblW w:w="10031" w:type="dxa"/>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Look w:val="04A0" w:firstRow="1" w:lastRow="0" w:firstColumn="1" w:lastColumn="0" w:noHBand="0" w:noVBand="1"/>
      </w:tblPr>
      <w:tblGrid>
        <w:gridCol w:w="652"/>
        <w:gridCol w:w="64"/>
        <w:gridCol w:w="6338"/>
        <w:gridCol w:w="1418"/>
        <w:gridCol w:w="141"/>
        <w:gridCol w:w="1418"/>
      </w:tblGrid>
      <w:tr w:rsidR="005775F2" w:rsidRPr="00AF3FEB" w:rsidTr="002940BB">
        <w:trPr>
          <w:trHeight w:val="470"/>
        </w:trPr>
        <w:tc>
          <w:tcPr>
            <w:tcW w:w="652" w:type="dxa"/>
            <w:vAlign w:val="center"/>
          </w:tcPr>
          <w:p w:rsidR="005775F2" w:rsidRPr="00AF3FEB" w:rsidRDefault="005775F2" w:rsidP="00594A5C">
            <w:pPr>
              <w:jc w:val="center"/>
              <w:rPr>
                <w:rFonts w:ascii="Arial" w:hAnsi="Arial" w:cs="Arial"/>
                <w:color w:val="002060"/>
                <w:sz w:val="20"/>
                <w:szCs w:val="20"/>
              </w:rPr>
            </w:pPr>
            <w:r w:rsidRPr="00AF3FEB">
              <w:rPr>
                <w:rFonts w:ascii="Arial" w:hAnsi="Arial" w:cs="Arial"/>
                <w:color w:val="002060"/>
                <w:sz w:val="20"/>
                <w:szCs w:val="20"/>
              </w:rPr>
              <w:t>11.1</w:t>
            </w:r>
          </w:p>
        </w:tc>
        <w:tc>
          <w:tcPr>
            <w:tcW w:w="6402" w:type="dxa"/>
            <w:gridSpan w:val="2"/>
            <w:vAlign w:val="center"/>
          </w:tcPr>
          <w:p w:rsidR="005775F2" w:rsidRPr="00AF3FEB" w:rsidRDefault="005775F2" w:rsidP="005775F2">
            <w:pPr>
              <w:rPr>
                <w:rFonts w:ascii="Arial" w:hAnsi="Arial" w:cs="Arial"/>
                <w:color w:val="002060"/>
                <w:sz w:val="20"/>
                <w:szCs w:val="20"/>
              </w:rPr>
            </w:pPr>
            <w:r w:rsidRPr="00AF3FEB">
              <w:rPr>
                <w:rFonts w:ascii="Arial" w:hAnsi="Arial" w:cs="Arial"/>
                <w:color w:val="002060"/>
                <w:sz w:val="20"/>
                <w:szCs w:val="20"/>
              </w:rPr>
              <w:t>Does your household or any of its members own land?</w:t>
            </w:r>
            <w:r w:rsidRPr="00AF3FEB">
              <w:rPr>
                <w:rFonts w:ascii="Arial" w:eastAsia="Arial Unicode MS" w:hAnsi="Arial" w:cs="Arial"/>
                <w:color w:val="002060"/>
                <w:sz w:val="20"/>
                <w:szCs w:val="20"/>
                <w:lang w:val="en-GB"/>
              </w:rPr>
              <w:t xml:space="preserve"> (Including land of ANY type)</w:t>
            </w:r>
          </w:p>
        </w:tc>
        <w:tc>
          <w:tcPr>
            <w:tcW w:w="1418" w:type="dxa"/>
            <w:vAlign w:val="center"/>
          </w:tcPr>
          <w:p w:rsidR="005775F2" w:rsidRPr="00AF3FEB" w:rsidRDefault="005775F2" w:rsidP="00CE6C16">
            <w:pPr>
              <w:jc w:val="both"/>
              <w:rPr>
                <w:rFonts w:ascii="Arial" w:hAnsi="Arial" w:cs="Arial"/>
                <w:color w:val="002060"/>
                <w:sz w:val="20"/>
                <w:szCs w:val="20"/>
              </w:rPr>
            </w:pPr>
            <w:r w:rsidRPr="00AF3FEB">
              <w:rPr>
                <w:rFonts w:ascii="Arial" w:hAnsi="Arial" w:cs="Arial"/>
                <w:color w:val="002060"/>
                <w:sz w:val="20"/>
                <w:szCs w:val="20"/>
              </w:rPr>
              <w:t>Yes 1</w:t>
            </w:r>
          </w:p>
          <w:p w:rsidR="005775F2" w:rsidRPr="00AF3FEB" w:rsidRDefault="005775F2" w:rsidP="00D037C5">
            <w:pPr>
              <w:jc w:val="both"/>
              <w:rPr>
                <w:rFonts w:ascii="Arial" w:hAnsi="Arial" w:cs="Arial"/>
                <w:color w:val="002060"/>
                <w:sz w:val="20"/>
                <w:szCs w:val="20"/>
              </w:rPr>
            </w:pPr>
            <w:r w:rsidRPr="00AF3FEB">
              <w:rPr>
                <w:rFonts w:ascii="Arial" w:hAnsi="Arial" w:cs="Arial"/>
                <w:color w:val="002060"/>
                <w:sz w:val="20"/>
                <w:szCs w:val="20"/>
              </w:rPr>
              <w:t>No   2</w:t>
            </w:r>
            <w:r w:rsidRPr="00AF3FEB">
              <w:rPr>
                <w:rFonts w:ascii="Arial" w:hAnsi="Arial" w:cs="Arial"/>
                <w:color w:val="002060"/>
                <w:sz w:val="20"/>
                <w:szCs w:val="20"/>
              </w:rPr>
              <w:sym w:font="Wingdings 3" w:char="F075"/>
            </w:r>
            <w:r w:rsidR="00D037C5" w:rsidRPr="00AF3FEB">
              <w:rPr>
                <w:rFonts w:ascii="Arial" w:hAnsi="Arial" w:cs="Arial"/>
                <w:color w:val="002060"/>
                <w:sz w:val="20"/>
                <w:szCs w:val="20"/>
              </w:rPr>
              <w:t>11.13</w:t>
            </w:r>
          </w:p>
        </w:tc>
        <w:tc>
          <w:tcPr>
            <w:tcW w:w="1559" w:type="dxa"/>
            <w:gridSpan w:val="2"/>
            <w:vAlign w:val="center"/>
          </w:tcPr>
          <w:p w:rsidR="005775F2" w:rsidRPr="00AF3FEB" w:rsidRDefault="005775F2" w:rsidP="00BB5B0E">
            <w:pPr>
              <w:jc w:val="center"/>
              <w:rPr>
                <w:rFonts w:ascii="Arial" w:hAnsi="Arial" w:cs="Arial"/>
                <w:color w:val="002060"/>
                <w:sz w:val="20"/>
                <w:szCs w:val="20"/>
              </w:rPr>
            </w:pPr>
            <w:r w:rsidRPr="00AF3FEB">
              <w:rPr>
                <w:rFonts w:ascii="Arial" w:hAnsi="Arial" w:cs="Arial"/>
                <w:color w:val="002060"/>
                <w:sz w:val="20"/>
                <w:szCs w:val="20"/>
              </w:rPr>
              <w:t>|____|</w:t>
            </w:r>
          </w:p>
        </w:tc>
      </w:tr>
      <w:tr w:rsidR="00DD7847" w:rsidRPr="00AF3FEB" w:rsidTr="002940BB">
        <w:trPr>
          <w:trHeight w:val="20"/>
        </w:trPr>
        <w:tc>
          <w:tcPr>
            <w:tcW w:w="10031" w:type="dxa"/>
            <w:gridSpan w:val="6"/>
            <w:shd w:val="clear" w:color="auto" w:fill="DDD9C3" w:themeFill="background2" w:themeFillShade="E6"/>
            <w:vAlign w:val="center"/>
          </w:tcPr>
          <w:p w:rsidR="00DD7847" w:rsidRPr="00AF3FEB" w:rsidRDefault="00DD7847" w:rsidP="00BC1B86">
            <w:pPr>
              <w:pStyle w:val="Title1"/>
              <w:shd w:val="clear" w:color="auto" w:fill="EAF1DD" w:themeFill="accent3" w:themeFillTint="33"/>
              <w:rPr>
                <w:rFonts w:ascii="Arial" w:hAnsi="Arial" w:cs="Arial"/>
                <w:color w:val="002060"/>
                <w:lang w:val="en-US"/>
              </w:rPr>
            </w:pPr>
            <w:r w:rsidRPr="00AF3FEB">
              <w:rPr>
                <w:rFonts w:ascii="Arial" w:hAnsi="Arial" w:cs="Arial"/>
                <w:color w:val="002060"/>
                <w:lang w:val="en-US"/>
              </w:rPr>
              <w:t>Note: Ownership should be considered very broadly to include cases where land is formally titled and registered in one or more household member’s name; land that has been purchased, transferred or inherited but not fo</w:t>
            </w:r>
            <w:r w:rsidRPr="00AF3FEB">
              <w:rPr>
                <w:rFonts w:ascii="Arial" w:hAnsi="Arial" w:cs="Arial"/>
                <w:color w:val="002060"/>
                <w:lang w:val="en-US"/>
              </w:rPr>
              <w:t>r</w:t>
            </w:r>
            <w:r w:rsidRPr="00AF3FEB">
              <w:rPr>
                <w:rFonts w:ascii="Arial" w:hAnsi="Arial" w:cs="Arial"/>
                <w:color w:val="002060"/>
                <w:lang w:val="en-US"/>
              </w:rPr>
              <w:t>mally titled (or if titled not registered in the household’s name); land leased from government; and, land where the household believes it has an established right (formal or informal) to use the land, a right that is generally recognized by the community.</w:t>
            </w:r>
          </w:p>
        </w:tc>
      </w:tr>
      <w:tr w:rsidR="00DF7F31" w:rsidRPr="00AF3FEB" w:rsidTr="002940BB">
        <w:trPr>
          <w:trHeight w:val="288"/>
        </w:trPr>
        <w:tc>
          <w:tcPr>
            <w:tcW w:w="716" w:type="dxa"/>
            <w:gridSpan w:val="2"/>
            <w:vAlign w:val="center"/>
          </w:tcPr>
          <w:p w:rsidR="00DF7F31" w:rsidRPr="00AF3FEB" w:rsidRDefault="00A62E48" w:rsidP="00843A86">
            <w:pPr>
              <w:spacing w:before="40" w:after="40"/>
              <w:jc w:val="center"/>
              <w:rPr>
                <w:rFonts w:ascii="Arial" w:eastAsia="Arial Unicode MS" w:hAnsi="Arial" w:cs="Arial"/>
                <w:color w:val="002060"/>
                <w:sz w:val="20"/>
                <w:szCs w:val="20"/>
                <w:lang w:val="en-GB"/>
              </w:rPr>
            </w:pPr>
            <w:r w:rsidRPr="00AF3FEB">
              <w:rPr>
                <w:rFonts w:ascii="Arial" w:eastAsia="Arial Unicode MS" w:hAnsi="Arial" w:cs="Arial"/>
                <w:color w:val="002060"/>
                <w:sz w:val="20"/>
                <w:szCs w:val="20"/>
                <w:lang w:val="en-GB"/>
              </w:rPr>
              <w:t>11</w:t>
            </w:r>
            <w:r w:rsidR="00DF7F31" w:rsidRPr="00AF3FEB">
              <w:rPr>
                <w:rFonts w:ascii="Arial" w:eastAsia="Arial Unicode MS" w:hAnsi="Arial" w:cs="Arial"/>
                <w:color w:val="002060"/>
                <w:sz w:val="20"/>
                <w:szCs w:val="20"/>
                <w:lang w:val="en-GB"/>
              </w:rPr>
              <w:t>.</w:t>
            </w:r>
            <w:r w:rsidR="00F227F0" w:rsidRPr="00AF3FEB">
              <w:rPr>
                <w:rFonts w:ascii="Arial" w:eastAsia="Arial Unicode MS" w:hAnsi="Arial" w:cs="Arial"/>
                <w:color w:val="002060"/>
                <w:sz w:val="20"/>
                <w:szCs w:val="20"/>
                <w:lang w:val="en-GB"/>
              </w:rPr>
              <w:t>1</w:t>
            </w:r>
            <w:r w:rsidR="00DF7F31" w:rsidRPr="00AF3FEB">
              <w:rPr>
                <w:rFonts w:ascii="Arial" w:eastAsia="Arial Unicode MS" w:hAnsi="Arial" w:cs="Arial"/>
                <w:color w:val="002060"/>
                <w:sz w:val="20"/>
                <w:szCs w:val="20"/>
                <w:lang w:val="en-GB"/>
              </w:rPr>
              <w:t>2</w:t>
            </w:r>
          </w:p>
        </w:tc>
        <w:tc>
          <w:tcPr>
            <w:tcW w:w="6338" w:type="dxa"/>
            <w:vAlign w:val="center"/>
          </w:tcPr>
          <w:p w:rsidR="00DF7F31" w:rsidRPr="00AF3FEB" w:rsidRDefault="00DF7F31" w:rsidP="005E15E1">
            <w:pPr>
              <w:pStyle w:val="Title1"/>
              <w:rPr>
                <w:rFonts w:ascii="Arial" w:hAnsi="Arial" w:cs="Arial"/>
                <w:color w:val="002060"/>
                <w:lang w:val="en-US"/>
              </w:rPr>
            </w:pPr>
            <w:r w:rsidRPr="00AF3FEB">
              <w:rPr>
                <w:rFonts w:ascii="Arial" w:hAnsi="Arial" w:cs="Arial"/>
                <w:color w:val="002060"/>
              </w:rPr>
              <w:t>If yes, What is the total area of land that your household owns?</w:t>
            </w:r>
          </w:p>
        </w:tc>
        <w:tc>
          <w:tcPr>
            <w:tcW w:w="1559" w:type="dxa"/>
            <w:gridSpan w:val="2"/>
            <w:vAlign w:val="center"/>
          </w:tcPr>
          <w:p w:rsidR="00DF7F31" w:rsidRPr="00AF3FEB" w:rsidRDefault="00260224" w:rsidP="0078325F">
            <w:pPr>
              <w:rPr>
                <w:rFonts w:ascii="Arial" w:hAnsi="Arial" w:cs="Arial"/>
                <w:color w:val="002060"/>
                <w:sz w:val="20"/>
                <w:szCs w:val="20"/>
              </w:rPr>
            </w:pPr>
            <w:r w:rsidRPr="00AF3FEB">
              <w:rPr>
                <w:rFonts w:ascii="Arial" w:hAnsi="Arial" w:cs="Arial"/>
                <w:color w:val="002060"/>
              </w:rPr>
              <w:t>Unit _______</w:t>
            </w:r>
          </w:p>
        </w:tc>
        <w:tc>
          <w:tcPr>
            <w:tcW w:w="1418" w:type="dxa"/>
            <w:vAlign w:val="center"/>
          </w:tcPr>
          <w:p w:rsidR="00DF7F31" w:rsidRPr="00AF3FEB" w:rsidRDefault="00DF7F31" w:rsidP="007E3172">
            <w:pPr>
              <w:jc w:val="center"/>
              <w:rPr>
                <w:rFonts w:ascii="Arial" w:hAnsi="Arial" w:cs="Arial"/>
                <w:color w:val="002060"/>
                <w:sz w:val="20"/>
                <w:szCs w:val="20"/>
              </w:rPr>
            </w:pPr>
            <w:r w:rsidRPr="00AF3FEB">
              <w:rPr>
                <w:rFonts w:ascii="Arial" w:hAnsi="Arial" w:cs="Arial"/>
                <w:color w:val="002060"/>
                <w:sz w:val="20"/>
                <w:szCs w:val="20"/>
              </w:rPr>
              <w:t>|____|</w:t>
            </w:r>
          </w:p>
        </w:tc>
      </w:tr>
      <w:tr w:rsidR="00DF7F31" w:rsidRPr="00AF3FEB" w:rsidTr="002940BB">
        <w:trPr>
          <w:trHeight w:val="470"/>
        </w:trPr>
        <w:tc>
          <w:tcPr>
            <w:tcW w:w="716" w:type="dxa"/>
            <w:gridSpan w:val="2"/>
            <w:vAlign w:val="center"/>
          </w:tcPr>
          <w:p w:rsidR="00DF7F31" w:rsidRPr="00AF3FEB" w:rsidRDefault="00A62E48" w:rsidP="00CD2235">
            <w:pPr>
              <w:spacing w:before="40" w:after="40"/>
              <w:jc w:val="center"/>
              <w:rPr>
                <w:rFonts w:ascii="Arial" w:eastAsia="Arial Unicode MS" w:hAnsi="Arial" w:cs="Arial"/>
                <w:color w:val="002060"/>
                <w:sz w:val="20"/>
                <w:szCs w:val="20"/>
                <w:lang w:val="en-GB"/>
              </w:rPr>
            </w:pPr>
            <w:r w:rsidRPr="00AF3FEB">
              <w:rPr>
                <w:rFonts w:ascii="Arial" w:eastAsia="Arial Unicode MS" w:hAnsi="Arial" w:cs="Arial"/>
                <w:color w:val="002060"/>
                <w:sz w:val="20"/>
                <w:szCs w:val="20"/>
                <w:lang w:val="en-GB"/>
              </w:rPr>
              <w:t>11</w:t>
            </w:r>
            <w:r w:rsidR="00DF7F31" w:rsidRPr="00AF3FEB">
              <w:rPr>
                <w:rFonts w:ascii="Arial" w:eastAsia="Arial Unicode MS" w:hAnsi="Arial" w:cs="Arial"/>
                <w:color w:val="002060"/>
                <w:sz w:val="20"/>
                <w:szCs w:val="20"/>
                <w:lang w:val="en-GB"/>
              </w:rPr>
              <w:t>.13</w:t>
            </w:r>
          </w:p>
        </w:tc>
        <w:tc>
          <w:tcPr>
            <w:tcW w:w="6338" w:type="dxa"/>
            <w:vAlign w:val="center"/>
          </w:tcPr>
          <w:p w:rsidR="00DF7F31" w:rsidRPr="00AF3FEB" w:rsidRDefault="00CA4AEA" w:rsidP="00CA4AEA">
            <w:pPr>
              <w:pStyle w:val="Title1"/>
              <w:rPr>
                <w:rFonts w:ascii="Arial" w:hAnsi="Arial" w:cs="Arial"/>
                <w:color w:val="002060"/>
              </w:rPr>
            </w:pPr>
            <w:r w:rsidRPr="00AF3FEB">
              <w:rPr>
                <w:rFonts w:ascii="Arial" w:hAnsi="Arial" w:cs="Arial"/>
                <w:color w:val="002060"/>
              </w:rPr>
              <w:t>Is your household</w:t>
            </w:r>
            <w:r w:rsidR="00DF7F31" w:rsidRPr="00AF3FEB">
              <w:rPr>
                <w:rFonts w:ascii="Arial" w:hAnsi="Arial" w:cs="Arial"/>
                <w:color w:val="002060"/>
              </w:rPr>
              <w:t xml:space="preserve"> growing any crop at present?</w:t>
            </w:r>
          </w:p>
        </w:tc>
        <w:tc>
          <w:tcPr>
            <w:tcW w:w="1559" w:type="dxa"/>
            <w:gridSpan w:val="2"/>
            <w:vAlign w:val="center"/>
          </w:tcPr>
          <w:p w:rsidR="00B03C92" w:rsidRPr="00AF3FEB" w:rsidRDefault="00B03C92" w:rsidP="00B03C92">
            <w:pPr>
              <w:pStyle w:val="Title1"/>
              <w:tabs>
                <w:tab w:val="right" w:leader="dot" w:pos="1502"/>
              </w:tabs>
              <w:rPr>
                <w:rFonts w:ascii="Arial" w:hAnsi="Arial" w:cs="Arial"/>
                <w:color w:val="002060"/>
                <w:lang w:val="en-US"/>
              </w:rPr>
            </w:pPr>
            <w:r w:rsidRPr="00AF3FEB">
              <w:rPr>
                <w:rFonts w:ascii="Arial" w:hAnsi="Arial" w:cs="Arial"/>
                <w:color w:val="002060"/>
                <w:lang w:val="en-US"/>
              </w:rPr>
              <w:t>Yes  1</w:t>
            </w:r>
          </w:p>
          <w:p w:rsidR="00DF7F31" w:rsidRPr="00AF3FEB" w:rsidRDefault="00B03C92" w:rsidP="005775F2">
            <w:pPr>
              <w:tabs>
                <w:tab w:val="right" w:leader="dot" w:pos="1502"/>
              </w:tabs>
              <w:rPr>
                <w:rFonts w:ascii="Arial" w:hAnsi="Arial" w:cs="Arial"/>
                <w:color w:val="002060"/>
                <w:sz w:val="20"/>
                <w:szCs w:val="20"/>
              </w:rPr>
            </w:pPr>
            <w:r w:rsidRPr="00AF3FEB">
              <w:rPr>
                <w:rFonts w:ascii="Arial" w:hAnsi="Arial" w:cs="Arial"/>
                <w:color w:val="002060"/>
                <w:sz w:val="20"/>
                <w:szCs w:val="20"/>
              </w:rPr>
              <w:t xml:space="preserve">No   </w:t>
            </w:r>
            <w:r w:rsidR="005775F2" w:rsidRPr="00AF3FEB">
              <w:rPr>
                <w:rFonts w:ascii="Arial" w:hAnsi="Arial" w:cs="Arial"/>
                <w:color w:val="002060"/>
                <w:sz w:val="20"/>
                <w:szCs w:val="20"/>
              </w:rPr>
              <w:t xml:space="preserve"> 2</w:t>
            </w:r>
            <w:r w:rsidRPr="00AF3FEB">
              <w:rPr>
                <w:rFonts w:ascii="Arial" w:hAnsi="Arial" w:cs="Arial"/>
                <w:color w:val="002060"/>
                <w:sz w:val="20"/>
                <w:szCs w:val="20"/>
              </w:rPr>
              <w:sym w:font="Wingdings 3" w:char="F075"/>
            </w:r>
            <w:r w:rsidR="00A62E48" w:rsidRPr="00AF3FEB">
              <w:rPr>
                <w:rFonts w:ascii="Arial" w:hAnsi="Arial" w:cs="Arial"/>
                <w:color w:val="002060"/>
                <w:sz w:val="20"/>
                <w:szCs w:val="20"/>
              </w:rPr>
              <w:t>11</w:t>
            </w:r>
            <w:r w:rsidRPr="00AF3FEB">
              <w:rPr>
                <w:rFonts w:ascii="Arial" w:hAnsi="Arial" w:cs="Arial"/>
                <w:color w:val="002060"/>
                <w:sz w:val="20"/>
                <w:szCs w:val="20"/>
              </w:rPr>
              <w:t>.15</w:t>
            </w:r>
          </w:p>
        </w:tc>
        <w:tc>
          <w:tcPr>
            <w:tcW w:w="1418" w:type="dxa"/>
            <w:vAlign w:val="center"/>
          </w:tcPr>
          <w:p w:rsidR="00DF7F31" w:rsidRPr="00AF3FEB" w:rsidRDefault="00DF7F31" w:rsidP="0040363A">
            <w:pPr>
              <w:jc w:val="center"/>
              <w:rPr>
                <w:rFonts w:ascii="Arial" w:hAnsi="Arial" w:cs="Arial"/>
                <w:color w:val="002060"/>
                <w:sz w:val="20"/>
                <w:szCs w:val="20"/>
              </w:rPr>
            </w:pPr>
            <w:r w:rsidRPr="00AF3FEB">
              <w:rPr>
                <w:rFonts w:ascii="Arial" w:hAnsi="Arial" w:cs="Arial"/>
                <w:color w:val="002060"/>
                <w:sz w:val="20"/>
                <w:szCs w:val="20"/>
              </w:rPr>
              <w:t>|____|</w:t>
            </w:r>
          </w:p>
        </w:tc>
      </w:tr>
      <w:tr w:rsidR="00DF7F31" w:rsidRPr="00AF3FEB" w:rsidTr="002940BB">
        <w:trPr>
          <w:trHeight w:val="288"/>
        </w:trPr>
        <w:tc>
          <w:tcPr>
            <w:tcW w:w="716" w:type="dxa"/>
            <w:gridSpan w:val="2"/>
            <w:vAlign w:val="center"/>
          </w:tcPr>
          <w:p w:rsidR="00DF7F31" w:rsidRPr="00AF3FEB" w:rsidRDefault="00A62E48" w:rsidP="00CD2235">
            <w:pPr>
              <w:spacing w:before="40" w:after="40"/>
              <w:jc w:val="center"/>
              <w:rPr>
                <w:rFonts w:ascii="Arial" w:eastAsia="Arial Unicode MS" w:hAnsi="Arial" w:cs="Arial"/>
                <w:color w:val="002060"/>
                <w:sz w:val="20"/>
                <w:szCs w:val="20"/>
                <w:lang w:val="en-GB"/>
              </w:rPr>
            </w:pPr>
            <w:r w:rsidRPr="00AF3FEB">
              <w:rPr>
                <w:rFonts w:ascii="Arial" w:eastAsia="Arial Unicode MS" w:hAnsi="Arial" w:cs="Arial"/>
                <w:color w:val="002060"/>
                <w:sz w:val="20"/>
                <w:szCs w:val="20"/>
                <w:lang w:val="en-GB"/>
              </w:rPr>
              <w:t>11</w:t>
            </w:r>
            <w:r w:rsidR="00DF7F31" w:rsidRPr="00AF3FEB">
              <w:rPr>
                <w:rFonts w:ascii="Arial" w:eastAsia="Arial Unicode MS" w:hAnsi="Arial" w:cs="Arial"/>
                <w:color w:val="002060"/>
                <w:sz w:val="20"/>
                <w:szCs w:val="20"/>
                <w:lang w:val="en-GB"/>
              </w:rPr>
              <w:t>.14</w:t>
            </w:r>
          </w:p>
        </w:tc>
        <w:tc>
          <w:tcPr>
            <w:tcW w:w="6338" w:type="dxa"/>
            <w:vAlign w:val="center"/>
          </w:tcPr>
          <w:p w:rsidR="00DF7F31" w:rsidRPr="00AF3FEB" w:rsidRDefault="00DF7F31" w:rsidP="00CA4AEA">
            <w:pPr>
              <w:pStyle w:val="Title1"/>
              <w:rPr>
                <w:rFonts w:ascii="Arial" w:hAnsi="Arial" w:cs="Arial"/>
                <w:color w:val="002060"/>
                <w:lang w:val="en-US"/>
              </w:rPr>
            </w:pPr>
            <w:r w:rsidRPr="00AF3FEB">
              <w:rPr>
                <w:rFonts w:ascii="Arial" w:hAnsi="Arial" w:cs="Arial"/>
                <w:color w:val="002060"/>
                <w:lang w:val="en-US"/>
              </w:rPr>
              <w:t xml:space="preserve">What total area of land </w:t>
            </w:r>
            <w:r w:rsidR="00CA4AEA" w:rsidRPr="00AF3FEB">
              <w:rPr>
                <w:rFonts w:ascii="Arial" w:hAnsi="Arial" w:cs="Arial"/>
                <w:color w:val="002060"/>
                <w:lang w:val="en-US"/>
              </w:rPr>
              <w:t>your household is</w:t>
            </w:r>
            <w:r w:rsidRPr="00AF3FEB">
              <w:rPr>
                <w:rFonts w:ascii="Arial" w:hAnsi="Arial" w:cs="Arial"/>
                <w:color w:val="002060"/>
                <w:lang w:val="en-US"/>
              </w:rPr>
              <w:t xml:space="preserve"> cultivating at present?</w:t>
            </w:r>
          </w:p>
        </w:tc>
        <w:tc>
          <w:tcPr>
            <w:tcW w:w="1559" w:type="dxa"/>
            <w:gridSpan w:val="2"/>
            <w:vAlign w:val="center"/>
          </w:tcPr>
          <w:p w:rsidR="00DF7F31" w:rsidRPr="00AF3FEB" w:rsidRDefault="00DF7F31" w:rsidP="00DF7F31">
            <w:pPr>
              <w:tabs>
                <w:tab w:val="right" w:leader="dot" w:pos="1502"/>
              </w:tabs>
              <w:rPr>
                <w:rFonts w:ascii="Arial" w:hAnsi="Arial" w:cs="Arial"/>
                <w:color w:val="002060"/>
                <w:sz w:val="20"/>
                <w:szCs w:val="20"/>
              </w:rPr>
            </w:pPr>
            <w:r w:rsidRPr="00AF3FEB">
              <w:rPr>
                <w:rFonts w:ascii="Arial" w:hAnsi="Arial" w:cs="Arial"/>
                <w:color w:val="002060"/>
                <w:sz w:val="20"/>
                <w:szCs w:val="20"/>
              </w:rPr>
              <w:t>Unit ________</w:t>
            </w:r>
          </w:p>
        </w:tc>
        <w:tc>
          <w:tcPr>
            <w:tcW w:w="1418" w:type="dxa"/>
            <w:vAlign w:val="center"/>
          </w:tcPr>
          <w:p w:rsidR="00DF7F31" w:rsidRPr="00AF3FEB" w:rsidRDefault="00DF7F31" w:rsidP="0040363A">
            <w:pPr>
              <w:jc w:val="center"/>
              <w:rPr>
                <w:rFonts w:ascii="Arial" w:hAnsi="Arial" w:cs="Arial"/>
                <w:color w:val="002060"/>
                <w:sz w:val="20"/>
                <w:szCs w:val="20"/>
              </w:rPr>
            </w:pPr>
            <w:r w:rsidRPr="00AF3FEB">
              <w:rPr>
                <w:rFonts w:ascii="Arial" w:hAnsi="Arial" w:cs="Arial"/>
                <w:color w:val="002060"/>
                <w:sz w:val="20"/>
                <w:szCs w:val="20"/>
              </w:rPr>
              <w:t>|____|</w:t>
            </w:r>
          </w:p>
        </w:tc>
      </w:tr>
      <w:tr w:rsidR="00DF7F31" w:rsidRPr="00AF3FEB" w:rsidTr="002940BB">
        <w:trPr>
          <w:trHeight w:val="552"/>
        </w:trPr>
        <w:tc>
          <w:tcPr>
            <w:tcW w:w="716" w:type="dxa"/>
            <w:gridSpan w:val="2"/>
            <w:vAlign w:val="center"/>
          </w:tcPr>
          <w:p w:rsidR="00DF7F31" w:rsidRPr="00AF3FEB" w:rsidRDefault="00A62E48" w:rsidP="00CD2235">
            <w:pPr>
              <w:spacing w:before="40" w:after="40"/>
              <w:jc w:val="center"/>
              <w:rPr>
                <w:rFonts w:ascii="Arial" w:eastAsia="Arial Unicode MS" w:hAnsi="Arial" w:cs="Arial"/>
                <w:color w:val="002060"/>
                <w:sz w:val="20"/>
                <w:szCs w:val="20"/>
                <w:lang w:val="en-GB"/>
              </w:rPr>
            </w:pPr>
            <w:r w:rsidRPr="00AF3FEB">
              <w:rPr>
                <w:rFonts w:ascii="Arial" w:eastAsia="Arial Unicode MS" w:hAnsi="Arial" w:cs="Arial"/>
                <w:color w:val="002060"/>
                <w:sz w:val="20"/>
                <w:szCs w:val="20"/>
                <w:lang w:val="en-GB"/>
              </w:rPr>
              <w:t>11</w:t>
            </w:r>
            <w:r w:rsidR="00DF7F31" w:rsidRPr="00AF3FEB">
              <w:rPr>
                <w:rFonts w:ascii="Arial" w:eastAsia="Arial Unicode MS" w:hAnsi="Arial" w:cs="Arial"/>
                <w:color w:val="002060"/>
                <w:sz w:val="20"/>
                <w:szCs w:val="20"/>
                <w:lang w:val="en-GB"/>
              </w:rPr>
              <w:t>.15</w:t>
            </w:r>
          </w:p>
        </w:tc>
        <w:tc>
          <w:tcPr>
            <w:tcW w:w="6338" w:type="dxa"/>
            <w:vAlign w:val="center"/>
          </w:tcPr>
          <w:p w:rsidR="00DF7F31" w:rsidRPr="00AF3FEB" w:rsidRDefault="00DF7F31" w:rsidP="00CD2235">
            <w:pPr>
              <w:pStyle w:val="Title1"/>
              <w:rPr>
                <w:rFonts w:ascii="Arial" w:hAnsi="Arial" w:cs="Arial"/>
                <w:color w:val="002060"/>
                <w:lang w:val="en-US"/>
              </w:rPr>
            </w:pPr>
            <w:r w:rsidRPr="00AF3FEB">
              <w:rPr>
                <w:rFonts w:ascii="Arial" w:hAnsi="Arial" w:cs="Arial"/>
                <w:color w:val="002060"/>
                <w:lang w:val="en-US"/>
              </w:rPr>
              <w:t>Did you</w:t>
            </w:r>
            <w:r w:rsidR="00CA4AEA" w:rsidRPr="00AF3FEB">
              <w:rPr>
                <w:rFonts w:ascii="Arial" w:hAnsi="Arial" w:cs="Arial"/>
                <w:color w:val="002060"/>
                <w:lang w:val="en-US"/>
              </w:rPr>
              <w:t>r household</w:t>
            </w:r>
            <w:r w:rsidRPr="00AF3FEB">
              <w:rPr>
                <w:rFonts w:ascii="Arial" w:hAnsi="Arial" w:cs="Arial"/>
                <w:color w:val="002060"/>
                <w:lang w:val="en-US"/>
              </w:rPr>
              <w:t xml:space="preserve"> pump water or receive water from a canal to irr</w:t>
            </w:r>
            <w:r w:rsidRPr="00AF3FEB">
              <w:rPr>
                <w:rFonts w:ascii="Arial" w:hAnsi="Arial" w:cs="Arial"/>
                <w:color w:val="002060"/>
                <w:lang w:val="en-US"/>
              </w:rPr>
              <w:t>i</w:t>
            </w:r>
            <w:r w:rsidRPr="00AF3FEB">
              <w:rPr>
                <w:rFonts w:ascii="Arial" w:hAnsi="Arial" w:cs="Arial"/>
                <w:color w:val="002060"/>
                <w:lang w:val="en-US"/>
              </w:rPr>
              <w:t>gate in the past 12 months?</w:t>
            </w:r>
          </w:p>
        </w:tc>
        <w:tc>
          <w:tcPr>
            <w:tcW w:w="1559" w:type="dxa"/>
            <w:gridSpan w:val="2"/>
            <w:vAlign w:val="center"/>
          </w:tcPr>
          <w:p w:rsidR="00B03C92" w:rsidRPr="00AF3FEB" w:rsidRDefault="00B03C92" w:rsidP="00B03C92">
            <w:pPr>
              <w:pStyle w:val="Title1"/>
              <w:tabs>
                <w:tab w:val="right" w:leader="dot" w:pos="1502"/>
              </w:tabs>
              <w:rPr>
                <w:rFonts w:ascii="Arial" w:hAnsi="Arial" w:cs="Arial"/>
                <w:color w:val="002060"/>
                <w:lang w:val="en-US"/>
              </w:rPr>
            </w:pPr>
            <w:r w:rsidRPr="00AF3FEB">
              <w:rPr>
                <w:rFonts w:ascii="Arial" w:hAnsi="Arial" w:cs="Arial"/>
                <w:color w:val="002060"/>
                <w:lang w:val="en-US"/>
              </w:rPr>
              <w:t>Yes  1</w:t>
            </w:r>
          </w:p>
          <w:p w:rsidR="00DF7F31" w:rsidRPr="00AF3FEB" w:rsidRDefault="00B03C92" w:rsidP="005775F2">
            <w:pPr>
              <w:tabs>
                <w:tab w:val="right" w:leader="dot" w:pos="1502"/>
              </w:tabs>
              <w:rPr>
                <w:rFonts w:ascii="Arial" w:hAnsi="Arial" w:cs="Arial"/>
                <w:color w:val="002060"/>
                <w:sz w:val="20"/>
                <w:szCs w:val="20"/>
              </w:rPr>
            </w:pPr>
            <w:r w:rsidRPr="00AF3FEB">
              <w:rPr>
                <w:rFonts w:ascii="Arial" w:hAnsi="Arial" w:cs="Arial"/>
                <w:color w:val="002060"/>
                <w:sz w:val="20"/>
                <w:szCs w:val="20"/>
              </w:rPr>
              <w:t xml:space="preserve">No  </w:t>
            </w:r>
            <w:r w:rsidR="005775F2" w:rsidRPr="00AF3FEB">
              <w:rPr>
                <w:rFonts w:ascii="Arial" w:hAnsi="Arial" w:cs="Arial"/>
                <w:color w:val="002060"/>
                <w:sz w:val="20"/>
                <w:szCs w:val="20"/>
              </w:rPr>
              <w:t xml:space="preserve"> </w:t>
            </w:r>
            <w:r w:rsidRPr="00AF3FEB">
              <w:rPr>
                <w:rFonts w:ascii="Arial" w:hAnsi="Arial" w:cs="Arial"/>
                <w:color w:val="002060"/>
                <w:sz w:val="20"/>
                <w:szCs w:val="20"/>
              </w:rPr>
              <w:t xml:space="preserve"> </w:t>
            </w:r>
            <w:r w:rsidR="005775F2" w:rsidRPr="00AF3FEB">
              <w:rPr>
                <w:rFonts w:ascii="Arial" w:hAnsi="Arial" w:cs="Arial"/>
                <w:color w:val="002060"/>
                <w:sz w:val="20"/>
                <w:szCs w:val="20"/>
              </w:rPr>
              <w:t>2</w:t>
            </w:r>
            <w:r w:rsidRPr="00AF3FEB">
              <w:rPr>
                <w:rFonts w:ascii="Arial" w:hAnsi="Arial" w:cs="Arial"/>
                <w:color w:val="002060"/>
                <w:sz w:val="20"/>
                <w:szCs w:val="20"/>
              </w:rPr>
              <w:sym w:font="Wingdings 3" w:char="F075"/>
            </w:r>
            <w:r w:rsidR="006D5B65" w:rsidRPr="00AF3FEB">
              <w:rPr>
                <w:rFonts w:ascii="Arial" w:hAnsi="Arial" w:cs="Arial"/>
                <w:color w:val="002060"/>
                <w:sz w:val="20"/>
                <w:szCs w:val="20"/>
              </w:rPr>
              <w:t>12</w:t>
            </w:r>
            <w:r w:rsidRPr="00AF3FEB">
              <w:rPr>
                <w:rFonts w:ascii="Arial" w:hAnsi="Arial" w:cs="Arial"/>
                <w:color w:val="002060"/>
                <w:sz w:val="20"/>
                <w:szCs w:val="20"/>
              </w:rPr>
              <w:t>.1</w:t>
            </w:r>
          </w:p>
        </w:tc>
        <w:tc>
          <w:tcPr>
            <w:tcW w:w="1418" w:type="dxa"/>
            <w:vAlign w:val="center"/>
          </w:tcPr>
          <w:p w:rsidR="00DF7F31" w:rsidRPr="00AF3FEB" w:rsidRDefault="00DF7F31" w:rsidP="007E3172">
            <w:pPr>
              <w:jc w:val="center"/>
              <w:rPr>
                <w:rFonts w:ascii="Arial" w:hAnsi="Arial" w:cs="Arial"/>
                <w:color w:val="002060"/>
                <w:sz w:val="20"/>
                <w:szCs w:val="20"/>
              </w:rPr>
            </w:pPr>
            <w:r w:rsidRPr="00AF3FEB">
              <w:rPr>
                <w:rFonts w:ascii="Arial" w:hAnsi="Arial" w:cs="Arial"/>
                <w:color w:val="002060"/>
                <w:sz w:val="20"/>
                <w:szCs w:val="20"/>
              </w:rPr>
              <w:t>|____|</w:t>
            </w:r>
          </w:p>
        </w:tc>
      </w:tr>
      <w:tr w:rsidR="00DF7F31" w:rsidRPr="00AF3FEB" w:rsidTr="002940BB">
        <w:trPr>
          <w:trHeight w:val="197"/>
        </w:trPr>
        <w:tc>
          <w:tcPr>
            <w:tcW w:w="716" w:type="dxa"/>
            <w:gridSpan w:val="2"/>
            <w:vAlign w:val="center"/>
          </w:tcPr>
          <w:p w:rsidR="00DF7F31" w:rsidRPr="00AF3FEB" w:rsidRDefault="00A62E48" w:rsidP="00CD2235">
            <w:pPr>
              <w:jc w:val="center"/>
              <w:rPr>
                <w:rFonts w:ascii="Arial" w:eastAsia="Arial Unicode MS" w:hAnsi="Arial" w:cs="Arial"/>
                <w:color w:val="002060"/>
                <w:sz w:val="20"/>
                <w:szCs w:val="20"/>
                <w:lang w:val="en-GB"/>
              </w:rPr>
            </w:pPr>
            <w:r w:rsidRPr="00AF3FEB">
              <w:rPr>
                <w:rFonts w:ascii="Arial" w:eastAsia="Arial Unicode MS" w:hAnsi="Arial" w:cs="Arial"/>
                <w:color w:val="002060"/>
                <w:sz w:val="20"/>
                <w:szCs w:val="20"/>
                <w:lang w:val="en-GB"/>
              </w:rPr>
              <w:t>11</w:t>
            </w:r>
            <w:r w:rsidR="00DF7F31" w:rsidRPr="00AF3FEB">
              <w:rPr>
                <w:rFonts w:ascii="Arial" w:eastAsia="Arial Unicode MS" w:hAnsi="Arial" w:cs="Arial"/>
                <w:color w:val="002060"/>
                <w:sz w:val="20"/>
                <w:szCs w:val="20"/>
                <w:lang w:val="en-GB"/>
              </w:rPr>
              <w:t xml:space="preserve">.16 </w:t>
            </w:r>
          </w:p>
        </w:tc>
        <w:tc>
          <w:tcPr>
            <w:tcW w:w="6338" w:type="dxa"/>
            <w:vAlign w:val="center"/>
          </w:tcPr>
          <w:p w:rsidR="00DF7F31" w:rsidRPr="00AF3FEB" w:rsidRDefault="00DF7F31" w:rsidP="00CA4AEA">
            <w:pPr>
              <w:pStyle w:val="Title1"/>
              <w:jc w:val="both"/>
              <w:rPr>
                <w:rFonts w:ascii="Arial" w:hAnsi="Arial" w:cs="Arial"/>
                <w:color w:val="002060"/>
                <w:lang w:val="en-US"/>
              </w:rPr>
            </w:pPr>
            <w:r w:rsidRPr="00AF3FEB">
              <w:rPr>
                <w:rFonts w:ascii="Arial" w:hAnsi="Arial" w:cs="Arial"/>
                <w:color w:val="002060"/>
                <w:lang w:val="en-US"/>
              </w:rPr>
              <w:t xml:space="preserve">If yes, what area of your land did </w:t>
            </w:r>
            <w:r w:rsidR="00CA4AEA" w:rsidRPr="00AF3FEB">
              <w:rPr>
                <w:rFonts w:ascii="Arial" w:hAnsi="Arial" w:cs="Arial"/>
                <w:color w:val="002060"/>
                <w:lang w:val="en-US"/>
              </w:rPr>
              <w:t xml:space="preserve">your household </w:t>
            </w:r>
            <w:r w:rsidRPr="00AF3FEB">
              <w:rPr>
                <w:rFonts w:ascii="Arial" w:hAnsi="Arial" w:cs="Arial"/>
                <w:color w:val="002060"/>
                <w:lang w:val="en-US"/>
              </w:rPr>
              <w:t>irrigate?</w:t>
            </w:r>
          </w:p>
        </w:tc>
        <w:tc>
          <w:tcPr>
            <w:tcW w:w="1559" w:type="dxa"/>
            <w:gridSpan w:val="2"/>
            <w:vAlign w:val="center"/>
          </w:tcPr>
          <w:p w:rsidR="00DF7F31" w:rsidRPr="00AF3FEB" w:rsidRDefault="00D037C5" w:rsidP="000A2F65">
            <w:pPr>
              <w:rPr>
                <w:rFonts w:ascii="Arial" w:hAnsi="Arial" w:cs="Arial"/>
                <w:color w:val="002060"/>
                <w:sz w:val="20"/>
                <w:szCs w:val="20"/>
              </w:rPr>
            </w:pPr>
            <w:r w:rsidRPr="00AF3FEB">
              <w:rPr>
                <w:rFonts w:ascii="Arial" w:hAnsi="Arial" w:cs="Arial"/>
                <w:color w:val="002060"/>
                <w:sz w:val="20"/>
                <w:szCs w:val="20"/>
              </w:rPr>
              <w:t>Unit ________</w:t>
            </w:r>
          </w:p>
          <w:p w:rsidR="00D037C5" w:rsidRPr="00AF3FEB" w:rsidRDefault="00D037C5" w:rsidP="000A2F65">
            <w:pPr>
              <w:rPr>
                <w:rFonts w:ascii="Arial" w:hAnsi="Arial" w:cs="Arial"/>
                <w:color w:val="002060"/>
                <w:sz w:val="20"/>
                <w:szCs w:val="20"/>
              </w:rPr>
            </w:pPr>
          </w:p>
        </w:tc>
        <w:tc>
          <w:tcPr>
            <w:tcW w:w="1418" w:type="dxa"/>
            <w:vAlign w:val="center"/>
          </w:tcPr>
          <w:p w:rsidR="00DF7F31" w:rsidRPr="00AF3FEB" w:rsidRDefault="00D037C5" w:rsidP="007E3172">
            <w:pPr>
              <w:jc w:val="center"/>
              <w:rPr>
                <w:rFonts w:ascii="Arial" w:hAnsi="Arial" w:cs="Arial"/>
                <w:color w:val="002060"/>
                <w:sz w:val="20"/>
                <w:szCs w:val="20"/>
              </w:rPr>
            </w:pPr>
            <w:r w:rsidRPr="00AF3FEB">
              <w:rPr>
                <w:rFonts w:ascii="Arial" w:hAnsi="Arial" w:cs="Arial"/>
                <w:color w:val="002060"/>
                <w:sz w:val="20"/>
                <w:szCs w:val="20"/>
              </w:rPr>
              <w:t>|____|</w:t>
            </w:r>
          </w:p>
        </w:tc>
      </w:tr>
    </w:tbl>
    <w:p w:rsidR="005775F2" w:rsidRPr="00AF3FEB" w:rsidRDefault="005775F2" w:rsidP="00521B03"/>
    <w:p w:rsidR="005144EB" w:rsidRPr="00AF3FEB" w:rsidRDefault="005144EB" w:rsidP="001A5185">
      <w:pPr>
        <w:pStyle w:val="Heading2"/>
      </w:pPr>
      <w:r w:rsidRPr="00AF3FEB">
        <w:lastRenderedPageBreak/>
        <w:t>SECTION 12: HOUSEHOLD CROP PRODUCTION</w:t>
      </w:r>
    </w:p>
    <w:p w:rsidR="000A4D0D" w:rsidRPr="00AF3FEB" w:rsidRDefault="000A4D0D" w:rsidP="007F70A5">
      <w:pPr>
        <w:rPr>
          <w:rFonts w:ascii="Arial" w:hAnsi="Arial" w:cs="Arial"/>
          <w:b/>
          <w:color w:val="002060"/>
          <w:sz w:val="20"/>
          <w:szCs w:val="20"/>
        </w:rPr>
      </w:pPr>
    </w:p>
    <w:p w:rsidR="007F70A5" w:rsidRPr="00AF3FEB" w:rsidRDefault="007F70A5" w:rsidP="007F70A5">
      <w:pPr>
        <w:rPr>
          <w:rFonts w:ascii="Arial" w:hAnsi="Arial" w:cs="Arial"/>
          <w:b/>
          <w:color w:val="002060"/>
          <w:sz w:val="20"/>
          <w:szCs w:val="20"/>
        </w:rPr>
      </w:pPr>
      <w:r w:rsidRPr="00AF3FEB">
        <w:rPr>
          <w:rFonts w:ascii="Arial" w:hAnsi="Arial" w:cs="Arial"/>
          <w:b/>
          <w:color w:val="002060"/>
          <w:sz w:val="20"/>
          <w:szCs w:val="20"/>
        </w:rPr>
        <w:t xml:space="preserve">To ask </w:t>
      </w:r>
      <w:r w:rsidR="00B4426E" w:rsidRPr="00AF3FEB">
        <w:rPr>
          <w:rFonts w:ascii="Arial" w:hAnsi="Arial" w:cs="Arial"/>
          <w:b/>
          <w:color w:val="002060"/>
          <w:sz w:val="20"/>
          <w:szCs w:val="20"/>
        </w:rPr>
        <w:t xml:space="preserve">all </w:t>
      </w:r>
      <w:r w:rsidRPr="00AF3FEB">
        <w:rPr>
          <w:rFonts w:ascii="Arial" w:hAnsi="Arial" w:cs="Arial"/>
          <w:b/>
          <w:color w:val="002060"/>
          <w:sz w:val="20"/>
          <w:szCs w:val="20"/>
        </w:rPr>
        <w:t xml:space="preserve">households </w:t>
      </w:r>
      <w:r w:rsidR="00DE06F6" w:rsidRPr="00AF3FEB">
        <w:rPr>
          <w:rFonts w:ascii="Arial" w:hAnsi="Arial" w:cs="Arial"/>
          <w:b/>
          <w:color w:val="002060"/>
          <w:sz w:val="20"/>
          <w:szCs w:val="20"/>
        </w:rPr>
        <w:t>with</w:t>
      </w:r>
      <w:r w:rsidRPr="00AF3FEB">
        <w:rPr>
          <w:rFonts w:ascii="Arial" w:hAnsi="Arial" w:cs="Arial"/>
          <w:b/>
          <w:color w:val="002060"/>
          <w:sz w:val="20"/>
          <w:szCs w:val="20"/>
        </w:rPr>
        <w:t xml:space="preserve"> access </w:t>
      </w:r>
      <w:r w:rsidR="00521B03" w:rsidRPr="00AF3FEB">
        <w:rPr>
          <w:rFonts w:ascii="Arial" w:hAnsi="Arial" w:cs="Arial"/>
          <w:b/>
          <w:color w:val="002060"/>
          <w:sz w:val="20"/>
          <w:szCs w:val="20"/>
        </w:rPr>
        <w:t xml:space="preserve">(including those who are renting or who can use land for free) </w:t>
      </w:r>
      <w:r w:rsidRPr="00AF3FEB">
        <w:rPr>
          <w:rFonts w:ascii="Arial" w:hAnsi="Arial" w:cs="Arial"/>
          <w:b/>
          <w:color w:val="002060"/>
          <w:sz w:val="20"/>
          <w:szCs w:val="20"/>
        </w:rPr>
        <w:t>to land</w:t>
      </w:r>
    </w:p>
    <w:p w:rsidR="007F70A5" w:rsidRPr="00AF3FEB" w:rsidRDefault="007F70A5" w:rsidP="007F70A5">
      <w:pPr>
        <w:rPr>
          <w:rFonts w:ascii="Arial" w:hAnsi="Arial" w:cs="Arial"/>
          <w:b/>
          <w:color w:val="002060"/>
          <w:sz w:val="20"/>
          <w:szCs w:val="20"/>
        </w:rPr>
      </w:pPr>
      <w:r w:rsidRPr="00AF3FEB">
        <w:rPr>
          <w:rFonts w:ascii="Arial" w:hAnsi="Arial" w:cs="Arial"/>
          <w:color w:val="002060"/>
          <w:sz w:val="20"/>
          <w:szCs w:val="20"/>
        </w:rPr>
        <w:t xml:space="preserve">I would now like to ask some questions about the </w:t>
      </w:r>
      <w:r w:rsidRPr="00AF3FEB">
        <w:rPr>
          <w:rFonts w:ascii="Arial" w:hAnsi="Arial" w:cs="Arial"/>
          <w:b/>
          <w:color w:val="002060"/>
          <w:sz w:val="20"/>
          <w:szCs w:val="20"/>
          <w:u w:val="single"/>
        </w:rPr>
        <w:t>annual</w:t>
      </w:r>
      <w:r w:rsidRPr="00AF3FEB">
        <w:rPr>
          <w:rFonts w:ascii="Arial" w:hAnsi="Arial" w:cs="Arial"/>
          <w:color w:val="002060"/>
          <w:sz w:val="20"/>
          <w:szCs w:val="20"/>
        </w:rPr>
        <w:t xml:space="preserve"> crops your household grew in the previous 12 months:  </w:t>
      </w:r>
      <w:r w:rsidRPr="00AF3FEB">
        <w:rPr>
          <w:rFonts w:ascii="Arial" w:hAnsi="Arial" w:cs="Arial"/>
          <w:b/>
          <w:color w:val="002060"/>
          <w:sz w:val="20"/>
          <w:szCs w:val="20"/>
        </w:rPr>
        <w:t>(NOTE: Perennial and tree crops are to be excluded)</w:t>
      </w:r>
    </w:p>
    <w:p w:rsidR="000A4D0D" w:rsidRPr="00AF3FEB" w:rsidRDefault="000A4D0D" w:rsidP="007F70A5">
      <w:pPr>
        <w:rPr>
          <w:rFonts w:ascii="Arial" w:hAnsi="Arial" w:cs="Arial"/>
          <w:color w:val="002060"/>
          <w:sz w:val="20"/>
          <w:szCs w:val="20"/>
        </w:rPr>
      </w:pPr>
    </w:p>
    <w:tbl>
      <w:tblPr>
        <w:tblW w:w="10031" w:type="dxa"/>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Look w:val="04A0" w:firstRow="1" w:lastRow="0" w:firstColumn="1" w:lastColumn="0" w:noHBand="0" w:noVBand="1"/>
      </w:tblPr>
      <w:tblGrid>
        <w:gridCol w:w="738"/>
        <w:gridCol w:w="7875"/>
        <w:gridCol w:w="1418"/>
      </w:tblGrid>
      <w:tr w:rsidR="007F70A5" w:rsidRPr="00AF3FEB" w:rsidTr="002940BB">
        <w:trPr>
          <w:trHeight w:val="20"/>
        </w:trPr>
        <w:tc>
          <w:tcPr>
            <w:tcW w:w="8613" w:type="dxa"/>
            <w:gridSpan w:val="2"/>
          </w:tcPr>
          <w:p w:rsidR="007F70A5" w:rsidRPr="00AF3FEB" w:rsidRDefault="007F70A5" w:rsidP="00BB5B0E">
            <w:pPr>
              <w:tabs>
                <w:tab w:val="right" w:leader="dot" w:pos="2589"/>
              </w:tabs>
              <w:spacing w:before="40" w:after="40"/>
              <w:jc w:val="both"/>
              <w:rPr>
                <w:rFonts w:ascii="Arial" w:eastAsia="Arial Unicode MS" w:hAnsi="Arial" w:cs="Arial"/>
                <w:color w:val="002060"/>
                <w:sz w:val="20"/>
                <w:szCs w:val="20"/>
                <w:lang w:val="en-GB"/>
              </w:rPr>
            </w:pPr>
          </w:p>
        </w:tc>
        <w:tc>
          <w:tcPr>
            <w:tcW w:w="1418" w:type="dxa"/>
            <w:vAlign w:val="center"/>
          </w:tcPr>
          <w:p w:rsidR="00E82BFE" w:rsidRPr="00AF3FEB" w:rsidRDefault="00E82BFE" w:rsidP="007F70A5">
            <w:pPr>
              <w:tabs>
                <w:tab w:val="right" w:leader="dot" w:pos="2589"/>
              </w:tabs>
              <w:spacing w:before="40" w:after="40"/>
              <w:jc w:val="center"/>
              <w:rPr>
                <w:rFonts w:ascii="Arial" w:eastAsia="Arial Unicode MS" w:hAnsi="Arial" w:cs="Arial"/>
                <w:b/>
                <w:color w:val="002060"/>
                <w:sz w:val="20"/>
                <w:szCs w:val="20"/>
                <w:lang w:val="en-GB"/>
              </w:rPr>
            </w:pPr>
            <w:r w:rsidRPr="00AF3FEB">
              <w:rPr>
                <w:rFonts w:ascii="Arial" w:eastAsia="Arial Unicode MS" w:hAnsi="Arial" w:cs="Arial"/>
                <w:b/>
                <w:color w:val="002060"/>
                <w:sz w:val="20"/>
                <w:szCs w:val="20"/>
                <w:lang w:val="en-GB"/>
              </w:rPr>
              <w:t>Yes—1</w:t>
            </w:r>
          </w:p>
          <w:p w:rsidR="007F70A5" w:rsidRPr="00AF3FEB" w:rsidRDefault="007F70A5" w:rsidP="00611091">
            <w:pPr>
              <w:tabs>
                <w:tab w:val="right" w:leader="dot" w:pos="2589"/>
              </w:tabs>
              <w:spacing w:before="40" w:after="40"/>
              <w:jc w:val="center"/>
              <w:rPr>
                <w:rFonts w:ascii="Arial" w:eastAsia="Arial Unicode MS" w:hAnsi="Arial" w:cs="Arial"/>
                <w:b/>
                <w:color w:val="002060"/>
                <w:sz w:val="20"/>
                <w:szCs w:val="20"/>
                <w:lang w:val="en-GB"/>
              </w:rPr>
            </w:pPr>
            <w:r w:rsidRPr="00AF3FEB">
              <w:rPr>
                <w:rFonts w:ascii="Arial" w:eastAsia="Arial Unicode MS" w:hAnsi="Arial" w:cs="Arial"/>
                <w:b/>
                <w:color w:val="002060"/>
                <w:sz w:val="20"/>
                <w:szCs w:val="20"/>
                <w:lang w:val="en-GB"/>
              </w:rPr>
              <w:t>No—</w:t>
            </w:r>
            <w:r w:rsidR="00611091" w:rsidRPr="00AF3FEB">
              <w:rPr>
                <w:rFonts w:ascii="Arial" w:eastAsia="Arial Unicode MS" w:hAnsi="Arial" w:cs="Arial"/>
                <w:b/>
                <w:color w:val="002060"/>
                <w:sz w:val="20"/>
                <w:szCs w:val="20"/>
                <w:lang w:val="en-GB"/>
              </w:rPr>
              <w:t>2</w:t>
            </w:r>
          </w:p>
        </w:tc>
      </w:tr>
      <w:tr w:rsidR="00DC4371" w:rsidRPr="00AF3FEB" w:rsidTr="002940BB">
        <w:trPr>
          <w:trHeight w:val="432"/>
        </w:trPr>
        <w:tc>
          <w:tcPr>
            <w:tcW w:w="738" w:type="dxa"/>
            <w:vAlign w:val="center"/>
          </w:tcPr>
          <w:p w:rsidR="00DC4371" w:rsidRPr="00AF3FEB" w:rsidRDefault="00DC4371" w:rsidP="006D5B65">
            <w:pPr>
              <w:spacing w:before="40" w:after="40"/>
              <w:jc w:val="center"/>
              <w:rPr>
                <w:rFonts w:ascii="Arial" w:hAnsi="Arial" w:cs="Arial"/>
                <w:color w:val="002060"/>
                <w:sz w:val="20"/>
                <w:szCs w:val="20"/>
              </w:rPr>
            </w:pPr>
            <w:r w:rsidRPr="00AF3FEB">
              <w:rPr>
                <w:rFonts w:ascii="Arial" w:hAnsi="Arial" w:cs="Arial"/>
                <w:color w:val="002060"/>
                <w:sz w:val="20"/>
                <w:szCs w:val="20"/>
              </w:rPr>
              <w:t>12.1</w:t>
            </w:r>
          </w:p>
        </w:tc>
        <w:tc>
          <w:tcPr>
            <w:tcW w:w="7875" w:type="dxa"/>
          </w:tcPr>
          <w:p w:rsidR="00DC4371" w:rsidRPr="00AF3FEB" w:rsidRDefault="00DC4371" w:rsidP="00DC4371">
            <w:pPr>
              <w:spacing w:before="40" w:after="40"/>
              <w:rPr>
                <w:rFonts w:ascii="Arial" w:hAnsi="Arial" w:cs="Arial"/>
                <w:color w:val="002060"/>
                <w:sz w:val="20"/>
                <w:szCs w:val="20"/>
              </w:rPr>
            </w:pPr>
            <w:r w:rsidRPr="00AF3FEB">
              <w:rPr>
                <w:rFonts w:ascii="Arial" w:hAnsi="Arial" w:cs="Arial"/>
                <w:color w:val="002060"/>
                <w:sz w:val="20"/>
                <w:szCs w:val="20"/>
              </w:rPr>
              <w:t xml:space="preserve">Did your household grow any annual crops (for own consumption or for sale) in the 2014 monsoon? </w:t>
            </w:r>
          </w:p>
        </w:tc>
        <w:tc>
          <w:tcPr>
            <w:tcW w:w="1418" w:type="dxa"/>
            <w:vAlign w:val="center"/>
          </w:tcPr>
          <w:p w:rsidR="00DC4371" w:rsidRPr="00AF3FEB" w:rsidRDefault="00DC4371" w:rsidP="007F70A5">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DC4371" w:rsidRPr="00AF3FEB" w:rsidTr="002940BB">
        <w:trPr>
          <w:trHeight w:val="432"/>
        </w:trPr>
        <w:tc>
          <w:tcPr>
            <w:tcW w:w="738" w:type="dxa"/>
            <w:vAlign w:val="center"/>
          </w:tcPr>
          <w:p w:rsidR="00DC4371" w:rsidRPr="00AF3FEB" w:rsidRDefault="00DC4371" w:rsidP="006D5B65">
            <w:pPr>
              <w:spacing w:before="40" w:after="40"/>
              <w:jc w:val="center"/>
              <w:rPr>
                <w:rFonts w:ascii="Arial" w:hAnsi="Arial" w:cs="Arial"/>
                <w:color w:val="002060"/>
                <w:sz w:val="20"/>
                <w:szCs w:val="20"/>
              </w:rPr>
            </w:pPr>
            <w:r w:rsidRPr="00AF3FEB">
              <w:rPr>
                <w:rFonts w:ascii="Arial" w:hAnsi="Arial" w:cs="Arial"/>
                <w:color w:val="002060"/>
                <w:sz w:val="20"/>
                <w:szCs w:val="20"/>
              </w:rPr>
              <w:t>12.2</w:t>
            </w:r>
          </w:p>
        </w:tc>
        <w:tc>
          <w:tcPr>
            <w:tcW w:w="7875" w:type="dxa"/>
          </w:tcPr>
          <w:p w:rsidR="00DC4371" w:rsidRPr="00AF3FEB" w:rsidRDefault="00DC4371" w:rsidP="008C26C0">
            <w:pPr>
              <w:spacing w:before="40" w:after="40"/>
              <w:rPr>
                <w:rFonts w:ascii="Arial" w:hAnsi="Arial" w:cs="Arial"/>
                <w:color w:val="002060"/>
                <w:sz w:val="20"/>
                <w:szCs w:val="20"/>
              </w:rPr>
            </w:pPr>
            <w:r w:rsidRPr="00AF3FEB">
              <w:rPr>
                <w:rFonts w:ascii="Arial" w:hAnsi="Arial" w:cs="Arial"/>
                <w:color w:val="002060"/>
                <w:sz w:val="20"/>
                <w:szCs w:val="20"/>
              </w:rPr>
              <w:t xml:space="preserve">Did your household grow any annual crops </w:t>
            </w:r>
            <w:r w:rsidR="008C26C0" w:rsidRPr="00AF3FEB">
              <w:rPr>
                <w:rFonts w:ascii="Arial" w:hAnsi="Arial" w:cs="Arial"/>
                <w:color w:val="002060"/>
                <w:sz w:val="20"/>
                <w:szCs w:val="20"/>
              </w:rPr>
              <w:t>after</w:t>
            </w:r>
            <w:r w:rsidR="000A6F1E" w:rsidRPr="00AF3FEB">
              <w:rPr>
                <w:rFonts w:ascii="Arial" w:hAnsi="Arial" w:cs="Arial"/>
                <w:color w:val="002060"/>
                <w:sz w:val="20"/>
                <w:szCs w:val="20"/>
              </w:rPr>
              <w:t xml:space="preserve"> the 2014 </w:t>
            </w:r>
            <w:r w:rsidRPr="00AF3FEB">
              <w:rPr>
                <w:rFonts w:ascii="Arial" w:hAnsi="Arial" w:cs="Arial"/>
                <w:color w:val="002060"/>
                <w:sz w:val="20"/>
                <w:szCs w:val="20"/>
              </w:rPr>
              <w:t xml:space="preserve">monsoon? </w:t>
            </w:r>
          </w:p>
        </w:tc>
        <w:tc>
          <w:tcPr>
            <w:tcW w:w="1418" w:type="dxa"/>
            <w:vAlign w:val="center"/>
          </w:tcPr>
          <w:p w:rsidR="00DC4371" w:rsidRPr="00AF3FEB" w:rsidRDefault="002940BB" w:rsidP="002940BB">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DC4371" w:rsidRPr="00AF3FEB" w:rsidTr="002940BB">
        <w:trPr>
          <w:trHeight w:val="432"/>
        </w:trPr>
        <w:tc>
          <w:tcPr>
            <w:tcW w:w="738" w:type="dxa"/>
            <w:vAlign w:val="center"/>
          </w:tcPr>
          <w:p w:rsidR="00DC4371" w:rsidRPr="00AF3FEB" w:rsidRDefault="00DC4371" w:rsidP="006D5B65">
            <w:pPr>
              <w:spacing w:before="40" w:after="40"/>
              <w:jc w:val="center"/>
              <w:rPr>
                <w:rFonts w:ascii="Arial" w:hAnsi="Arial" w:cs="Arial"/>
                <w:color w:val="002060"/>
                <w:sz w:val="20"/>
                <w:szCs w:val="20"/>
              </w:rPr>
            </w:pPr>
            <w:r w:rsidRPr="00AF3FEB">
              <w:rPr>
                <w:rFonts w:ascii="Arial" w:hAnsi="Arial" w:cs="Arial"/>
                <w:color w:val="002060"/>
                <w:sz w:val="20"/>
                <w:szCs w:val="20"/>
              </w:rPr>
              <w:t>12.4</w:t>
            </w:r>
          </w:p>
        </w:tc>
        <w:tc>
          <w:tcPr>
            <w:tcW w:w="7875" w:type="dxa"/>
          </w:tcPr>
          <w:p w:rsidR="00DC4371" w:rsidRPr="00AF3FEB" w:rsidRDefault="00DC4371" w:rsidP="00DC4371">
            <w:pPr>
              <w:spacing w:before="40" w:after="40"/>
              <w:rPr>
                <w:rFonts w:ascii="Arial" w:hAnsi="Arial" w:cs="Arial"/>
                <w:color w:val="002060"/>
                <w:sz w:val="20"/>
                <w:szCs w:val="20"/>
              </w:rPr>
            </w:pPr>
            <w:r w:rsidRPr="00AF3FEB">
              <w:rPr>
                <w:rFonts w:ascii="Arial" w:hAnsi="Arial" w:cs="Arial"/>
                <w:color w:val="002060"/>
                <w:sz w:val="20"/>
                <w:szCs w:val="20"/>
              </w:rPr>
              <w:t xml:space="preserve">Did your household grow any annual crops in 2015 monsoon? </w:t>
            </w:r>
          </w:p>
        </w:tc>
        <w:tc>
          <w:tcPr>
            <w:tcW w:w="1418" w:type="dxa"/>
            <w:vAlign w:val="center"/>
          </w:tcPr>
          <w:p w:rsidR="00C93255" w:rsidRPr="00AF3FEB" w:rsidRDefault="00DC4371" w:rsidP="002940BB">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bl>
    <w:p w:rsidR="00723358" w:rsidRPr="00AF3FEB" w:rsidRDefault="00C93255" w:rsidP="00C93255">
      <w:pPr>
        <w:spacing w:before="40" w:after="40"/>
        <w:rPr>
          <w:rFonts w:ascii="Arial" w:hAnsi="Arial" w:cs="Arial"/>
          <w:b/>
          <w:color w:val="002060"/>
          <w:sz w:val="20"/>
          <w:szCs w:val="20"/>
        </w:rPr>
      </w:pPr>
      <w:r w:rsidRPr="00AF3FEB">
        <w:rPr>
          <w:rFonts w:ascii="Arial" w:hAnsi="Arial" w:cs="Arial"/>
          <w:color w:val="002060"/>
          <w:sz w:val="20"/>
          <w:szCs w:val="20"/>
        </w:rPr>
        <w:t xml:space="preserve">If all 3 questions are answered NO </w:t>
      </w:r>
      <w:r w:rsidRPr="00AF3FEB">
        <w:rPr>
          <w:rFonts w:ascii="Arial" w:hAnsi="Arial" w:cs="Arial"/>
          <w:color w:val="002060"/>
          <w:sz w:val="20"/>
          <w:szCs w:val="20"/>
        </w:rPr>
        <w:sym w:font="Wingdings 3" w:char="F075"/>
      </w:r>
      <w:r w:rsidR="00FF15B2" w:rsidRPr="00AF3FEB">
        <w:rPr>
          <w:rFonts w:ascii="Arial" w:hAnsi="Arial" w:cs="Arial"/>
          <w:color w:val="002060"/>
          <w:sz w:val="20"/>
          <w:szCs w:val="20"/>
        </w:rPr>
        <w:t>N</w:t>
      </w:r>
      <w:r w:rsidRPr="00AF3FEB">
        <w:rPr>
          <w:rFonts w:ascii="Arial" w:hAnsi="Arial" w:cs="Arial"/>
          <w:color w:val="002060"/>
          <w:sz w:val="20"/>
          <w:szCs w:val="20"/>
        </w:rPr>
        <w:t>13.1</w:t>
      </w:r>
      <w:r w:rsidR="00FF15B2" w:rsidRPr="00AF3FEB">
        <w:rPr>
          <w:rFonts w:ascii="Arial" w:hAnsi="Arial" w:cs="Arial"/>
          <w:b/>
          <w:color w:val="002060"/>
          <w:sz w:val="20"/>
          <w:szCs w:val="20"/>
        </w:rPr>
        <w:t>1</w:t>
      </w:r>
    </w:p>
    <w:p w:rsidR="00C93255" w:rsidRPr="00AF3FEB" w:rsidRDefault="00C93255" w:rsidP="00C93255">
      <w:pPr>
        <w:spacing w:before="40" w:after="40"/>
        <w:rPr>
          <w:rFonts w:ascii="Arial" w:hAnsi="Arial" w:cs="Arial"/>
          <w:b/>
          <w:color w:val="002060"/>
          <w:sz w:val="20"/>
          <w:szCs w:val="20"/>
        </w:rPr>
      </w:pPr>
    </w:p>
    <w:p w:rsidR="00BB5B0E" w:rsidRPr="00AF3FEB" w:rsidRDefault="00BB5B0E" w:rsidP="00BB5B0E">
      <w:pPr>
        <w:spacing w:after="120"/>
        <w:jc w:val="both"/>
        <w:rPr>
          <w:rFonts w:ascii="Arial" w:hAnsi="Arial" w:cs="Arial"/>
          <w:b/>
          <w:color w:val="002060"/>
          <w:sz w:val="20"/>
          <w:szCs w:val="20"/>
          <w:u w:val="single"/>
        </w:rPr>
      </w:pPr>
      <w:r w:rsidRPr="00AF3FEB">
        <w:rPr>
          <w:rFonts w:ascii="Arial" w:hAnsi="Arial" w:cs="Arial"/>
          <w:b/>
          <w:color w:val="002060"/>
          <w:sz w:val="20"/>
          <w:szCs w:val="20"/>
          <w:u w:val="single"/>
        </w:rPr>
        <w:t>Crop codes</w:t>
      </w:r>
    </w:p>
    <w:tbl>
      <w:tblPr>
        <w:tblW w:w="0" w:type="auto"/>
        <w:tblLook w:val="04A0" w:firstRow="1" w:lastRow="0" w:firstColumn="1" w:lastColumn="0" w:noHBand="0" w:noVBand="1"/>
      </w:tblPr>
      <w:tblGrid>
        <w:gridCol w:w="2311"/>
        <w:gridCol w:w="2311"/>
        <w:gridCol w:w="2311"/>
        <w:gridCol w:w="2312"/>
      </w:tblGrid>
      <w:tr w:rsidR="00AD75E0" w:rsidRPr="00AF3FEB" w:rsidTr="00BB5B0E">
        <w:trPr>
          <w:trHeight w:val="288"/>
        </w:trPr>
        <w:tc>
          <w:tcPr>
            <w:tcW w:w="2311" w:type="dxa"/>
            <w:tcBorders>
              <w:bottom w:val="dotted" w:sz="4" w:space="0" w:color="auto"/>
            </w:tcBorders>
            <w:vAlign w:val="center"/>
          </w:tcPr>
          <w:p w:rsidR="00AD75E0" w:rsidRPr="00AF3FEB" w:rsidRDefault="00CA513C" w:rsidP="00BB5B0E">
            <w:pPr>
              <w:tabs>
                <w:tab w:val="right" w:leader="dot" w:pos="2070"/>
              </w:tabs>
              <w:rPr>
                <w:rFonts w:ascii="Arial" w:hAnsi="Arial" w:cs="Arial"/>
                <w:color w:val="002060"/>
                <w:sz w:val="20"/>
                <w:szCs w:val="20"/>
              </w:rPr>
            </w:pPr>
            <w:r w:rsidRPr="00AF3FEB">
              <w:rPr>
                <w:rFonts w:ascii="Arial" w:hAnsi="Arial" w:cs="Arial"/>
                <w:color w:val="002060"/>
                <w:sz w:val="20"/>
                <w:szCs w:val="20"/>
              </w:rPr>
              <w:t>Paddy</w:t>
            </w:r>
            <w:r w:rsidR="000A3118" w:rsidRPr="00AF3FEB">
              <w:rPr>
                <w:rFonts w:ascii="Arial" w:hAnsi="Arial" w:cs="Arial"/>
                <w:color w:val="002060"/>
                <w:sz w:val="20"/>
                <w:szCs w:val="20"/>
              </w:rPr>
              <w:t>/rice</w:t>
            </w:r>
            <w:r w:rsidR="00AD75E0" w:rsidRPr="00AF3FEB">
              <w:rPr>
                <w:rFonts w:ascii="Arial" w:hAnsi="Arial" w:cs="Arial"/>
                <w:color w:val="002060"/>
                <w:sz w:val="20"/>
                <w:szCs w:val="20"/>
              </w:rPr>
              <w:t>/sticky rice</w:t>
            </w:r>
            <w:r w:rsidR="00AD75E0" w:rsidRPr="00AF3FEB">
              <w:rPr>
                <w:rFonts w:ascii="Arial" w:hAnsi="Arial" w:cs="Arial"/>
                <w:color w:val="002060"/>
                <w:sz w:val="20"/>
                <w:szCs w:val="20"/>
              </w:rPr>
              <w:tab/>
              <w:t>1</w:t>
            </w:r>
          </w:p>
        </w:tc>
        <w:tc>
          <w:tcPr>
            <w:tcW w:w="2311" w:type="dxa"/>
            <w:tcBorders>
              <w:bottom w:val="dotted" w:sz="4" w:space="0" w:color="auto"/>
            </w:tcBorders>
            <w:vAlign w:val="center"/>
          </w:tcPr>
          <w:p w:rsidR="00AD75E0" w:rsidRPr="00AF3FEB" w:rsidRDefault="00AD75E0" w:rsidP="00AD75E0">
            <w:pPr>
              <w:tabs>
                <w:tab w:val="right" w:leader="dot" w:pos="2095"/>
              </w:tabs>
              <w:rPr>
                <w:rFonts w:ascii="Arial" w:hAnsi="Arial" w:cs="Arial"/>
                <w:color w:val="002060"/>
                <w:sz w:val="20"/>
                <w:szCs w:val="20"/>
              </w:rPr>
            </w:pPr>
            <w:r w:rsidRPr="00AF3FEB">
              <w:rPr>
                <w:rFonts w:ascii="Arial" w:hAnsi="Arial" w:cs="Arial"/>
                <w:color w:val="002060"/>
                <w:sz w:val="20"/>
                <w:szCs w:val="20"/>
              </w:rPr>
              <w:t>Cowpea</w:t>
            </w:r>
            <w:r w:rsidRPr="00AF3FEB">
              <w:rPr>
                <w:rFonts w:ascii="Arial" w:hAnsi="Arial" w:cs="Arial"/>
                <w:color w:val="002060"/>
                <w:sz w:val="20"/>
                <w:szCs w:val="20"/>
              </w:rPr>
              <w:tab/>
              <w:t>12</w:t>
            </w:r>
          </w:p>
        </w:tc>
        <w:tc>
          <w:tcPr>
            <w:tcW w:w="2311" w:type="dxa"/>
            <w:tcBorders>
              <w:bottom w:val="dotted" w:sz="4" w:space="0" w:color="auto"/>
            </w:tcBorders>
            <w:vAlign w:val="center"/>
          </w:tcPr>
          <w:p w:rsidR="00AD75E0" w:rsidRPr="00AF3FEB" w:rsidRDefault="00AD75E0" w:rsidP="00AD75E0">
            <w:pPr>
              <w:tabs>
                <w:tab w:val="right" w:leader="dot" w:pos="2095"/>
              </w:tabs>
              <w:rPr>
                <w:rFonts w:ascii="Arial" w:hAnsi="Arial" w:cs="Arial"/>
                <w:color w:val="002060"/>
                <w:sz w:val="20"/>
                <w:szCs w:val="20"/>
              </w:rPr>
            </w:pPr>
            <w:r w:rsidRPr="00AF3FEB">
              <w:rPr>
                <w:rFonts w:ascii="Arial" w:hAnsi="Arial" w:cs="Arial"/>
                <w:color w:val="002060"/>
                <w:sz w:val="20"/>
                <w:szCs w:val="20"/>
              </w:rPr>
              <w:t>Tomato</w:t>
            </w:r>
            <w:r w:rsidRPr="00AF3FEB">
              <w:rPr>
                <w:rFonts w:ascii="Arial" w:hAnsi="Arial" w:cs="Arial"/>
                <w:color w:val="002060"/>
                <w:sz w:val="20"/>
                <w:szCs w:val="20"/>
              </w:rPr>
              <w:tab/>
              <w:t>23</w:t>
            </w:r>
          </w:p>
        </w:tc>
        <w:tc>
          <w:tcPr>
            <w:tcW w:w="2312" w:type="dxa"/>
            <w:tcBorders>
              <w:bottom w:val="dotted" w:sz="4" w:space="0" w:color="auto"/>
            </w:tcBorders>
            <w:vAlign w:val="center"/>
          </w:tcPr>
          <w:p w:rsidR="00AD75E0" w:rsidRPr="00AF3FEB" w:rsidRDefault="00AD75E0" w:rsidP="00AD75E0">
            <w:pPr>
              <w:tabs>
                <w:tab w:val="right" w:leader="dot" w:pos="2067"/>
              </w:tabs>
              <w:rPr>
                <w:rFonts w:ascii="Arial" w:hAnsi="Arial" w:cs="Arial"/>
                <w:color w:val="002060"/>
                <w:sz w:val="20"/>
                <w:szCs w:val="20"/>
              </w:rPr>
            </w:pPr>
            <w:r w:rsidRPr="00AF3FEB">
              <w:rPr>
                <w:rFonts w:ascii="Arial" w:hAnsi="Arial" w:cs="Arial"/>
                <w:color w:val="002060"/>
                <w:sz w:val="20"/>
                <w:szCs w:val="20"/>
              </w:rPr>
              <w:t>Cotton</w:t>
            </w:r>
            <w:r w:rsidRPr="00AF3FEB">
              <w:rPr>
                <w:rFonts w:ascii="Arial" w:hAnsi="Arial" w:cs="Arial"/>
                <w:color w:val="002060"/>
                <w:sz w:val="20"/>
                <w:szCs w:val="20"/>
              </w:rPr>
              <w:tab/>
              <w:t>34</w:t>
            </w:r>
          </w:p>
        </w:tc>
      </w:tr>
      <w:tr w:rsidR="00AD75E0" w:rsidRPr="00AF3FEB" w:rsidTr="00BB5B0E">
        <w:trPr>
          <w:trHeight w:val="288"/>
        </w:trPr>
        <w:tc>
          <w:tcPr>
            <w:tcW w:w="2311" w:type="dxa"/>
            <w:tcBorders>
              <w:top w:val="dotted" w:sz="4" w:space="0" w:color="auto"/>
              <w:bottom w:val="dotted" w:sz="4" w:space="0" w:color="auto"/>
            </w:tcBorders>
            <w:vAlign w:val="center"/>
          </w:tcPr>
          <w:p w:rsidR="00AD75E0" w:rsidRPr="00AF3FEB" w:rsidRDefault="00AD75E0" w:rsidP="00BB5B0E">
            <w:pPr>
              <w:tabs>
                <w:tab w:val="right" w:leader="dot" w:pos="2070"/>
              </w:tabs>
              <w:rPr>
                <w:rFonts w:ascii="Arial" w:hAnsi="Arial" w:cs="Arial"/>
                <w:color w:val="002060"/>
                <w:sz w:val="20"/>
                <w:szCs w:val="20"/>
              </w:rPr>
            </w:pPr>
            <w:r w:rsidRPr="00AF3FEB">
              <w:rPr>
                <w:rFonts w:ascii="Arial" w:hAnsi="Arial" w:cs="Arial"/>
                <w:color w:val="002060"/>
                <w:sz w:val="20"/>
                <w:szCs w:val="20"/>
              </w:rPr>
              <w:t>Corn/maize</w:t>
            </w:r>
            <w:r w:rsidRPr="00AF3FEB">
              <w:rPr>
                <w:rFonts w:ascii="Arial" w:hAnsi="Arial" w:cs="Arial"/>
                <w:color w:val="002060"/>
                <w:sz w:val="20"/>
                <w:szCs w:val="20"/>
              </w:rPr>
              <w:tab/>
              <w:t>2</w:t>
            </w:r>
          </w:p>
        </w:tc>
        <w:tc>
          <w:tcPr>
            <w:tcW w:w="2311" w:type="dxa"/>
            <w:tcBorders>
              <w:top w:val="dotted" w:sz="4" w:space="0" w:color="auto"/>
              <w:bottom w:val="dotted" w:sz="4" w:space="0" w:color="auto"/>
            </w:tcBorders>
            <w:vAlign w:val="center"/>
          </w:tcPr>
          <w:p w:rsidR="00AD75E0" w:rsidRPr="00AF3FEB" w:rsidRDefault="00AD75E0" w:rsidP="00AD75E0">
            <w:pPr>
              <w:tabs>
                <w:tab w:val="right" w:leader="dot" w:pos="2095"/>
              </w:tabs>
              <w:rPr>
                <w:rFonts w:ascii="Arial" w:hAnsi="Arial" w:cs="Arial"/>
                <w:color w:val="002060"/>
                <w:sz w:val="20"/>
                <w:szCs w:val="20"/>
              </w:rPr>
            </w:pPr>
            <w:r w:rsidRPr="00AF3FEB">
              <w:rPr>
                <w:rFonts w:ascii="Arial" w:hAnsi="Arial" w:cs="Arial"/>
                <w:color w:val="002060"/>
                <w:sz w:val="20"/>
                <w:szCs w:val="20"/>
              </w:rPr>
              <w:t>Pigeon pea</w:t>
            </w:r>
            <w:r w:rsidRPr="00AF3FEB">
              <w:rPr>
                <w:rFonts w:ascii="Arial" w:hAnsi="Arial" w:cs="Arial"/>
                <w:color w:val="002060"/>
                <w:sz w:val="20"/>
                <w:szCs w:val="20"/>
              </w:rPr>
              <w:tab/>
              <w:t>13</w:t>
            </w:r>
          </w:p>
        </w:tc>
        <w:tc>
          <w:tcPr>
            <w:tcW w:w="2311" w:type="dxa"/>
            <w:tcBorders>
              <w:top w:val="dotted" w:sz="4" w:space="0" w:color="auto"/>
              <w:bottom w:val="dotted" w:sz="4" w:space="0" w:color="auto"/>
            </w:tcBorders>
            <w:vAlign w:val="center"/>
          </w:tcPr>
          <w:p w:rsidR="00AD75E0" w:rsidRPr="00AF3FEB" w:rsidRDefault="00AD75E0" w:rsidP="00AD75E0">
            <w:pPr>
              <w:tabs>
                <w:tab w:val="right" w:leader="dot" w:pos="2095"/>
              </w:tabs>
              <w:rPr>
                <w:rFonts w:ascii="Arial" w:hAnsi="Arial" w:cs="Arial"/>
                <w:color w:val="002060"/>
                <w:sz w:val="20"/>
                <w:szCs w:val="20"/>
              </w:rPr>
            </w:pPr>
            <w:r w:rsidRPr="00AF3FEB">
              <w:rPr>
                <w:rFonts w:ascii="Arial" w:hAnsi="Arial" w:cs="Arial"/>
                <w:color w:val="002060"/>
                <w:sz w:val="20"/>
                <w:szCs w:val="20"/>
              </w:rPr>
              <w:t>Pumpkin</w:t>
            </w:r>
            <w:r w:rsidRPr="00AF3FEB">
              <w:rPr>
                <w:rFonts w:ascii="Arial" w:hAnsi="Arial" w:cs="Arial"/>
                <w:color w:val="002060"/>
                <w:sz w:val="20"/>
                <w:szCs w:val="20"/>
              </w:rPr>
              <w:tab/>
              <w:t>24</w:t>
            </w:r>
          </w:p>
        </w:tc>
        <w:tc>
          <w:tcPr>
            <w:tcW w:w="2312" w:type="dxa"/>
            <w:tcBorders>
              <w:top w:val="dotted" w:sz="4" w:space="0" w:color="auto"/>
              <w:bottom w:val="dotted" w:sz="4" w:space="0" w:color="auto"/>
            </w:tcBorders>
            <w:vAlign w:val="center"/>
          </w:tcPr>
          <w:p w:rsidR="00AD75E0" w:rsidRPr="00AF3FEB" w:rsidRDefault="00AD75E0" w:rsidP="00AD75E0">
            <w:pPr>
              <w:tabs>
                <w:tab w:val="right" w:leader="dot" w:pos="2067"/>
              </w:tabs>
              <w:rPr>
                <w:rFonts w:ascii="Arial" w:hAnsi="Arial" w:cs="Arial"/>
                <w:color w:val="002060"/>
                <w:sz w:val="20"/>
                <w:szCs w:val="20"/>
              </w:rPr>
            </w:pPr>
            <w:r w:rsidRPr="00AF3FEB">
              <w:rPr>
                <w:rFonts w:ascii="Arial" w:hAnsi="Arial" w:cs="Arial"/>
                <w:color w:val="002060"/>
                <w:sz w:val="20"/>
                <w:szCs w:val="20"/>
              </w:rPr>
              <w:t>Tobacco</w:t>
            </w:r>
            <w:r w:rsidRPr="00AF3FEB">
              <w:rPr>
                <w:rFonts w:ascii="Arial" w:hAnsi="Arial" w:cs="Arial"/>
                <w:color w:val="002060"/>
                <w:sz w:val="20"/>
                <w:szCs w:val="20"/>
              </w:rPr>
              <w:tab/>
              <w:t>35</w:t>
            </w:r>
          </w:p>
        </w:tc>
      </w:tr>
      <w:tr w:rsidR="00AD75E0" w:rsidRPr="00AF3FEB" w:rsidTr="00BB5B0E">
        <w:trPr>
          <w:trHeight w:val="288"/>
        </w:trPr>
        <w:tc>
          <w:tcPr>
            <w:tcW w:w="2311" w:type="dxa"/>
            <w:tcBorders>
              <w:top w:val="dotted" w:sz="4" w:space="0" w:color="auto"/>
              <w:bottom w:val="dotted" w:sz="4" w:space="0" w:color="auto"/>
            </w:tcBorders>
            <w:vAlign w:val="center"/>
          </w:tcPr>
          <w:p w:rsidR="00AD75E0" w:rsidRPr="00AF3FEB" w:rsidRDefault="00AD75E0" w:rsidP="00BB5B0E">
            <w:pPr>
              <w:tabs>
                <w:tab w:val="right" w:leader="dot" w:pos="2070"/>
              </w:tabs>
              <w:rPr>
                <w:rFonts w:ascii="Arial" w:hAnsi="Arial" w:cs="Arial"/>
                <w:color w:val="002060"/>
                <w:sz w:val="20"/>
                <w:szCs w:val="20"/>
              </w:rPr>
            </w:pPr>
            <w:r w:rsidRPr="00AF3FEB">
              <w:rPr>
                <w:rFonts w:ascii="Arial" w:hAnsi="Arial" w:cs="Arial"/>
                <w:color w:val="002060"/>
                <w:sz w:val="20"/>
                <w:szCs w:val="20"/>
              </w:rPr>
              <w:t>Wheat</w:t>
            </w:r>
            <w:r w:rsidRPr="00AF3FEB">
              <w:rPr>
                <w:rFonts w:ascii="Arial" w:hAnsi="Arial" w:cs="Arial"/>
                <w:color w:val="002060"/>
                <w:sz w:val="20"/>
                <w:szCs w:val="20"/>
              </w:rPr>
              <w:tab/>
              <w:t>3</w:t>
            </w:r>
          </w:p>
        </w:tc>
        <w:tc>
          <w:tcPr>
            <w:tcW w:w="2311" w:type="dxa"/>
            <w:tcBorders>
              <w:top w:val="dotted" w:sz="4" w:space="0" w:color="auto"/>
              <w:bottom w:val="dotted" w:sz="4" w:space="0" w:color="auto"/>
            </w:tcBorders>
            <w:vAlign w:val="center"/>
          </w:tcPr>
          <w:p w:rsidR="00AD75E0" w:rsidRPr="00AF3FEB" w:rsidRDefault="00AD75E0" w:rsidP="00AD75E0">
            <w:pPr>
              <w:tabs>
                <w:tab w:val="right" w:leader="dot" w:pos="2095"/>
              </w:tabs>
              <w:rPr>
                <w:rFonts w:ascii="Arial" w:hAnsi="Arial" w:cs="Arial"/>
                <w:color w:val="002060"/>
                <w:sz w:val="20"/>
                <w:szCs w:val="20"/>
              </w:rPr>
            </w:pPr>
            <w:r w:rsidRPr="00AF3FEB">
              <w:rPr>
                <w:rFonts w:ascii="Arial" w:hAnsi="Arial" w:cs="Arial"/>
                <w:color w:val="002060"/>
                <w:sz w:val="20"/>
                <w:szCs w:val="20"/>
              </w:rPr>
              <w:t>Chick pea</w:t>
            </w:r>
            <w:r w:rsidRPr="00AF3FEB">
              <w:rPr>
                <w:rFonts w:ascii="Arial" w:hAnsi="Arial" w:cs="Arial"/>
                <w:color w:val="002060"/>
                <w:sz w:val="20"/>
                <w:szCs w:val="20"/>
              </w:rPr>
              <w:tab/>
              <w:t>14</w:t>
            </w:r>
          </w:p>
        </w:tc>
        <w:tc>
          <w:tcPr>
            <w:tcW w:w="2311" w:type="dxa"/>
            <w:tcBorders>
              <w:top w:val="dotted" w:sz="4" w:space="0" w:color="auto"/>
              <w:bottom w:val="dotted" w:sz="4" w:space="0" w:color="auto"/>
            </w:tcBorders>
            <w:vAlign w:val="center"/>
          </w:tcPr>
          <w:p w:rsidR="00AD75E0" w:rsidRPr="00AF3FEB" w:rsidRDefault="00AD75E0" w:rsidP="00AD75E0">
            <w:pPr>
              <w:tabs>
                <w:tab w:val="right" w:leader="dot" w:pos="2095"/>
              </w:tabs>
              <w:rPr>
                <w:rFonts w:ascii="Arial" w:hAnsi="Arial" w:cs="Arial"/>
                <w:color w:val="002060"/>
                <w:sz w:val="20"/>
                <w:szCs w:val="20"/>
              </w:rPr>
            </w:pPr>
            <w:r w:rsidRPr="00AF3FEB">
              <w:rPr>
                <w:rFonts w:ascii="Arial" w:hAnsi="Arial" w:cs="Arial"/>
                <w:color w:val="002060"/>
                <w:sz w:val="20"/>
                <w:szCs w:val="20"/>
              </w:rPr>
              <w:t>Green beans</w:t>
            </w:r>
            <w:r w:rsidRPr="00AF3FEB">
              <w:rPr>
                <w:rFonts w:ascii="Arial" w:hAnsi="Arial" w:cs="Arial"/>
                <w:color w:val="002060"/>
                <w:sz w:val="20"/>
                <w:szCs w:val="20"/>
              </w:rPr>
              <w:tab/>
              <w:t>25</w:t>
            </w:r>
          </w:p>
        </w:tc>
        <w:tc>
          <w:tcPr>
            <w:tcW w:w="2312" w:type="dxa"/>
            <w:tcBorders>
              <w:top w:val="dotted" w:sz="4" w:space="0" w:color="auto"/>
              <w:bottom w:val="dotted" w:sz="4" w:space="0" w:color="auto"/>
            </w:tcBorders>
            <w:vAlign w:val="center"/>
          </w:tcPr>
          <w:p w:rsidR="00AD75E0" w:rsidRPr="00AF3FEB" w:rsidRDefault="00AD75E0" w:rsidP="00F730F0">
            <w:pPr>
              <w:tabs>
                <w:tab w:val="right" w:leader="dot" w:pos="2067"/>
              </w:tabs>
              <w:rPr>
                <w:rFonts w:ascii="Arial" w:hAnsi="Arial" w:cs="Arial"/>
                <w:color w:val="002060"/>
                <w:sz w:val="20"/>
                <w:szCs w:val="20"/>
              </w:rPr>
            </w:pPr>
            <w:r w:rsidRPr="00AF3FEB">
              <w:rPr>
                <w:rFonts w:ascii="Arial" w:hAnsi="Arial" w:cs="Arial"/>
                <w:color w:val="002060"/>
                <w:sz w:val="20"/>
                <w:szCs w:val="20"/>
              </w:rPr>
              <w:t>Betel leaf</w:t>
            </w:r>
            <w:r w:rsidRPr="00AF3FEB">
              <w:rPr>
                <w:rFonts w:ascii="Arial" w:hAnsi="Arial" w:cs="Arial"/>
                <w:color w:val="002060"/>
                <w:sz w:val="20"/>
                <w:szCs w:val="20"/>
              </w:rPr>
              <w:tab/>
              <w:t>36</w:t>
            </w:r>
          </w:p>
        </w:tc>
      </w:tr>
      <w:tr w:rsidR="00AD75E0" w:rsidRPr="00AF3FEB" w:rsidTr="00BB5B0E">
        <w:trPr>
          <w:trHeight w:val="288"/>
        </w:trPr>
        <w:tc>
          <w:tcPr>
            <w:tcW w:w="2311" w:type="dxa"/>
            <w:tcBorders>
              <w:top w:val="dotted" w:sz="4" w:space="0" w:color="auto"/>
              <w:bottom w:val="dotted" w:sz="4" w:space="0" w:color="auto"/>
            </w:tcBorders>
            <w:vAlign w:val="center"/>
          </w:tcPr>
          <w:p w:rsidR="00AD75E0" w:rsidRPr="00AF3FEB" w:rsidRDefault="00AD75E0" w:rsidP="00BB5B0E">
            <w:pPr>
              <w:tabs>
                <w:tab w:val="right" w:leader="dot" w:pos="2070"/>
              </w:tabs>
              <w:rPr>
                <w:rFonts w:ascii="Arial" w:hAnsi="Arial" w:cs="Arial"/>
                <w:color w:val="002060"/>
                <w:sz w:val="20"/>
                <w:szCs w:val="20"/>
              </w:rPr>
            </w:pPr>
            <w:r w:rsidRPr="00AF3FEB">
              <w:rPr>
                <w:rFonts w:ascii="Arial" w:hAnsi="Arial" w:cs="Arial"/>
                <w:color w:val="002060"/>
                <w:sz w:val="20"/>
                <w:szCs w:val="20"/>
              </w:rPr>
              <w:t>Millet</w:t>
            </w:r>
            <w:r w:rsidRPr="00AF3FEB">
              <w:rPr>
                <w:rFonts w:ascii="Arial" w:hAnsi="Arial" w:cs="Arial"/>
                <w:color w:val="002060"/>
                <w:sz w:val="20"/>
                <w:szCs w:val="20"/>
              </w:rPr>
              <w:tab/>
              <w:t>4</w:t>
            </w:r>
          </w:p>
        </w:tc>
        <w:tc>
          <w:tcPr>
            <w:tcW w:w="2311" w:type="dxa"/>
            <w:tcBorders>
              <w:top w:val="dotted" w:sz="4" w:space="0" w:color="auto"/>
              <w:bottom w:val="dotted" w:sz="4" w:space="0" w:color="auto"/>
            </w:tcBorders>
            <w:vAlign w:val="center"/>
          </w:tcPr>
          <w:p w:rsidR="00AD75E0" w:rsidRPr="00AF3FEB" w:rsidRDefault="00AD75E0" w:rsidP="00AD75E0">
            <w:pPr>
              <w:tabs>
                <w:tab w:val="right" w:leader="dot" w:pos="2095"/>
              </w:tabs>
              <w:rPr>
                <w:rFonts w:ascii="Arial" w:hAnsi="Arial" w:cs="Arial"/>
                <w:color w:val="002060"/>
                <w:sz w:val="20"/>
                <w:szCs w:val="20"/>
              </w:rPr>
            </w:pPr>
            <w:r w:rsidRPr="00AF3FEB">
              <w:rPr>
                <w:rFonts w:ascii="Arial" w:hAnsi="Arial" w:cs="Arial"/>
                <w:color w:val="002060"/>
                <w:sz w:val="20"/>
                <w:szCs w:val="20"/>
              </w:rPr>
              <w:t>Lentil</w:t>
            </w:r>
            <w:r w:rsidRPr="00AF3FEB">
              <w:rPr>
                <w:rFonts w:ascii="Arial" w:hAnsi="Arial" w:cs="Arial"/>
                <w:color w:val="002060"/>
                <w:sz w:val="20"/>
                <w:szCs w:val="20"/>
              </w:rPr>
              <w:tab/>
              <w:t>15</w:t>
            </w:r>
          </w:p>
        </w:tc>
        <w:tc>
          <w:tcPr>
            <w:tcW w:w="2311" w:type="dxa"/>
            <w:tcBorders>
              <w:top w:val="dotted" w:sz="4" w:space="0" w:color="auto"/>
              <w:bottom w:val="dotted" w:sz="4" w:space="0" w:color="auto"/>
            </w:tcBorders>
            <w:vAlign w:val="center"/>
          </w:tcPr>
          <w:p w:rsidR="00AD75E0" w:rsidRPr="00AF3FEB" w:rsidRDefault="00AD75E0" w:rsidP="00AD75E0">
            <w:pPr>
              <w:tabs>
                <w:tab w:val="right" w:leader="dot" w:pos="2095"/>
              </w:tabs>
              <w:rPr>
                <w:rFonts w:ascii="Arial" w:hAnsi="Arial" w:cs="Arial"/>
                <w:color w:val="002060"/>
                <w:sz w:val="20"/>
                <w:szCs w:val="20"/>
              </w:rPr>
            </w:pPr>
            <w:r w:rsidRPr="00AF3FEB">
              <w:rPr>
                <w:rFonts w:ascii="Arial" w:hAnsi="Arial" w:cs="Arial"/>
                <w:color w:val="002060"/>
                <w:sz w:val="20"/>
                <w:szCs w:val="20"/>
              </w:rPr>
              <w:t>Aubergine</w:t>
            </w:r>
            <w:r w:rsidRPr="00AF3FEB">
              <w:rPr>
                <w:rFonts w:ascii="Arial" w:hAnsi="Arial" w:cs="Arial"/>
                <w:color w:val="002060"/>
                <w:sz w:val="20"/>
                <w:szCs w:val="20"/>
              </w:rPr>
              <w:tab/>
              <w:t>26</w:t>
            </w:r>
          </w:p>
        </w:tc>
        <w:tc>
          <w:tcPr>
            <w:tcW w:w="2312" w:type="dxa"/>
            <w:tcBorders>
              <w:top w:val="dotted" w:sz="4" w:space="0" w:color="auto"/>
              <w:bottom w:val="dotted" w:sz="4" w:space="0" w:color="auto"/>
            </w:tcBorders>
            <w:vAlign w:val="center"/>
          </w:tcPr>
          <w:p w:rsidR="00AD75E0" w:rsidRPr="00AF3FEB" w:rsidRDefault="00AD75E0" w:rsidP="00F730F0">
            <w:pPr>
              <w:tabs>
                <w:tab w:val="right" w:leader="dot" w:pos="2067"/>
              </w:tabs>
              <w:rPr>
                <w:rFonts w:ascii="Arial" w:hAnsi="Arial" w:cs="Arial"/>
                <w:color w:val="002060"/>
                <w:sz w:val="20"/>
                <w:szCs w:val="20"/>
              </w:rPr>
            </w:pPr>
            <w:r w:rsidRPr="00AF3FEB">
              <w:rPr>
                <w:rFonts w:ascii="Arial" w:hAnsi="Arial" w:cs="Arial"/>
                <w:color w:val="002060"/>
                <w:sz w:val="20"/>
                <w:szCs w:val="20"/>
              </w:rPr>
              <w:t>Other (specify)</w:t>
            </w:r>
            <w:r w:rsidRPr="00AF3FEB">
              <w:rPr>
                <w:rFonts w:ascii="Arial" w:hAnsi="Arial" w:cs="Arial"/>
                <w:color w:val="002060"/>
                <w:sz w:val="20"/>
                <w:szCs w:val="20"/>
              </w:rPr>
              <w:tab/>
              <w:t>37</w:t>
            </w:r>
          </w:p>
        </w:tc>
      </w:tr>
      <w:tr w:rsidR="00AD75E0" w:rsidRPr="00AF3FEB" w:rsidTr="00BB5B0E">
        <w:trPr>
          <w:trHeight w:val="288"/>
        </w:trPr>
        <w:tc>
          <w:tcPr>
            <w:tcW w:w="2311" w:type="dxa"/>
            <w:tcBorders>
              <w:top w:val="dotted" w:sz="4" w:space="0" w:color="auto"/>
              <w:bottom w:val="dotted" w:sz="4" w:space="0" w:color="auto"/>
            </w:tcBorders>
            <w:vAlign w:val="center"/>
          </w:tcPr>
          <w:p w:rsidR="00AD75E0" w:rsidRPr="00AF3FEB" w:rsidRDefault="00AD75E0" w:rsidP="00BB5B0E">
            <w:pPr>
              <w:tabs>
                <w:tab w:val="right" w:leader="dot" w:pos="2070"/>
              </w:tabs>
              <w:rPr>
                <w:rFonts w:ascii="Arial" w:hAnsi="Arial" w:cs="Arial"/>
                <w:color w:val="002060"/>
                <w:sz w:val="20"/>
                <w:szCs w:val="20"/>
              </w:rPr>
            </w:pPr>
            <w:r w:rsidRPr="00AF3FEB">
              <w:rPr>
                <w:rFonts w:ascii="Arial" w:hAnsi="Arial" w:cs="Arial"/>
                <w:color w:val="002060"/>
                <w:sz w:val="20"/>
                <w:szCs w:val="20"/>
              </w:rPr>
              <w:t>Sorghum</w:t>
            </w:r>
            <w:r w:rsidRPr="00AF3FEB">
              <w:rPr>
                <w:rFonts w:ascii="Arial" w:hAnsi="Arial" w:cs="Arial"/>
                <w:color w:val="002060"/>
                <w:sz w:val="20"/>
                <w:szCs w:val="20"/>
              </w:rPr>
              <w:tab/>
              <w:t>5</w:t>
            </w:r>
          </w:p>
        </w:tc>
        <w:tc>
          <w:tcPr>
            <w:tcW w:w="2311" w:type="dxa"/>
            <w:tcBorders>
              <w:top w:val="dotted" w:sz="4" w:space="0" w:color="auto"/>
              <w:bottom w:val="dotted" w:sz="4" w:space="0" w:color="auto"/>
            </w:tcBorders>
            <w:vAlign w:val="center"/>
          </w:tcPr>
          <w:p w:rsidR="00AD75E0" w:rsidRPr="00AF3FEB" w:rsidRDefault="00AD75E0" w:rsidP="00AD75E0">
            <w:pPr>
              <w:tabs>
                <w:tab w:val="right" w:leader="dot" w:pos="2095"/>
              </w:tabs>
              <w:rPr>
                <w:rFonts w:ascii="Arial" w:hAnsi="Arial" w:cs="Arial"/>
                <w:color w:val="002060"/>
                <w:sz w:val="20"/>
                <w:szCs w:val="20"/>
              </w:rPr>
            </w:pPr>
            <w:r w:rsidRPr="00AF3FEB">
              <w:rPr>
                <w:rFonts w:ascii="Arial" w:hAnsi="Arial" w:cs="Arial"/>
                <w:color w:val="002060"/>
                <w:sz w:val="20"/>
                <w:szCs w:val="20"/>
              </w:rPr>
              <w:t>Lima/butter bean</w:t>
            </w:r>
            <w:r w:rsidRPr="00AF3FEB">
              <w:rPr>
                <w:rFonts w:ascii="Arial" w:hAnsi="Arial" w:cs="Arial"/>
                <w:color w:val="002060"/>
                <w:sz w:val="20"/>
                <w:szCs w:val="20"/>
              </w:rPr>
              <w:tab/>
              <w:t>16</w:t>
            </w:r>
          </w:p>
        </w:tc>
        <w:tc>
          <w:tcPr>
            <w:tcW w:w="2311" w:type="dxa"/>
            <w:tcBorders>
              <w:top w:val="dotted" w:sz="4" w:space="0" w:color="auto"/>
              <w:bottom w:val="dotted" w:sz="4" w:space="0" w:color="auto"/>
            </w:tcBorders>
            <w:vAlign w:val="center"/>
          </w:tcPr>
          <w:p w:rsidR="00AD75E0" w:rsidRPr="00AF3FEB" w:rsidRDefault="00AD75E0" w:rsidP="00AD75E0">
            <w:pPr>
              <w:tabs>
                <w:tab w:val="right" w:leader="dot" w:pos="2095"/>
              </w:tabs>
              <w:rPr>
                <w:rFonts w:ascii="Arial" w:hAnsi="Arial" w:cs="Arial"/>
                <w:color w:val="002060"/>
                <w:sz w:val="20"/>
                <w:szCs w:val="20"/>
              </w:rPr>
            </w:pPr>
            <w:r w:rsidRPr="00AF3FEB">
              <w:rPr>
                <w:rFonts w:ascii="Arial" w:hAnsi="Arial" w:cs="Arial"/>
                <w:color w:val="002060"/>
                <w:sz w:val="20"/>
                <w:szCs w:val="20"/>
              </w:rPr>
              <w:t>Okra</w:t>
            </w:r>
            <w:r w:rsidRPr="00AF3FEB">
              <w:rPr>
                <w:rFonts w:ascii="Arial" w:hAnsi="Arial" w:cs="Arial"/>
                <w:color w:val="002060"/>
                <w:sz w:val="20"/>
                <w:szCs w:val="20"/>
              </w:rPr>
              <w:tab/>
              <w:t>27</w:t>
            </w:r>
          </w:p>
        </w:tc>
        <w:tc>
          <w:tcPr>
            <w:tcW w:w="2312" w:type="dxa"/>
            <w:tcBorders>
              <w:top w:val="dotted" w:sz="4" w:space="0" w:color="auto"/>
              <w:bottom w:val="dotted" w:sz="4" w:space="0" w:color="auto"/>
            </w:tcBorders>
            <w:vAlign w:val="center"/>
          </w:tcPr>
          <w:p w:rsidR="00AD75E0" w:rsidRPr="00AF3FEB" w:rsidRDefault="00AD75E0" w:rsidP="00F730F0">
            <w:pPr>
              <w:tabs>
                <w:tab w:val="right" w:leader="dot" w:pos="2067"/>
              </w:tabs>
              <w:rPr>
                <w:rFonts w:ascii="Arial" w:hAnsi="Arial" w:cs="Arial"/>
                <w:color w:val="002060"/>
                <w:sz w:val="20"/>
                <w:szCs w:val="20"/>
              </w:rPr>
            </w:pPr>
            <w:r w:rsidRPr="00AF3FEB">
              <w:rPr>
                <w:rFonts w:ascii="Arial" w:hAnsi="Arial" w:cs="Arial"/>
                <w:color w:val="002060"/>
                <w:sz w:val="20"/>
                <w:szCs w:val="20"/>
              </w:rPr>
              <w:t>Other (specify)</w:t>
            </w:r>
            <w:r w:rsidRPr="00AF3FEB">
              <w:rPr>
                <w:rFonts w:ascii="Arial" w:hAnsi="Arial" w:cs="Arial"/>
                <w:color w:val="002060"/>
                <w:sz w:val="20"/>
                <w:szCs w:val="20"/>
              </w:rPr>
              <w:tab/>
              <w:t>38</w:t>
            </w:r>
          </w:p>
        </w:tc>
      </w:tr>
      <w:tr w:rsidR="00AD75E0" w:rsidRPr="00AF3FEB" w:rsidTr="00BB5B0E">
        <w:trPr>
          <w:trHeight w:val="288"/>
        </w:trPr>
        <w:tc>
          <w:tcPr>
            <w:tcW w:w="2311" w:type="dxa"/>
            <w:tcBorders>
              <w:top w:val="dotted" w:sz="4" w:space="0" w:color="auto"/>
              <w:bottom w:val="dotted" w:sz="4" w:space="0" w:color="auto"/>
            </w:tcBorders>
            <w:vAlign w:val="center"/>
          </w:tcPr>
          <w:p w:rsidR="00AD75E0" w:rsidRPr="00AF3FEB" w:rsidRDefault="00AD75E0" w:rsidP="00BB5B0E">
            <w:pPr>
              <w:tabs>
                <w:tab w:val="right" w:leader="dot" w:pos="2070"/>
              </w:tabs>
              <w:rPr>
                <w:rFonts w:ascii="Arial" w:hAnsi="Arial" w:cs="Arial"/>
                <w:color w:val="002060"/>
                <w:sz w:val="20"/>
                <w:szCs w:val="20"/>
              </w:rPr>
            </w:pPr>
            <w:r w:rsidRPr="00AF3FEB">
              <w:rPr>
                <w:rFonts w:ascii="Arial" w:hAnsi="Arial" w:cs="Arial"/>
                <w:color w:val="002060"/>
                <w:sz w:val="20"/>
                <w:szCs w:val="20"/>
              </w:rPr>
              <w:t>Groundnut</w:t>
            </w:r>
            <w:r w:rsidRPr="00AF3FEB">
              <w:rPr>
                <w:rFonts w:ascii="Arial" w:hAnsi="Arial" w:cs="Arial"/>
                <w:color w:val="002060"/>
                <w:sz w:val="20"/>
                <w:szCs w:val="20"/>
              </w:rPr>
              <w:tab/>
              <w:t>6</w:t>
            </w:r>
          </w:p>
        </w:tc>
        <w:tc>
          <w:tcPr>
            <w:tcW w:w="2311" w:type="dxa"/>
            <w:tcBorders>
              <w:top w:val="dotted" w:sz="4" w:space="0" w:color="auto"/>
              <w:bottom w:val="dotted" w:sz="4" w:space="0" w:color="auto"/>
            </w:tcBorders>
            <w:vAlign w:val="center"/>
          </w:tcPr>
          <w:p w:rsidR="00AD75E0" w:rsidRPr="00AF3FEB" w:rsidRDefault="00AD75E0" w:rsidP="00AD75E0">
            <w:pPr>
              <w:tabs>
                <w:tab w:val="right" w:leader="dot" w:pos="2095"/>
              </w:tabs>
              <w:rPr>
                <w:rFonts w:ascii="Arial" w:hAnsi="Arial" w:cs="Arial"/>
                <w:color w:val="002060"/>
                <w:sz w:val="20"/>
                <w:szCs w:val="20"/>
              </w:rPr>
            </w:pPr>
            <w:r w:rsidRPr="00AF3FEB">
              <w:rPr>
                <w:rFonts w:ascii="Arial" w:hAnsi="Arial" w:cs="Arial"/>
                <w:color w:val="002060"/>
                <w:sz w:val="20"/>
                <w:szCs w:val="20"/>
              </w:rPr>
              <w:t>Navy/kidney bean</w:t>
            </w:r>
            <w:r w:rsidRPr="00AF3FEB">
              <w:rPr>
                <w:rFonts w:ascii="Arial" w:hAnsi="Arial" w:cs="Arial"/>
                <w:color w:val="002060"/>
                <w:sz w:val="20"/>
                <w:szCs w:val="20"/>
              </w:rPr>
              <w:tab/>
              <w:t>17</w:t>
            </w:r>
          </w:p>
        </w:tc>
        <w:tc>
          <w:tcPr>
            <w:tcW w:w="2311" w:type="dxa"/>
            <w:tcBorders>
              <w:top w:val="dotted" w:sz="4" w:space="0" w:color="auto"/>
              <w:bottom w:val="dotted" w:sz="4" w:space="0" w:color="auto"/>
            </w:tcBorders>
            <w:vAlign w:val="center"/>
          </w:tcPr>
          <w:p w:rsidR="00AD75E0" w:rsidRPr="00AF3FEB" w:rsidRDefault="00AD75E0" w:rsidP="00AD75E0">
            <w:pPr>
              <w:tabs>
                <w:tab w:val="right" w:leader="dot" w:pos="2095"/>
              </w:tabs>
              <w:rPr>
                <w:rFonts w:ascii="Arial" w:hAnsi="Arial" w:cs="Arial"/>
                <w:color w:val="002060"/>
                <w:sz w:val="20"/>
                <w:szCs w:val="20"/>
              </w:rPr>
            </w:pPr>
            <w:r w:rsidRPr="00AF3FEB">
              <w:rPr>
                <w:rFonts w:ascii="Arial" w:hAnsi="Arial" w:cs="Arial"/>
                <w:color w:val="002060"/>
                <w:sz w:val="20"/>
                <w:szCs w:val="20"/>
              </w:rPr>
              <w:t>Onion</w:t>
            </w:r>
            <w:r w:rsidRPr="00AF3FEB">
              <w:rPr>
                <w:rFonts w:ascii="Arial" w:hAnsi="Arial" w:cs="Arial"/>
                <w:color w:val="002060"/>
                <w:sz w:val="20"/>
                <w:szCs w:val="20"/>
              </w:rPr>
              <w:tab/>
              <w:t>28</w:t>
            </w:r>
          </w:p>
        </w:tc>
        <w:tc>
          <w:tcPr>
            <w:tcW w:w="2312" w:type="dxa"/>
            <w:tcBorders>
              <w:top w:val="dotted" w:sz="4" w:space="0" w:color="auto"/>
              <w:bottom w:val="dotted" w:sz="4" w:space="0" w:color="auto"/>
            </w:tcBorders>
            <w:vAlign w:val="center"/>
          </w:tcPr>
          <w:p w:rsidR="00AD75E0" w:rsidRPr="00AF3FEB" w:rsidRDefault="00AD75E0" w:rsidP="00F730F0">
            <w:pPr>
              <w:tabs>
                <w:tab w:val="right" w:leader="dot" w:pos="2067"/>
              </w:tabs>
              <w:rPr>
                <w:rFonts w:ascii="Arial" w:hAnsi="Arial" w:cs="Arial"/>
                <w:color w:val="002060"/>
                <w:sz w:val="20"/>
                <w:szCs w:val="20"/>
              </w:rPr>
            </w:pPr>
            <w:r w:rsidRPr="00AF3FEB">
              <w:rPr>
                <w:rFonts w:ascii="Arial" w:hAnsi="Arial" w:cs="Arial"/>
                <w:color w:val="002060"/>
                <w:sz w:val="20"/>
                <w:szCs w:val="20"/>
              </w:rPr>
              <w:t>Other (specify)</w:t>
            </w:r>
            <w:r w:rsidRPr="00AF3FEB">
              <w:rPr>
                <w:rFonts w:ascii="Arial" w:hAnsi="Arial" w:cs="Arial"/>
                <w:color w:val="002060"/>
                <w:sz w:val="20"/>
                <w:szCs w:val="20"/>
              </w:rPr>
              <w:tab/>
              <w:t>39</w:t>
            </w:r>
          </w:p>
        </w:tc>
      </w:tr>
      <w:tr w:rsidR="00AD75E0" w:rsidRPr="00AF3FEB" w:rsidTr="00BB5B0E">
        <w:trPr>
          <w:trHeight w:val="288"/>
        </w:trPr>
        <w:tc>
          <w:tcPr>
            <w:tcW w:w="2311" w:type="dxa"/>
            <w:tcBorders>
              <w:top w:val="dotted" w:sz="4" w:space="0" w:color="auto"/>
              <w:bottom w:val="dotted" w:sz="4" w:space="0" w:color="auto"/>
            </w:tcBorders>
            <w:vAlign w:val="center"/>
          </w:tcPr>
          <w:p w:rsidR="00AD75E0" w:rsidRPr="00AF3FEB" w:rsidRDefault="00AD75E0" w:rsidP="00BB5B0E">
            <w:pPr>
              <w:tabs>
                <w:tab w:val="right" w:leader="dot" w:pos="2070"/>
              </w:tabs>
              <w:rPr>
                <w:rFonts w:ascii="Arial" w:hAnsi="Arial" w:cs="Arial"/>
                <w:color w:val="002060"/>
                <w:sz w:val="20"/>
                <w:szCs w:val="20"/>
              </w:rPr>
            </w:pPr>
            <w:r w:rsidRPr="00AF3FEB">
              <w:rPr>
                <w:rFonts w:ascii="Arial" w:hAnsi="Arial" w:cs="Arial"/>
                <w:color w:val="002060"/>
                <w:sz w:val="20"/>
                <w:szCs w:val="20"/>
              </w:rPr>
              <w:t>Sesame seed</w:t>
            </w:r>
            <w:r w:rsidRPr="00AF3FEB">
              <w:rPr>
                <w:rFonts w:ascii="Arial" w:hAnsi="Arial" w:cs="Arial"/>
                <w:color w:val="002060"/>
                <w:sz w:val="20"/>
                <w:szCs w:val="20"/>
              </w:rPr>
              <w:tab/>
              <w:t>7</w:t>
            </w:r>
          </w:p>
        </w:tc>
        <w:tc>
          <w:tcPr>
            <w:tcW w:w="2311" w:type="dxa"/>
            <w:tcBorders>
              <w:top w:val="dotted" w:sz="4" w:space="0" w:color="auto"/>
              <w:bottom w:val="dotted" w:sz="4" w:space="0" w:color="auto"/>
            </w:tcBorders>
            <w:vAlign w:val="center"/>
          </w:tcPr>
          <w:p w:rsidR="00AD75E0" w:rsidRPr="00AF3FEB" w:rsidRDefault="00AD75E0" w:rsidP="00AD75E0">
            <w:pPr>
              <w:tabs>
                <w:tab w:val="right" w:leader="dot" w:pos="2095"/>
              </w:tabs>
              <w:rPr>
                <w:rFonts w:ascii="Arial" w:hAnsi="Arial" w:cs="Arial"/>
                <w:color w:val="002060"/>
                <w:sz w:val="20"/>
                <w:szCs w:val="20"/>
              </w:rPr>
            </w:pPr>
            <w:r w:rsidRPr="00AF3FEB">
              <w:rPr>
                <w:rFonts w:ascii="Arial" w:hAnsi="Arial" w:cs="Arial"/>
                <w:color w:val="002060"/>
                <w:sz w:val="20"/>
                <w:szCs w:val="20"/>
              </w:rPr>
              <w:t>Soy bean</w:t>
            </w:r>
            <w:r w:rsidRPr="00AF3FEB">
              <w:rPr>
                <w:rFonts w:ascii="Arial" w:hAnsi="Arial" w:cs="Arial"/>
                <w:color w:val="002060"/>
                <w:sz w:val="20"/>
                <w:szCs w:val="20"/>
              </w:rPr>
              <w:tab/>
              <w:t>18</w:t>
            </w:r>
          </w:p>
        </w:tc>
        <w:tc>
          <w:tcPr>
            <w:tcW w:w="2311" w:type="dxa"/>
            <w:tcBorders>
              <w:top w:val="dotted" w:sz="4" w:space="0" w:color="auto"/>
              <w:bottom w:val="dotted" w:sz="4" w:space="0" w:color="auto"/>
            </w:tcBorders>
            <w:vAlign w:val="center"/>
          </w:tcPr>
          <w:p w:rsidR="00AD75E0" w:rsidRPr="00AF3FEB" w:rsidRDefault="00AD75E0" w:rsidP="00F730F0">
            <w:pPr>
              <w:tabs>
                <w:tab w:val="right" w:leader="dot" w:pos="2095"/>
              </w:tabs>
              <w:rPr>
                <w:rFonts w:ascii="Arial" w:hAnsi="Arial" w:cs="Arial"/>
                <w:color w:val="002060"/>
                <w:sz w:val="20"/>
                <w:szCs w:val="20"/>
              </w:rPr>
            </w:pPr>
            <w:r w:rsidRPr="00AF3FEB">
              <w:rPr>
                <w:rFonts w:ascii="Arial" w:hAnsi="Arial" w:cs="Arial"/>
                <w:color w:val="002060"/>
                <w:sz w:val="20"/>
                <w:szCs w:val="20"/>
              </w:rPr>
              <w:t>Chilli</w:t>
            </w:r>
            <w:r w:rsidRPr="00AF3FEB">
              <w:rPr>
                <w:rFonts w:ascii="Arial" w:hAnsi="Arial" w:cs="Arial"/>
                <w:color w:val="002060"/>
                <w:sz w:val="20"/>
                <w:szCs w:val="20"/>
              </w:rPr>
              <w:tab/>
              <w:t>29</w:t>
            </w:r>
          </w:p>
        </w:tc>
        <w:tc>
          <w:tcPr>
            <w:tcW w:w="2312" w:type="dxa"/>
            <w:tcBorders>
              <w:top w:val="dotted" w:sz="4" w:space="0" w:color="auto"/>
              <w:bottom w:val="dotted" w:sz="4" w:space="0" w:color="auto"/>
            </w:tcBorders>
            <w:vAlign w:val="center"/>
          </w:tcPr>
          <w:p w:rsidR="00AD75E0" w:rsidRPr="00AF3FEB" w:rsidRDefault="00AD75E0" w:rsidP="00F730F0">
            <w:pPr>
              <w:tabs>
                <w:tab w:val="right" w:leader="dot" w:pos="2067"/>
              </w:tabs>
              <w:rPr>
                <w:rFonts w:ascii="Arial" w:hAnsi="Arial" w:cs="Arial"/>
                <w:color w:val="002060"/>
                <w:sz w:val="20"/>
                <w:szCs w:val="20"/>
              </w:rPr>
            </w:pPr>
          </w:p>
        </w:tc>
      </w:tr>
      <w:tr w:rsidR="00AD75E0" w:rsidRPr="00AF3FEB" w:rsidTr="00BB5B0E">
        <w:trPr>
          <w:trHeight w:val="288"/>
        </w:trPr>
        <w:tc>
          <w:tcPr>
            <w:tcW w:w="2311" w:type="dxa"/>
            <w:tcBorders>
              <w:top w:val="dotted" w:sz="4" w:space="0" w:color="auto"/>
              <w:bottom w:val="dotted" w:sz="4" w:space="0" w:color="auto"/>
            </w:tcBorders>
            <w:vAlign w:val="center"/>
          </w:tcPr>
          <w:p w:rsidR="00AD75E0" w:rsidRPr="00AF3FEB" w:rsidRDefault="00AD75E0" w:rsidP="00BB5B0E">
            <w:pPr>
              <w:tabs>
                <w:tab w:val="right" w:leader="dot" w:pos="2070"/>
              </w:tabs>
              <w:rPr>
                <w:rFonts w:ascii="Arial" w:hAnsi="Arial" w:cs="Arial"/>
                <w:color w:val="002060"/>
                <w:sz w:val="20"/>
                <w:szCs w:val="20"/>
              </w:rPr>
            </w:pPr>
            <w:r w:rsidRPr="00AF3FEB">
              <w:rPr>
                <w:rFonts w:ascii="Arial" w:hAnsi="Arial" w:cs="Arial"/>
                <w:color w:val="002060"/>
                <w:sz w:val="20"/>
                <w:szCs w:val="20"/>
              </w:rPr>
              <w:t>Mustard/rape seed</w:t>
            </w:r>
            <w:r w:rsidRPr="00AF3FEB">
              <w:rPr>
                <w:rFonts w:ascii="Arial" w:hAnsi="Arial" w:cs="Arial"/>
                <w:color w:val="002060"/>
                <w:sz w:val="20"/>
                <w:szCs w:val="20"/>
              </w:rPr>
              <w:tab/>
              <w:t>8</w:t>
            </w:r>
          </w:p>
        </w:tc>
        <w:tc>
          <w:tcPr>
            <w:tcW w:w="2311" w:type="dxa"/>
            <w:tcBorders>
              <w:top w:val="dotted" w:sz="4" w:space="0" w:color="auto"/>
              <w:bottom w:val="dotted" w:sz="4" w:space="0" w:color="auto"/>
            </w:tcBorders>
            <w:vAlign w:val="center"/>
          </w:tcPr>
          <w:p w:rsidR="00AD75E0" w:rsidRPr="00AF3FEB" w:rsidRDefault="00AD75E0" w:rsidP="00AD75E0">
            <w:pPr>
              <w:tabs>
                <w:tab w:val="right" w:leader="dot" w:pos="2095"/>
              </w:tabs>
              <w:rPr>
                <w:rFonts w:ascii="Arial" w:hAnsi="Arial" w:cs="Arial"/>
                <w:color w:val="002060"/>
                <w:sz w:val="20"/>
                <w:szCs w:val="20"/>
              </w:rPr>
            </w:pPr>
            <w:r w:rsidRPr="00AF3FEB">
              <w:rPr>
                <w:rFonts w:ascii="Arial" w:hAnsi="Arial" w:cs="Arial"/>
                <w:color w:val="002060"/>
                <w:sz w:val="20"/>
                <w:szCs w:val="20"/>
              </w:rPr>
              <w:t>Cassava</w:t>
            </w:r>
            <w:r w:rsidRPr="00AF3FEB">
              <w:rPr>
                <w:rFonts w:ascii="Arial" w:hAnsi="Arial" w:cs="Arial"/>
                <w:color w:val="002060"/>
                <w:sz w:val="20"/>
                <w:szCs w:val="20"/>
              </w:rPr>
              <w:tab/>
              <w:t>19</w:t>
            </w:r>
          </w:p>
        </w:tc>
        <w:tc>
          <w:tcPr>
            <w:tcW w:w="2311" w:type="dxa"/>
            <w:tcBorders>
              <w:top w:val="dotted" w:sz="4" w:space="0" w:color="auto"/>
              <w:bottom w:val="dotted" w:sz="4" w:space="0" w:color="auto"/>
            </w:tcBorders>
            <w:vAlign w:val="center"/>
          </w:tcPr>
          <w:p w:rsidR="00AD75E0" w:rsidRPr="00AF3FEB" w:rsidRDefault="00AD75E0" w:rsidP="00AD75E0">
            <w:pPr>
              <w:tabs>
                <w:tab w:val="right" w:leader="dot" w:pos="2095"/>
              </w:tabs>
              <w:rPr>
                <w:rFonts w:ascii="Arial" w:hAnsi="Arial" w:cs="Arial"/>
                <w:color w:val="002060"/>
                <w:sz w:val="20"/>
                <w:szCs w:val="20"/>
              </w:rPr>
            </w:pPr>
            <w:r w:rsidRPr="00AF3FEB">
              <w:rPr>
                <w:rFonts w:ascii="Arial" w:hAnsi="Arial" w:cs="Arial"/>
                <w:color w:val="002060"/>
                <w:sz w:val="20"/>
                <w:szCs w:val="20"/>
              </w:rPr>
              <w:t>Garlic</w:t>
            </w:r>
            <w:r w:rsidRPr="00AF3FEB">
              <w:rPr>
                <w:rFonts w:ascii="Arial" w:hAnsi="Arial" w:cs="Arial"/>
                <w:color w:val="002060"/>
                <w:sz w:val="20"/>
                <w:szCs w:val="20"/>
              </w:rPr>
              <w:tab/>
              <w:t>30</w:t>
            </w:r>
          </w:p>
        </w:tc>
        <w:tc>
          <w:tcPr>
            <w:tcW w:w="2312" w:type="dxa"/>
            <w:tcBorders>
              <w:top w:val="dotted" w:sz="4" w:space="0" w:color="auto"/>
              <w:bottom w:val="dotted" w:sz="4" w:space="0" w:color="auto"/>
            </w:tcBorders>
            <w:vAlign w:val="center"/>
          </w:tcPr>
          <w:p w:rsidR="00AD75E0" w:rsidRPr="00AF3FEB" w:rsidRDefault="00AD75E0" w:rsidP="00F730F0">
            <w:pPr>
              <w:tabs>
                <w:tab w:val="right" w:leader="dot" w:pos="2067"/>
              </w:tabs>
              <w:rPr>
                <w:rFonts w:ascii="Arial" w:hAnsi="Arial" w:cs="Arial"/>
                <w:color w:val="002060"/>
                <w:sz w:val="20"/>
                <w:szCs w:val="20"/>
              </w:rPr>
            </w:pPr>
          </w:p>
        </w:tc>
      </w:tr>
      <w:tr w:rsidR="00AD75E0" w:rsidRPr="00AF3FEB" w:rsidTr="00BB5B0E">
        <w:trPr>
          <w:trHeight w:val="288"/>
        </w:trPr>
        <w:tc>
          <w:tcPr>
            <w:tcW w:w="2311" w:type="dxa"/>
            <w:tcBorders>
              <w:top w:val="dotted" w:sz="4" w:space="0" w:color="auto"/>
              <w:bottom w:val="dotted" w:sz="4" w:space="0" w:color="auto"/>
            </w:tcBorders>
            <w:vAlign w:val="center"/>
          </w:tcPr>
          <w:p w:rsidR="00AD75E0" w:rsidRPr="00AF3FEB" w:rsidRDefault="00AD75E0" w:rsidP="00BB5B0E">
            <w:pPr>
              <w:tabs>
                <w:tab w:val="right" w:leader="dot" w:pos="2070"/>
              </w:tabs>
              <w:rPr>
                <w:rFonts w:ascii="Arial" w:hAnsi="Arial" w:cs="Arial"/>
                <w:color w:val="002060"/>
                <w:sz w:val="20"/>
                <w:szCs w:val="20"/>
              </w:rPr>
            </w:pPr>
            <w:r w:rsidRPr="00AF3FEB">
              <w:rPr>
                <w:rFonts w:ascii="Arial" w:hAnsi="Arial" w:cs="Arial"/>
                <w:color w:val="002060"/>
                <w:sz w:val="20"/>
                <w:szCs w:val="20"/>
              </w:rPr>
              <w:t>Sunflower</w:t>
            </w:r>
            <w:r w:rsidRPr="00AF3FEB">
              <w:rPr>
                <w:rFonts w:ascii="Arial" w:hAnsi="Arial" w:cs="Arial"/>
                <w:color w:val="002060"/>
                <w:sz w:val="20"/>
                <w:szCs w:val="20"/>
              </w:rPr>
              <w:tab/>
              <w:t>9</w:t>
            </w:r>
          </w:p>
        </w:tc>
        <w:tc>
          <w:tcPr>
            <w:tcW w:w="2311" w:type="dxa"/>
            <w:tcBorders>
              <w:top w:val="dotted" w:sz="4" w:space="0" w:color="auto"/>
              <w:bottom w:val="dotted" w:sz="4" w:space="0" w:color="auto"/>
            </w:tcBorders>
            <w:vAlign w:val="center"/>
          </w:tcPr>
          <w:p w:rsidR="00AD75E0" w:rsidRPr="00AF3FEB" w:rsidRDefault="00AD75E0" w:rsidP="00AD75E0">
            <w:pPr>
              <w:tabs>
                <w:tab w:val="right" w:leader="dot" w:pos="2095"/>
              </w:tabs>
              <w:rPr>
                <w:rFonts w:ascii="Arial" w:hAnsi="Arial" w:cs="Arial"/>
                <w:color w:val="002060"/>
                <w:sz w:val="20"/>
                <w:szCs w:val="20"/>
              </w:rPr>
            </w:pPr>
            <w:r w:rsidRPr="00AF3FEB">
              <w:rPr>
                <w:rFonts w:ascii="Arial" w:hAnsi="Arial" w:cs="Arial"/>
                <w:color w:val="002060"/>
                <w:sz w:val="20"/>
                <w:szCs w:val="20"/>
              </w:rPr>
              <w:t>Potato</w:t>
            </w:r>
            <w:r w:rsidRPr="00AF3FEB">
              <w:rPr>
                <w:rFonts w:ascii="Arial" w:hAnsi="Arial" w:cs="Arial"/>
                <w:color w:val="002060"/>
                <w:sz w:val="20"/>
                <w:szCs w:val="20"/>
              </w:rPr>
              <w:tab/>
              <w:t>20</w:t>
            </w:r>
          </w:p>
        </w:tc>
        <w:tc>
          <w:tcPr>
            <w:tcW w:w="2311" w:type="dxa"/>
            <w:tcBorders>
              <w:top w:val="dotted" w:sz="4" w:space="0" w:color="auto"/>
              <w:bottom w:val="dotted" w:sz="4" w:space="0" w:color="auto"/>
            </w:tcBorders>
            <w:vAlign w:val="center"/>
          </w:tcPr>
          <w:p w:rsidR="00AD75E0" w:rsidRPr="00AF3FEB" w:rsidRDefault="00AD75E0" w:rsidP="00AD75E0">
            <w:pPr>
              <w:tabs>
                <w:tab w:val="right" w:leader="dot" w:pos="2095"/>
              </w:tabs>
              <w:rPr>
                <w:rFonts w:ascii="Arial" w:hAnsi="Arial" w:cs="Arial"/>
                <w:color w:val="002060"/>
                <w:sz w:val="20"/>
                <w:szCs w:val="20"/>
              </w:rPr>
            </w:pPr>
            <w:r w:rsidRPr="00AF3FEB">
              <w:rPr>
                <w:rFonts w:ascii="Arial" w:hAnsi="Arial" w:cs="Arial"/>
                <w:color w:val="002060"/>
                <w:sz w:val="20"/>
                <w:szCs w:val="20"/>
              </w:rPr>
              <w:t>Ginger</w:t>
            </w:r>
            <w:r w:rsidRPr="00AF3FEB">
              <w:rPr>
                <w:rFonts w:ascii="Arial" w:hAnsi="Arial" w:cs="Arial"/>
                <w:color w:val="002060"/>
                <w:sz w:val="20"/>
                <w:szCs w:val="20"/>
              </w:rPr>
              <w:tab/>
              <w:t>31</w:t>
            </w:r>
          </w:p>
        </w:tc>
        <w:tc>
          <w:tcPr>
            <w:tcW w:w="2312" w:type="dxa"/>
            <w:tcBorders>
              <w:top w:val="dotted" w:sz="4" w:space="0" w:color="auto"/>
              <w:bottom w:val="dotted" w:sz="4" w:space="0" w:color="auto"/>
            </w:tcBorders>
            <w:vAlign w:val="center"/>
          </w:tcPr>
          <w:p w:rsidR="00AD75E0" w:rsidRPr="00AF3FEB" w:rsidRDefault="00AD75E0" w:rsidP="00F730F0">
            <w:pPr>
              <w:tabs>
                <w:tab w:val="right" w:leader="dot" w:pos="2067"/>
              </w:tabs>
              <w:rPr>
                <w:rFonts w:ascii="Arial" w:hAnsi="Arial" w:cs="Arial"/>
                <w:color w:val="002060"/>
                <w:sz w:val="20"/>
                <w:szCs w:val="20"/>
              </w:rPr>
            </w:pPr>
          </w:p>
        </w:tc>
      </w:tr>
      <w:tr w:rsidR="00AD75E0" w:rsidRPr="00AF3FEB" w:rsidTr="00AD75E0">
        <w:trPr>
          <w:trHeight w:val="288"/>
        </w:trPr>
        <w:tc>
          <w:tcPr>
            <w:tcW w:w="2311" w:type="dxa"/>
            <w:tcBorders>
              <w:top w:val="dotted" w:sz="4" w:space="0" w:color="auto"/>
              <w:bottom w:val="dotted" w:sz="4" w:space="0" w:color="auto"/>
            </w:tcBorders>
            <w:vAlign w:val="center"/>
          </w:tcPr>
          <w:p w:rsidR="00AD75E0" w:rsidRPr="00AF3FEB" w:rsidRDefault="00AD75E0" w:rsidP="00BB5B0E">
            <w:pPr>
              <w:tabs>
                <w:tab w:val="right" w:leader="dot" w:pos="2070"/>
              </w:tabs>
              <w:rPr>
                <w:rFonts w:ascii="Arial" w:hAnsi="Arial" w:cs="Arial"/>
                <w:color w:val="002060"/>
                <w:sz w:val="20"/>
                <w:szCs w:val="20"/>
              </w:rPr>
            </w:pPr>
            <w:r w:rsidRPr="00AF3FEB">
              <w:rPr>
                <w:rFonts w:ascii="Arial" w:hAnsi="Arial" w:cs="Arial"/>
                <w:color w:val="002060"/>
                <w:sz w:val="20"/>
                <w:szCs w:val="20"/>
              </w:rPr>
              <w:t>Niger Seed</w:t>
            </w:r>
            <w:r w:rsidRPr="00AF3FEB">
              <w:rPr>
                <w:rFonts w:ascii="Arial" w:hAnsi="Arial" w:cs="Arial"/>
                <w:color w:val="002060"/>
                <w:sz w:val="20"/>
                <w:szCs w:val="20"/>
              </w:rPr>
              <w:tab/>
              <w:t>10</w:t>
            </w:r>
          </w:p>
        </w:tc>
        <w:tc>
          <w:tcPr>
            <w:tcW w:w="2311" w:type="dxa"/>
            <w:tcBorders>
              <w:top w:val="dotted" w:sz="4" w:space="0" w:color="auto"/>
              <w:bottom w:val="dotted" w:sz="4" w:space="0" w:color="auto"/>
            </w:tcBorders>
            <w:vAlign w:val="center"/>
          </w:tcPr>
          <w:p w:rsidR="00AD75E0" w:rsidRPr="00AF3FEB" w:rsidRDefault="00AD75E0" w:rsidP="00AD75E0">
            <w:pPr>
              <w:tabs>
                <w:tab w:val="right" w:leader="dot" w:pos="2095"/>
              </w:tabs>
              <w:rPr>
                <w:rFonts w:ascii="Arial" w:hAnsi="Arial" w:cs="Arial"/>
                <w:color w:val="002060"/>
                <w:sz w:val="20"/>
                <w:szCs w:val="20"/>
              </w:rPr>
            </w:pPr>
            <w:r w:rsidRPr="00AF3FEB">
              <w:rPr>
                <w:rFonts w:ascii="Arial" w:hAnsi="Arial" w:cs="Arial"/>
                <w:color w:val="002060"/>
                <w:sz w:val="20"/>
                <w:szCs w:val="20"/>
              </w:rPr>
              <w:t>Sweet potato</w:t>
            </w:r>
            <w:r w:rsidRPr="00AF3FEB">
              <w:rPr>
                <w:rFonts w:ascii="Arial" w:hAnsi="Arial" w:cs="Arial"/>
                <w:color w:val="002060"/>
                <w:sz w:val="20"/>
                <w:szCs w:val="20"/>
              </w:rPr>
              <w:tab/>
              <w:t>21</w:t>
            </w:r>
          </w:p>
        </w:tc>
        <w:tc>
          <w:tcPr>
            <w:tcW w:w="2311" w:type="dxa"/>
            <w:tcBorders>
              <w:top w:val="dotted" w:sz="4" w:space="0" w:color="auto"/>
              <w:bottom w:val="dotted" w:sz="4" w:space="0" w:color="auto"/>
            </w:tcBorders>
            <w:vAlign w:val="center"/>
          </w:tcPr>
          <w:p w:rsidR="00AD75E0" w:rsidRPr="00AF3FEB" w:rsidRDefault="00AD75E0" w:rsidP="00AD75E0">
            <w:pPr>
              <w:tabs>
                <w:tab w:val="right" w:leader="dot" w:pos="2067"/>
              </w:tabs>
              <w:rPr>
                <w:rFonts w:ascii="Arial" w:hAnsi="Arial" w:cs="Arial"/>
                <w:color w:val="002060"/>
                <w:sz w:val="20"/>
                <w:szCs w:val="20"/>
              </w:rPr>
            </w:pPr>
            <w:r w:rsidRPr="00AF3FEB">
              <w:rPr>
                <w:rFonts w:ascii="Arial" w:hAnsi="Arial" w:cs="Arial"/>
                <w:color w:val="002060"/>
                <w:sz w:val="20"/>
                <w:szCs w:val="20"/>
              </w:rPr>
              <w:t>Turmeric</w:t>
            </w:r>
            <w:r w:rsidRPr="00AF3FEB">
              <w:rPr>
                <w:rFonts w:ascii="Arial" w:hAnsi="Arial" w:cs="Arial"/>
                <w:color w:val="002060"/>
                <w:sz w:val="20"/>
                <w:szCs w:val="20"/>
              </w:rPr>
              <w:tab/>
              <w:t>32</w:t>
            </w:r>
          </w:p>
        </w:tc>
        <w:tc>
          <w:tcPr>
            <w:tcW w:w="2312" w:type="dxa"/>
            <w:tcBorders>
              <w:top w:val="dotted" w:sz="4" w:space="0" w:color="auto"/>
              <w:bottom w:val="dotted" w:sz="4" w:space="0" w:color="auto"/>
            </w:tcBorders>
            <w:vAlign w:val="center"/>
          </w:tcPr>
          <w:p w:rsidR="00AD75E0" w:rsidRPr="00AF3FEB" w:rsidRDefault="00AD75E0" w:rsidP="00BB5B0E">
            <w:pPr>
              <w:tabs>
                <w:tab w:val="right" w:leader="dot" w:pos="2067"/>
              </w:tabs>
              <w:rPr>
                <w:rFonts w:ascii="Arial" w:hAnsi="Arial" w:cs="Arial"/>
                <w:color w:val="002060"/>
                <w:sz w:val="20"/>
                <w:szCs w:val="20"/>
              </w:rPr>
            </w:pPr>
          </w:p>
        </w:tc>
      </w:tr>
      <w:tr w:rsidR="00AD75E0" w:rsidRPr="00AF3FEB" w:rsidTr="00BB5B0E">
        <w:trPr>
          <w:trHeight w:val="288"/>
        </w:trPr>
        <w:tc>
          <w:tcPr>
            <w:tcW w:w="2311" w:type="dxa"/>
            <w:tcBorders>
              <w:top w:val="dotted" w:sz="4" w:space="0" w:color="auto"/>
            </w:tcBorders>
            <w:vAlign w:val="center"/>
          </w:tcPr>
          <w:p w:rsidR="00AD75E0" w:rsidRPr="00AF3FEB" w:rsidRDefault="00AD75E0" w:rsidP="00BB5B0E">
            <w:pPr>
              <w:tabs>
                <w:tab w:val="right" w:leader="dot" w:pos="2070"/>
              </w:tabs>
              <w:rPr>
                <w:rFonts w:ascii="Arial" w:hAnsi="Arial" w:cs="Arial"/>
                <w:color w:val="002060"/>
                <w:sz w:val="20"/>
                <w:szCs w:val="20"/>
              </w:rPr>
            </w:pPr>
            <w:r w:rsidRPr="00AF3FEB">
              <w:rPr>
                <w:rFonts w:ascii="Arial" w:hAnsi="Arial" w:cs="Arial"/>
                <w:color w:val="002060"/>
                <w:sz w:val="20"/>
                <w:szCs w:val="20"/>
              </w:rPr>
              <w:t>Green/black gram</w:t>
            </w:r>
            <w:r w:rsidRPr="00AF3FEB">
              <w:rPr>
                <w:rFonts w:ascii="Arial" w:hAnsi="Arial" w:cs="Arial"/>
                <w:color w:val="002060"/>
                <w:sz w:val="20"/>
                <w:szCs w:val="20"/>
              </w:rPr>
              <w:tab/>
              <w:t>11</w:t>
            </w:r>
          </w:p>
        </w:tc>
        <w:tc>
          <w:tcPr>
            <w:tcW w:w="2311" w:type="dxa"/>
            <w:tcBorders>
              <w:top w:val="dotted" w:sz="4" w:space="0" w:color="auto"/>
            </w:tcBorders>
            <w:vAlign w:val="center"/>
          </w:tcPr>
          <w:p w:rsidR="00AD75E0" w:rsidRPr="00AF3FEB" w:rsidRDefault="00AD75E0" w:rsidP="00BB5B0E">
            <w:pPr>
              <w:tabs>
                <w:tab w:val="right" w:leader="dot" w:pos="2095"/>
              </w:tabs>
              <w:rPr>
                <w:rFonts w:ascii="Arial" w:hAnsi="Arial" w:cs="Arial"/>
                <w:color w:val="002060"/>
                <w:sz w:val="20"/>
                <w:szCs w:val="20"/>
              </w:rPr>
            </w:pPr>
            <w:r w:rsidRPr="00AF3FEB">
              <w:rPr>
                <w:rFonts w:ascii="Arial" w:hAnsi="Arial" w:cs="Arial"/>
                <w:color w:val="002060"/>
                <w:sz w:val="20"/>
                <w:szCs w:val="20"/>
              </w:rPr>
              <w:t>Yam</w:t>
            </w:r>
            <w:r w:rsidRPr="00AF3FEB">
              <w:rPr>
                <w:rFonts w:ascii="Arial" w:hAnsi="Arial" w:cs="Arial"/>
                <w:color w:val="002060"/>
                <w:sz w:val="20"/>
                <w:szCs w:val="20"/>
              </w:rPr>
              <w:tab/>
              <w:t>22</w:t>
            </w:r>
          </w:p>
        </w:tc>
        <w:tc>
          <w:tcPr>
            <w:tcW w:w="2311" w:type="dxa"/>
            <w:tcBorders>
              <w:top w:val="dotted" w:sz="4" w:space="0" w:color="auto"/>
            </w:tcBorders>
            <w:vAlign w:val="center"/>
          </w:tcPr>
          <w:p w:rsidR="00AD75E0" w:rsidRPr="00AF3FEB" w:rsidRDefault="00AD75E0" w:rsidP="00AD75E0">
            <w:pPr>
              <w:tabs>
                <w:tab w:val="right" w:leader="dot" w:pos="2067"/>
              </w:tabs>
              <w:rPr>
                <w:rFonts w:ascii="Arial" w:hAnsi="Arial" w:cs="Arial"/>
                <w:color w:val="002060"/>
                <w:sz w:val="20"/>
                <w:szCs w:val="20"/>
              </w:rPr>
            </w:pPr>
            <w:r w:rsidRPr="00AF3FEB">
              <w:rPr>
                <w:rFonts w:ascii="Arial" w:hAnsi="Arial" w:cs="Arial"/>
                <w:color w:val="002060"/>
                <w:sz w:val="20"/>
                <w:szCs w:val="20"/>
              </w:rPr>
              <w:t>Sugarcane</w:t>
            </w:r>
            <w:r w:rsidRPr="00AF3FEB">
              <w:rPr>
                <w:rFonts w:ascii="Arial" w:hAnsi="Arial" w:cs="Arial"/>
                <w:color w:val="002060"/>
                <w:sz w:val="20"/>
                <w:szCs w:val="20"/>
              </w:rPr>
              <w:tab/>
              <w:t>33</w:t>
            </w:r>
          </w:p>
        </w:tc>
        <w:tc>
          <w:tcPr>
            <w:tcW w:w="2312" w:type="dxa"/>
            <w:tcBorders>
              <w:top w:val="dotted" w:sz="4" w:space="0" w:color="auto"/>
            </w:tcBorders>
            <w:vAlign w:val="center"/>
          </w:tcPr>
          <w:p w:rsidR="00AD75E0" w:rsidRPr="00AF3FEB" w:rsidRDefault="00AD75E0" w:rsidP="00BB5B0E">
            <w:pPr>
              <w:tabs>
                <w:tab w:val="right" w:leader="dot" w:pos="2067"/>
              </w:tabs>
              <w:rPr>
                <w:rFonts w:ascii="Arial" w:hAnsi="Arial" w:cs="Arial"/>
                <w:color w:val="002060"/>
                <w:sz w:val="20"/>
                <w:szCs w:val="20"/>
              </w:rPr>
            </w:pPr>
          </w:p>
        </w:tc>
      </w:tr>
    </w:tbl>
    <w:p w:rsidR="00BB5B0E" w:rsidRPr="00AF3FEB" w:rsidRDefault="00BB5B0E" w:rsidP="00BB5B0E">
      <w:pPr>
        <w:jc w:val="both"/>
        <w:rPr>
          <w:rFonts w:ascii="Arial" w:hAnsi="Arial" w:cs="Arial"/>
          <w:color w:val="002060"/>
          <w:sz w:val="20"/>
          <w:szCs w:val="20"/>
        </w:rPr>
      </w:pPr>
    </w:p>
    <w:tbl>
      <w:tblPr>
        <w:tblpPr w:leftFromText="180" w:rightFromText="180" w:vertAnchor="text" w:horzAnchor="margin" w:tblpY="67"/>
        <w:tblW w:w="10031" w:type="dxa"/>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Layout w:type="fixed"/>
        <w:tblLook w:val="04A0" w:firstRow="1" w:lastRow="0" w:firstColumn="1" w:lastColumn="0" w:noHBand="0" w:noVBand="1"/>
      </w:tblPr>
      <w:tblGrid>
        <w:gridCol w:w="1255"/>
        <w:gridCol w:w="810"/>
        <w:gridCol w:w="720"/>
        <w:gridCol w:w="1151"/>
        <w:gridCol w:w="850"/>
        <w:gridCol w:w="1985"/>
        <w:gridCol w:w="1417"/>
        <w:gridCol w:w="1843"/>
      </w:tblGrid>
      <w:tr w:rsidR="003121AE" w:rsidRPr="00AF3FEB" w:rsidTr="002940BB">
        <w:trPr>
          <w:trHeight w:val="678"/>
        </w:trPr>
        <w:tc>
          <w:tcPr>
            <w:tcW w:w="1255" w:type="dxa"/>
            <w:vMerge w:val="restart"/>
            <w:vAlign w:val="center"/>
          </w:tcPr>
          <w:p w:rsidR="003121AE" w:rsidRPr="00AF3FEB" w:rsidRDefault="003121AE" w:rsidP="003121AE">
            <w:pPr>
              <w:ind w:left="-90"/>
              <w:jc w:val="center"/>
              <w:rPr>
                <w:rFonts w:ascii="Arial" w:hAnsi="Arial" w:cs="Arial"/>
                <w:b/>
                <w:color w:val="002060"/>
                <w:sz w:val="20"/>
                <w:szCs w:val="20"/>
              </w:rPr>
            </w:pPr>
            <w:r w:rsidRPr="00AF3FEB">
              <w:rPr>
                <w:rFonts w:ascii="Arial" w:hAnsi="Arial" w:cs="Arial"/>
                <w:b/>
                <w:color w:val="002060"/>
                <w:sz w:val="20"/>
                <w:szCs w:val="20"/>
              </w:rPr>
              <w:t>Crop</w:t>
            </w:r>
          </w:p>
        </w:tc>
        <w:tc>
          <w:tcPr>
            <w:tcW w:w="810" w:type="dxa"/>
            <w:vMerge w:val="restart"/>
            <w:vAlign w:val="center"/>
          </w:tcPr>
          <w:p w:rsidR="003121AE" w:rsidRPr="00AF3FEB" w:rsidRDefault="003121AE" w:rsidP="003121AE">
            <w:pPr>
              <w:ind w:left="-90"/>
              <w:jc w:val="center"/>
              <w:rPr>
                <w:rFonts w:ascii="Arial" w:hAnsi="Arial" w:cs="Arial"/>
                <w:b/>
                <w:color w:val="002060"/>
                <w:sz w:val="20"/>
                <w:szCs w:val="20"/>
              </w:rPr>
            </w:pPr>
            <w:r w:rsidRPr="00AF3FEB">
              <w:rPr>
                <w:rFonts w:ascii="Arial" w:hAnsi="Arial" w:cs="Arial"/>
                <w:b/>
                <w:color w:val="002060"/>
                <w:sz w:val="20"/>
                <w:szCs w:val="20"/>
              </w:rPr>
              <w:t>Crop code</w:t>
            </w:r>
          </w:p>
        </w:tc>
        <w:tc>
          <w:tcPr>
            <w:tcW w:w="1871" w:type="dxa"/>
            <w:gridSpan w:val="2"/>
            <w:vAlign w:val="center"/>
          </w:tcPr>
          <w:p w:rsidR="003121AE" w:rsidRPr="00AF3FEB" w:rsidRDefault="003121AE" w:rsidP="003121AE">
            <w:pPr>
              <w:ind w:left="-90"/>
              <w:jc w:val="center"/>
              <w:rPr>
                <w:rFonts w:ascii="Arial" w:hAnsi="Arial" w:cs="Arial"/>
                <w:b/>
                <w:color w:val="002060"/>
                <w:sz w:val="20"/>
                <w:szCs w:val="20"/>
              </w:rPr>
            </w:pPr>
            <w:r w:rsidRPr="00AF3FEB">
              <w:rPr>
                <w:rFonts w:ascii="Arial" w:hAnsi="Arial" w:cs="Arial"/>
                <w:b/>
                <w:color w:val="002060"/>
                <w:sz w:val="20"/>
                <w:szCs w:val="20"/>
              </w:rPr>
              <w:t>What was the area planted?</w:t>
            </w:r>
          </w:p>
        </w:tc>
        <w:tc>
          <w:tcPr>
            <w:tcW w:w="4252" w:type="dxa"/>
            <w:gridSpan w:val="3"/>
            <w:vAlign w:val="center"/>
          </w:tcPr>
          <w:p w:rsidR="003121AE" w:rsidRPr="00AF3FEB" w:rsidRDefault="003121AE" w:rsidP="003121AE">
            <w:pPr>
              <w:ind w:left="-90"/>
              <w:jc w:val="center"/>
              <w:rPr>
                <w:rFonts w:ascii="Arial" w:hAnsi="Arial" w:cs="Arial"/>
                <w:b/>
                <w:color w:val="002060"/>
                <w:sz w:val="20"/>
                <w:szCs w:val="20"/>
              </w:rPr>
            </w:pPr>
            <w:r w:rsidRPr="00AF3FEB">
              <w:rPr>
                <w:rFonts w:ascii="Arial" w:hAnsi="Arial" w:cs="Arial"/>
                <w:b/>
                <w:color w:val="002060"/>
                <w:sz w:val="20"/>
                <w:szCs w:val="20"/>
              </w:rPr>
              <w:t>How much did you harvest?</w:t>
            </w:r>
          </w:p>
        </w:tc>
        <w:tc>
          <w:tcPr>
            <w:tcW w:w="1843" w:type="dxa"/>
            <w:vAlign w:val="center"/>
          </w:tcPr>
          <w:p w:rsidR="003121AE" w:rsidRPr="00AF3FEB" w:rsidRDefault="003121AE" w:rsidP="003121AE">
            <w:pPr>
              <w:ind w:left="-90"/>
              <w:jc w:val="center"/>
              <w:rPr>
                <w:rFonts w:ascii="Arial" w:hAnsi="Arial" w:cs="Arial"/>
                <w:b/>
                <w:color w:val="002060"/>
                <w:sz w:val="20"/>
                <w:szCs w:val="20"/>
              </w:rPr>
            </w:pPr>
            <w:r w:rsidRPr="00AF3FEB">
              <w:rPr>
                <w:rFonts w:ascii="Arial" w:hAnsi="Arial" w:cs="Arial"/>
                <w:b/>
                <w:color w:val="002060"/>
                <w:sz w:val="20"/>
                <w:szCs w:val="20"/>
              </w:rPr>
              <w:t>Crop yield co</w:t>
            </w:r>
            <w:r w:rsidRPr="00AF3FEB">
              <w:rPr>
                <w:rFonts w:ascii="Arial" w:hAnsi="Arial" w:cs="Arial"/>
                <w:b/>
                <w:color w:val="002060"/>
                <w:sz w:val="20"/>
                <w:szCs w:val="20"/>
              </w:rPr>
              <w:t>m</w:t>
            </w:r>
            <w:r w:rsidRPr="00AF3FEB">
              <w:rPr>
                <w:rFonts w:ascii="Arial" w:hAnsi="Arial" w:cs="Arial"/>
                <w:b/>
                <w:color w:val="002060"/>
                <w:sz w:val="20"/>
                <w:szCs w:val="20"/>
              </w:rPr>
              <w:t>pared with your average season?</w:t>
            </w:r>
          </w:p>
        </w:tc>
      </w:tr>
      <w:tr w:rsidR="003121AE" w:rsidRPr="00AF3FEB" w:rsidTr="002940BB">
        <w:trPr>
          <w:trHeight w:val="22"/>
        </w:trPr>
        <w:tc>
          <w:tcPr>
            <w:tcW w:w="1255" w:type="dxa"/>
            <w:vMerge/>
          </w:tcPr>
          <w:p w:rsidR="003121AE" w:rsidRPr="00AF3FEB" w:rsidRDefault="003121AE" w:rsidP="003121AE">
            <w:pPr>
              <w:jc w:val="both"/>
              <w:rPr>
                <w:rFonts w:ascii="Arial" w:hAnsi="Arial" w:cs="Arial"/>
                <w:b/>
                <w:color w:val="002060"/>
                <w:sz w:val="20"/>
                <w:szCs w:val="20"/>
              </w:rPr>
            </w:pPr>
          </w:p>
        </w:tc>
        <w:tc>
          <w:tcPr>
            <w:tcW w:w="810" w:type="dxa"/>
            <w:vMerge/>
          </w:tcPr>
          <w:p w:rsidR="003121AE" w:rsidRPr="00AF3FEB" w:rsidRDefault="003121AE" w:rsidP="003121AE">
            <w:pPr>
              <w:jc w:val="both"/>
              <w:rPr>
                <w:rFonts w:ascii="Arial" w:hAnsi="Arial" w:cs="Arial"/>
                <w:b/>
                <w:color w:val="002060"/>
                <w:sz w:val="20"/>
                <w:szCs w:val="20"/>
              </w:rPr>
            </w:pPr>
          </w:p>
        </w:tc>
        <w:tc>
          <w:tcPr>
            <w:tcW w:w="1871" w:type="dxa"/>
            <w:gridSpan w:val="2"/>
            <w:shd w:val="clear" w:color="auto" w:fill="C6D9F1" w:themeFill="text2" w:themeFillTint="33"/>
            <w:vAlign w:val="center"/>
          </w:tcPr>
          <w:p w:rsidR="003121AE" w:rsidRPr="00AF3FEB" w:rsidRDefault="003121AE" w:rsidP="003121AE">
            <w:pPr>
              <w:jc w:val="center"/>
              <w:rPr>
                <w:rFonts w:ascii="Arial" w:hAnsi="Arial" w:cs="Arial"/>
                <w:b/>
                <w:color w:val="002060"/>
                <w:sz w:val="20"/>
                <w:szCs w:val="20"/>
              </w:rPr>
            </w:pPr>
            <w:r w:rsidRPr="00AF3FEB">
              <w:rPr>
                <w:rFonts w:ascii="Arial" w:hAnsi="Arial" w:cs="Arial"/>
                <w:b/>
                <w:color w:val="002060"/>
                <w:sz w:val="20"/>
                <w:szCs w:val="20"/>
              </w:rPr>
              <w:t>12.6</w:t>
            </w:r>
          </w:p>
        </w:tc>
        <w:tc>
          <w:tcPr>
            <w:tcW w:w="4252" w:type="dxa"/>
            <w:gridSpan w:val="3"/>
            <w:shd w:val="clear" w:color="auto" w:fill="C6D9F1" w:themeFill="text2" w:themeFillTint="33"/>
            <w:vAlign w:val="center"/>
          </w:tcPr>
          <w:p w:rsidR="003121AE" w:rsidRPr="00AF3FEB" w:rsidRDefault="003121AE" w:rsidP="003121AE">
            <w:pPr>
              <w:jc w:val="center"/>
              <w:rPr>
                <w:rFonts w:ascii="Arial" w:hAnsi="Arial" w:cs="Arial"/>
                <w:b/>
                <w:color w:val="002060"/>
                <w:sz w:val="20"/>
                <w:szCs w:val="20"/>
              </w:rPr>
            </w:pPr>
            <w:r w:rsidRPr="00AF3FEB">
              <w:rPr>
                <w:rFonts w:ascii="Arial" w:hAnsi="Arial" w:cs="Arial"/>
                <w:b/>
                <w:color w:val="002060"/>
                <w:sz w:val="20"/>
                <w:szCs w:val="20"/>
              </w:rPr>
              <w:t>12.7</w:t>
            </w:r>
          </w:p>
        </w:tc>
        <w:tc>
          <w:tcPr>
            <w:tcW w:w="1843" w:type="dxa"/>
            <w:shd w:val="clear" w:color="auto" w:fill="C6D9F1" w:themeFill="text2" w:themeFillTint="33"/>
            <w:vAlign w:val="center"/>
          </w:tcPr>
          <w:p w:rsidR="003121AE" w:rsidRPr="00AF3FEB" w:rsidRDefault="003121AE" w:rsidP="003121AE">
            <w:pPr>
              <w:jc w:val="center"/>
              <w:rPr>
                <w:rFonts w:ascii="Arial" w:hAnsi="Arial" w:cs="Arial"/>
                <w:b/>
                <w:color w:val="002060"/>
                <w:sz w:val="20"/>
                <w:szCs w:val="20"/>
              </w:rPr>
            </w:pPr>
            <w:r w:rsidRPr="00AF3FEB">
              <w:rPr>
                <w:rFonts w:ascii="Arial" w:hAnsi="Arial" w:cs="Arial"/>
                <w:b/>
                <w:color w:val="002060"/>
                <w:sz w:val="20"/>
                <w:szCs w:val="20"/>
              </w:rPr>
              <w:t>12.8</w:t>
            </w:r>
          </w:p>
        </w:tc>
      </w:tr>
      <w:tr w:rsidR="003121AE" w:rsidRPr="00AF3FEB" w:rsidTr="002940BB">
        <w:trPr>
          <w:trHeight w:val="1472"/>
        </w:trPr>
        <w:tc>
          <w:tcPr>
            <w:tcW w:w="1255" w:type="dxa"/>
            <w:vMerge/>
            <w:vAlign w:val="center"/>
          </w:tcPr>
          <w:p w:rsidR="003121AE" w:rsidRPr="00AF3FEB" w:rsidRDefault="003121AE" w:rsidP="003121AE">
            <w:pPr>
              <w:rPr>
                <w:rFonts w:ascii="Arial" w:hAnsi="Arial" w:cs="Arial"/>
                <w:b/>
                <w:color w:val="002060"/>
                <w:sz w:val="20"/>
                <w:szCs w:val="20"/>
              </w:rPr>
            </w:pPr>
          </w:p>
        </w:tc>
        <w:tc>
          <w:tcPr>
            <w:tcW w:w="810" w:type="dxa"/>
            <w:vMerge/>
            <w:vAlign w:val="center"/>
          </w:tcPr>
          <w:p w:rsidR="003121AE" w:rsidRPr="00AF3FEB" w:rsidRDefault="003121AE" w:rsidP="003121AE">
            <w:pPr>
              <w:rPr>
                <w:rFonts w:ascii="Arial" w:hAnsi="Arial" w:cs="Arial"/>
                <w:b/>
                <w:color w:val="002060"/>
                <w:sz w:val="20"/>
                <w:szCs w:val="20"/>
              </w:rPr>
            </w:pPr>
          </w:p>
        </w:tc>
        <w:tc>
          <w:tcPr>
            <w:tcW w:w="720" w:type="dxa"/>
            <w:vAlign w:val="center"/>
          </w:tcPr>
          <w:p w:rsidR="003121AE" w:rsidRPr="00AF3FEB" w:rsidRDefault="003121AE" w:rsidP="003121AE">
            <w:pPr>
              <w:jc w:val="center"/>
              <w:rPr>
                <w:rFonts w:ascii="Arial" w:hAnsi="Arial" w:cs="Arial"/>
                <w:color w:val="002060"/>
                <w:sz w:val="18"/>
                <w:szCs w:val="18"/>
              </w:rPr>
            </w:pPr>
            <w:r w:rsidRPr="00AF3FEB">
              <w:rPr>
                <w:rFonts w:ascii="Arial" w:hAnsi="Arial" w:cs="Arial"/>
                <w:color w:val="002060"/>
                <w:sz w:val="18"/>
                <w:szCs w:val="18"/>
              </w:rPr>
              <w:t>Unit</w:t>
            </w:r>
          </w:p>
        </w:tc>
        <w:tc>
          <w:tcPr>
            <w:tcW w:w="1151" w:type="dxa"/>
            <w:vAlign w:val="center"/>
          </w:tcPr>
          <w:p w:rsidR="003121AE" w:rsidRPr="00AF3FEB" w:rsidRDefault="003121AE" w:rsidP="003121AE">
            <w:pPr>
              <w:jc w:val="center"/>
              <w:rPr>
                <w:rFonts w:ascii="Arial" w:hAnsi="Arial" w:cs="Arial"/>
                <w:color w:val="002060"/>
                <w:sz w:val="18"/>
                <w:szCs w:val="18"/>
              </w:rPr>
            </w:pPr>
            <w:r w:rsidRPr="00AF3FEB">
              <w:rPr>
                <w:rFonts w:ascii="Arial" w:hAnsi="Arial" w:cs="Arial"/>
                <w:color w:val="002060"/>
                <w:sz w:val="18"/>
                <w:szCs w:val="18"/>
              </w:rPr>
              <w:t>Qty</w:t>
            </w:r>
            <w:r w:rsidR="003F0009" w:rsidRPr="00AF3FEB">
              <w:rPr>
                <w:rFonts w:ascii="Arial" w:hAnsi="Arial" w:cs="Arial"/>
                <w:color w:val="002060"/>
                <w:sz w:val="18"/>
                <w:szCs w:val="18"/>
              </w:rPr>
              <w:t>.</w:t>
            </w:r>
          </w:p>
        </w:tc>
        <w:tc>
          <w:tcPr>
            <w:tcW w:w="850" w:type="dxa"/>
            <w:vAlign w:val="center"/>
          </w:tcPr>
          <w:p w:rsidR="003121AE" w:rsidRPr="00AF3FEB" w:rsidRDefault="003121AE" w:rsidP="003121AE">
            <w:pPr>
              <w:rPr>
                <w:rFonts w:ascii="Arial" w:hAnsi="Arial" w:cs="Arial"/>
                <w:color w:val="002060"/>
                <w:sz w:val="18"/>
                <w:szCs w:val="18"/>
              </w:rPr>
            </w:pPr>
            <w:r w:rsidRPr="00AF3FEB">
              <w:rPr>
                <w:rFonts w:ascii="Arial" w:hAnsi="Arial" w:cs="Arial"/>
                <w:color w:val="002060"/>
                <w:sz w:val="18"/>
                <w:szCs w:val="18"/>
              </w:rPr>
              <w:t>Unit</w:t>
            </w:r>
          </w:p>
        </w:tc>
        <w:tc>
          <w:tcPr>
            <w:tcW w:w="1985" w:type="dxa"/>
            <w:vAlign w:val="center"/>
          </w:tcPr>
          <w:p w:rsidR="003121AE" w:rsidRPr="00AF3FEB" w:rsidRDefault="003121AE" w:rsidP="003121AE">
            <w:pPr>
              <w:ind w:left="113" w:right="113"/>
              <w:rPr>
                <w:rFonts w:ascii="Arial" w:hAnsi="Arial" w:cs="Arial"/>
                <w:color w:val="002060"/>
                <w:sz w:val="18"/>
                <w:szCs w:val="18"/>
              </w:rPr>
            </w:pPr>
            <w:r w:rsidRPr="00AF3FEB">
              <w:rPr>
                <w:rFonts w:ascii="Arial" w:hAnsi="Arial" w:cs="Arial"/>
                <w:color w:val="002060"/>
                <w:sz w:val="18"/>
                <w:szCs w:val="18"/>
              </w:rPr>
              <w:t>Form of harvested product</w:t>
            </w:r>
          </w:p>
          <w:p w:rsidR="003121AE" w:rsidRPr="00AF3FEB" w:rsidRDefault="003121AE" w:rsidP="003121AE">
            <w:pPr>
              <w:ind w:left="113" w:right="113"/>
              <w:rPr>
                <w:rFonts w:ascii="Arial" w:hAnsi="Arial" w:cs="Arial"/>
                <w:color w:val="002060"/>
                <w:sz w:val="18"/>
                <w:szCs w:val="18"/>
              </w:rPr>
            </w:pPr>
            <w:r w:rsidRPr="00AF3FEB">
              <w:rPr>
                <w:rFonts w:ascii="Arial" w:hAnsi="Arial" w:cs="Arial"/>
                <w:color w:val="002060"/>
                <w:sz w:val="18"/>
                <w:szCs w:val="18"/>
              </w:rPr>
              <w:t>1 Loose grains</w:t>
            </w:r>
          </w:p>
          <w:p w:rsidR="003121AE" w:rsidRPr="00AF3FEB" w:rsidRDefault="003121AE" w:rsidP="003121AE">
            <w:pPr>
              <w:ind w:left="113" w:right="113"/>
              <w:rPr>
                <w:rFonts w:ascii="Arial" w:hAnsi="Arial" w:cs="Arial"/>
                <w:color w:val="002060"/>
                <w:sz w:val="18"/>
                <w:szCs w:val="18"/>
              </w:rPr>
            </w:pPr>
            <w:r w:rsidRPr="00AF3FEB">
              <w:rPr>
                <w:rFonts w:ascii="Arial" w:hAnsi="Arial" w:cs="Arial"/>
                <w:color w:val="002060"/>
                <w:sz w:val="18"/>
                <w:szCs w:val="18"/>
              </w:rPr>
              <w:t>2 In pod</w:t>
            </w:r>
          </w:p>
          <w:p w:rsidR="003121AE" w:rsidRPr="00AF3FEB" w:rsidRDefault="003121AE" w:rsidP="003121AE">
            <w:pPr>
              <w:ind w:left="113" w:right="113"/>
              <w:rPr>
                <w:rFonts w:ascii="Arial" w:hAnsi="Arial" w:cs="Arial"/>
                <w:color w:val="002060"/>
                <w:sz w:val="18"/>
                <w:szCs w:val="18"/>
              </w:rPr>
            </w:pPr>
            <w:r w:rsidRPr="00AF3FEB">
              <w:rPr>
                <w:rFonts w:ascii="Arial" w:hAnsi="Arial" w:cs="Arial"/>
                <w:color w:val="002060"/>
                <w:sz w:val="18"/>
                <w:szCs w:val="18"/>
              </w:rPr>
              <w:t>3 On cob</w:t>
            </w:r>
          </w:p>
          <w:p w:rsidR="003121AE" w:rsidRPr="00AF3FEB" w:rsidRDefault="003121AE" w:rsidP="003121AE">
            <w:pPr>
              <w:ind w:left="113" w:right="113"/>
              <w:rPr>
                <w:rFonts w:ascii="Arial" w:hAnsi="Arial" w:cs="Arial"/>
                <w:color w:val="002060"/>
                <w:sz w:val="18"/>
                <w:szCs w:val="18"/>
              </w:rPr>
            </w:pPr>
            <w:r w:rsidRPr="00AF3FEB">
              <w:rPr>
                <w:rFonts w:ascii="Arial" w:hAnsi="Arial" w:cs="Arial"/>
                <w:color w:val="002060"/>
                <w:sz w:val="18"/>
                <w:szCs w:val="18"/>
              </w:rPr>
              <w:t>4 Other (specify</w:t>
            </w:r>
          </w:p>
        </w:tc>
        <w:tc>
          <w:tcPr>
            <w:tcW w:w="1417" w:type="dxa"/>
            <w:vAlign w:val="center"/>
          </w:tcPr>
          <w:p w:rsidR="003121AE" w:rsidRPr="00AF3FEB" w:rsidRDefault="003121AE" w:rsidP="003121AE">
            <w:pPr>
              <w:ind w:right="-58"/>
              <w:rPr>
                <w:rFonts w:ascii="Arial" w:hAnsi="Arial" w:cs="Arial"/>
                <w:color w:val="002060"/>
                <w:sz w:val="18"/>
                <w:szCs w:val="18"/>
              </w:rPr>
            </w:pPr>
            <w:r w:rsidRPr="00AF3FEB">
              <w:rPr>
                <w:rFonts w:ascii="Arial" w:hAnsi="Arial" w:cs="Arial"/>
                <w:color w:val="002060"/>
                <w:sz w:val="18"/>
                <w:szCs w:val="18"/>
              </w:rPr>
              <w:t>Qty</w:t>
            </w:r>
            <w:r w:rsidR="003F0009" w:rsidRPr="00AF3FEB">
              <w:rPr>
                <w:rFonts w:ascii="Arial" w:hAnsi="Arial" w:cs="Arial"/>
                <w:color w:val="002060"/>
                <w:sz w:val="18"/>
                <w:szCs w:val="18"/>
              </w:rPr>
              <w:t>.</w:t>
            </w:r>
          </w:p>
          <w:p w:rsidR="003121AE" w:rsidRPr="00AF3FEB" w:rsidRDefault="003121AE" w:rsidP="003121AE">
            <w:pPr>
              <w:ind w:right="-58"/>
              <w:rPr>
                <w:rFonts w:ascii="Arial" w:hAnsi="Arial" w:cs="Arial"/>
                <w:color w:val="002060"/>
                <w:sz w:val="18"/>
                <w:szCs w:val="18"/>
              </w:rPr>
            </w:pPr>
            <w:r w:rsidRPr="00AF3FEB">
              <w:rPr>
                <w:rFonts w:ascii="Arial" w:hAnsi="Arial" w:cs="Arial"/>
                <w:color w:val="002060"/>
                <w:sz w:val="18"/>
                <w:szCs w:val="18"/>
              </w:rPr>
              <w:t>(Total harves</w:t>
            </w:r>
            <w:r w:rsidRPr="00AF3FEB">
              <w:rPr>
                <w:rFonts w:ascii="Arial" w:hAnsi="Arial" w:cs="Arial"/>
                <w:color w:val="002060"/>
                <w:sz w:val="18"/>
                <w:szCs w:val="18"/>
              </w:rPr>
              <w:t>t</w:t>
            </w:r>
            <w:r w:rsidRPr="00AF3FEB">
              <w:rPr>
                <w:rFonts w:ascii="Arial" w:hAnsi="Arial" w:cs="Arial"/>
                <w:color w:val="002060"/>
                <w:sz w:val="18"/>
                <w:szCs w:val="18"/>
              </w:rPr>
              <w:t>ed for all acres planted)</w:t>
            </w:r>
          </w:p>
        </w:tc>
        <w:tc>
          <w:tcPr>
            <w:tcW w:w="1843" w:type="dxa"/>
            <w:vAlign w:val="center"/>
          </w:tcPr>
          <w:p w:rsidR="003121AE" w:rsidRPr="00AF3FEB" w:rsidRDefault="00EB3E98" w:rsidP="003121AE">
            <w:pPr>
              <w:tabs>
                <w:tab w:val="right" w:leader="dot" w:pos="702"/>
              </w:tabs>
              <w:ind w:left="-81"/>
              <w:rPr>
                <w:rFonts w:ascii="Arial" w:hAnsi="Arial" w:cs="Arial"/>
                <w:color w:val="002060"/>
                <w:sz w:val="18"/>
                <w:szCs w:val="18"/>
              </w:rPr>
            </w:pPr>
            <w:r w:rsidRPr="00AF3FEB">
              <w:rPr>
                <w:rFonts w:ascii="Arial" w:hAnsi="Arial" w:cs="Arial"/>
                <w:color w:val="002060"/>
                <w:sz w:val="18"/>
                <w:szCs w:val="18"/>
              </w:rPr>
              <w:t>Increased</w:t>
            </w:r>
            <w:r w:rsidR="003121AE" w:rsidRPr="00AF3FEB">
              <w:rPr>
                <w:rFonts w:ascii="Arial" w:hAnsi="Arial" w:cs="Arial"/>
                <w:color w:val="002060"/>
                <w:sz w:val="18"/>
                <w:szCs w:val="18"/>
              </w:rPr>
              <w:tab/>
            </w:r>
            <w:r w:rsidRPr="00AF3FEB">
              <w:rPr>
                <w:rFonts w:ascii="Arial" w:hAnsi="Arial" w:cs="Arial"/>
                <w:color w:val="002060"/>
                <w:sz w:val="18"/>
                <w:szCs w:val="18"/>
              </w:rPr>
              <w:t xml:space="preserve">   </w:t>
            </w:r>
            <w:r w:rsidR="0006295F" w:rsidRPr="00AF3FEB">
              <w:rPr>
                <w:rFonts w:ascii="Arial" w:hAnsi="Arial" w:cs="Arial"/>
                <w:color w:val="002060"/>
                <w:sz w:val="18"/>
                <w:szCs w:val="18"/>
              </w:rPr>
              <w:t xml:space="preserve">  </w:t>
            </w:r>
            <w:r w:rsidR="003121AE" w:rsidRPr="00AF3FEB">
              <w:rPr>
                <w:rFonts w:ascii="Arial" w:hAnsi="Arial" w:cs="Arial"/>
                <w:color w:val="002060"/>
                <w:sz w:val="18"/>
                <w:szCs w:val="18"/>
              </w:rPr>
              <w:t>1</w:t>
            </w:r>
          </w:p>
          <w:p w:rsidR="003121AE" w:rsidRPr="00AF3FEB" w:rsidRDefault="003121AE" w:rsidP="003121AE">
            <w:pPr>
              <w:tabs>
                <w:tab w:val="right" w:leader="dot" w:pos="702"/>
              </w:tabs>
              <w:ind w:left="-81"/>
              <w:rPr>
                <w:rFonts w:ascii="Arial" w:hAnsi="Arial" w:cs="Arial"/>
                <w:color w:val="002060"/>
                <w:sz w:val="18"/>
                <w:szCs w:val="18"/>
              </w:rPr>
            </w:pPr>
            <w:r w:rsidRPr="00AF3FEB">
              <w:rPr>
                <w:rFonts w:ascii="Arial" w:hAnsi="Arial" w:cs="Arial"/>
                <w:color w:val="002060"/>
                <w:sz w:val="18"/>
                <w:szCs w:val="18"/>
              </w:rPr>
              <w:t>Same</w:t>
            </w:r>
            <w:r w:rsidRPr="00AF3FEB">
              <w:rPr>
                <w:rFonts w:ascii="Arial" w:hAnsi="Arial" w:cs="Arial"/>
                <w:color w:val="002060"/>
                <w:sz w:val="18"/>
                <w:szCs w:val="18"/>
              </w:rPr>
              <w:tab/>
            </w:r>
            <w:r w:rsidR="00EB3E98" w:rsidRPr="00AF3FEB">
              <w:rPr>
                <w:rFonts w:ascii="Arial" w:hAnsi="Arial" w:cs="Arial"/>
                <w:color w:val="002060"/>
                <w:sz w:val="18"/>
                <w:szCs w:val="18"/>
              </w:rPr>
              <w:t xml:space="preserve">       </w:t>
            </w:r>
            <w:r w:rsidR="0006295F" w:rsidRPr="00AF3FEB">
              <w:rPr>
                <w:rFonts w:ascii="Arial" w:hAnsi="Arial" w:cs="Arial"/>
                <w:color w:val="002060"/>
                <w:sz w:val="18"/>
                <w:szCs w:val="18"/>
              </w:rPr>
              <w:t xml:space="preserve">    </w:t>
            </w:r>
            <w:r w:rsidR="00EB3E98" w:rsidRPr="00AF3FEB">
              <w:rPr>
                <w:rFonts w:ascii="Arial" w:hAnsi="Arial" w:cs="Arial"/>
                <w:color w:val="002060"/>
                <w:sz w:val="18"/>
                <w:szCs w:val="18"/>
              </w:rPr>
              <w:t xml:space="preserve"> </w:t>
            </w:r>
            <w:r w:rsidRPr="00AF3FEB">
              <w:rPr>
                <w:rFonts w:ascii="Arial" w:hAnsi="Arial" w:cs="Arial"/>
                <w:color w:val="002060"/>
                <w:sz w:val="18"/>
                <w:szCs w:val="18"/>
              </w:rPr>
              <w:t>2</w:t>
            </w:r>
          </w:p>
          <w:p w:rsidR="003121AE" w:rsidRPr="00AF3FEB" w:rsidRDefault="00EB3E98" w:rsidP="00EB3E98">
            <w:pPr>
              <w:tabs>
                <w:tab w:val="right" w:leader="dot" w:pos="702"/>
              </w:tabs>
              <w:ind w:left="-81"/>
              <w:rPr>
                <w:rFonts w:ascii="Arial" w:hAnsi="Arial" w:cs="Arial"/>
                <w:color w:val="002060"/>
                <w:sz w:val="18"/>
                <w:szCs w:val="18"/>
              </w:rPr>
            </w:pPr>
            <w:r w:rsidRPr="00AF3FEB">
              <w:rPr>
                <w:rFonts w:ascii="Arial" w:hAnsi="Arial" w:cs="Arial"/>
                <w:color w:val="002060"/>
                <w:sz w:val="18"/>
                <w:szCs w:val="18"/>
              </w:rPr>
              <w:t xml:space="preserve">Decreased    </w:t>
            </w:r>
            <w:r w:rsidR="003121AE" w:rsidRPr="00AF3FEB">
              <w:rPr>
                <w:rFonts w:ascii="Arial" w:hAnsi="Arial" w:cs="Arial"/>
                <w:color w:val="002060"/>
                <w:sz w:val="18"/>
                <w:szCs w:val="18"/>
              </w:rPr>
              <w:t>3</w:t>
            </w:r>
          </w:p>
        </w:tc>
      </w:tr>
      <w:tr w:rsidR="003121AE" w:rsidRPr="00AF3FEB" w:rsidTr="002940BB">
        <w:trPr>
          <w:trHeight w:val="1085"/>
        </w:trPr>
        <w:tc>
          <w:tcPr>
            <w:tcW w:w="1255" w:type="dxa"/>
            <w:vAlign w:val="center"/>
          </w:tcPr>
          <w:p w:rsidR="003121AE" w:rsidRPr="00AF3FEB" w:rsidRDefault="003F0009" w:rsidP="00016399">
            <w:pPr>
              <w:rPr>
                <w:rFonts w:ascii="Arial" w:hAnsi="Arial" w:cs="Arial"/>
                <w:color w:val="002060"/>
                <w:sz w:val="20"/>
                <w:szCs w:val="20"/>
              </w:rPr>
            </w:pPr>
            <w:r w:rsidRPr="00AF3FEB">
              <w:rPr>
                <w:rFonts w:ascii="Arial" w:hAnsi="Arial" w:cs="Arial"/>
                <w:color w:val="002060"/>
                <w:sz w:val="20"/>
                <w:szCs w:val="20"/>
              </w:rPr>
              <w:t xml:space="preserve">Major crop grown in </w:t>
            </w:r>
            <w:r w:rsidR="003121AE" w:rsidRPr="00AF3FEB">
              <w:rPr>
                <w:rFonts w:ascii="Arial" w:hAnsi="Arial" w:cs="Arial"/>
                <w:color w:val="002060"/>
                <w:sz w:val="20"/>
                <w:szCs w:val="20"/>
              </w:rPr>
              <w:t xml:space="preserve">the </w:t>
            </w:r>
            <w:r w:rsidR="00016399" w:rsidRPr="00AF3FEB">
              <w:rPr>
                <w:rFonts w:ascii="Arial" w:hAnsi="Arial" w:cs="Arial"/>
                <w:color w:val="002060"/>
                <w:sz w:val="20"/>
                <w:szCs w:val="20"/>
              </w:rPr>
              <w:t xml:space="preserve">2014 </w:t>
            </w:r>
            <w:r w:rsidR="003121AE" w:rsidRPr="00AF3FEB">
              <w:rPr>
                <w:rFonts w:ascii="Arial" w:hAnsi="Arial" w:cs="Arial"/>
                <w:color w:val="002060"/>
                <w:sz w:val="20"/>
                <w:szCs w:val="20"/>
              </w:rPr>
              <w:t>mo</w:t>
            </w:r>
            <w:r w:rsidR="003121AE" w:rsidRPr="00AF3FEB">
              <w:rPr>
                <w:rFonts w:ascii="Arial" w:hAnsi="Arial" w:cs="Arial"/>
                <w:color w:val="002060"/>
                <w:sz w:val="20"/>
                <w:szCs w:val="20"/>
              </w:rPr>
              <w:t>n</w:t>
            </w:r>
            <w:r w:rsidR="003121AE" w:rsidRPr="00AF3FEB">
              <w:rPr>
                <w:rFonts w:ascii="Arial" w:hAnsi="Arial" w:cs="Arial"/>
                <w:color w:val="002060"/>
                <w:sz w:val="20"/>
                <w:szCs w:val="20"/>
              </w:rPr>
              <w:t>soon</w:t>
            </w:r>
          </w:p>
        </w:tc>
        <w:tc>
          <w:tcPr>
            <w:tcW w:w="810" w:type="dxa"/>
            <w:vAlign w:val="center"/>
          </w:tcPr>
          <w:p w:rsidR="003121AE" w:rsidRPr="00AF3FEB" w:rsidRDefault="003121AE" w:rsidP="003121AE">
            <w:pPr>
              <w:jc w:val="center"/>
              <w:rPr>
                <w:rFonts w:ascii="Arial" w:hAnsi="Arial" w:cs="Arial"/>
                <w:color w:val="002060"/>
                <w:sz w:val="20"/>
                <w:szCs w:val="20"/>
              </w:rPr>
            </w:pPr>
            <w:r w:rsidRPr="00AF3FEB">
              <w:rPr>
                <w:rFonts w:ascii="Arial" w:hAnsi="Arial" w:cs="Arial"/>
                <w:color w:val="002060"/>
                <w:sz w:val="20"/>
                <w:szCs w:val="20"/>
              </w:rPr>
              <w:t>|____|</w:t>
            </w:r>
          </w:p>
        </w:tc>
        <w:tc>
          <w:tcPr>
            <w:tcW w:w="720" w:type="dxa"/>
            <w:vAlign w:val="center"/>
          </w:tcPr>
          <w:p w:rsidR="003121AE" w:rsidRPr="00AF3FEB" w:rsidRDefault="003121AE" w:rsidP="003121AE">
            <w:pPr>
              <w:jc w:val="center"/>
              <w:rPr>
                <w:rFonts w:ascii="Arial" w:hAnsi="Arial" w:cs="Arial"/>
                <w:color w:val="002060"/>
                <w:sz w:val="20"/>
                <w:szCs w:val="20"/>
              </w:rPr>
            </w:pPr>
            <w:r w:rsidRPr="00AF3FEB">
              <w:rPr>
                <w:rFonts w:ascii="Arial" w:hAnsi="Arial" w:cs="Arial"/>
                <w:color w:val="002060"/>
                <w:sz w:val="20"/>
                <w:szCs w:val="20"/>
              </w:rPr>
              <w:t>Acre</w:t>
            </w:r>
          </w:p>
        </w:tc>
        <w:tc>
          <w:tcPr>
            <w:tcW w:w="1151" w:type="dxa"/>
            <w:vAlign w:val="center"/>
          </w:tcPr>
          <w:p w:rsidR="003121AE" w:rsidRPr="00AF3FEB" w:rsidRDefault="003121AE" w:rsidP="003121AE">
            <w:pPr>
              <w:ind w:left="-108" w:right="-108"/>
              <w:jc w:val="center"/>
              <w:rPr>
                <w:rFonts w:ascii="Arial" w:hAnsi="Arial" w:cs="Arial"/>
                <w:color w:val="002060"/>
                <w:sz w:val="20"/>
                <w:szCs w:val="20"/>
              </w:rPr>
            </w:pPr>
            <w:r w:rsidRPr="00AF3FEB">
              <w:rPr>
                <w:rFonts w:ascii="Arial" w:hAnsi="Arial" w:cs="Arial"/>
                <w:color w:val="002060"/>
                <w:sz w:val="20"/>
                <w:szCs w:val="20"/>
              </w:rPr>
              <w:t>|____|</w:t>
            </w:r>
          </w:p>
        </w:tc>
        <w:tc>
          <w:tcPr>
            <w:tcW w:w="850" w:type="dxa"/>
            <w:vAlign w:val="center"/>
          </w:tcPr>
          <w:p w:rsidR="003121AE" w:rsidRPr="00AF3FEB" w:rsidRDefault="002940BB" w:rsidP="003121AE">
            <w:pPr>
              <w:jc w:val="center"/>
              <w:rPr>
                <w:rFonts w:ascii="Arial" w:hAnsi="Arial" w:cs="Arial"/>
                <w:color w:val="002060"/>
                <w:sz w:val="20"/>
                <w:szCs w:val="20"/>
              </w:rPr>
            </w:pPr>
            <w:r w:rsidRPr="00AF3FEB">
              <w:rPr>
                <w:rFonts w:ascii="Arial" w:hAnsi="Arial" w:cs="Arial"/>
                <w:color w:val="002060"/>
                <w:sz w:val="20"/>
                <w:szCs w:val="20"/>
              </w:rPr>
              <w:t>__</w:t>
            </w:r>
            <w:r w:rsidR="003121AE" w:rsidRPr="00AF3FEB">
              <w:rPr>
                <w:rFonts w:ascii="Arial" w:hAnsi="Arial" w:cs="Arial"/>
                <w:color w:val="002060"/>
                <w:sz w:val="20"/>
                <w:szCs w:val="20"/>
              </w:rPr>
              <w:t>___</w:t>
            </w:r>
          </w:p>
        </w:tc>
        <w:tc>
          <w:tcPr>
            <w:tcW w:w="1985" w:type="dxa"/>
            <w:vAlign w:val="center"/>
          </w:tcPr>
          <w:p w:rsidR="003121AE" w:rsidRPr="00AF3FEB" w:rsidRDefault="003121AE" w:rsidP="003121AE">
            <w:pPr>
              <w:rPr>
                <w:rFonts w:ascii="Arial" w:hAnsi="Arial" w:cs="Arial"/>
                <w:color w:val="002060"/>
                <w:sz w:val="20"/>
                <w:szCs w:val="20"/>
              </w:rPr>
            </w:pPr>
            <w:r w:rsidRPr="00AF3FEB">
              <w:rPr>
                <w:rFonts w:ascii="Arial" w:hAnsi="Arial" w:cs="Arial"/>
                <w:color w:val="002060"/>
                <w:sz w:val="20"/>
                <w:szCs w:val="20"/>
              </w:rPr>
              <w:t>|__________|</w:t>
            </w:r>
          </w:p>
        </w:tc>
        <w:tc>
          <w:tcPr>
            <w:tcW w:w="1417" w:type="dxa"/>
            <w:vAlign w:val="center"/>
          </w:tcPr>
          <w:p w:rsidR="003121AE" w:rsidRPr="00AF3FEB" w:rsidRDefault="003121AE" w:rsidP="003121AE">
            <w:pPr>
              <w:jc w:val="center"/>
              <w:rPr>
                <w:rFonts w:ascii="Arial" w:hAnsi="Arial" w:cs="Arial"/>
                <w:color w:val="002060"/>
                <w:sz w:val="20"/>
                <w:szCs w:val="20"/>
              </w:rPr>
            </w:pPr>
            <w:r w:rsidRPr="00AF3FEB">
              <w:rPr>
                <w:rFonts w:ascii="Arial" w:hAnsi="Arial" w:cs="Arial"/>
                <w:color w:val="002060"/>
                <w:sz w:val="20"/>
                <w:szCs w:val="20"/>
              </w:rPr>
              <w:t>|____|</w:t>
            </w:r>
          </w:p>
        </w:tc>
        <w:tc>
          <w:tcPr>
            <w:tcW w:w="1843" w:type="dxa"/>
            <w:vAlign w:val="center"/>
          </w:tcPr>
          <w:p w:rsidR="003121AE" w:rsidRPr="00AF3FEB" w:rsidRDefault="003121AE" w:rsidP="003121AE">
            <w:pPr>
              <w:jc w:val="center"/>
              <w:rPr>
                <w:rFonts w:ascii="Arial" w:hAnsi="Arial" w:cs="Arial"/>
                <w:color w:val="002060"/>
                <w:sz w:val="20"/>
                <w:szCs w:val="20"/>
              </w:rPr>
            </w:pPr>
            <w:r w:rsidRPr="00AF3FEB">
              <w:rPr>
                <w:rFonts w:ascii="Arial" w:hAnsi="Arial" w:cs="Arial"/>
                <w:color w:val="002060"/>
                <w:sz w:val="20"/>
                <w:szCs w:val="20"/>
              </w:rPr>
              <w:t>|____|</w:t>
            </w:r>
          </w:p>
        </w:tc>
      </w:tr>
      <w:tr w:rsidR="003121AE" w:rsidRPr="00AF3FEB" w:rsidTr="002940BB">
        <w:trPr>
          <w:trHeight w:val="473"/>
        </w:trPr>
        <w:tc>
          <w:tcPr>
            <w:tcW w:w="1255" w:type="dxa"/>
            <w:vAlign w:val="center"/>
          </w:tcPr>
          <w:p w:rsidR="003121AE" w:rsidRPr="00AF3FEB" w:rsidRDefault="003121AE" w:rsidP="008C26C0">
            <w:pPr>
              <w:rPr>
                <w:rFonts w:ascii="Arial" w:hAnsi="Arial" w:cs="Arial"/>
                <w:color w:val="002060"/>
                <w:sz w:val="20"/>
                <w:szCs w:val="20"/>
              </w:rPr>
            </w:pPr>
            <w:r w:rsidRPr="00AF3FEB">
              <w:rPr>
                <w:rFonts w:ascii="Arial" w:hAnsi="Arial" w:cs="Arial"/>
                <w:color w:val="002060"/>
                <w:sz w:val="20"/>
                <w:szCs w:val="20"/>
              </w:rPr>
              <w:t xml:space="preserve">Major </w:t>
            </w:r>
            <w:r w:rsidR="00016399" w:rsidRPr="00AF3FEB">
              <w:rPr>
                <w:rFonts w:ascii="Arial" w:hAnsi="Arial" w:cs="Arial"/>
                <w:color w:val="002060"/>
                <w:sz w:val="20"/>
                <w:szCs w:val="20"/>
              </w:rPr>
              <w:t>crop grown</w:t>
            </w:r>
            <w:r w:rsidR="008C26C0" w:rsidRPr="00AF3FEB">
              <w:rPr>
                <w:rFonts w:ascii="Arial" w:hAnsi="Arial" w:cs="Arial"/>
                <w:color w:val="002060"/>
                <w:sz w:val="20"/>
                <w:szCs w:val="20"/>
              </w:rPr>
              <w:t xml:space="preserve"> after</w:t>
            </w:r>
            <w:r w:rsidR="00016399" w:rsidRPr="00AF3FEB">
              <w:rPr>
                <w:rFonts w:ascii="Arial" w:hAnsi="Arial" w:cs="Arial"/>
                <w:color w:val="002060"/>
                <w:sz w:val="20"/>
                <w:szCs w:val="20"/>
              </w:rPr>
              <w:t xml:space="preserve"> </w:t>
            </w:r>
            <w:r w:rsidR="008C26C0" w:rsidRPr="00AF3FEB">
              <w:rPr>
                <w:rFonts w:ascii="Arial" w:hAnsi="Arial" w:cs="Arial"/>
                <w:color w:val="002060"/>
                <w:sz w:val="20"/>
                <w:szCs w:val="20"/>
              </w:rPr>
              <w:t xml:space="preserve">the </w:t>
            </w:r>
            <w:r w:rsidR="00016399" w:rsidRPr="00AF3FEB">
              <w:rPr>
                <w:rFonts w:ascii="Arial" w:hAnsi="Arial" w:cs="Arial"/>
                <w:color w:val="002060"/>
                <w:sz w:val="20"/>
                <w:szCs w:val="20"/>
              </w:rPr>
              <w:t xml:space="preserve">2014 </w:t>
            </w:r>
            <w:r w:rsidR="008C26C0" w:rsidRPr="00AF3FEB">
              <w:rPr>
                <w:rFonts w:ascii="Arial" w:hAnsi="Arial" w:cs="Arial"/>
                <w:color w:val="002060"/>
                <w:sz w:val="20"/>
                <w:szCs w:val="20"/>
              </w:rPr>
              <w:t xml:space="preserve">monsoon </w:t>
            </w:r>
          </w:p>
        </w:tc>
        <w:tc>
          <w:tcPr>
            <w:tcW w:w="810" w:type="dxa"/>
            <w:vAlign w:val="center"/>
          </w:tcPr>
          <w:p w:rsidR="003121AE" w:rsidRPr="00AF3FEB" w:rsidRDefault="003121AE" w:rsidP="003121AE">
            <w:pPr>
              <w:jc w:val="center"/>
              <w:rPr>
                <w:rFonts w:ascii="Arial" w:hAnsi="Arial" w:cs="Arial"/>
                <w:color w:val="002060"/>
                <w:sz w:val="20"/>
                <w:szCs w:val="20"/>
              </w:rPr>
            </w:pPr>
            <w:r w:rsidRPr="00AF3FEB">
              <w:rPr>
                <w:rFonts w:ascii="Arial" w:hAnsi="Arial" w:cs="Arial"/>
                <w:color w:val="002060"/>
                <w:sz w:val="20"/>
                <w:szCs w:val="20"/>
              </w:rPr>
              <w:t>|____|</w:t>
            </w:r>
          </w:p>
        </w:tc>
        <w:tc>
          <w:tcPr>
            <w:tcW w:w="720" w:type="dxa"/>
            <w:vAlign w:val="center"/>
          </w:tcPr>
          <w:p w:rsidR="003121AE" w:rsidRPr="00AF3FEB" w:rsidRDefault="003121AE" w:rsidP="003121AE">
            <w:pPr>
              <w:jc w:val="center"/>
              <w:rPr>
                <w:rFonts w:ascii="Arial" w:hAnsi="Arial" w:cs="Arial"/>
                <w:color w:val="002060"/>
                <w:sz w:val="20"/>
                <w:szCs w:val="20"/>
              </w:rPr>
            </w:pPr>
            <w:r w:rsidRPr="00AF3FEB">
              <w:rPr>
                <w:rFonts w:ascii="Arial" w:hAnsi="Arial" w:cs="Arial"/>
                <w:color w:val="002060"/>
                <w:sz w:val="20"/>
                <w:szCs w:val="20"/>
              </w:rPr>
              <w:t>Acre</w:t>
            </w:r>
          </w:p>
        </w:tc>
        <w:tc>
          <w:tcPr>
            <w:tcW w:w="1151" w:type="dxa"/>
            <w:vAlign w:val="center"/>
          </w:tcPr>
          <w:p w:rsidR="003121AE" w:rsidRPr="00AF3FEB" w:rsidRDefault="003121AE" w:rsidP="003121AE">
            <w:pPr>
              <w:ind w:left="-108" w:right="-108"/>
              <w:jc w:val="center"/>
              <w:rPr>
                <w:rFonts w:ascii="Arial" w:hAnsi="Arial" w:cs="Arial"/>
                <w:color w:val="002060"/>
                <w:sz w:val="20"/>
                <w:szCs w:val="20"/>
              </w:rPr>
            </w:pPr>
            <w:r w:rsidRPr="00AF3FEB">
              <w:rPr>
                <w:rFonts w:ascii="Arial" w:hAnsi="Arial" w:cs="Arial"/>
                <w:color w:val="002060"/>
                <w:sz w:val="20"/>
                <w:szCs w:val="20"/>
              </w:rPr>
              <w:t>|____|</w:t>
            </w:r>
          </w:p>
        </w:tc>
        <w:tc>
          <w:tcPr>
            <w:tcW w:w="850" w:type="dxa"/>
            <w:vAlign w:val="center"/>
          </w:tcPr>
          <w:p w:rsidR="003121AE" w:rsidRPr="00AF3FEB" w:rsidRDefault="002940BB" w:rsidP="003121AE">
            <w:pPr>
              <w:jc w:val="center"/>
              <w:rPr>
                <w:rFonts w:ascii="Arial" w:hAnsi="Arial" w:cs="Arial"/>
                <w:color w:val="002060"/>
                <w:sz w:val="20"/>
                <w:szCs w:val="20"/>
              </w:rPr>
            </w:pPr>
            <w:r w:rsidRPr="00AF3FEB">
              <w:rPr>
                <w:rFonts w:ascii="Arial" w:hAnsi="Arial" w:cs="Arial"/>
                <w:color w:val="002060"/>
                <w:sz w:val="20"/>
                <w:szCs w:val="20"/>
              </w:rPr>
              <w:t>_____</w:t>
            </w:r>
          </w:p>
        </w:tc>
        <w:tc>
          <w:tcPr>
            <w:tcW w:w="1985" w:type="dxa"/>
            <w:vAlign w:val="center"/>
          </w:tcPr>
          <w:p w:rsidR="003121AE" w:rsidRPr="00AF3FEB" w:rsidRDefault="003121AE" w:rsidP="003121AE">
            <w:pPr>
              <w:rPr>
                <w:rFonts w:ascii="Arial" w:hAnsi="Arial" w:cs="Arial"/>
                <w:color w:val="002060"/>
                <w:sz w:val="20"/>
                <w:szCs w:val="20"/>
              </w:rPr>
            </w:pPr>
            <w:r w:rsidRPr="00AF3FEB">
              <w:rPr>
                <w:rFonts w:ascii="Arial" w:hAnsi="Arial" w:cs="Arial"/>
                <w:color w:val="002060"/>
                <w:sz w:val="20"/>
                <w:szCs w:val="20"/>
              </w:rPr>
              <w:t>|__________|</w:t>
            </w:r>
          </w:p>
        </w:tc>
        <w:tc>
          <w:tcPr>
            <w:tcW w:w="1417" w:type="dxa"/>
            <w:vAlign w:val="center"/>
          </w:tcPr>
          <w:p w:rsidR="003121AE" w:rsidRPr="00AF3FEB" w:rsidRDefault="003121AE" w:rsidP="003121AE">
            <w:pPr>
              <w:jc w:val="center"/>
              <w:rPr>
                <w:rFonts w:ascii="Arial" w:hAnsi="Arial" w:cs="Arial"/>
                <w:color w:val="002060"/>
                <w:sz w:val="20"/>
                <w:szCs w:val="20"/>
              </w:rPr>
            </w:pPr>
            <w:r w:rsidRPr="00AF3FEB">
              <w:rPr>
                <w:rFonts w:ascii="Arial" w:hAnsi="Arial" w:cs="Arial"/>
                <w:color w:val="002060"/>
                <w:sz w:val="20"/>
                <w:szCs w:val="20"/>
              </w:rPr>
              <w:t>|____|</w:t>
            </w:r>
          </w:p>
        </w:tc>
        <w:tc>
          <w:tcPr>
            <w:tcW w:w="1843" w:type="dxa"/>
            <w:vAlign w:val="center"/>
          </w:tcPr>
          <w:p w:rsidR="003121AE" w:rsidRPr="00AF3FEB" w:rsidRDefault="003121AE" w:rsidP="003121AE">
            <w:pPr>
              <w:jc w:val="center"/>
              <w:rPr>
                <w:rFonts w:ascii="Arial" w:hAnsi="Arial" w:cs="Arial"/>
                <w:color w:val="002060"/>
                <w:sz w:val="20"/>
                <w:szCs w:val="20"/>
              </w:rPr>
            </w:pPr>
            <w:r w:rsidRPr="00AF3FEB">
              <w:rPr>
                <w:rFonts w:ascii="Arial" w:hAnsi="Arial" w:cs="Arial"/>
                <w:color w:val="002060"/>
                <w:sz w:val="20"/>
                <w:szCs w:val="20"/>
              </w:rPr>
              <w:t>|____|</w:t>
            </w:r>
          </w:p>
        </w:tc>
      </w:tr>
      <w:tr w:rsidR="003121AE" w:rsidRPr="00AF3FEB" w:rsidTr="002940BB">
        <w:trPr>
          <w:trHeight w:val="473"/>
        </w:trPr>
        <w:tc>
          <w:tcPr>
            <w:tcW w:w="1255" w:type="dxa"/>
            <w:vAlign w:val="center"/>
          </w:tcPr>
          <w:p w:rsidR="003121AE" w:rsidRPr="00AF3FEB" w:rsidRDefault="00016399" w:rsidP="003121AE">
            <w:pPr>
              <w:rPr>
                <w:rFonts w:ascii="Arial" w:hAnsi="Arial" w:cs="Arial"/>
                <w:color w:val="002060"/>
                <w:sz w:val="20"/>
                <w:szCs w:val="20"/>
              </w:rPr>
            </w:pPr>
            <w:r w:rsidRPr="00AF3FEB">
              <w:rPr>
                <w:rFonts w:ascii="Arial" w:hAnsi="Arial" w:cs="Arial"/>
                <w:color w:val="002060"/>
                <w:sz w:val="20"/>
                <w:szCs w:val="20"/>
              </w:rPr>
              <w:t xml:space="preserve">Major crop grown in 2015 </w:t>
            </w:r>
            <w:r w:rsidR="003121AE" w:rsidRPr="00AF3FEB">
              <w:rPr>
                <w:rFonts w:ascii="Arial" w:hAnsi="Arial" w:cs="Arial"/>
                <w:color w:val="002060"/>
                <w:sz w:val="20"/>
                <w:szCs w:val="20"/>
              </w:rPr>
              <w:t>mo</w:t>
            </w:r>
            <w:r w:rsidR="003121AE" w:rsidRPr="00AF3FEB">
              <w:rPr>
                <w:rFonts w:ascii="Arial" w:hAnsi="Arial" w:cs="Arial"/>
                <w:color w:val="002060"/>
                <w:sz w:val="20"/>
                <w:szCs w:val="20"/>
              </w:rPr>
              <w:t>n</w:t>
            </w:r>
            <w:r w:rsidR="00777ADE" w:rsidRPr="00AF3FEB">
              <w:rPr>
                <w:rFonts w:ascii="Arial" w:hAnsi="Arial" w:cs="Arial"/>
                <w:color w:val="002060"/>
                <w:sz w:val="20"/>
                <w:szCs w:val="20"/>
              </w:rPr>
              <w:t xml:space="preserve">soon </w:t>
            </w:r>
          </w:p>
        </w:tc>
        <w:tc>
          <w:tcPr>
            <w:tcW w:w="810" w:type="dxa"/>
            <w:vAlign w:val="center"/>
          </w:tcPr>
          <w:p w:rsidR="003121AE" w:rsidRPr="00AF3FEB" w:rsidRDefault="003121AE" w:rsidP="003121AE">
            <w:pPr>
              <w:jc w:val="center"/>
              <w:rPr>
                <w:rFonts w:ascii="Arial" w:hAnsi="Arial" w:cs="Arial"/>
                <w:color w:val="002060"/>
                <w:sz w:val="20"/>
                <w:szCs w:val="20"/>
              </w:rPr>
            </w:pPr>
            <w:r w:rsidRPr="00AF3FEB">
              <w:rPr>
                <w:rFonts w:ascii="Arial" w:hAnsi="Arial" w:cs="Arial"/>
                <w:color w:val="002060"/>
                <w:sz w:val="20"/>
                <w:szCs w:val="20"/>
              </w:rPr>
              <w:t>|____|</w:t>
            </w:r>
          </w:p>
        </w:tc>
        <w:tc>
          <w:tcPr>
            <w:tcW w:w="720" w:type="dxa"/>
            <w:vAlign w:val="center"/>
          </w:tcPr>
          <w:p w:rsidR="003121AE" w:rsidRPr="00AF3FEB" w:rsidRDefault="003121AE" w:rsidP="003121AE">
            <w:pPr>
              <w:jc w:val="center"/>
              <w:rPr>
                <w:rFonts w:ascii="Arial" w:hAnsi="Arial" w:cs="Arial"/>
                <w:color w:val="002060"/>
                <w:sz w:val="20"/>
                <w:szCs w:val="20"/>
              </w:rPr>
            </w:pPr>
            <w:r w:rsidRPr="00AF3FEB">
              <w:rPr>
                <w:rFonts w:ascii="Arial" w:hAnsi="Arial" w:cs="Arial"/>
                <w:color w:val="002060"/>
                <w:sz w:val="20"/>
                <w:szCs w:val="20"/>
              </w:rPr>
              <w:t>Acre</w:t>
            </w:r>
          </w:p>
        </w:tc>
        <w:tc>
          <w:tcPr>
            <w:tcW w:w="1151" w:type="dxa"/>
            <w:vAlign w:val="center"/>
          </w:tcPr>
          <w:p w:rsidR="003121AE" w:rsidRPr="00AF3FEB" w:rsidRDefault="003121AE" w:rsidP="003121AE">
            <w:pPr>
              <w:rPr>
                <w:rFonts w:ascii="Arial" w:hAnsi="Arial" w:cs="Arial"/>
                <w:color w:val="002060"/>
                <w:sz w:val="20"/>
                <w:szCs w:val="20"/>
              </w:rPr>
            </w:pPr>
            <w:r w:rsidRPr="00AF3FEB">
              <w:rPr>
                <w:rFonts w:ascii="Arial" w:hAnsi="Arial" w:cs="Arial"/>
                <w:color w:val="002060"/>
                <w:sz w:val="20"/>
                <w:szCs w:val="20"/>
              </w:rPr>
              <w:t>|____|</w:t>
            </w:r>
          </w:p>
        </w:tc>
        <w:tc>
          <w:tcPr>
            <w:tcW w:w="850" w:type="dxa"/>
            <w:vAlign w:val="center"/>
          </w:tcPr>
          <w:p w:rsidR="003121AE" w:rsidRPr="00AF3FEB" w:rsidRDefault="002940BB" w:rsidP="003121AE">
            <w:pPr>
              <w:rPr>
                <w:rFonts w:ascii="Arial" w:hAnsi="Arial" w:cs="Arial"/>
                <w:color w:val="002060"/>
                <w:sz w:val="20"/>
                <w:szCs w:val="20"/>
              </w:rPr>
            </w:pPr>
            <w:r w:rsidRPr="00AF3FEB">
              <w:rPr>
                <w:rFonts w:ascii="Arial" w:hAnsi="Arial" w:cs="Arial"/>
                <w:color w:val="002060"/>
                <w:sz w:val="20"/>
                <w:szCs w:val="20"/>
              </w:rPr>
              <w:t>_____</w:t>
            </w:r>
          </w:p>
        </w:tc>
        <w:tc>
          <w:tcPr>
            <w:tcW w:w="1985" w:type="dxa"/>
            <w:vAlign w:val="center"/>
          </w:tcPr>
          <w:p w:rsidR="003121AE" w:rsidRPr="00AF3FEB" w:rsidRDefault="003121AE" w:rsidP="003121AE">
            <w:pPr>
              <w:rPr>
                <w:rFonts w:ascii="Arial" w:hAnsi="Arial" w:cs="Arial"/>
                <w:color w:val="002060"/>
                <w:sz w:val="20"/>
                <w:szCs w:val="20"/>
              </w:rPr>
            </w:pPr>
            <w:r w:rsidRPr="00AF3FEB">
              <w:rPr>
                <w:rFonts w:ascii="Arial" w:hAnsi="Arial" w:cs="Arial"/>
                <w:color w:val="002060"/>
                <w:sz w:val="20"/>
                <w:szCs w:val="20"/>
              </w:rPr>
              <w:t>|__________|</w:t>
            </w:r>
          </w:p>
        </w:tc>
        <w:tc>
          <w:tcPr>
            <w:tcW w:w="1417" w:type="dxa"/>
            <w:vAlign w:val="center"/>
          </w:tcPr>
          <w:p w:rsidR="003121AE" w:rsidRPr="00AF3FEB" w:rsidRDefault="003121AE" w:rsidP="000A4D0D">
            <w:pPr>
              <w:jc w:val="center"/>
              <w:rPr>
                <w:rFonts w:ascii="Arial" w:hAnsi="Arial" w:cs="Arial"/>
                <w:color w:val="002060"/>
                <w:sz w:val="20"/>
                <w:szCs w:val="20"/>
              </w:rPr>
            </w:pPr>
            <w:r w:rsidRPr="00AF3FEB">
              <w:rPr>
                <w:rFonts w:ascii="Arial" w:hAnsi="Arial" w:cs="Arial"/>
                <w:color w:val="002060"/>
                <w:sz w:val="20"/>
                <w:szCs w:val="20"/>
              </w:rPr>
              <w:t>|____|</w:t>
            </w:r>
          </w:p>
        </w:tc>
        <w:tc>
          <w:tcPr>
            <w:tcW w:w="1843" w:type="dxa"/>
            <w:vAlign w:val="center"/>
          </w:tcPr>
          <w:p w:rsidR="003121AE" w:rsidRPr="00AF3FEB" w:rsidRDefault="003121AE" w:rsidP="000A4D0D">
            <w:pPr>
              <w:jc w:val="center"/>
              <w:rPr>
                <w:rFonts w:ascii="Arial" w:hAnsi="Arial" w:cs="Arial"/>
                <w:color w:val="002060"/>
                <w:sz w:val="20"/>
                <w:szCs w:val="20"/>
              </w:rPr>
            </w:pPr>
            <w:r w:rsidRPr="00AF3FEB">
              <w:rPr>
                <w:rFonts w:ascii="Arial" w:hAnsi="Arial" w:cs="Arial"/>
                <w:color w:val="002060"/>
                <w:sz w:val="20"/>
                <w:szCs w:val="20"/>
              </w:rPr>
              <w:t>|____|</w:t>
            </w:r>
          </w:p>
        </w:tc>
      </w:tr>
    </w:tbl>
    <w:p w:rsidR="00EA1731" w:rsidRPr="00AF3FEB" w:rsidRDefault="00EA1731" w:rsidP="00EA1731">
      <w:pPr>
        <w:spacing w:before="120"/>
        <w:rPr>
          <w:rFonts w:ascii="Arial" w:hAnsi="Arial" w:cs="Arial"/>
          <w:color w:val="002060"/>
          <w:sz w:val="20"/>
          <w:szCs w:val="20"/>
        </w:rPr>
      </w:pPr>
      <w:r w:rsidRPr="00AF3FEB">
        <w:rPr>
          <w:rFonts w:ascii="Arial" w:hAnsi="Arial" w:cs="Arial"/>
          <w:color w:val="002060"/>
          <w:sz w:val="20"/>
          <w:szCs w:val="20"/>
        </w:rPr>
        <w:t xml:space="preserve">* </w:t>
      </w:r>
      <w:r w:rsidRPr="00AF3FEB">
        <w:rPr>
          <w:rFonts w:ascii="Arial" w:hAnsi="Arial" w:cs="Arial"/>
          <w:b/>
          <w:color w:val="002060"/>
          <w:sz w:val="20"/>
          <w:szCs w:val="20"/>
        </w:rPr>
        <w:t>Form of harvested product</w:t>
      </w:r>
      <w:r w:rsidRPr="00AF3FEB">
        <w:rPr>
          <w:rFonts w:ascii="Arial" w:hAnsi="Arial" w:cs="Arial"/>
          <w:color w:val="002060"/>
          <w:sz w:val="20"/>
          <w:szCs w:val="20"/>
        </w:rPr>
        <w:t xml:space="preserve">: </w:t>
      </w:r>
      <w:r w:rsidR="00960C07" w:rsidRPr="00AF3FEB">
        <w:rPr>
          <w:rFonts w:ascii="Arial" w:hAnsi="Arial" w:cs="Arial"/>
          <w:color w:val="002060"/>
          <w:sz w:val="20"/>
          <w:szCs w:val="20"/>
        </w:rPr>
        <w:t>e.g.</w:t>
      </w:r>
      <w:r w:rsidRPr="00AF3FEB">
        <w:rPr>
          <w:rFonts w:ascii="Arial" w:hAnsi="Arial" w:cs="Arial"/>
          <w:color w:val="002060"/>
          <w:sz w:val="20"/>
          <w:szCs w:val="20"/>
        </w:rPr>
        <w:t xml:space="preserve"> beans in pod or beans without pod, corn on the cob or loose grains, etc</w:t>
      </w:r>
      <w:r w:rsidR="0057679C" w:rsidRPr="00AF3FEB">
        <w:rPr>
          <w:rFonts w:ascii="Arial" w:hAnsi="Arial" w:cs="Arial"/>
          <w:color w:val="002060"/>
          <w:sz w:val="20"/>
          <w:szCs w:val="20"/>
        </w:rPr>
        <w:t>.</w:t>
      </w:r>
    </w:p>
    <w:p w:rsidR="00D037C5" w:rsidRPr="00AF3FEB" w:rsidRDefault="00D037C5" w:rsidP="00EA1731">
      <w:pPr>
        <w:spacing w:before="120"/>
        <w:rPr>
          <w:rFonts w:ascii="Arial" w:hAnsi="Arial" w:cs="Arial"/>
          <w:color w:val="002060"/>
          <w:sz w:val="20"/>
          <w:szCs w:val="20"/>
        </w:rPr>
      </w:pPr>
    </w:p>
    <w:p w:rsidR="00263C2C" w:rsidRPr="00AF3FEB" w:rsidRDefault="00263C2C" w:rsidP="00263C2C"/>
    <w:tbl>
      <w:tblPr>
        <w:tblStyle w:val="TableGrid"/>
        <w:tblW w:w="10031" w:type="dxa"/>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Layout w:type="fixed"/>
        <w:tblLook w:val="04A0" w:firstRow="1" w:lastRow="0" w:firstColumn="1" w:lastColumn="0" w:noHBand="0" w:noVBand="1"/>
      </w:tblPr>
      <w:tblGrid>
        <w:gridCol w:w="1008"/>
        <w:gridCol w:w="6188"/>
        <w:gridCol w:w="1192"/>
        <w:gridCol w:w="1643"/>
      </w:tblGrid>
      <w:tr w:rsidR="00263C2C" w:rsidRPr="00AF3FEB" w:rsidTr="00FF15B2">
        <w:trPr>
          <w:trHeight w:val="439"/>
        </w:trPr>
        <w:tc>
          <w:tcPr>
            <w:tcW w:w="1008" w:type="dxa"/>
            <w:vMerge w:val="restart"/>
          </w:tcPr>
          <w:p w:rsidR="00263C2C" w:rsidRPr="00AF3FEB" w:rsidRDefault="00263C2C" w:rsidP="00FF15B2">
            <w:pPr>
              <w:spacing w:before="40" w:after="40"/>
              <w:jc w:val="center"/>
              <w:rPr>
                <w:rFonts w:ascii="Arial" w:hAnsi="Arial" w:cs="Arial"/>
                <w:color w:val="002060"/>
                <w:sz w:val="20"/>
                <w:szCs w:val="20"/>
              </w:rPr>
            </w:pPr>
            <w:r w:rsidRPr="00AF3FEB">
              <w:rPr>
                <w:rFonts w:ascii="Arial" w:hAnsi="Arial" w:cs="Arial"/>
                <w:color w:val="002060"/>
                <w:sz w:val="20"/>
                <w:szCs w:val="20"/>
              </w:rPr>
              <w:lastRenderedPageBreak/>
              <w:t>12.19</w:t>
            </w:r>
          </w:p>
        </w:tc>
        <w:tc>
          <w:tcPr>
            <w:tcW w:w="9023" w:type="dxa"/>
            <w:gridSpan w:val="3"/>
            <w:tcBorders>
              <w:bottom w:val="single" w:sz="4" w:space="0" w:color="31849B" w:themeColor="accent5" w:themeShade="BF"/>
            </w:tcBorders>
          </w:tcPr>
          <w:p w:rsidR="00263C2C" w:rsidRPr="00AF3FEB" w:rsidRDefault="00263C2C" w:rsidP="00FF15B2">
            <w:pPr>
              <w:spacing w:before="40" w:after="40"/>
              <w:rPr>
                <w:rFonts w:ascii="Arial" w:hAnsi="Arial" w:cs="Arial"/>
                <w:color w:val="002060"/>
                <w:sz w:val="20"/>
                <w:szCs w:val="20"/>
              </w:rPr>
            </w:pPr>
            <w:r w:rsidRPr="00AF3FEB">
              <w:rPr>
                <w:rFonts w:ascii="Calibri" w:eastAsia="Times New Roman" w:hAnsi="Calibri" w:cs="Times New Roman"/>
                <w:color w:val="1F497D"/>
                <w:lang w:val="en-GB" w:eastAsia="en-GB" w:bidi="th-TH"/>
              </w:rPr>
              <w:t>How do you compare your household’s level of crop productivity over the last 12 months as a r</w:t>
            </w:r>
            <w:r w:rsidRPr="00AF3FEB">
              <w:rPr>
                <w:rFonts w:ascii="Calibri" w:eastAsia="Times New Roman" w:hAnsi="Calibri" w:cs="Times New Roman"/>
                <w:color w:val="1F497D"/>
                <w:lang w:val="en-GB" w:eastAsia="en-GB" w:bidi="th-TH"/>
              </w:rPr>
              <w:t>e</w:t>
            </w:r>
            <w:r w:rsidRPr="00AF3FEB">
              <w:rPr>
                <w:rFonts w:ascii="Calibri" w:eastAsia="Times New Roman" w:hAnsi="Calibri" w:cs="Times New Roman"/>
                <w:color w:val="1F497D"/>
                <w:lang w:val="en-GB" w:eastAsia="en-GB" w:bidi="th-TH"/>
              </w:rPr>
              <w:t>sult of adopting these improved agricultural practices, inputs, or technologies in the past five years?</w:t>
            </w:r>
          </w:p>
        </w:tc>
      </w:tr>
      <w:tr w:rsidR="00263C2C" w:rsidRPr="00AF3FEB" w:rsidTr="00FF15B2">
        <w:trPr>
          <w:trHeight w:val="218"/>
        </w:trPr>
        <w:tc>
          <w:tcPr>
            <w:tcW w:w="1008" w:type="dxa"/>
            <w:vMerge/>
            <w:vAlign w:val="center"/>
          </w:tcPr>
          <w:p w:rsidR="00263C2C" w:rsidRPr="00AF3FEB" w:rsidRDefault="00263C2C" w:rsidP="00FF15B2">
            <w:pPr>
              <w:spacing w:before="40" w:after="40"/>
              <w:jc w:val="center"/>
              <w:rPr>
                <w:rFonts w:ascii="Arial" w:hAnsi="Arial" w:cs="Arial"/>
                <w:color w:val="002060"/>
                <w:sz w:val="20"/>
                <w:szCs w:val="20"/>
              </w:rPr>
            </w:pPr>
          </w:p>
        </w:tc>
        <w:tc>
          <w:tcPr>
            <w:tcW w:w="6188" w:type="dxa"/>
            <w:tcBorders>
              <w:bottom w:val="dotted" w:sz="8" w:space="0" w:color="auto"/>
            </w:tcBorders>
          </w:tcPr>
          <w:p w:rsidR="00263C2C" w:rsidRPr="00AF3FEB" w:rsidRDefault="00263C2C" w:rsidP="00FF15B2">
            <w:pPr>
              <w:pStyle w:val="ListParagraph"/>
              <w:rPr>
                <w:rFonts w:ascii="Arial" w:hAnsi="Arial" w:cs="Arial"/>
                <w:color w:val="002060"/>
                <w:sz w:val="20"/>
                <w:szCs w:val="20"/>
              </w:rPr>
            </w:pPr>
            <w:r w:rsidRPr="00AF3FEB">
              <w:rPr>
                <w:rFonts w:ascii="Calibri" w:hAnsi="Calibri"/>
                <w:color w:val="1F497D"/>
                <w:szCs w:val="22"/>
                <w:shd w:val="clear" w:color="auto" w:fill="FFFFFF"/>
              </w:rPr>
              <w:t>Increased</w:t>
            </w:r>
          </w:p>
        </w:tc>
        <w:tc>
          <w:tcPr>
            <w:tcW w:w="1192" w:type="dxa"/>
            <w:tcBorders>
              <w:bottom w:val="dotted" w:sz="8" w:space="0" w:color="auto"/>
            </w:tcBorders>
            <w:vAlign w:val="center"/>
          </w:tcPr>
          <w:p w:rsidR="00263C2C" w:rsidRPr="00AF3FEB" w:rsidRDefault="00263C2C" w:rsidP="00FF15B2">
            <w:pPr>
              <w:spacing w:before="40" w:after="40"/>
              <w:jc w:val="center"/>
              <w:rPr>
                <w:rFonts w:ascii="Arial" w:hAnsi="Arial" w:cs="Arial"/>
                <w:color w:val="002060"/>
                <w:sz w:val="20"/>
                <w:szCs w:val="20"/>
              </w:rPr>
            </w:pPr>
            <w:r w:rsidRPr="00AF3FEB">
              <w:rPr>
                <w:rFonts w:ascii="Arial" w:hAnsi="Arial" w:cs="Arial"/>
                <w:color w:val="002060"/>
                <w:sz w:val="20"/>
                <w:szCs w:val="20"/>
              </w:rPr>
              <w:t>1</w:t>
            </w:r>
          </w:p>
        </w:tc>
        <w:tc>
          <w:tcPr>
            <w:tcW w:w="1643" w:type="dxa"/>
            <w:vMerge w:val="restart"/>
            <w:vAlign w:val="center"/>
          </w:tcPr>
          <w:p w:rsidR="00263C2C" w:rsidRPr="00AF3FEB" w:rsidRDefault="00263C2C" w:rsidP="00FF15B2">
            <w:pPr>
              <w:jc w:val="center"/>
              <w:rPr>
                <w:color w:val="002060"/>
              </w:rPr>
            </w:pPr>
            <w:r w:rsidRPr="00AF3FEB">
              <w:rPr>
                <w:rFonts w:ascii="Arial" w:hAnsi="Arial" w:cs="Arial"/>
                <w:color w:val="002060"/>
                <w:sz w:val="20"/>
                <w:szCs w:val="20"/>
              </w:rPr>
              <w:t>|____|</w:t>
            </w:r>
          </w:p>
          <w:p w:rsidR="00263C2C" w:rsidRPr="00AF3FEB" w:rsidRDefault="00263C2C" w:rsidP="00FF15B2">
            <w:pPr>
              <w:jc w:val="center"/>
              <w:rPr>
                <w:color w:val="002060"/>
              </w:rPr>
            </w:pPr>
          </w:p>
        </w:tc>
      </w:tr>
      <w:tr w:rsidR="00263C2C" w:rsidRPr="00AF3FEB" w:rsidTr="00FF15B2">
        <w:trPr>
          <w:trHeight w:val="225"/>
        </w:trPr>
        <w:tc>
          <w:tcPr>
            <w:tcW w:w="1008" w:type="dxa"/>
            <w:vMerge/>
            <w:vAlign w:val="center"/>
          </w:tcPr>
          <w:p w:rsidR="00263C2C" w:rsidRPr="00AF3FEB" w:rsidRDefault="00263C2C" w:rsidP="00FF15B2">
            <w:pPr>
              <w:spacing w:before="40" w:after="40"/>
              <w:jc w:val="center"/>
              <w:rPr>
                <w:rFonts w:ascii="Arial" w:hAnsi="Arial" w:cs="Arial"/>
                <w:color w:val="002060"/>
                <w:sz w:val="20"/>
                <w:szCs w:val="20"/>
              </w:rPr>
            </w:pPr>
          </w:p>
        </w:tc>
        <w:tc>
          <w:tcPr>
            <w:tcW w:w="6188" w:type="dxa"/>
            <w:tcBorders>
              <w:top w:val="dotted" w:sz="8" w:space="0" w:color="auto"/>
              <w:bottom w:val="dotted" w:sz="8" w:space="0" w:color="auto"/>
            </w:tcBorders>
          </w:tcPr>
          <w:p w:rsidR="00263C2C" w:rsidRPr="00AF3FEB" w:rsidRDefault="00263C2C" w:rsidP="00FF15B2">
            <w:pPr>
              <w:pStyle w:val="ListParagraph"/>
              <w:rPr>
                <w:rFonts w:ascii="Arial" w:hAnsi="Arial" w:cs="Arial"/>
                <w:color w:val="002060"/>
                <w:sz w:val="20"/>
                <w:szCs w:val="20"/>
              </w:rPr>
            </w:pPr>
            <w:r w:rsidRPr="00AF3FEB">
              <w:rPr>
                <w:rFonts w:ascii="Calibri" w:hAnsi="Calibri"/>
                <w:color w:val="1F497D"/>
                <w:szCs w:val="22"/>
                <w:shd w:val="clear" w:color="auto" w:fill="FFFFFF"/>
              </w:rPr>
              <w:t>Same</w:t>
            </w:r>
          </w:p>
        </w:tc>
        <w:tc>
          <w:tcPr>
            <w:tcW w:w="1192" w:type="dxa"/>
            <w:tcBorders>
              <w:top w:val="dotted" w:sz="8" w:space="0" w:color="auto"/>
              <w:bottom w:val="dotted" w:sz="8" w:space="0" w:color="auto"/>
            </w:tcBorders>
            <w:vAlign w:val="center"/>
          </w:tcPr>
          <w:p w:rsidR="00263C2C" w:rsidRPr="00AF3FEB" w:rsidRDefault="00263C2C" w:rsidP="00FF15B2">
            <w:pPr>
              <w:spacing w:before="40" w:after="40"/>
              <w:jc w:val="center"/>
              <w:rPr>
                <w:rFonts w:ascii="Arial" w:hAnsi="Arial" w:cs="Arial"/>
                <w:color w:val="002060"/>
                <w:sz w:val="20"/>
                <w:szCs w:val="20"/>
              </w:rPr>
            </w:pPr>
            <w:r w:rsidRPr="00AF3FEB">
              <w:rPr>
                <w:rFonts w:ascii="Arial" w:hAnsi="Arial" w:cs="Arial"/>
                <w:color w:val="002060"/>
                <w:sz w:val="20"/>
                <w:szCs w:val="20"/>
              </w:rPr>
              <w:t>2</w:t>
            </w:r>
          </w:p>
        </w:tc>
        <w:tc>
          <w:tcPr>
            <w:tcW w:w="1643" w:type="dxa"/>
            <w:vMerge/>
            <w:vAlign w:val="center"/>
          </w:tcPr>
          <w:p w:rsidR="00263C2C" w:rsidRPr="00AF3FEB" w:rsidRDefault="00263C2C" w:rsidP="00FF15B2">
            <w:pPr>
              <w:jc w:val="center"/>
              <w:rPr>
                <w:color w:val="002060"/>
              </w:rPr>
            </w:pPr>
          </w:p>
        </w:tc>
      </w:tr>
      <w:tr w:rsidR="00263C2C" w:rsidRPr="00AF3FEB" w:rsidTr="00FF15B2">
        <w:trPr>
          <w:trHeight w:val="232"/>
        </w:trPr>
        <w:tc>
          <w:tcPr>
            <w:tcW w:w="1008" w:type="dxa"/>
            <w:vMerge/>
            <w:vAlign w:val="center"/>
          </w:tcPr>
          <w:p w:rsidR="00263C2C" w:rsidRPr="00AF3FEB" w:rsidRDefault="00263C2C" w:rsidP="00FF15B2">
            <w:pPr>
              <w:spacing w:before="40" w:after="40"/>
              <w:jc w:val="center"/>
              <w:rPr>
                <w:rFonts w:ascii="Arial" w:hAnsi="Arial" w:cs="Arial"/>
                <w:color w:val="002060"/>
                <w:sz w:val="20"/>
                <w:szCs w:val="20"/>
              </w:rPr>
            </w:pPr>
          </w:p>
        </w:tc>
        <w:tc>
          <w:tcPr>
            <w:tcW w:w="6188" w:type="dxa"/>
            <w:tcBorders>
              <w:top w:val="dotted" w:sz="8" w:space="0" w:color="auto"/>
              <w:bottom w:val="dotted" w:sz="8" w:space="0" w:color="auto"/>
            </w:tcBorders>
          </w:tcPr>
          <w:p w:rsidR="00263C2C" w:rsidRPr="00AF3FEB" w:rsidRDefault="00263C2C" w:rsidP="00FF15B2">
            <w:pPr>
              <w:pStyle w:val="ListParagraph"/>
              <w:rPr>
                <w:rFonts w:ascii="Arial" w:hAnsi="Arial" w:cs="Arial"/>
                <w:color w:val="002060"/>
                <w:sz w:val="20"/>
                <w:szCs w:val="20"/>
              </w:rPr>
            </w:pPr>
            <w:r w:rsidRPr="00AF3FEB">
              <w:rPr>
                <w:rFonts w:ascii="Calibri" w:hAnsi="Calibri"/>
                <w:color w:val="1F497D"/>
                <w:szCs w:val="22"/>
                <w:shd w:val="clear" w:color="auto" w:fill="FFFFFF"/>
              </w:rPr>
              <w:t>Decreased</w:t>
            </w:r>
          </w:p>
        </w:tc>
        <w:tc>
          <w:tcPr>
            <w:tcW w:w="1192" w:type="dxa"/>
            <w:tcBorders>
              <w:top w:val="dotted" w:sz="8" w:space="0" w:color="auto"/>
              <w:bottom w:val="dotted" w:sz="8" w:space="0" w:color="auto"/>
            </w:tcBorders>
            <w:vAlign w:val="center"/>
          </w:tcPr>
          <w:p w:rsidR="00263C2C" w:rsidRPr="00AF3FEB" w:rsidRDefault="00263C2C" w:rsidP="00FF15B2">
            <w:pPr>
              <w:spacing w:before="40" w:after="40"/>
              <w:jc w:val="center"/>
              <w:rPr>
                <w:rFonts w:ascii="Arial" w:hAnsi="Arial" w:cs="Arial"/>
                <w:color w:val="002060"/>
                <w:sz w:val="20"/>
                <w:szCs w:val="20"/>
              </w:rPr>
            </w:pPr>
            <w:r w:rsidRPr="00AF3FEB">
              <w:rPr>
                <w:rFonts w:ascii="Arial" w:hAnsi="Arial" w:cs="Arial"/>
                <w:color w:val="002060"/>
                <w:sz w:val="20"/>
                <w:szCs w:val="20"/>
              </w:rPr>
              <w:t>3</w:t>
            </w:r>
          </w:p>
        </w:tc>
        <w:tc>
          <w:tcPr>
            <w:tcW w:w="1643" w:type="dxa"/>
            <w:vMerge/>
            <w:vAlign w:val="center"/>
          </w:tcPr>
          <w:p w:rsidR="00263C2C" w:rsidRPr="00AF3FEB" w:rsidRDefault="00263C2C" w:rsidP="00FF15B2">
            <w:pPr>
              <w:jc w:val="center"/>
              <w:rPr>
                <w:color w:val="002060"/>
              </w:rPr>
            </w:pPr>
          </w:p>
        </w:tc>
      </w:tr>
      <w:tr w:rsidR="00263C2C" w:rsidRPr="00AF3FEB" w:rsidTr="00FF15B2">
        <w:trPr>
          <w:trHeight w:val="210"/>
        </w:trPr>
        <w:tc>
          <w:tcPr>
            <w:tcW w:w="1008" w:type="dxa"/>
            <w:vMerge/>
            <w:vAlign w:val="center"/>
          </w:tcPr>
          <w:p w:rsidR="00263C2C" w:rsidRPr="00AF3FEB" w:rsidRDefault="00263C2C" w:rsidP="00FF15B2">
            <w:pPr>
              <w:spacing w:before="40" w:after="40"/>
              <w:jc w:val="center"/>
              <w:rPr>
                <w:rFonts w:ascii="Arial" w:hAnsi="Arial" w:cs="Arial"/>
                <w:color w:val="002060"/>
                <w:sz w:val="20"/>
                <w:szCs w:val="20"/>
              </w:rPr>
            </w:pPr>
          </w:p>
        </w:tc>
        <w:tc>
          <w:tcPr>
            <w:tcW w:w="6188" w:type="dxa"/>
            <w:tcBorders>
              <w:top w:val="dotted" w:sz="8" w:space="0" w:color="auto"/>
            </w:tcBorders>
          </w:tcPr>
          <w:p w:rsidR="00263C2C" w:rsidRPr="00AF3FEB" w:rsidRDefault="00263C2C" w:rsidP="00FF15B2">
            <w:pPr>
              <w:pStyle w:val="ListParagraph"/>
              <w:rPr>
                <w:rFonts w:ascii="Arial" w:hAnsi="Arial" w:cs="Arial"/>
                <w:color w:val="002060"/>
                <w:sz w:val="20"/>
                <w:szCs w:val="20"/>
              </w:rPr>
            </w:pPr>
            <w:r w:rsidRPr="00AF3FEB">
              <w:rPr>
                <w:rFonts w:ascii="Calibri" w:hAnsi="Calibri"/>
                <w:color w:val="1F497D"/>
                <w:szCs w:val="22"/>
                <w:shd w:val="clear" w:color="auto" w:fill="FFFFFF"/>
              </w:rPr>
              <w:t>Don’t know</w:t>
            </w:r>
          </w:p>
        </w:tc>
        <w:tc>
          <w:tcPr>
            <w:tcW w:w="1192" w:type="dxa"/>
            <w:tcBorders>
              <w:top w:val="dotted" w:sz="8" w:space="0" w:color="auto"/>
            </w:tcBorders>
            <w:vAlign w:val="center"/>
          </w:tcPr>
          <w:p w:rsidR="00263C2C" w:rsidRPr="00AF3FEB" w:rsidRDefault="00263C2C" w:rsidP="00FF15B2">
            <w:pPr>
              <w:spacing w:before="40" w:after="40"/>
              <w:jc w:val="center"/>
              <w:rPr>
                <w:rFonts w:ascii="Arial" w:hAnsi="Arial" w:cs="Arial"/>
                <w:color w:val="002060"/>
                <w:sz w:val="20"/>
                <w:szCs w:val="20"/>
              </w:rPr>
            </w:pPr>
            <w:r w:rsidRPr="00AF3FEB">
              <w:rPr>
                <w:rFonts w:ascii="Arial" w:hAnsi="Arial" w:cs="Arial"/>
                <w:color w:val="002060"/>
                <w:sz w:val="20"/>
                <w:szCs w:val="20"/>
              </w:rPr>
              <w:t>4</w:t>
            </w:r>
          </w:p>
        </w:tc>
        <w:tc>
          <w:tcPr>
            <w:tcW w:w="1643" w:type="dxa"/>
            <w:vMerge/>
            <w:vAlign w:val="center"/>
          </w:tcPr>
          <w:p w:rsidR="00263C2C" w:rsidRPr="00AF3FEB" w:rsidRDefault="00263C2C" w:rsidP="00FF15B2">
            <w:pPr>
              <w:jc w:val="center"/>
              <w:rPr>
                <w:color w:val="002060"/>
              </w:rPr>
            </w:pPr>
          </w:p>
        </w:tc>
      </w:tr>
    </w:tbl>
    <w:p w:rsidR="00263C2C" w:rsidRPr="00AF3FEB" w:rsidRDefault="00263C2C" w:rsidP="00263C2C"/>
    <w:p w:rsidR="00263C2C" w:rsidRPr="00AF3FEB" w:rsidRDefault="00263C2C" w:rsidP="00263C2C">
      <w:pPr>
        <w:pStyle w:val="Heading2"/>
      </w:pPr>
      <w:r w:rsidRPr="00AF3FEB">
        <w:t>SECTION 13: CONSTRAINTS TO CROP PRODUCTION</w:t>
      </w:r>
    </w:p>
    <w:tbl>
      <w:tblPr>
        <w:tblW w:w="10031" w:type="dxa"/>
        <w:tblLook w:val="04A0" w:firstRow="1" w:lastRow="0" w:firstColumn="1" w:lastColumn="0" w:noHBand="0" w:noVBand="1"/>
      </w:tblPr>
      <w:tblGrid>
        <w:gridCol w:w="812"/>
        <w:gridCol w:w="7263"/>
        <w:gridCol w:w="1956"/>
      </w:tblGrid>
      <w:tr w:rsidR="00263C2C" w:rsidRPr="00AF3FEB" w:rsidTr="00FF15B2">
        <w:trPr>
          <w:trHeight w:val="20"/>
        </w:trPr>
        <w:tc>
          <w:tcPr>
            <w:tcW w:w="812"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263C2C" w:rsidRPr="00AF3FEB" w:rsidRDefault="00263C2C" w:rsidP="00FF15B2">
            <w:pPr>
              <w:spacing w:before="40"/>
              <w:jc w:val="center"/>
              <w:rPr>
                <w:rFonts w:ascii="Arial" w:eastAsia="Arial Unicode MS" w:hAnsi="Arial" w:cs="Arial"/>
                <w:color w:val="002060"/>
                <w:sz w:val="20"/>
                <w:szCs w:val="20"/>
                <w:lang w:val="en-GB"/>
              </w:rPr>
            </w:pPr>
            <w:r w:rsidRPr="00AF3FEB">
              <w:rPr>
                <w:rFonts w:ascii="Arial" w:eastAsia="Arial Unicode MS" w:hAnsi="Arial" w:cs="Arial"/>
                <w:color w:val="002060"/>
                <w:sz w:val="20"/>
                <w:szCs w:val="20"/>
                <w:lang w:val="en-GB"/>
              </w:rPr>
              <w:t>13.1.</w:t>
            </w:r>
          </w:p>
        </w:tc>
        <w:tc>
          <w:tcPr>
            <w:tcW w:w="9219"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263C2C" w:rsidRPr="00AF3FEB" w:rsidRDefault="00263C2C" w:rsidP="00FF15B2">
            <w:pPr>
              <w:pStyle w:val="Title1"/>
              <w:jc w:val="both"/>
              <w:rPr>
                <w:rFonts w:ascii="Arial" w:hAnsi="Arial" w:cs="Arial"/>
                <w:color w:val="002060"/>
                <w:lang w:val="en-US"/>
              </w:rPr>
            </w:pPr>
            <w:r w:rsidRPr="00AF3FEB">
              <w:rPr>
                <w:rFonts w:ascii="Arial" w:hAnsi="Arial" w:cs="Arial"/>
                <w:color w:val="002060"/>
                <w:lang w:val="en-US"/>
              </w:rPr>
              <w:t xml:space="preserve">What are the major constraints or problems limiting your HH’s crop production? (Why didn’t your household produce more baskets of crop?) </w:t>
            </w:r>
          </w:p>
          <w:p w:rsidR="00263C2C" w:rsidRPr="00AF3FEB" w:rsidRDefault="00263C2C" w:rsidP="00FF15B2">
            <w:pPr>
              <w:pStyle w:val="Title1"/>
              <w:jc w:val="both"/>
              <w:rPr>
                <w:rFonts w:ascii="Arial" w:hAnsi="Arial" w:cs="Arial"/>
                <w:b/>
                <w:color w:val="002060"/>
                <w:lang w:val="en-US"/>
              </w:rPr>
            </w:pPr>
            <w:r w:rsidRPr="00AF3FEB">
              <w:rPr>
                <w:rFonts w:ascii="Arial" w:hAnsi="Arial" w:cs="Arial"/>
                <w:b/>
                <w:color w:val="002060"/>
                <w:lang w:val="en-US"/>
              </w:rPr>
              <w:t>Do not read out the answers (Multiple responses)</w:t>
            </w:r>
          </w:p>
        </w:tc>
      </w:tr>
      <w:tr w:rsidR="00263C2C" w:rsidRPr="00AF3FEB" w:rsidTr="00FF15B2">
        <w:trPr>
          <w:trHeight w:val="20"/>
        </w:trPr>
        <w:tc>
          <w:tcPr>
            <w:tcW w:w="812"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263C2C" w:rsidRPr="00AF3FEB" w:rsidRDefault="00263C2C" w:rsidP="00FF15B2">
            <w:pPr>
              <w:jc w:val="center"/>
              <w:rPr>
                <w:rFonts w:ascii="Arial" w:hAnsi="Arial" w:cs="Arial"/>
                <w:color w:val="002060"/>
                <w:sz w:val="20"/>
                <w:szCs w:val="20"/>
              </w:rPr>
            </w:pPr>
          </w:p>
        </w:tc>
        <w:tc>
          <w:tcPr>
            <w:tcW w:w="7263"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263C2C" w:rsidRPr="00AF3FEB" w:rsidRDefault="00263C2C" w:rsidP="00FF15B2">
            <w:pPr>
              <w:spacing w:before="40" w:after="40"/>
              <w:jc w:val="center"/>
              <w:rPr>
                <w:rFonts w:ascii="Arial" w:hAnsi="Arial" w:cs="Arial"/>
                <w:color w:val="002060"/>
                <w:sz w:val="20"/>
                <w:szCs w:val="20"/>
              </w:rPr>
            </w:pPr>
          </w:p>
        </w:tc>
        <w:tc>
          <w:tcPr>
            <w:tcW w:w="1956"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263C2C" w:rsidRPr="00AF3FEB" w:rsidRDefault="00263C2C" w:rsidP="00FF15B2">
            <w:pPr>
              <w:tabs>
                <w:tab w:val="right" w:leader="dot" w:pos="994"/>
              </w:tabs>
              <w:rPr>
                <w:rFonts w:ascii="Arial" w:hAnsi="Arial" w:cs="Arial"/>
                <w:color w:val="002060"/>
                <w:sz w:val="20"/>
                <w:szCs w:val="20"/>
              </w:rPr>
            </w:pPr>
            <w:r w:rsidRPr="00AF3FEB">
              <w:rPr>
                <w:rFonts w:ascii="Arial" w:hAnsi="Arial" w:cs="Arial"/>
                <w:color w:val="002060"/>
                <w:sz w:val="20"/>
                <w:szCs w:val="20"/>
              </w:rPr>
              <w:t>Yes</w:t>
            </w:r>
            <w:r w:rsidRPr="00AF3FEB">
              <w:rPr>
                <w:rFonts w:ascii="Arial" w:hAnsi="Arial" w:cs="Arial"/>
                <w:color w:val="002060"/>
                <w:sz w:val="20"/>
                <w:szCs w:val="20"/>
              </w:rPr>
              <w:tab/>
              <w:t>1</w:t>
            </w:r>
          </w:p>
          <w:p w:rsidR="00263C2C" w:rsidRPr="00AF3FEB" w:rsidRDefault="00263C2C" w:rsidP="00FF15B2">
            <w:pPr>
              <w:tabs>
                <w:tab w:val="right" w:leader="dot" w:pos="994"/>
              </w:tabs>
              <w:spacing w:before="40" w:after="40"/>
              <w:rPr>
                <w:rFonts w:ascii="Arial" w:hAnsi="Arial" w:cs="Arial"/>
                <w:color w:val="002060"/>
                <w:sz w:val="20"/>
                <w:szCs w:val="20"/>
              </w:rPr>
            </w:pPr>
            <w:r w:rsidRPr="00AF3FEB">
              <w:rPr>
                <w:rFonts w:ascii="Arial" w:hAnsi="Arial" w:cs="Arial"/>
                <w:color w:val="002060"/>
                <w:sz w:val="20"/>
                <w:szCs w:val="20"/>
              </w:rPr>
              <w:t>No</w:t>
            </w:r>
            <w:r w:rsidRPr="00AF3FEB">
              <w:rPr>
                <w:rFonts w:ascii="Arial" w:hAnsi="Arial" w:cs="Arial"/>
                <w:color w:val="002060"/>
                <w:sz w:val="20"/>
                <w:szCs w:val="20"/>
              </w:rPr>
              <w:tab/>
              <w:t>2</w:t>
            </w:r>
          </w:p>
        </w:tc>
      </w:tr>
      <w:tr w:rsidR="00263C2C" w:rsidRPr="00AF3FEB" w:rsidTr="00FF15B2">
        <w:trPr>
          <w:trHeight w:val="20"/>
        </w:trPr>
        <w:tc>
          <w:tcPr>
            <w:tcW w:w="812"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263C2C" w:rsidRPr="00AF3FEB" w:rsidRDefault="00263C2C" w:rsidP="00FF15B2">
            <w:pPr>
              <w:jc w:val="center"/>
              <w:rPr>
                <w:rFonts w:ascii="Arial" w:hAnsi="Arial" w:cs="Arial"/>
                <w:color w:val="002060"/>
                <w:sz w:val="20"/>
                <w:szCs w:val="20"/>
              </w:rPr>
            </w:pPr>
            <w:r w:rsidRPr="00AF3FEB">
              <w:rPr>
                <w:rFonts w:ascii="Arial" w:eastAsia="Arial Unicode MS" w:hAnsi="Arial" w:cs="Arial"/>
                <w:color w:val="002060"/>
                <w:sz w:val="20"/>
                <w:szCs w:val="20"/>
                <w:lang w:val="en-GB"/>
              </w:rPr>
              <w:t>13.1.</w:t>
            </w:r>
            <w:r w:rsidRPr="00AF3FEB">
              <w:rPr>
                <w:rFonts w:ascii="Arial" w:hAnsi="Arial" w:cs="Arial"/>
                <w:color w:val="002060"/>
                <w:sz w:val="20"/>
                <w:szCs w:val="20"/>
              </w:rPr>
              <w:t>1</w:t>
            </w:r>
          </w:p>
        </w:tc>
        <w:tc>
          <w:tcPr>
            <w:tcW w:w="7263" w:type="dxa"/>
            <w:tcBorders>
              <w:top w:val="single" w:sz="4" w:space="0" w:color="31849B" w:themeColor="accent5" w:themeShade="BF"/>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rPr>
                <w:rFonts w:ascii="Arial" w:hAnsi="Arial" w:cs="Arial"/>
                <w:color w:val="002060"/>
                <w:sz w:val="20"/>
                <w:szCs w:val="20"/>
              </w:rPr>
            </w:pPr>
            <w:r w:rsidRPr="00AF3FEB">
              <w:rPr>
                <w:rFonts w:ascii="Arial" w:hAnsi="Arial" w:cs="Arial"/>
                <w:color w:val="002060"/>
                <w:sz w:val="20"/>
                <w:szCs w:val="20"/>
              </w:rPr>
              <w:t>Lack of money to buy the necessary inputs (or lack of credit)</w:t>
            </w:r>
          </w:p>
        </w:tc>
        <w:tc>
          <w:tcPr>
            <w:tcW w:w="1956" w:type="dxa"/>
            <w:tcBorders>
              <w:top w:val="single" w:sz="4" w:space="0" w:color="31849B" w:themeColor="accent5" w:themeShade="BF"/>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263C2C" w:rsidRPr="00AF3FEB" w:rsidTr="00FF15B2">
        <w:trPr>
          <w:trHeight w:val="20"/>
        </w:trPr>
        <w:tc>
          <w:tcPr>
            <w:tcW w:w="812"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263C2C" w:rsidRPr="00AF3FEB" w:rsidRDefault="00263C2C" w:rsidP="00FF15B2">
            <w:pPr>
              <w:jc w:val="center"/>
              <w:rPr>
                <w:rFonts w:ascii="Arial" w:hAnsi="Arial" w:cs="Arial"/>
                <w:color w:val="002060"/>
                <w:sz w:val="20"/>
                <w:szCs w:val="20"/>
              </w:rPr>
            </w:pPr>
            <w:r w:rsidRPr="00AF3FEB">
              <w:rPr>
                <w:rFonts w:ascii="Arial" w:eastAsia="Arial Unicode MS" w:hAnsi="Arial" w:cs="Arial"/>
                <w:color w:val="002060"/>
                <w:sz w:val="20"/>
                <w:szCs w:val="20"/>
                <w:lang w:val="en-GB"/>
              </w:rPr>
              <w:t>13.1.</w:t>
            </w:r>
            <w:r w:rsidRPr="00AF3FEB">
              <w:rPr>
                <w:rFonts w:ascii="Arial" w:hAnsi="Arial" w:cs="Arial"/>
                <w:color w:val="002060"/>
                <w:sz w:val="20"/>
                <w:szCs w:val="20"/>
              </w:rPr>
              <w:t>2</w:t>
            </w:r>
          </w:p>
        </w:tc>
        <w:tc>
          <w:tcPr>
            <w:tcW w:w="7263"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rPr>
                <w:rFonts w:ascii="Arial" w:hAnsi="Arial" w:cs="Arial"/>
                <w:color w:val="002060"/>
                <w:sz w:val="20"/>
                <w:szCs w:val="20"/>
              </w:rPr>
            </w:pPr>
            <w:r w:rsidRPr="00AF3FEB">
              <w:rPr>
                <w:rFonts w:ascii="Arial" w:hAnsi="Arial" w:cs="Arial"/>
                <w:color w:val="002060"/>
                <w:sz w:val="20"/>
                <w:szCs w:val="20"/>
              </w:rPr>
              <w:t>Lack of land</w:t>
            </w:r>
          </w:p>
        </w:tc>
        <w:tc>
          <w:tcPr>
            <w:tcW w:w="1956"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263C2C" w:rsidRPr="00AF3FEB" w:rsidTr="00FF15B2">
        <w:trPr>
          <w:trHeight w:val="20"/>
        </w:trPr>
        <w:tc>
          <w:tcPr>
            <w:tcW w:w="812"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263C2C" w:rsidRPr="00AF3FEB" w:rsidRDefault="00263C2C" w:rsidP="00FF15B2">
            <w:pPr>
              <w:jc w:val="center"/>
              <w:rPr>
                <w:rFonts w:ascii="Arial" w:hAnsi="Arial" w:cs="Arial"/>
                <w:color w:val="002060"/>
                <w:sz w:val="20"/>
                <w:szCs w:val="20"/>
              </w:rPr>
            </w:pPr>
            <w:r w:rsidRPr="00AF3FEB">
              <w:rPr>
                <w:rFonts w:ascii="Arial" w:eastAsia="Arial Unicode MS" w:hAnsi="Arial" w:cs="Arial"/>
                <w:color w:val="002060"/>
                <w:sz w:val="20"/>
                <w:szCs w:val="20"/>
                <w:lang w:val="en-GB"/>
              </w:rPr>
              <w:t>13.1.</w:t>
            </w:r>
            <w:r w:rsidRPr="00AF3FEB">
              <w:rPr>
                <w:rFonts w:ascii="Arial" w:hAnsi="Arial" w:cs="Arial"/>
                <w:color w:val="002060"/>
                <w:sz w:val="20"/>
                <w:szCs w:val="20"/>
              </w:rPr>
              <w:t>3</w:t>
            </w:r>
          </w:p>
        </w:tc>
        <w:tc>
          <w:tcPr>
            <w:tcW w:w="7263"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rPr>
                <w:rFonts w:ascii="Arial" w:hAnsi="Arial" w:cs="Arial"/>
                <w:color w:val="002060"/>
                <w:sz w:val="20"/>
                <w:szCs w:val="20"/>
              </w:rPr>
            </w:pPr>
            <w:r w:rsidRPr="00AF3FEB">
              <w:rPr>
                <w:rFonts w:ascii="Arial" w:hAnsi="Arial" w:cs="Arial"/>
                <w:color w:val="002060"/>
                <w:sz w:val="20"/>
                <w:szCs w:val="20"/>
              </w:rPr>
              <w:t>Lack of draught power/mechanical power in the village</w:t>
            </w:r>
          </w:p>
        </w:tc>
        <w:tc>
          <w:tcPr>
            <w:tcW w:w="1956"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263C2C" w:rsidRPr="00AF3FEB" w:rsidTr="00FF15B2">
        <w:trPr>
          <w:trHeight w:val="20"/>
        </w:trPr>
        <w:tc>
          <w:tcPr>
            <w:tcW w:w="812"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263C2C" w:rsidRPr="00AF3FEB" w:rsidRDefault="00263C2C" w:rsidP="00FF15B2">
            <w:pPr>
              <w:jc w:val="center"/>
              <w:rPr>
                <w:rFonts w:ascii="Arial" w:hAnsi="Arial" w:cs="Arial"/>
                <w:color w:val="002060"/>
                <w:sz w:val="20"/>
                <w:szCs w:val="20"/>
              </w:rPr>
            </w:pPr>
            <w:r w:rsidRPr="00AF3FEB">
              <w:rPr>
                <w:rFonts w:ascii="Arial" w:eastAsia="Arial Unicode MS" w:hAnsi="Arial" w:cs="Arial"/>
                <w:color w:val="002060"/>
                <w:sz w:val="20"/>
                <w:szCs w:val="20"/>
                <w:lang w:val="en-GB"/>
              </w:rPr>
              <w:t>13.1.</w:t>
            </w:r>
            <w:r w:rsidRPr="00AF3FEB">
              <w:rPr>
                <w:rFonts w:ascii="Arial" w:hAnsi="Arial" w:cs="Arial"/>
                <w:color w:val="002060"/>
                <w:sz w:val="20"/>
                <w:szCs w:val="20"/>
              </w:rPr>
              <w:t>4</w:t>
            </w:r>
          </w:p>
        </w:tc>
        <w:tc>
          <w:tcPr>
            <w:tcW w:w="7263"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rPr>
                <w:rFonts w:ascii="Arial" w:hAnsi="Arial" w:cs="Arial"/>
                <w:color w:val="002060"/>
                <w:sz w:val="20"/>
                <w:szCs w:val="20"/>
              </w:rPr>
            </w:pPr>
            <w:r w:rsidRPr="00AF3FEB">
              <w:rPr>
                <w:rFonts w:ascii="Arial" w:hAnsi="Arial" w:cs="Arial"/>
                <w:color w:val="002060"/>
                <w:sz w:val="20"/>
                <w:szCs w:val="20"/>
              </w:rPr>
              <w:t>Draught power/mechanical power are too expensive</w:t>
            </w:r>
          </w:p>
        </w:tc>
        <w:tc>
          <w:tcPr>
            <w:tcW w:w="1956"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263C2C" w:rsidRPr="00AF3FEB" w:rsidTr="00FF15B2">
        <w:trPr>
          <w:trHeight w:val="20"/>
        </w:trPr>
        <w:tc>
          <w:tcPr>
            <w:tcW w:w="812"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263C2C" w:rsidRPr="00AF3FEB" w:rsidRDefault="00263C2C" w:rsidP="00FF15B2">
            <w:pPr>
              <w:jc w:val="center"/>
              <w:rPr>
                <w:rFonts w:ascii="Arial" w:hAnsi="Arial" w:cs="Arial"/>
                <w:color w:val="002060"/>
                <w:sz w:val="20"/>
                <w:szCs w:val="20"/>
              </w:rPr>
            </w:pPr>
            <w:r w:rsidRPr="00AF3FEB">
              <w:rPr>
                <w:rFonts w:ascii="Arial" w:eastAsia="Arial Unicode MS" w:hAnsi="Arial" w:cs="Arial"/>
                <w:color w:val="002060"/>
                <w:sz w:val="20"/>
                <w:szCs w:val="20"/>
                <w:lang w:val="en-GB"/>
              </w:rPr>
              <w:t>13.1.</w:t>
            </w:r>
            <w:r w:rsidRPr="00AF3FEB">
              <w:rPr>
                <w:rFonts w:ascii="Arial" w:hAnsi="Arial" w:cs="Arial"/>
                <w:color w:val="002060"/>
                <w:sz w:val="20"/>
                <w:szCs w:val="20"/>
              </w:rPr>
              <w:t>5</w:t>
            </w:r>
          </w:p>
        </w:tc>
        <w:tc>
          <w:tcPr>
            <w:tcW w:w="7263"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rPr>
                <w:rFonts w:ascii="Arial" w:hAnsi="Arial" w:cs="Arial"/>
                <w:color w:val="002060"/>
                <w:sz w:val="20"/>
                <w:szCs w:val="20"/>
              </w:rPr>
            </w:pPr>
            <w:r w:rsidRPr="00AF3FEB">
              <w:rPr>
                <w:rFonts w:ascii="Arial" w:hAnsi="Arial" w:cs="Arial"/>
                <w:color w:val="002060"/>
                <w:sz w:val="20"/>
                <w:szCs w:val="20"/>
              </w:rPr>
              <w:t>Lack of other tools and equipment in the village</w:t>
            </w:r>
          </w:p>
        </w:tc>
        <w:tc>
          <w:tcPr>
            <w:tcW w:w="1956"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263C2C" w:rsidRPr="00AF3FEB" w:rsidTr="00FF15B2">
        <w:trPr>
          <w:trHeight w:val="20"/>
        </w:trPr>
        <w:tc>
          <w:tcPr>
            <w:tcW w:w="812"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263C2C" w:rsidRPr="00AF3FEB" w:rsidRDefault="00263C2C" w:rsidP="00FF15B2">
            <w:pPr>
              <w:jc w:val="center"/>
              <w:rPr>
                <w:rFonts w:ascii="Arial" w:hAnsi="Arial" w:cs="Arial"/>
                <w:color w:val="002060"/>
                <w:sz w:val="20"/>
                <w:szCs w:val="20"/>
              </w:rPr>
            </w:pPr>
            <w:r w:rsidRPr="00AF3FEB">
              <w:rPr>
                <w:rFonts w:ascii="Arial" w:eastAsia="Arial Unicode MS" w:hAnsi="Arial" w:cs="Arial"/>
                <w:color w:val="002060"/>
                <w:sz w:val="20"/>
                <w:szCs w:val="20"/>
                <w:lang w:val="en-GB"/>
              </w:rPr>
              <w:t>13.1.</w:t>
            </w:r>
            <w:r w:rsidRPr="00AF3FEB">
              <w:rPr>
                <w:rFonts w:ascii="Arial" w:hAnsi="Arial" w:cs="Arial"/>
                <w:color w:val="002060"/>
                <w:sz w:val="20"/>
                <w:szCs w:val="20"/>
              </w:rPr>
              <w:t>6</w:t>
            </w:r>
          </w:p>
        </w:tc>
        <w:tc>
          <w:tcPr>
            <w:tcW w:w="7263"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rPr>
                <w:rFonts w:ascii="Arial" w:hAnsi="Arial" w:cs="Arial"/>
                <w:color w:val="002060"/>
                <w:sz w:val="20"/>
                <w:szCs w:val="20"/>
              </w:rPr>
            </w:pPr>
            <w:r w:rsidRPr="00AF3FEB">
              <w:rPr>
                <w:rFonts w:ascii="Arial" w:hAnsi="Arial" w:cs="Arial"/>
                <w:color w:val="002060"/>
                <w:sz w:val="20"/>
                <w:szCs w:val="20"/>
              </w:rPr>
              <w:t>Other tools and equipment are too expensive</w:t>
            </w:r>
          </w:p>
        </w:tc>
        <w:tc>
          <w:tcPr>
            <w:tcW w:w="1956"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263C2C" w:rsidRPr="00AF3FEB" w:rsidTr="00FF15B2">
        <w:trPr>
          <w:trHeight w:val="20"/>
        </w:trPr>
        <w:tc>
          <w:tcPr>
            <w:tcW w:w="812"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263C2C" w:rsidRPr="00AF3FEB" w:rsidRDefault="00263C2C" w:rsidP="00FF15B2">
            <w:pPr>
              <w:jc w:val="center"/>
              <w:rPr>
                <w:rFonts w:ascii="Arial" w:hAnsi="Arial" w:cs="Arial"/>
                <w:color w:val="002060"/>
                <w:sz w:val="20"/>
                <w:szCs w:val="20"/>
              </w:rPr>
            </w:pPr>
            <w:r w:rsidRPr="00AF3FEB">
              <w:rPr>
                <w:rFonts w:ascii="Arial" w:eastAsia="Arial Unicode MS" w:hAnsi="Arial" w:cs="Arial"/>
                <w:color w:val="002060"/>
                <w:sz w:val="20"/>
                <w:szCs w:val="20"/>
                <w:lang w:val="en-GB"/>
              </w:rPr>
              <w:t>13.1.</w:t>
            </w:r>
            <w:r w:rsidRPr="00AF3FEB">
              <w:rPr>
                <w:rFonts w:ascii="Arial" w:hAnsi="Arial" w:cs="Arial"/>
                <w:color w:val="002060"/>
                <w:sz w:val="20"/>
                <w:szCs w:val="20"/>
              </w:rPr>
              <w:t>7</w:t>
            </w:r>
          </w:p>
        </w:tc>
        <w:tc>
          <w:tcPr>
            <w:tcW w:w="7263"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rPr>
                <w:rFonts w:ascii="Arial" w:hAnsi="Arial" w:cs="Arial"/>
                <w:color w:val="002060"/>
                <w:sz w:val="20"/>
                <w:szCs w:val="20"/>
              </w:rPr>
            </w:pPr>
            <w:r w:rsidRPr="00AF3FEB">
              <w:rPr>
                <w:rFonts w:ascii="Arial" w:hAnsi="Arial" w:cs="Arial"/>
                <w:color w:val="002060"/>
                <w:sz w:val="20"/>
                <w:szCs w:val="20"/>
              </w:rPr>
              <w:t>Lack of fertilizer in the village</w:t>
            </w:r>
          </w:p>
        </w:tc>
        <w:tc>
          <w:tcPr>
            <w:tcW w:w="1956"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263C2C" w:rsidRPr="00AF3FEB" w:rsidTr="00FF15B2">
        <w:trPr>
          <w:trHeight w:val="20"/>
        </w:trPr>
        <w:tc>
          <w:tcPr>
            <w:tcW w:w="812"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263C2C" w:rsidRPr="00AF3FEB" w:rsidRDefault="00263C2C" w:rsidP="00FF15B2">
            <w:pPr>
              <w:jc w:val="center"/>
              <w:rPr>
                <w:rFonts w:ascii="Arial" w:hAnsi="Arial" w:cs="Arial"/>
                <w:color w:val="002060"/>
                <w:sz w:val="20"/>
                <w:szCs w:val="20"/>
              </w:rPr>
            </w:pPr>
            <w:r w:rsidRPr="00AF3FEB">
              <w:rPr>
                <w:rFonts w:ascii="Arial" w:eastAsia="Arial Unicode MS" w:hAnsi="Arial" w:cs="Arial"/>
                <w:color w:val="002060"/>
                <w:sz w:val="20"/>
                <w:szCs w:val="20"/>
                <w:lang w:val="en-GB"/>
              </w:rPr>
              <w:t>13.1.</w:t>
            </w:r>
            <w:r w:rsidRPr="00AF3FEB">
              <w:rPr>
                <w:rFonts w:ascii="Arial" w:hAnsi="Arial" w:cs="Arial"/>
                <w:color w:val="002060"/>
                <w:sz w:val="20"/>
                <w:szCs w:val="20"/>
              </w:rPr>
              <w:t>8</w:t>
            </w:r>
          </w:p>
        </w:tc>
        <w:tc>
          <w:tcPr>
            <w:tcW w:w="7263"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rPr>
                <w:rFonts w:ascii="Arial" w:hAnsi="Arial" w:cs="Arial"/>
                <w:color w:val="002060"/>
                <w:sz w:val="20"/>
                <w:szCs w:val="20"/>
              </w:rPr>
            </w:pPr>
            <w:r w:rsidRPr="00AF3FEB">
              <w:rPr>
                <w:rFonts w:ascii="Arial" w:hAnsi="Arial" w:cs="Arial"/>
                <w:color w:val="002060"/>
                <w:sz w:val="20"/>
                <w:szCs w:val="20"/>
              </w:rPr>
              <w:t>Fertilizer is too expensive</w:t>
            </w:r>
          </w:p>
        </w:tc>
        <w:tc>
          <w:tcPr>
            <w:tcW w:w="1956"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263C2C" w:rsidRPr="00AF3FEB" w:rsidTr="00FF15B2">
        <w:trPr>
          <w:trHeight w:val="20"/>
        </w:trPr>
        <w:tc>
          <w:tcPr>
            <w:tcW w:w="812"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263C2C" w:rsidRPr="00AF3FEB" w:rsidRDefault="00263C2C" w:rsidP="00FF15B2">
            <w:pPr>
              <w:jc w:val="center"/>
              <w:rPr>
                <w:rFonts w:ascii="Arial" w:hAnsi="Arial" w:cs="Arial"/>
                <w:color w:val="002060"/>
                <w:sz w:val="20"/>
                <w:szCs w:val="20"/>
              </w:rPr>
            </w:pPr>
            <w:r w:rsidRPr="00AF3FEB">
              <w:rPr>
                <w:rFonts w:ascii="Arial" w:eastAsia="Arial Unicode MS" w:hAnsi="Arial" w:cs="Arial"/>
                <w:color w:val="002060"/>
                <w:sz w:val="20"/>
                <w:szCs w:val="20"/>
                <w:lang w:val="en-GB"/>
              </w:rPr>
              <w:t>13.1.</w:t>
            </w:r>
            <w:r w:rsidRPr="00AF3FEB">
              <w:rPr>
                <w:rFonts w:ascii="Arial" w:hAnsi="Arial" w:cs="Arial"/>
                <w:color w:val="002060"/>
                <w:sz w:val="20"/>
                <w:szCs w:val="20"/>
              </w:rPr>
              <w:t>9</w:t>
            </w:r>
          </w:p>
        </w:tc>
        <w:tc>
          <w:tcPr>
            <w:tcW w:w="7263"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rPr>
                <w:rFonts w:ascii="Arial" w:hAnsi="Arial" w:cs="Arial"/>
                <w:color w:val="002060"/>
                <w:sz w:val="20"/>
                <w:szCs w:val="20"/>
              </w:rPr>
            </w:pPr>
            <w:r w:rsidRPr="00AF3FEB">
              <w:rPr>
                <w:rFonts w:ascii="Arial" w:hAnsi="Arial" w:cs="Arial"/>
                <w:color w:val="002060"/>
                <w:sz w:val="20"/>
                <w:szCs w:val="20"/>
              </w:rPr>
              <w:t>Lack of quality seeds in the village</w:t>
            </w:r>
          </w:p>
        </w:tc>
        <w:tc>
          <w:tcPr>
            <w:tcW w:w="1956"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263C2C" w:rsidRPr="00AF3FEB" w:rsidTr="00FF15B2">
        <w:trPr>
          <w:trHeight w:val="20"/>
        </w:trPr>
        <w:tc>
          <w:tcPr>
            <w:tcW w:w="812"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263C2C" w:rsidRPr="00AF3FEB" w:rsidRDefault="00263C2C" w:rsidP="00FF15B2">
            <w:pPr>
              <w:jc w:val="center"/>
              <w:rPr>
                <w:rFonts w:ascii="Arial" w:hAnsi="Arial" w:cs="Arial"/>
                <w:color w:val="002060"/>
                <w:sz w:val="20"/>
                <w:szCs w:val="20"/>
              </w:rPr>
            </w:pPr>
            <w:r w:rsidRPr="00AF3FEB">
              <w:rPr>
                <w:rFonts w:ascii="Arial" w:eastAsia="Arial Unicode MS" w:hAnsi="Arial" w:cs="Arial"/>
                <w:color w:val="002060"/>
                <w:sz w:val="20"/>
                <w:szCs w:val="20"/>
                <w:lang w:val="en-GB"/>
              </w:rPr>
              <w:t>13.1.</w:t>
            </w:r>
            <w:r w:rsidRPr="00AF3FEB">
              <w:rPr>
                <w:rFonts w:ascii="Arial" w:hAnsi="Arial" w:cs="Arial"/>
                <w:color w:val="002060"/>
                <w:sz w:val="20"/>
                <w:szCs w:val="20"/>
              </w:rPr>
              <w:t>10</w:t>
            </w:r>
          </w:p>
        </w:tc>
        <w:tc>
          <w:tcPr>
            <w:tcW w:w="7263"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rPr>
                <w:rFonts w:ascii="Arial" w:hAnsi="Arial" w:cs="Arial"/>
                <w:color w:val="002060"/>
                <w:sz w:val="20"/>
                <w:szCs w:val="20"/>
              </w:rPr>
            </w:pPr>
            <w:r w:rsidRPr="00AF3FEB">
              <w:rPr>
                <w:rFonts w:ascii="Arial" w:hAnsi="Arial" w:cs="Arial"/>
                <w:color w:val="002060"/>
                <w:sz w:val="20"/>
                <w:szCs w:val="20"/>
              </w:rPr>
              <w:t>Seeds are too expensive</w:t>
            </w:r>
          </w:p>
        </w:tc>
        <w:tc>
          <w:tcPr>
            <w:tcW w:w="1956"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263C2C" w:rsidRPr="00AF3FEB" w:rsidTr="00FF15B2">
        <w:trPr>
          <w:trHeight w:val="20"/>
        </w:trPr>
        <w:tc>
          <w:tcPr>
            <w:tcW w:w="812"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263C2C" w:rsidRPr="00AF3FEB" w:rsidRDefault="00263C2C" w:rsidP="00FF15B2">
            <w:pPr>
              <w:jc w:val="center"/>
              <w:rPr>
                <w:rFonts w:ascii="Arial" w:hAnsi="Arial" w:cs="Arial"/>
                <w:color w:val="002060"/>
                <w:sz w:val="20"/>
                <w:szCs w:val="20"/>
              </w:rPr>
            </w:pPr>
            <w:r w:rsidRPr="00AF3FEB">
              <w:rPr>
                <w:rFonts w:ascii="Arial" w:eastAsia="Arial Unicode MS" w:hAnsi="Arial" w:cs="Arial"/>
                <w:color w:val="002060"/>
                <w:sz w:val="20"/>
                <w:szCs w:val="20"/>
                <w:lang w:val="en-GB"/>
              </w:rPr>
              <w:t>13.1.</w:t>
            </w:r>
            <w:r w:rsidRPr="00AF3FEB">
              <w:rPr>
                <w:rFonts w:ascii="Arial" w:hAnsi="Arial" w:cs="Arial"/>
                <w:color w:val="002060"/>
                <w:sz w:val="20"/>
                <w:szCs w:val="20"/>
              </w:rPr>
              <w:t>11</w:t>
            </w:r>
          </w:p>
        </w:tc>
        <w:tc>
          <w:tcPr>
            <w:tcW w:w="7263"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rPr>
                <w:rFonts w:ascii="Arial" w:hAnsi="Arial" w:cs="Arial"/>
                <w:color w:val="002060"/>
                <w:sz w:val="20"/>
                <w:szCs w:val="20"/>
              </w:rPr>
            </w:pPr>
            <w:r w:rsidRPr="00AF3FEB">
              <w:rPr>
                <w:rFonts w:ascii="Arial" w:hAnsi="Arial" w:cs="Arial"/>
                <w:color w:val="002060"/>
                <w:sz w:val="20"/>
                <w:szCs w:val="20"/>
              </w:rPr>
              <w:t>Lack of household labour</w:t>
            </w:r>
          </w:p>
        </w:tc>
        <w:tc>
          <w:tcPr>
            <w:tcW w:w="1956"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263C2C" w:rsidRPr="00AF3FEB" w:rsidTr="00FF15B2">
        <w:trPr>
          <w:trHeight w:val="20"/>
        </w:trPr>
        <w:tc>
          <w:tcPr>
            <w:tcW w:w="812"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263C2C" w:rsidRPr="00AF3FEB" w:rsidRDefault="00263C2C" w:rsidP="00FF15B2">
            <w:pPr>
              <w:jc w:val="center"/>
              <w:rPr>
                <w:rFonts w:ascii="Arial" w:hAnsi="Arial" w:cs="Arial"/>
                <w:color w:val="002060"/>
                <w:sz w:val="20"/>
                <w:szCs w:val="20"/>
              </w:rPr>
            </w:pPr>
            <w:r w:rsidRPr="00AF3FEB">
              <w:rPr>
                <w:rFonts w:ascii="Arial" w:eastAsia="Arial Unicode MS" w:hAnsi="Arial" w:cs="Arial"/>
                <w:color w:val="002060"/>
                <w:sz w:val="20"/>
                <w:szCs w:val="20"/>
                <w:lang w:val="en-GB"/>
              </w:rPr>
              <w:t>13.1.</w:t>
            </w:r>
            <w:r w:rsidRPr="00AF3FEB">
              <w:rPr>
                <w:rFonts w:ascii="Arial" w:hAnsi="Arial" w:cs="Arial"/>
                <w:color w:val="002060"/>
                <w:sz w:val="20"/>
                <w:szCs w:val="20"/>
              </w:rPr>
              <w:t>12</w:t>
            </w:r>
          </w:p>
        </w:tc>
        <w:tc>
          <w:tcPr>
            <w:tcW w:w="7263"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rPr>
                <w:rFonts w:ascii="Arial" w:hAnsi="Arial" w:cs="Arial"/>
                <w:color w:val="002060"/>
                <w:sz w:val="20"/>
                <w:szCs w:val="20"/>
              </w:rPr>
            </w:pPr>
            <w:r w:rsidRPr="00AF3FEB">
              <w:rPr>
                <w:rFonts w:ascii="Arial" w:hAnsi="Arial" w:cs="Arial"/>
                <w:color w:val="002060"/>
                <w:sz w:val="20"/>
                <w:szCs w:val="20"/>
              </w:rPr>
              <w:t>Lack of casual labour available locally in the village</w:t>
            </w:r>
          </w:p>
        </w:tc>
        <w:tc>
          <w:tcPr>
            <w:tcW w:w="1956"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263C2C" w:rsidRPr="00AF3FEB" w:rsidTr="00FF15B2">
        <w:trPr>
          <w:trHeight w:val="20"/>
        </w:trPr>
        <w:tc>
          <w:tcPr>
            <w:tcW w:w="812"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263C2C" w:rsidRPr="00AF3FEB" w:rsidRDefault="00263C2C" w:rsidP="00FF15B2">
            <w:pPr>
              <w:jc w:val="center"/>
              <w:rPr>
                <w:rFonts w:ascii="Arial" w:hAnsi="Arial" w:cs="Arial"/>
                <w:color w:val="002060"/>
                <w:sz w:val="20"/>
                <w:szCs w:val="20"/>
              </w:rPr>
            </w:pPr>
            <w:r w:rsidRPr="00AF3FEB">
              <w:rPr>
                <w:rFonts w:ascii="Arial" w:eastAsia="Arial Unicode MS" w:hAnsi="Arial" w:cs="Arial"/>
                <w:color w:val="002060"/>
                <w:sz w:val="20"/>
                <w:szCs w:val="20"/>
                <w:lang w:val="en-GB"/>
              </w:rPr>
              <w:t>13.1.</w:t>
            </w:r>
            <w:r w:rsidRPr="00AF3FEB">
              <w:rPr>
                <w:rFonts w:ascii="Arial" w:hAnsi="Arial" w:cs="Arial"/>
                <w:color w:val="002060"/>
                <w:sz w:val="20"/>
                <w:szCs w:val="20"/>
              </w:rPr>
              <w:t>13</w:t>
            </w:r>
          </w:p>
        </w:tc>
        <w:tc>
          <w:tcPr>
            <w:tcW w:w="7263"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rPr>
                <w:rFonts w:ascii="Arial" w:hAnsi="Arial" w:cs="Arial"/>
                <w:color w:val="002060"/>
                <w:sz w:val="20"/>
                <w:szCs w:val="20"/>
              </w:rPr>
            </w:pPr>
            <w:r w:rsidRPr="00AF3FEB">
              <w:rPr>
                <w:rFonts w:ascii="Arial" w:hAnsi="Arial" w:cs="Arial"/>
                <w:color w:val="002060"/>
                <w:sz w:val="20"/>
                <w:szCs w:val="20"/>
              </w:rPr>
              <w:t>Casual labour is too expensive</w:t>
            </w:r>
          </w:p>
        </w:tc>
        <w:tc>
          <w:tcPr>
            <w:tcW w:w="1956"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263C2C" w:rsidRPr="00AF3FEB" w:rsidTr="00FF15B2">
        <w:trPr>
          <w:trHeight w:val="20"/>
        </w:trPr>
        <w:tc>
          <w:tcPr>
            <w:tcW w:w="812"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263C2C" w:rsidRPr="00AF3FEB" w:rsidRDefault="00263C2C" w:rsidP="00FF15B2">
            <w:pPr>
              <w:jc w:val="center"/>
              <w:rPr>
                <w:rFonts w:ascii="Arial" w:hAnsi="Arial" w:cs="Arial"/>
                <w:color w:val="002060"/>
                <w:sz w:val="20"/>
                <w:szCs w:val="20"/>
              </w:rPr>
            </w:pPr>
            <w:r w:rsidRPr="00AF3FEB">
              <w:rPr>
                <w:rFonts w:ascii="Arial" w:eastAsia="Arial Unicode MS" w:hAnsi="Arial" w:cs="Arial"/>
                <w:color w:val="002060"/>
                <w:sz w:val="20"/>
                <w:szCs w:val="20"/>
                <w:lang w:val="en-GB"/>
              </w:rPr>
              <w:t>13.1.</w:t>
            </w:r>
            <w:r w:rsidRPr="00AF3FEB">
              <w:rPr>
                <w:rFonts w:ascii="Arial" w:hAnsi="Arial" w:cs="Arial"/>
                <w:color w:val="002060"/>
                <w:sz w:val="20"/>
                <w:szCs w:val="20"/>
              </w:rPr>
              <w:t>14</w:t>
            </w:r>
          </w:p>
        </w:tc>
        <w:tc>
          <w:tcPr>
            <w:tcW w:w="7263"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rPr>
                <w:rFonts w:ascii="Arial" w:hAnsi="Arial" w:cs="Arial"/>
                <w:color w:val="002060"/>
                <w:sz w:val="20"/>
                <w:szCs w:val="20"/>
              </w:rPr>
            </w:pPr>
            <w:r w:rsidRPr="00AF3FEB">
              <w:rPr>
                <w:rFonts w:ascii="Arial" w:hAnsi="Arial" w:cs="Arial"/>
                <w:color w:val="002060"/>
                <w:sz w:val="20"/>
                <w:szCs w:val="20"/>
              </w:rPr>
              <w:t>Lack of pesticides in the village</w:t>
            </w:r>
          </w:p>
        </w:tc>
        <w:tc>
          <w:tcPr>
            <w:tcW w:w="1956"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263C2C" w:rsidRPr="00AF3FEB" w:rsidTr="00FF15B2">
        <w:trPr>
          <w:trHeight w:val="20"/>
        </w:trPr>
        <w:tc>
          <w:tcPr>
            <w:tcW w:w="812"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263C2C" w:rsidRPr="00AF3FEB" w:rsidRDefault="00263C2C" w:rsidP="00FF15B2">
            <w:pPr>
              <w:jc w:val="center"/>
              <w:rPr>
                <w:rFonts w:ascii="Arial" w:hAnsi="Arial" w:cs="Arial"/>
                <w:color w:val="002060"/>
                <w:sz w:val="20"/>
                <w:szCs w:val="20"/>
              </w:rPr>
            </w:pPr>
            <w:r w:rsidRPr="00AF3FEB">
              <w:rPr>
                <w:rFonts w:ascii="Arial" w:eastAsia="Arial Unicode MS" w:hAnsi="Arial" w:cs="Arial"/>
                <w:color w:val="002060"/>
                <w:sz w:val="20"/>
                <w:szCs w:val="20"/>
                <w:lang w:val="en-GB"/>
              </w:rPr>
              <w:t>13.1.</w:t>
            </w:r>
            <w:r w:rsidRPr="00AF3FEB">
              <w:rPr>
                <w:rFonts w:ascii="Arial" w:hAnsi="Arial" w:cs="Arial"/>
                <w:color w:val="002060"/>
                <w:sz w:val="20"/>
                <w:szCs w:val="20"/>
              </w:rPr>
              <w:t>15</w:t>
            </w:r>
          </w:p>
        </w:tc>
        <w:tc>
          <w:tcPr>
            <w:tcW w:w="7263"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rPr>
                <w:rFonts w:ascii="Arial" w:hAnsi="Arial" w:cs="Arial"/>
                <w:color w:val="002060"/>
                <w:sz w:val="20"/>
                <w:szCs w:val="20"/>
              </w:rPr>
            </w:pPr>
            <w:r w:rsidRPr="00AF3FEB">
              <w:rPr>
                <w:rFonts w:ascii="Arial" w:hAnsi="Arial" w:cs="Arial"/>
                <w:color w:val="002060"/>
                <w:sz w:val="20"/>
                <w:szCs w:val="20"/>
              </w:rPr>
              <w:t>Local labour lack appropriate skills</w:t>
            </w:r>
          </w:p>
        </w:tc>
        <w:tc>
          <w:tcPr>
            <w:tcW w:w="1956"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263C2C" w:rsidRPr="00AF3FEB" w:rsidTr="00FF15B2">
        <w:trPr>
          <w:trHeight w:val="20"/>
        </w:trPr>
        <w:tc>
          <w:tcPr>
            <w:tcW w:w="812"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263C2C" w:rsidRPr="00AF3FEB" w:rsidRDefault="00263C2C" w:rsidP="00FF15B2">
            <w:pPr>
              <w:jc w:val="center"/>
              <w:rPr>
                <w:rFonts w:ascii="Arial" w:hAnsi="Arial" w:cs="Arial"/>
                <w:color w:val="002060"/>
                <w:sz w:val="20"/>
                <w:szCs w:val="20"/>
              </w:rPr>
            </w:pPr>
            <w:r w:rsidRPr="00AF3FEB">
              <w:rPr>
                <w:rFonts w:ascii="Arial" w:eastAsia="Arial Unicode MS" w:hAnsi="Arial" w:cs="Arial"/>
                <w:color w:val="002060"/>
                <w:sz w:val="20"/>
                <w:szCs w:val="20"/>
                <w:lang w:val="en-GB"/>
              </w:rPr>
              <w:t>13.1.</w:t>
            </w:r>
            <w:r w:rsidRPr="00AF3FEB">
              <w:rPr>
                <w:rFonts w:ascii="Arial" w:hAnsi="Arial" w:cs="Arial"/>
                <w:color w:val="002060"/>
                <w:sz w:val="20"/>
                <w:szCs w:val="20"/>
              </w:rPr>
              <w:t>16</w:t>
            </w:r>
          </w:p>
        </w:tc>
        <w:tc>
          <w:tcPr>
            <w:tcW w:w="7263"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rPr>
                <w:rFonts w:ascii="Arial" w:hAnsi="Arial" w:cs="Arial"/>
                <w:color w:val="002060"/>
                <w:sz w:val="20"/>
                <w:szCs w:val="20"/>
              </w:rPr>
            </w:pPr>
            <w:r w:rsidRPr="00AF3FEB">
              <w:rPr>
                <w:rFonts w:ascii="Arial" w:hAnsi="Arial" w:cs="Arial"/>
                <w:color w:val="002060"/>
                <w:sz w:val="20"/>
                <w:szCs w:val="20"/>
              </w:rPr>
              <w:t>Pesticides are too expensive</w:t>
            </w:r>
          </w:p>
        </w:tc>
        <w:tc>
          <w:tcPr>
            <w:tcW w:w="1956"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263C2C" w:rsidRPr="00AF3FEB" w:rsidTr="00FF15B2">
        <w:trPr>
          <w:trHeight w:val="20"/>
        </w:trPr>
        <w:tc>
          <w:tcPr>
            <w:tcW w:w="812"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263C2C" w:rsidRPr="00AF3FEB" w:rsidRDefault="00263C2C" w:rsidP="00FF15B2">
            <w:pPr>
              <w:jc w:val="center"/>
              <w:rPr>
                <w:rFonts w:ascii="Arial" w:hAnsi="Arial" w:cs="Arial"/>
                <w:color w:val="002060"/>
                <w:sz w:val="20"/>
                <w:szCs w:val="20"/>
              </w:rPr>
            </w:pPr>
            <w:r w:rsidRPr="00AF3FEB">
              <w:rPr>
                <w:rFonts w:ascii="Arial" w:eastAsia="Arial Unicode MS" w:hAnsi="Arial" w:cs="Arial"/>
                <w:color w:val="002060"/>
                <w:sz w:val="20"/>
                <w:szCs w:val="20"/>
                <w:lang w:val="en-GB"/>
              </w:rPr>
              <w:t>13.1.</w:t>
            </w:r>
            <w:r w:rsidRPr="00AF3FEB">
              <w:rPr>
                <w:rFonts w:ascii="Arial" w:hAnsi="Arial" w:cs="Arial"/>
                <w:color w:val="002060"/>
                <w:sz w:val="20"/>
                <w:szCs w:val="20"/>
              </w:rPr>
              <w:t>17</w:t>
            </w:r>
          </w:p>
        </w:tc>
        <w:tc>
          <w:tcPr>
            <w:tcW w:w="7263"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rPr>
                <w:rFonts w:ascii="Arial" w:hAnsi="Arial" w:cs="Arial"/>
                <w:color w:val="002060"/>
                <w:sz w:val="20"/>
                <w:szCs w:val="20"/>
              </w:rPr>
            </w:pPr>
            <w:r w:rsidRPr="00AF3FEB">
              <w:rPr>
                <w:rFonts w:ascii="Arial" w:hAnsi="Arial" w:cs="Arial"/>
                <w:color w:val="002060"/>
                <w:sz w:val="20"/>
                <w:szCs w:val="20"/>
              </w:rPr>
              <w:t>Lack of knowledge, skills or experience</w:t>
            </w:r>
          </w:p>
        </w:tc>
        <w:tc>
          <w:tcPr>
            <w:tcW w:w="1956"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263C2C" w:rsidRPr="00AF3FEB" w:rsidTr="00FF15B2">
        <w:trPr>
          <w:trHeight w:val="20"/>
        </w:trPr>
        <w:tc>
          <w:tcPr>
            <w:tcW w:w="812"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263C2C" w:rsidRPr="00AF3FEB" w:rsidRDefault="00263C2C" w:rsidP="00FF15B2">
            <w:pPr>
              <w:jc w:val="center"/>
              <w:rPr>
                <w:rFonts w:ascii="Arial" w:hAnsi="Arial" w:cs="Arial"/>
                <w:color w:val="002060"/>
                <w:sz w:val="20"/>
                <w:szCs w:val="20"/>
              </w:rPr>
            </w:pPr>
            <w:r w:rsidRPr="00AF3FEB">
              <w:rPr>
                <w:rFonts w:ascii="Arial" w:eastAsia="Arial Unicode MS" w:hAnsi="Arial" w:cs="Arial"/>
                <w:color w:val="002060"/>
                <w:sz w:val="20"/>
                <w:szCs w:val="20"/>
                <w:lang w:val="en-GB"/>
              </w:rPr>
              <w:t>13.1.</w:t>
            </w:r>
            <w:r w:rsidRPr="00AF3FEB">
              <w:rPr>
                <w:rFonts w:ascii="Arial" w:hAnsi="Arial" w:cs="Arial"/>
                <w:color w:val="002060"/>
                <w:sz w:val="20"/>
                <w:szCs w:val="20"/>
              </w:rPr>
              <w:t>18</w:t>
            </w:r>
          </w:p>
        </w:tc>
        <w:tc>
          <w:tcPr>
            <w:tcW w:w="7263"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rPr>
                <w:rFonts w:ascii="Arial" w:hAnsi="Arial" w:cs="Arial"/>
                <w:color w:val="002060"/>
                <w:sz w:val="20"/>
                <w:szCs w:val="20"/>
              </w:rPr>
            </w:pPr>
            <w:r w:rsidRPr="00AF3FEB">
              <w:rPr>
                <w:rFonts w:ascii="Arial" w:hAnsi="Arial" w:cs="Arial"/>
                <w:color w:val="002060"/>
                <w:sz w:val="20"/>
                <w:szCs w:val="20"/>
              </w:rPr>
              <w:t>Not interested/grows enough/too risky to grow more</w:t>
            </w:r>
          </w:p>
        </w:tc>
        <w:tc>
          <w:tcPr>
            <w:tcW w:w="1956"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263C2C" w:rsidRPr="00AF3FEB" w:rsidTr="00FF15B2">
        <w:trPr>
          <w:trHeight w:val="20"/>
        </w:trPr>
        <w:tc>
          <w:tcPr>
            <w:tcW w:w="812"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263C2C" w:rsidRPr="00AF3FEB" w:rsidRDefault="00263C2C" w:rsidP="00FF15B2">
            <w:pPr>
              <w:jc w:val="center"/>
              <w:rPr>
                <w:rFonts w:ascii="Arial" w:hAnsi="Arial" w:cs="Arial"/>
                <w:color w:val="002060"/>
                <w:sz w:val="20"/>
                <w:szCs w:val="20"/>
              </w:rPr>
            </w:pPr>
            <w:r w:rsidRPr="00AF3FEB">
              <w:rPr>
                <w:rFonts w:ascii="Arial" w:eastAsia="Arial Unicode MS" w:hAnsi="Arial" w:cs="Arial"/>
                <w:color w:val="002060"/>
                <w:sz w:val="20"/>
                <w:szCs w:val="20"/>
                <w:lang w:val="en-GB"/>
              </w:rPr>
              <w:t>13.1.</w:t>
            </w:r>
            <w:r w:rsidRPr="00AF3FEB">
              <w:rPr>
                <w:rFonts w:ascii="Arial" w:hAnsi="Arial" w:cs="Arial"/>
                <w:color w:val="002060"/>
                <w:sz w:val="20"/>
                <w:szCs w:val="20"/>
              </w:rPr>
              <w:t>19</w:t>
            </w:r>
          </w:p>
        </w:tc>
        <w:tc>
          <w:tcPr>
            <w:tcW w:w="7263"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rPr>
                <w:rFonts w:ascii="Arial" w:hAnsi="Arial" w:cs="Arial"/>
                <w:color w:val="002060"/>
                <w:sz w:val="20"/>
                <w:szCs w:val="20"/>
              </w:rPr>
            </w:pPr>
            <w:r w:rsidRPr="00AF3FEB">
              <w:rPr>
                <w:rFonts w:ascii="Arial" w:hAnsi="Arial" w:cs="Arial"/>
                <w:color w:val="002060"/>
                <w:sz w:val="20"/>
                <w:szCs w:val="20"/>
              </w:rPr>
              <w:t>Low prices for the agricultural crops grown</w:t>
            </w:r>
          </w:p>
        </w:tc>
        <w:tc>
          <w:tcPr>
            <w:tcW w:w="1956"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263C2C" w:rsidRPr="00AF3FEB" w:rsidTr="00FF15B2">
        <w:trPr>
          <w:trHeight w:val="20"/>
        </w:trPr>
        <w:tc>
          <w:tcPr>
            <w:tcW w:w="812"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263C2C" w:rsidRPr="00AF3FEB" w:rsidRDefault="00263C2C" w:rsidP="00FF15B2">
            <w:pPr>
              <w:jc w:val="center"/>
              <w:rPr>
                <w:rFonts w:ascii="Arial" w:hAnsi="Arial" w:cs="Arial"/>
                <w:color w:val="002060"/>
                <w:sz w:val="20"/>
                <w:szCs w:val="20"/>
              </w:rPr>
            </w:pPr>
            <w:r w:rsidRPr="00AF3FEB">
              <w:rPr>
                <w:rFonts w:ascii="Arial" w:eastAsia="Arial Unicode MS" w:hAnsi="Arial" w:cs="Arial"/>
                <w:color w:val="002060"/>
                <w:sz w:val="20"/>
                <w:szCs w:val="20"/>
                <w:lang w:val="en-GB"/>
              </w:rPr>
              <w:t>13.1.</w:t>
            </w:r>
            <w:r w:rsidRPr="00AF3FEB">
              <w:rPr>
                <w:rFonts w:ascii="Arial" w:hAnsi="Arial" w:cs="Arial"/>
                <w:color w:val="002060"/>
                <w:sz w:val="20"/>
                <w:szCs w:val="20"/>
              </w:rPr>
              <w:t>20</w:t>
            </w:r>
          </w:p>
        </w:tc>
        <w:tc>
          <w:tcPr>
            <w:tcW w:w="7263"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rPr>
                <w:rFonts w:ascii="Arial" w:hAnsi="Arial" w:cs="Arial"/>
                <w:color w:val="002060"/>
                <w:sz w:val="20"/>
                <w:szCs w:val="20"/>
              </w:rPr>
            </w:pPr>
            <w:r w:rsidRPr="00AF3FEB">
              <w:rPr>
                <w:rFonts w:ascii="Arial" w:hAnsi="Arial" w:cs="Arial"/>
                <w:color w:val="002060"/>
                <w:sz w:val="20"/>
                <w:szCs w:val="20"/>
              </w:rPr>
              <w:t>Bad/unreliable weather (including too little or too much rain)</w:t>
            </w:r>
          </w:p>
        </w:tc>
        <w:tc>
          <w:tcPr>
            <w:tcW w:w="1956"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263C2C" w:rsidRPr="00AF3FEB" w:rsidTr="00FF15B2">
        <w:trPr>
          <w:trHeight w:val="20"/>
        </w:trPr>
        <w:tc>
          <w:tcPr>
            <w:tcW w:w="812"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263C2C" w:rsidRPr="00AF3FEB" w:rsidRDefault="00263C2C" w:rsidP="00FF15B2">
            <w:pPr>
              <w:jc w:val="center"/>
              <w:rPr>
                <w:rFonts w:ascii="Arial" w:hAnsi="Arial" w:cs="Arial"/>
                <w:color w:val="002060"/>
                <w:sz w:val="20"/>
                <w:szCs w:val="20"/>
              </w:rPr>
            </w:pPr>
            <w:r w:rsidRPr="00AF3FEB">
              <w:rPr>
                <w:rFonts w:ascii="Arial" w:eastAsia="Arial Unicode MS" w:hAnsi="Arial" w:cs="Arial"/>
                <w:color w:val="002060"/>
                <w:sz w:val="20"/>
                <w:szCs w:val="20"/>
                <w:lang w:val="en-GB"/>
              </w:rPr>
              <w:t>13.1.</w:t>
            </w:r>
            <w:r w:rsidRPr="00AF3FEB">
              <w:rPr>
                <w:rFonts w:ascii="Arial" w:hAnsi="Arial" w:cs="Arial"/>
                <w:color w:val="002060"/>
                <w:sz w:val="20"/>
                <w:szCs w:val="20"/>
              </w:rPr>
              <w:t>21</w:t>
            </w:r>
          </w:p>
        </w:tc>
        <w:tc>
          <w:tcPr>
            <w:tcW w:w="7263"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rPr>
                <w:rFonts w:ascii="Arial" w:hAnsi="Arial" w:cs="Arial"/>
                <w:color w:val="002060"/>
                <w:sz w:val="20"/>
                <w:szCs w:val="20"/>
              </w:rPr>
            </w:pPr>
            <w:r w:rsidRPr="00AF3FEB">
              <w:rPr>
                <w:rFonts w:ascii="Arial" w:hAnsi="Arial" w:cs="Arial"/>
                <w:color w:val="002060"/>
                <w:sz w:val="20"/>
                <w:szCs w:val="20"/>
              </w:rPr>
              <w:t>Lack of water resources or irrigation infrastructure</w:t>
            </w:r>
          </w:p>
        </w:tc>
        <w:tc>
          <w:tcPr>
            <w:tcW w:w="1956"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263C2C" w:rsidRPr="00AF3FEB" w:rsidTr="00FF15B2">
        <w:trPr>
          <w:trHeight w:val="20"/>
        </w:trPr>
        <w:tc>
          <w:tcPr>
            <w:tcW w:w="812"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263C2C" w:rsidRPr="00AF3FEB" w:rsidRDefault="00263C2C" w:rsidP="00FF15B2">
            <w:pPr>
              <w:jc w:val="center"/>
              <w:rPr>
                <w:rFonts w:ascii="Arial" w:hAnsi="Arial" w:cs="Arial"/>
                <w:color w:val="002060"/>
                <w:sz w:val="20"/>
                <w:szCs w:val="20"/>
              </w:rPr>
            </w:pPr>
            <w:r w:rsidRPr="00AF3FEB">
              <w:rPr>
                <w:rFonts w:ascii="Arial" w:eastAsia="Arial Unicode MS" w:hAnsi="Arial" w:cs="Arial"/>
                <w:color w:val="002060"/>
                <w:sz w:val="20"/>
                <w:szCs w:val="20"/>
                <w:lang w:val="en-GB"/>
              </w:rPr>
              <w:t>13.1.</w:t>
            </w:r>
            <w:r w:rsidRPr="00AF3FEB">
              <w:rPr>
                <w:rFonts w:ascii="Arial" w:hAnsi="Arial" w:cs="Arial"/>
                <w:color w:val="002060"/>
                <w:sz w:val="20"/>
                <w:szCs w:val="20"/>
              </w:rPr>
              <w:t>22</w:t>
            </w:r>
          </w:p>
        </w:tc>
        <w:tc>
          <w:tcPr>
            <w:tcW w:w="7263"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rPr>
                <w:rFonts w:ascii="Arial" w:hAnsi="Arial" w:cs="Arial"/>
                <w:color w:val="002060"/>
                <w:sz w:val="20"/>
                <w:szCs w:val="20"/>
              </w:rPr>
            </w:pPr>
            <w:r w:rsidRPr="00AF3FEB">
              <w:rPr>
                <w:rFonts w:ascii="Arial" w:hAnsi="Arial" w:cs="Arial"/>
                <w:color w:val="002060"/>
                <w:sz w:val="20"/>
                <w:szCs w:val="20"/>
              </w:rPr>
              <w:t>Crop pests and disease</w:t>
            </w:r>
          </w:p>
        </w:tc>
        <w:tc>
          <w:tcPr>
            <w:tcW w:w="1956"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263C2C" w:rsidRPr="00AF3FEB" w:rsidTr="00FF15B2">
        <w:trPr>
          <w:trHeight w:val="20"/>
        </w:trPr>
        <w:tc>
          <w:tcPr>
            <w:tcW w:w="812"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263C2C" w:rsidRPr="00AF3FEB" w:rsidRDefault="00263C2C" w:rsidP="00FF15B2">
            <w:pPr>
              <w:jc w:val="center"/>
              <w:rPr>
                <w:rFonts w:ascii="Arial" w:hAnsi="Arial" w:cs="Arial"/>
                <w:color w:val="002060"/>
                <w:sz w:val="20"/>
                <w:szCs w:val="20"/>
              </w:rPr>
            </w:pPr>
            <w:r w:rsidRPr="00AF3FEB">
              <w:rPr>
                <w:rFonts w:ascii="Arial" w:eastAsia="Arial Unicode MS" w:hAnsi="Arial" w:cs="Arial"/>
                <w:color w:val="002060"/>
                <w:sz w:val="20"/>
                <w:szCs w:val="20"/>
                <w:lang w:val="en-GB"/>
              </w:rPr>
              <w:t>13.1.</w:t>
            </w:r>
            <w:r w:rsidRPr="00AF3FEB">
              <w:rPr>
                <w:rFonts w:ascii="Arial" w:hAnsi="Arial" w:cs="Arial"/>
                <w:color w:val="002060"/>
                <w:sz w:val="20"/>
                <w:szCs w:val="20"/>
              </w:rPr>
              <w:t>23</w:t>
            </w:r>
          </w:p>
        </w:tc>
        <w:tc>
          <w:tcPr>
            <w:tcW w:w="7263"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rPr>
                <w:rFonts w:ascii="Arial" w:hAnsi="Arial" w:cs="Arial"/>
                <w:color w:val="002060"/>
                <w:sz w:val="20"/>
                <w:szCs w:val="20"/>
              </w:rPr>
            </w:pPr>
            <w:r w:rsidRPr="00AF3FEB">
              <w:rPr>
                <w:rFonts w:ascii="Arial" w:hAnsi="Arial" w:cs="Arial"/>
                <w:color w:val="002060"/>
                <w:sz w:val="20"/>
                <w:szCs w:val="20"/>
              </w:rPr>
              <w:t>Low soil fertility/poor soil structure etc.</w:t>
            </w:r>
          </w:p>
        </w:tc>
        <w:tc>
          <w:tcPr>
            <w:tcW w:w="1956"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263C2C" w:rsidRPr="00AF3FEB" w:rsidTr="00FF15B2">
        <w:trPr>
          <w:trHeight w:val="20"/>
        </w:trPr>
        <w:tc>
          <w:tcPr>
            <w:tcW w:w="812"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263C2C" w:rsidRPr="00AF3FEB" w:rsidRDefault="00263C2C" w:rsidP="00FF15B2">
            <w:pPr>
              <w:jc w:val="center"/>
              <w:rPr>
                <w:rFonts w:ascii="Arial" w:hAnsi="Arial" w:cs="Arial"/>
                <w:color w:val="002060"/>
                <w:sz w:val="20"/>
                <w:szCs w:val="20"/>
              </w:rPr>
            </w:pPr>
            <w:r w:rsidRPr="00AF3FEB">
              <w:rPr>
                <w:rFonts w:ascii="Arial" w:eastAsia="Arial Unicode MS" w:hAnsi="Arial" w:cs="Arial"/>
                <w:color w:val="002060"/>
                <w:sz w:val="20"/>
                <w:szCs w:val="20"/>
                <w:lang w:val="en-GB"/>
              </w:rPr>
              <w:t>13.1.</w:t>
            </w:r>
            <w:r w:rsidRPr="00AF3FEB">
              <w:rPr>
                <w:rFonts w:ascii="Arial" w:hAnsi="Arial" w:cs="Arial"/>
                <w:color w:val="002060"/>
                <w:sz w:val="20"/>
                <w:szCs w:val="20"/>
              </w:rPr>
              <w:t>24</w:t>
            </w:r>
          </w:p>
        </w:tc>
        <w:tc>
          <w:tcPr>
            <w:tcW w:w="7263"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rPr>
                <w:rFonts w:ascii="Arial" w:hAnsi="Arial" w:cs="Arial"/>
                <w:color w:val="002060"/>
                <w:sz w:val="20"/>
                <w:szCs w:val="20"/>
              </w:rPr>
            </w:pPr>
            <w:r w:rsidRPr="00AF3FEB">
              <w:rPr>
                <w:rFonts w:ascii="Arial" w:hAnsi="Arial" w:cs="Arial"/>
                <w:color w:val="002060"/>
                <w:sz w:val="20"/>
                <w:szCs w:val="20"/>
              </w:rPr>
              <w:t>Salinity</w:t>
            </w:r>
          </w:p>
        </w:tc>
        <w:tc>
          <w:tcPr>
            <w:tcW w:w="1956"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263C2C" w:rsidRPr="00AF3FEB" w:rsidTr="00FF15B2">
        <w:trPr>
          <w:trHeight w:val="20"/>
        </w:trPr>
        <w:tc>
          <w:tcPr>
            <w:tcW w:w="812"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263C2C" w:rsidRPr="00AF3FEB" w:rsidRDefault="00263C2C" w:rsidP="00FF15B2">
            <w:pPr>
              <w:jc w:val="center"/>
              <w:rPr>
                <w:rFonts w:ascii="Arial" w:hAnsi="Arial" w:cs="Arial"/>
                <w:color w:val="002060"/>
                <w:sz w:val="20"/>
                <w:szCs w:val="20"/>
              </w:rPr>
            </w:pPr>
            <w:r w:rsidRPr="00AF3FEB">
              <w:rPr>
                <w:rFonts w:ascii="Arial" w:eastAsia="Arial Unicode MS" w:hAnsi="Arial" w:cs="Arial"/>
                <w:color w:val="002060"/>
                <w:sz w:val="20"/>
                <w:szCs w:val="20"/>
                <w:lang w:val="en-GB"/>
              </w:rPr>
              <w:t>13.1.</w:t>
            </w:r>
            <w:r w:rsidRPr="00AF3FEB">
              <w:rPr>
                <w:rFonts w:ascii="Arial" w:hAnsi="Arial" w:cs="Arial"/>
                <w:color w:val="002060"/>
                <w:sz w:val="20"/>
                <w:szCs w:val="20"/>
              </w:rPr>
              <w:t>25</w:t>
            </w:r>
          </w:p>
        </w:tc>
        <w:tc>
          <w:tcPr>
            <w:tcW w:w="7263"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rPr>
                <w:rFonts w:ascii="Arial" w:hAnsi="Arial" w:cs="Arial"/>
                <w:color w:val="002060"/>
                <w:sz w:val="20"/>
                <w:szCs w:val="20"/>
              </w:rPr>
            </w:pPr>
            <w:r w:rsidRPr="00AF3FEB">
              <w:rPr>
                <w:rFonts w:ascii="Arial" w:hAnsi="Arial" w:cs="Arial"/>
                <w:color w:val="002060"/>
                <w:sz w:val="20"/>
                <w:szCs w:val="20"/>
              </w:rPr>
              <w:t>Soil acidity</w:t>
            </w:r>
          </w:p>
        </w:tc>
        <w:tc>
          <w:tcPr>
            <w:tcW w:w="1956"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263C2C" w:rsidRPr="00AF3FEB" w:rsidTr="00FF15B2">
        <w:trPr>
          <w:trHeight w:val="20"/>
        </w:trPr>
        <w:tc>
          <w:tcPr>
            <w:tcW w:w="812"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263C2C" w:rsidRPr="00AF3FEB" w:rsidRDefault="00263C2C" w:rsidP="00FF15B2">
            <w:pPr>
              <w:jc w:val="center"/>
              <w:rPr>
                <w:rFonts w:ascii="Arial" w:eastAsia="Arial Unicode MS" w:hAnsi="Arial" w:cs="Arial"/>
                <w:color w:val="002060"/>
                <w:sz w:val="20"/>
                <w:szCs w:val="20"/>
                <w:lang w:val="en-GB"/>
              </w:rPr>
            </w:pPr>
            <w:r w:rsidRPr="00AF3FEB">
              <w:rPr>
                <w:rFonts w:ascii="Arial" w:eastAsia="Arial Unicode MS" w:hAnsi="Arial" w:cs="Arial"/>
                <w:color w:val="002060"/>
                <w:sz w:val="20"/>
                <w:szCs w:val="20"/>
                <w:lang w:val="en-GB"/>
              </w:rPr>
              <w:t>13.1.</w:t>
            </w:r>
            <w:r w:rsidRPr="00AF3FEB">
              <w:rPr>
                <w:rFonts w:ascii="Arial" w:hAnsi="Arial" w:cs="Arial"/>
                <w:color w:val="002060"/>
                <w:sz w:val="20"/>
                <w:szCs w:val="20"/>
              </w:rPr>
              <w:t>26</w:t>
            </w:r>
          </w:p>
        </w:tc>
        <w:tc>
          <w:tcPr>
            <w:tcW w:w="7263"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rPr>
                <w:rFonts w:ascii="Arial" w:hAnsi="Arial" w:cs="Arial"/>
                <w:color w:val="002060"/>
                <w:sz w:val="20"/>
                <w:szCs w:val="20"/>
              </w:rPr>
            </w:pPr>
            <w:r w:rsidRPr="00AF3FEB">
              <w:rPr>
                <w:rFonts w:ascii="Arial" w:hAnsi="Arial" w:cs="Arial"/>
                <w:color w:val="002060"/>
                <w:sz w:val="20"/>
                <w:szCs w:val="20"/>
              </w:rPr>
              <w:t>Exceptional weather events (e.g. floods, drought, etc.)</w:t>
            </w:r>
          </w:p>
        </w:tc>
        <w:tc>
          <w:tcPr>
            <w:tcW w:w="1956"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263C2C" w:rsidRPr="00AF3FEB" w:rsidTr="00FF15B2">
        <w:trPr>
          <w:trHeight w:val="20"/>
        </w:trPr>
        <w:tc>
          <w:tcPr>
            <w:tcW w:w="812"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263C2C" w:rsidRPr="00AF3FEB" w:rsidRDefault="00263C2C" w:rsidP="00FF15B2">
            <w:pPr>
              <w:jc w:val="center"/>
              <w:rPr>
                <w:rFonts w:ascii="Arial" w:hAnsi="Arial" w:cs="Arial"/>
                <w:color w:val="002060"/>
                <w:sz w:val="20"/>
                <w:szCs w:val="20"/>
              </w:rPr>
            </w:pPr>
            <w:r w:rsidRPr="00AF3FEB">
              <w:rPr>
                <w:rFonts w:ascii="Arial" w:eastAsia="Arial Unicode MS" w:hAnsi="Arial" w:cs="Arial"/>
                <w:color w:val="002060"/>
                <w:sz w:val="20"/>
                <w:szCs w:val="20"/>
                <w:lang w:val="en-GB"/>
              </w:rPr>
              <w:t>13.1.</w:t>
            </w:r>
            <w:r w:rsidRPr="00AF3FEB">
              <w:rPr>
                <w:rFonts w:ascii="Arial" w:hAnsi="Arial" w:cs="Arial"/>
                <w:color w:val="002060"/>
                <w:sz w:val="20"/>
                <w:szCs w:val="20"/>
              </w:rPr>
              <w:t>27</w:t>
            </w:r>
          </w:p>
        </w:tc>
        <w:tc>
          <w:tcPr>
            <w:tcW w:w="7263"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rPr>
                <w:rFonts w:ascii="Arial" w:hAnsi="Arial" w:cs="Arial"/>
                <w:color w:val="002060"/>
                <w:sz w:val="20"/>
                <w:szCs w:val="20"/>
              </w:rPr>
            </w:pPr>
            <w:r w:rsidRPr="00AF3FEB">
              <w:rPr>
                <w:rFonts w:ascii="Arial" w:hAnsi="Arial" w:cs="Arial"/>
                <w:color w:val="002060"/>
                <w:sz w:val="20"/>
                <w:szCs w:val="20"/>
              </w:rPr>
              <w:t>Other 1 (specify)__________________________________</w:t>
            </w:r>
          </w:p>
        </w:tc>
        <w:tc>
          <w:tcPr>
            <w:tcW w:w="1956"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263C2C" w:rsidRPr="00AF3FEB" w:rsidRDefault="00263C2C" w:rsidP="00FF15B2">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263C2C" w:rsidRPr="00AF3FEB" w:rsidTr="00FF15B2">
        <w:trPr>
          <w:trHeight w:val="20"/>
        </w:trPr>
        <w:tc>
          <w:tcPr>
            <w:tcW w:w="812"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263C2C" w:rsidRPr="00AF3FEB" w:rsidRDefault="00263C2C" w:rsidP="00FF15B2">
            <w:pPr>
              <w:jc w:val="center"/>
              <w:rPr>
                <w:rFonts w:ascii="Arial" w:hAnsi="Arial" w:cs="Arial"/>
                <w:color w:val="002060"/>
                <w:sz w:val="20"/>
                <w:szCs w:val="20"/>
              </w:rPr>
            </w:pPr>
            <w:r w:rsidRPr="00AF3FEB">
              <w:rPr>
                <w:rFonts w:ascii="Arial" w:eastAsia="Arial Unicode MS" w:hAnsi="Arial" w:cs="Arial"/>
                <w:color w:val="002060"/>
                <w:sz w:val="20"/>
                <w:szCs w:val="20"/>
                <w:lang w:val="en-GB"/>
              </w:rPr>
              <w:t>13.1.</w:t>
            </w:r>
            <w:r w:rsidRPr="00AF3FEB">
              <w:rPr>
                <w:rFonts w:ascii="Arial" w:hAnsi="Arial" w:cs="Arial"/>
                <w:color w:val="002060"/>
                <w:sz w:val="20"/>
                <w:szCs w:val="20"/>
              </w:rPr>
              <w:t>28</w:t>
            </w:r>
          </w:p>
        </w:tc>
        <w:tc>
          <w:tcPr>
            <w:tcW w:w="7263" w:type="dxa"/>
            <w:tcBorders>
              <w:top w:val="dotted" w:sz="8" w:space="0" w:color="auto"/>
              <w:left w:val="single" w:sz="4" w:space="0" w:color="31849B" w:themeColor="accent5" w:themeShade="BF"/>
              <w:bottom w:val="single" w:sz="4" w:space="0" w:color="31849B" w:themeColor="accent5" w:themeShade="BF"/>
              <w:right w:val="single" w:sz="4" w:space="0" w:color="31849B" w:themeColor="accent5" w:themeShade="BF"/>
            </w:tcBorders>
            <w:vAlign w:val="center"/>
          </w:tcPr>
          <w:p w:rsidR="00263C2C" w:rsidRPr="00AF3FEB" w:rsidRDefault="00263C2C" w:rsidP="00FF15B2">
            <w:pPr>
              <w:spacing w:before="40" w:after="40"/>
              <w:rPr>
                <w:rFonts w:ascii="Arial" w:hAnsi="Arial" w:cs="Arial"/>
                <w:color w:val="002060"/>
                <w:sz w:val="20"/>
                <w:szCs w:val="20"/>
              </w:rPr>
            </w:pPr>
            <w:r w:rsidRPr="00AF3FEB">
              <w:rPr>
                <w:rFonts w:ascii="Arial" w:hAnsi="Arial" w:cs="Arial"/>
                <w:color w:val="002060"/>
                <w:sz w:val="20"/>
                <w:szCs w:val="20"/>
              </w:rPr>
              <w:t>Other 2.(specify)__________________________________</w:t>
            </w:r>
          </w:p>
        </w:tc>
        <w:tc>
          <w:tcPr>
            <w:tcW w:w="1956" w:type="dxa"/>
            <w:tcBorders>
              <w:top w:val="dotted" w:sz="8" w:space="0" w:color="auto"/>
              <w:left w:val="single" w:sz="4" w:space="0" w:color="31849B" w:themeColor="accent5" w:themeShade="BF"/>
              <w:bottom w:val="single" w:sz="4" w:space="0" w:color="31849B" w:themeColor="accent5" w:themeShade="BF"/>
              <w:right w:val="single" w:sz="4" w:space="0" w:color="31849B" w:themeColor="accent5" w:themeShade="BF"/>
            </w:tcBorders>
            <w:vAlign w:val="center"/>
          </w:tcPr>
          <w:p w:rsidR="00263C2C" w:rsidRPr="00AF3FEB" w:rsidRDefault="00263C2C" w:rsidP="00FF15B2">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bl>
    <w:p w:rsidR="00263C2C" w:rsidRPr="00AF3FEB" w:rsidRDefault="00263C2C" w:rsidP="00263C2C">
      <w:pPr>
        <w:jc w:val="both"/>
        <w:rPr>
          <w:rFonts w:ascii="Arial" w:hAnsi="Arial" w:cs="Arial"/>
          <w:color w:val="002060"/>
          <w:sz w:val="20"/>
          <w:szCs w:val="20"/>
        </w:rPr>
      </w:pPr>
    </w:p>
    <w:p w:rsidR="00263C2C" w:rsidRPr="00AF3FEB" w:rsidRDefault="00263C2C">
      <w:r w:rsidRPr="00AF3FEB">
        <w:br w:type="page"/>
      </w:r>
    </w:p>
    <w:p w:rsidR="00D037C5" w:rsidRPr="00AF3FEB" w:rsidRDefault="00263C2C" w:rsidP="00263C2C">
      <w:pPr>
        <w:pStyle w:val="Heading2"/>
      </w:pPr>
      <w:r w:rsidRPr="00AF3FEB">
        <w:lastRenderedPageBreak/>
        <w:t>Section 13N Trialed and adopted new agriculture practices</w:t>
      </w:r>
    </w:p>
    <w:tbl>
      <w:tblPr>
        <w:tblStyle w:val="TableGrid"/>
        <w:tblW w:w="10031" w:type="dxa"/>
        <w:tblLook w:val="04A0" w:firstRow="1" w:lastRow="0" w:firstColumn="1" w:lastColumn="0" w:noHBand="0" w:noVBand="1"/>
      </w:tblPr>
      <w:tblGrid>
        <w:gridCol w:w="973"/>
        <w:gridCol w:w="6360"/>
        <w:gridCol w:w="1041"/>
        <w:gridCol w:w="1657"/>
      </w:tblGrid>
      <w:tr w:rsidR="00C4210D" w:rsidRPr="00AF3FEB" w:rsidTr="00486D13">
        <w:tc>
          <w:tcPr>
            <w:tcW w:w="973" w:type="dxa"/>
            <w:vMerge w:val="restart"/>
            <w:tcBorders>
              <w:top w:val="single" w:sz="2" w:space="0" w:color="4F81BD" w:themeColor="accent1"/>
              <w:left w:val="single" w:sz="2" w:space="0" w:color="4F81BD" w:themeColor="accent1"/>
              <w:right w:val="single" w:sz="2" w:space="0" w:color="4F81BD" w:themeColor="accent1"/>
            </w:tcBorders>
          </w:tcPr>
          <w:p w:rsidR="00C4210D" w:rsidRPr="00AF3FEB" w:rsidRDefault="00C4210D">
            <w:pPr>
              <w:rPr>
                <w:b/>
                <w:bCs/>
              </w:rPr>
            </w:pPr>
          </w:p>
        </w:tc>
        <w:tc>
          <w:tcPr>
            <w:tcW w:w="6360" w:type="dxa"/>
            <w:vMerge w:val="restart"/>
            <w:tcBorders>
              <w:top w:val="single" w:sz="2" w:space="0" w:color="4F81BD" w:themeColor="accent1"/>
              <w:left w:val="single" w:sz="2" w:space="0" w:color="4F81BD" w:themeColor="accent1"/>
              <w:right w:val="single" w:sz="2" w:space="0" w:color="4F81BD" w:themeColor="accent1"/>
            </w:tcBorders>
            <w:vAlign w:val="center"/>
          </w:tcPr>
          <w:p w:rsidR="00C4210D" w:rsidRPr="00AF3FEB" w:rsidRDefault="00C4210D" w:rsidP="00486D13">
            <w:pPr>
              <w:spacing w:before="40" w:after="40"/>
            </w:pPr>
            <w:r w:rsidRPr="00AF3FEB">
              <w:rPr>
                <w:rFonts w:ascii="Arial" w:hAnsi="Arial" w:cs="Arial"/>
                <w:b/>
                <w:bCs/>
                <w:color w:val="002060"/>
                <w:sz w:val="20"/>
                <w:szCs w:val="20"/>
              </w:rPr>
              <w:t>Have you tried or adopted improved agricultural practices, i</w:t>
            </w:r>
            <w:r w:rsidRPr="00AF3FEB">
              <w:rPr>
                <w:rFonts w:ascii="Arial" w:hAnsi="Arial" w:cs="Arial"/>
                <w:b/>
                <w:bCs/>
                <w:color w:val="002060"/>
                <w:sz w:val="20"/>
                <w:szCs w:val="20"/>
              </w:rPr>
              <w:t>n</w:t>
            </w:r>
            <w:r w:rsidRPr="00AF3FEB">
              <w:rPr>
                <w:rFonts w:ascii="Arial" w:hAnsi="Arial" w:cs="Arial"/>
                <w:b/>
                <w:bCs/>
                <w:color w:val="002060"/>
                <w:sz w:val="20"/>
                <w:szCs w:val="20"/>
              </w:rPr>
              <w:t>puts, or technologies in the past 5 years?</w:t>
            </w:r>
          </w:p>
        </w:tc>
        <w:tc>
          <w:tcPr>
            <w:tcW w:w="104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C4210D" w:rsidRPr="00AF3FEB" w:rsidRDefault="00C4210D">
            <w:pPr>
              <w:rPr>
                <w:rFonts w:ascii="Arial" w:hAnsi="Arial" w:cs="Arial"/>
                <w:color w:val="002060"/>
                <w:sz w:val="20"/>
                <w:szCs w:val="20"/>
              </w:rPr>
            </w:pPr>
            <w:r w:rsidRPr="00AF3FEB">
              <w:rPr>
                <w:rFonts w:ascii="Arial" w:hAnsi="Arial" w:cs="Arial"/>
                <w:color w:val="002060"/>
                <w:sz w:val="20"/>
                <w:szCs w:val="20"/>
              </w:rPr>
              <w:t>Yes</w:t>
            </w:r>
            <w:r w:rsidRPr="00AF3FEB">
              <w:rPr>
                <w:rFonts w:ascii="Arial" w:hAnsi="Arial" w:cs="Arial"/>
                <w:color w:val="002060"/>
                <w:sz w:val="20"/>
                <w:szCs w:val="20"/>
              </w:rPr>
              <w:tab/>
              <w:t>1</w:t>
            </w:r>
          </w:p>
          <w:p w:rsidR="00C4210D" w:rsidRPr="00AF3FEB" w:rsidRDefault="00C4210D">
            <w:pPr>
              <w:rPr>
                <w:rFonts w:ascii="Arial" w:hAnsi="Arial" w:cs="Arial"/>
                <w:color w:val="002060"/>
                <w:sz w:val="20"/>
                <w:szCs w:val="20"/>
              </w:rPr>
            </w:pPr>
            <w:r w:rsidRPr="00AF3FEB">
              <w:rPr>
                <w:rFonts w:ascii="Arial" w:hAnsi="Arial" w:cs="Arial"/>
                <w:color w:val="002060"/>
                <w:sz w:val="20"/>
                <w:szCs w:val="20"/>
              </w:rPr>
              <w:t>No</w:t>
            </w:r>
            <w:r w:rsidRPr="00AF3FEB">
              <w:rPr>
                <w:rFonts w:ascii="Arial" w:hAnsi="Arial" w:cs="Arial"/>
                <w:color w:val="002060"/>
                <w:sz w:val="20"/>
                <w:szCs w:val="20"/>
              </w:rPr>
              <w:tab/>
              <w:t>2</w:t>
            </w:r>
          </w:p>
        </w:tc>
        <w:tc>
          <w:tcPr>
            <w:tcW w:w="165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C4210D" w:rsidRPr="00AF3FEB" w:rsidRDefault="00C4210D" w:rsidP="00571C06">
            <w:pPr>
              <w:rPr>
                <w:rFonts w:ascii="Arial" w:hAnsi="Arial" w:cs="Arial"/>
                <w:color w:val="002060"/>
                <w:sz w:val="20"/>
                <w:szCs w:val="20"/>
              </w:rPr>
            </w:pPr>
            <w:r w:rsidRPr="00AF3FEB">
              <w:rPr>
                <w:rFonts w:ascii="Arial" w:hAnsi="Arial" w:cs="Arial"/>
                <w:color w:val="002060"/>
                <w:sz w:val="20"/>
                <w:szCs w:val="20"/>
              </w:rPr>
              <w:t>Yes</w:t>
            </w:r>
            <w:r w:rsidRPr="00AF3FEB">
              <w:rPr>
                <w:rFonts w:ascii="Arial" w:hAnsi="Arial" w:cs="Arial"/>
                <w:color w:val="002060"/>
                <w:sz w:val="20"/>
                <w:szCs w:val="20"/>
              </w:rPr>
              <w:tab/>
              <w:t>1</w:t>
            </w:r>
          </w:p>
          <w:p w:rsidR="00C4210D" w:rsidRPr="00AF3FEB" w:rsidRDefault="00C4210D" w:rsidP="00571C06">
            <w:pPr>
              <w:rPr>
                <w:rFonts w:ascii="Arial" w:hAnsi="Arial" w:cs="Arial"/>
                <w:color w:val="002060"/>
                <w:sz w:val="20"/>
                <w:szCs w:val="20"/>
              </w:rPr>
            </w:pPr>
            <w:r w:rsidRPr="00AF3FEB">
              <w:rPr>
                <w:rFonts w:ascii="Arial" w:hAnsi="Arial" w:cs="Arial"/>
                <w:color w:val="002060"/>
                <w:sz w:val="20"/>
                <w:szCs w:val="20"/>
              </w:rPr>
              <w:t>No</w:t>
            </w:r>
            <w:r w:rsidRPr="00AF3FEB">
              <w:rPr>
                <w:rFonts w:ascii="Arial" w:hAnsi="Arial" w:cs="Arial"/>
                <w:color w:val="002060"/>
                <w:sz w:val="20"/>
                <w:szCs w:val="20"/>
              </w:rPr>
              <w:tab/>
              <w:t>2</w:t>
            </w:r>
          </w:p>
        </w:tc>
      </w:tr>
      <w:tr w:rsidR="00C4210D" w:rsidRPr="00AF3FEB" w:rsidTr="00FF3A38">
        <w:tc>
          <w:tcPr>
            <w:tcW w:w="973" w:type="dxa"/>
            <w:vMerge/>
            <w:tcBorders>
              <w:left w:val="single" w:sz="2" w:space="0" w:color="4F81BD" w:themeColor="accent1"/>
              <w:bottom w:val="single" w:sz="2" w:space="0" w:color="4F81BD" w:themeColor="accent1"/>
              <w:right w:val="single" w:sz="2" w:space="0" w:color="4F81BD" w:themeColor="accent1"/>
            </w:tcBorders>
          </w:tcPr>
          <w:p w:rsidR="00C4210D" w:rsidRPr="00AF3FEB" w:rsidRDefault="00C4210D"/>
        </w:tc>
        <w:tc>
          <w:tcPr>
            <w:tcW w:w="6360" w:type="dxa"/>
            <w:vMerge/>
            <w:tcBorders>
              <w:left w:val="single" w:sz="2" w:space="0" w:color="4F81BD" w:themeColor="accent1"/>
              <w:bottom w:val="single" w:sz="2" w:space="0" w:color="4F81BD" w:themeColor="accent1"/>
              <w:right w:val="single" w:sz="2" w:space="0" w:color="4F81BD" w:themeColor="accent1"/>
            </w:tcBorders>
          </w:tcPr>
          <w:p w:rsidR="00C4210D" w:rsidRPr="00AF3FEB" w:rsidRDefault="00C4210D"/>
        </w:tc>
        <w:tc>
          <w:tcPr>
            <w:tcW w:w="104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C4210D" w:rsidRPr="00AF3FEB" w:rsidRDefault="00C4210D">
            <w:pPr>
              <w:rPr>
                <w:rFonts w:ascii="Arial" w:hAnsi="Arial" w:cs="Arial"/>
                <w:color w:val="002060"/>
                <w:sz w:val="20"/>
                <w:szCs w:val="20"/>
              </w:rPr>
            </w:pPr>
            <w:r w:rsidRPr="00AF3FEB">
              <w:rPr>
                <w:rFonts w:ascii="Arial" w:hAnsi="Arial" w:cs="Arial"/>
                <w:color w:val="002060"/>
                <w:sz w:val="20"/>
                <w:szCs w:val="20"/>
              </w:rPr>
              <w:t>Trialed</w:t>
            </w:r>
          </w:p>
          <w:p w:rsidR="00C4210D" w:rsidRPr="00AF3FEB" w:rsidRDefault="00C4210D">
            <w:pPr>
              <w:rPr>
                <w:rFonts w:ascii="Arial" w:hAnsi="Arial" w:cs="Arial"/>
                <w:color w:val="002060"/>
                <w:sz w:val="20"/>
                <w:szCs w:val="20"/>
              </w:rPr>
            </w:pPr>
            <w:r w:rsidRPr="00AF3FEB">
              <w:rPr>
                <w:rFonts w:ascii="Arial" w:hAnsi="Arial" w:cs="Arial"/>
                <w:color w:val="002060"/>
                <w:sz w:val="20"/>
                <w:szCs w:val="20"/>
              </w:rPr>
              <w:t>(&lt; 1 year)</w:t>
            </w:r>
          </w:p>
        </w:tc>
        <w:tc>
          <w:tcPr>
            <w:tcW w:w="165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C4210D" w:rsidRPr="00AF3FEB" w:rsidRDefault="00C4210D" w:rsidP="00AA2AB4">
            <w:pPr>
              <w:rPr>
                <w:rFonts w:ascii="Arial" w:hAnsi="Arial" w:cs="Arial"/>
                <w:color w:val="002060"/>
                <w:sz w:val="20"/>
                <w:szCs w:val="20"/>
              </w:rPr>
            </w:pPr>
            <w:r w:rsidRPr="00AF3FEB">
              <w:rPr>
                <w:rFonts w:ascii="Arial" w:hAnsi="Arial" w:cs="Arial"/>
                <w:color w:val="002060"/>
                <w:sz w:val="20"/>
                <w:szCs w:val="20"/>
              </w:rPr>
              <w:t>Adopted on land they are farming (&gt; 1 year)</w:t>
            </w:r>
          </w:p>
        </w:tc>
      </w:tr>
      <w:tr w:rsidR="00C4210D" w:rsidRPr="00AF3FEB" w:rsidTr="00FF3A38">
        <w:tc>
          <w:tcPr>
            <w:tcW w:w="97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C4210D" w:rsidRPr="00AF3FEB" w:rsidRDefault="00263C2C" w:rsidP="00571C06">
            <w:pPr>
              <w:widowControl w:val="0"/>
              <w:suppressAutoHyphens/>
              <w:ind w:right="0"/>
              <w:rPr>
                <w:rFonts w:ascii="Arial" w:hAnsi="Arial" w:cs="Arial"/>
                <w:color w:val="002060"/>
                <w:sz w:val="20"/>
                <w:szCs w:val="20"/>
              </w:rPr>
            </w:pPr>
            <w:r w:rsidRPr="00AF3FEB">
              <w:rPr>
                <w:rFonts w:ascii="Arial" w:hAnsi="Arial" w:cs="Arial"/>
                <w:color w:val="002060"/>
                <w:sz w:val="20"/>
                <w:szCs w:val="20"/>
              </w:rPr>
              <w:t>N13</w:t>
            </w:r>
            <w:r w:rsidR="00C4210D" w:rsidRPr="00AF3FEB">
              <w:rPr>
                <w:rFonts w:ascii="Arial" w:hAnsi="Arial" w:cs="Arial"/>
                <w:color w:val="002060"/>
                <w:sz w:val="20"/>
                <w:szCs w:val="20"/>
              </w:rPr>
              <w:t>.11</w:t>
            </w:r>
          </w:p>
        </w:tc>
        <w:tc>
          <w:tcPr>
            <w:tcW w:w="636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C4210D" w:rsidRPr="00AF3FEB" w:rsidRDefault="00C4210D" w:rsidP="00571C06">
            <w:pPr>
              <w:widowControl w:val="0"/>
              <w:suppressAutoHyphens/>
              <w:ind w:right="0"/>
              <w:rPr>
                <w:rFonts w:ascii="Arial" w:hAnsi="Arial" w:cs="Arial"/>
                <w:color w:val="002060"/>
                <w:sz w:val="20"/>
                <w:szCs w:val="20"/>
              </w:rPr>
            </w:pPr>
            <w:r w:rsidRPr="00AF3FEB">
              <w:rPr>
                <w:rFonts w:ascii="Arial" w:hAnsi="Arial" w:cs="Arial"/>
                <w:color w:val="002060"/>
                <w:sz w:val="20"/>
                <w:szCs w:val="20"/>
              </w:rPr>
              <w:t>Started growing a new crop that you had not grown before</w:t>
            </w:r>
          </w:p>
        </w:tc>
        <w:tc>
          <w:tcPr>
            <w:tcW w:w="104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C4210D" w:rsidRPr="00AF3FEB" w:rsidRDefault="00C4210D"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65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C4210D" w:rsidRPr="00AF3FEB" w:rsidRDefault="00C4210D"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C4210D" w:rsidRPr="00AF3FEB" w:rsidTr="00A23F00">
        <w:tc>
          <w:tcPr>
            <w:tcW w:w="97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C4210D" w:rsidRPr="00AF3FEB" w:rsidRDefault="00263C2C" w:rsidP="00433CD8">
            <w:pPr>
              <w:widowControl w:val="0"/>
              <w:suppressAutoHyphens/>
              <w:ind w:right="0"/>
              <w:rPr>
                <w:rFonts w:ascii="Arial" w:hAnsi="Arial" w:cs="Arial"/>
                <w:color w:val="002060"/>
                <w:sz w:val="20"/>
                <w:szCs w:val="20"/>
              </w:rPr>
            </w:pPr>
            <w:r w:rsidRPr="00AF3FEB">
              <w:rPr>
                <w:rFonts w:ascii="Arial" w:hAnsi="Arial" w:cs="Arial"/>
                <w:color w:val="002060"/>
                <w:sz w:val="20"/>
                <w:szCs w:val="20"/>
              </w:rPr>
              <w:t>N13</w:t>
            </w:r>
            <w:r w:rsidR="00C4210D" w:rsidRPr="00AF3FEB">
              <w:rPr>
                <w:rFonts w:ascii="Arial" w:hAnsi="Arial" w:cs="Arial"/>
                <w:color w:val="002060"/>
                <w:sz w:val="20"/>
                <w:szCs w:val="20"/>
              </w:rPr>
              <w:t>.1</w:t>
            </w:r>
            <w:r w:rsidR="00433CD8" w:rsidRPr="00AF3FEB">
              <w:rPr>
                <w:rFonts w:ascii="Arial" w:hAnsi="Arial" w:cs="Arial"/>
                <w:color w:val="002060"/>
                <w:sz w:val="20"/>
                <w:szCs w:val="20"/>
              </w:rPr>
              <w:t>2</w:t>
            </w:r>
          </w:p>
        </w:tc>
        <w:tc>
          <w:tcPr>
            <w:tcW w:w="636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C4210D" w:rsidRPr="00AF3FEB" w:rsidRDefault="00C4210D" w:rsidP="00571C06">
            <w:pPr>
              <w:widowControl w:val="0"/>
              <w:suppressAutoHyphens/>
              <w:ind w:right="0"/>
              <w:rPr>
                <w:rFonts w:ascii="Arial" w:hAnsi="Arial" w:cs="Arial"/>
                <w:color w:val="002060"/>
                <w:sz w:val="20"/>
                <w:szCs w:val="20"/>
              </w:rPr>
            </w:pPr>
            <w:r w:rsidRPr="00AF3FEB">
              <w:rPr>
                <w:rFonts w:ascii="Arial" w:hAnsi="Arial" w:cs="Arial"/>
                <w:color w:val="002060"/>
                <w:sz w:val="20"/>
                <w:szCs w:val="20"/>
              </w:rPr>
              <w:t>Changed the cropping pattern</w:t>
            </w:r>
          </w:p>
        </w:tc>
        <w:tc>
          <w:tcPr>
            <w:tcW w:w="104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C4210D" w:rsidRPr="00AF3FEB" w:rsidRDefault="00C4210D"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65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C4210D" w:rsidRPr="00AF3FEB" w:rsidRDefault="00C4210D"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C4210D" w:rsidRPr="00AF3FEB" w:rsidTr="00A23F00">
        <w:tc>
          <w:tcPr>
            <w:tcW w:w="97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C4210D" w:rsidRPr="00AF3FEB" w:rsidRDefault="00263C2C" w:rsidP="00571C06">
            <w:pPr>
              <w:widowControl w:val="0"/>
              <w:suppressAutoHyphens/>
              <w:ind w:right="0"/>
              <w:rPr>
                <w:rFonts w:ascii="Arial" w:hAnsi="Arial" w:cs="Arial"/>
                <w:color w:val="002060"/>
                <w:sz w:val="20"/>
                <w:szCs w:val="20"/>
              </w:rPr>
            </w:pPr>
            <w:r w:rsidRPr="00AF3FEB">
              <w:rPr>
                <w:rFonts w:ascii="Arial" w:hAnsi="Arial" w:cs="Arial"/>
                <w:color w:val="002060"/>
                <w:sz w:val="20"/>
                <w:szCs w:val="20"/>
              </w:rPr>
              <w:t>N13</w:t>
            </w:r>
            <w:r w:rsidR="00433CD8" w:rsidRPr="00AF3FEB">
              <w:rPr>
                <w:rFonts w:ascii="Arial" w:hAnsi="Arial" w:cs="Arial"/>
                <w:color w:val="002060"/>
                <w:sz w:val="20"/>
                <w:szCs w:val="20"/>
              </w:rPr>
              <w:t>.13</w:t>
            </w:r>
          </w:p>
        </w:tc>
        <w:tc>
          <w:tcPr>
            <w:tcW w:w="636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C4210D" w:rsidRPr="00AF3FEB" w:rsidRDefault="00C4210D" w:rsidP="00571C06">
            <w:pPr>
              <w:widowControl w:val="0"/>
              <w:suppressAutoHyphens/>
              <w:ind w:right="0"/>
              <w:rPr>
                <w:rFonts w:ascii="Arial" w:hAnsi="Arial" w:cs="Arial"/>
                <w:color w:val="002060"/>
                <w:sz w:val="20"/>
                <w:szCs w:val="20"/>
              </w:rPr>
            </w:pPr>
            <w:r w:rsidRPr="00AF3FEB">
              <w:rPr>
                <w:rFonts w:ascii="Arial" w:hAnsi="Arial" w:cs="Arial"/>
                <w:color w:val="002060"/>
                <w:sz w:val="20"/>
                <w:szCs w:val="20"/>
              </w:rPr>
              <w:t>Increased the range of crops that you are growing</w:t>
            </w:r>
          </w:p>
        </w:tc>
        <w:tc>
          <w:tcPr>
            <w:tcW w:w="104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C4210D" w:rsidRPr="00AF3FEB" w:rsidRDefault="00C4210D"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65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C4210D" w:rsidRPr="00AF3FEB" w:rsidRDefault="00C4210D"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C4210D" w:rsidRPr="00AF3FEB" w:rsidTr="00A23F00">
        <w:tc>
          <w:tcPr>
            <w:tcW w:w="97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C4210D" w:rsidRPr="00AF3FEB" w:rsidRDefault="00263C2C" w:rsidP="00571C06">
            <w:pPr>
              <w:widowControl w:val="0"/>
              <w:suppressAutoHyphens/>
              <w:ind w:right="0"/>
              <w:rPr>
                <w:rFonts w:ascii="Arial" w:hAnsi="Arial" w:cs="Arial"/>
                <w:color w:val="002060"/>
                <w:sz w:val="20"/>
                <w:szCs w:val="20"/>
              </w:rPr>
            </w:pPr>
            <w:r w:rsidRPr="00AF3FEB">
              <w:rPr>
                <w:rFonts w:ascii="Arial" w:hAnsi="Arial" w:cs="Arial"/>
                <w:color w:val="002060"/>
                <w:sz w:val="20"/>
                <w:szCs w:val="20"/>
              </w:rPr>
              <w:t>N13</w:t>
            </w:r>
            <w:r w:rsidR="00433CD8" w:rsidRPr="00AF3FEB">
              <w:rPr>
                <w:rFonts w:ascii="Arial" w:hAnsi="Arial" w:cs="Arial"/>
                <w:color w:val="002060"/>
                <w:sz w:val="20"/>
                <w:szCs w:val="20"/>
              </w:rPr>
              <w:t>.14</w:t>
            </w:r>
          </w:p>
        </w:tc>
        <w:tc>
          <w:tcPr>
            <w:tcW w:w="636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C4210D" w:rsidRPr="00AF3FEB" w:rsidRDefault="00C4210D" w:rsidP="00571C06">
            <w:pPr>
              <w:widowControl w:val="0"/>
              <w:suppressAutoHyphens/>
              <w:ind w:right="0"/>
              <w:rPr>
                <w:rFonts w:ascii="Arial" w:hAnsi="Arial" w:cs="Arial"/>
                <w:color w:val="002060"/>
                <w:sz w:val="20"/>
                <w:szCs w:val="20"/>
              </w:rPr>
            </w:pPr>
            <w:r w:rsidRPr="00AF3FEB">
              <w:rPr>
                <w:rFonts w:ascii="Arial" w:hAnsi="Arial" w:cs="Arial"/>
                <w:color w:val="002060"/>
                <w:sz w:val="20"/>
                <w:szCs w:val="20"/>
              </w:rPr>
              <w:t>Increased the number of seasons/harvests in a year (e.g. shift to double-cropping)</w:t>
            </w:r>
          </w:p>
        </w:tc>
        <w:tc>
          <w:tcPr>
            <w:tcW w:w="104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C4210D" w:rsidRPr="00AF3FEB" w:rsidRDefault="00C4210D"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65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C4210D" w:rsidRPr="00AF3FEB" w:rsidRDefault="00C4210D"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486D13" w:rsidRPr="00AF3FEB" w:rsidTr="00486D13">
        <w:tc>
          <w:tcPr>
            <w:tcW w:w="97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486D13" w:rsidRPr="00AF3FEB" w:rsidRDefault="00486D13" w:rsidP="00C4210D">
            <w:pPr>
              <w:widowControl w:val="0"/>
              <w:suppressAutoHyphens/>
              <w:ind w:right="0"/>
            </w:pPr>
          </w:p>
        </w:tc>
        <w:tc>
          <w:tcPr>
            <w:tcW w:w="7401" w:type="dxa"/>
            <w:gridSpan w:val="2"/>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486D13" w:rsidRPr="00AF3FEB" w:rsidRDefault="00486D13" w:rsidP="00486D13">
            <w:pPr>
              <w:widowControl w:val="0"/>
              <w:suppressAutoHyphens/>
              <w:ind w:right="0"/>
              <w:rPr>
                <w:rFonts w:ascii="Arial" w:hAnsi="Arial" w:cs="Arial"/>
                <w:b/>
                <w:bCs/>
                <w:color w:val="002060"/>
                <w:sz w:val="20"/>
                <w:szCs w:val="20"/>
              </w:rPr>
            </w:pPr>
            <w:r w:rsidRPr="00AF3FEB">
              <w:rPr>
                <w:rFonts w:ascii="Arial" w:hAnsi="Arial" w:cs="Arial"/>
                <w:b/>
                <w:bCs/>
                <w:color w:val="002060"/>
                <w:sz w:val="20"/>
                <w:szCs w:val="20"/>
              </w:rPr>
              <w:t>Have you tried or adopted new management practices in the past 5 years?</w:t>
            </w:r>
          </w:p>
        </w:tc>
        <w:tc>
          <w:tcPr>
            <w:tcW w:w="165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486D13" w:rsidRPr="00AF3FEB" w:rsidRDefault="00486D13" w:rsidP="00034F71">
            <w:pPr>
              <w:spacing w:before="40" w:after="40"/>
              <w:jc w:val="center"/>
              <w:rPr>
                <w:rFonts w:ascii="Arial" w:hAnsi="Arial" w:cs="Arial"/>
                <w:color w:val="002060"/>
                <w:sz w:val="20"/>
                <w:szCs w:val="20"/>
              </w:rPr>
            </w:pPr>
          </w:p>
        </w:tc>
      </w:tr>
      <w:tr w:rsidR="00433CD8" w:rsidRPr="00AF3FEB" w:rsidTr="00A23F00">
        <w:tc>
          <w:tcPr>
            <w:tcW w:w="97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433CD8" w:rsidRPr="00AF3FEB" w:rsidRDefault="00263C2C" w:rsidP="00034F71">
            <w:pPr>
              <w:widowControl w:val="0"/>
              <w:suppressAutoHyphens/>
              <w:ind w:right="0"/>
              <w:rPr>
                <w:rFonts w:ascii="Arial" w:hAnsi="Arial" w:cs="Arial"/>
                <w:color w:val="002060"/>
                <w:sz w:val="20"/>
                <w:szCs w:val="20"/>
              </w:rPr>
            </w:pPr>
            <w:r w:rsidRPr="00AF3FEB">
              <w:rPr>
                <w:rFonts w:ascii="Arial" w:hAnsi="Arial" w:cs="Arial"/>
                <w:color w:val="002060"/>
                <w:sz w:val="20"/>
                <w:szCs w:val="20"/>
              </w:rPr>
              <w:t>N13</w:t>
            </w:r>
            <w:r w:rsidR="00433CD8" w:rsidRPr="00AF3FEB">
              <w:rPr>
                <w:rFonts w:ascii="Arial" w:hAnsi="Arial" w:cs="Arial"/>
                <w:color w:val="002060"/>
                <w:sz w:val="20"/>
                <w:szCs w:val="20"/>
              </w:rPr>
              <w:t>.21</w:t>
            </w:r>
          </w:p>
        </w:tc>
        <w:tc>
          <w:tcPr>
            <w:tcW w:w="636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433CD8" w:rsidRPr="00AF3FEB" w:rsidRDefault="00433CD8" w:rsidP="00AA2AB4">
            <w:pPr>
              <w:widowControl w:val="0"/>
              <w:suppressAutoHyphens/>
              <w:ind w:right="0"/>
              <w:rPr>
                <w:rFonts w:ascii="Arial" w:hAnsi="Arial" w:cs="Arial"/>
                <w:color w:val="002060"/>
                <w:sz w:val="20"/>
                <w:szCs w:val="20"/>
              </w:rPr>
            </w:pPr>
            <w:r w:rsidRPr="00AF3FEB">
              <w:rPr>
                <w:rFonts w:ascii="Arial" w:hAnsi="Arial" w:cs="Arial"/>
                <w:color w:val="002060"/>
                <w:sz w:val="20"/>
                <w:szCs w:val="20"/>
              </w:rPr>
              <w:t>Land preparation</w:t>
            </w:r>
          </w:p>
        </w:tc>
        <w:tc>
          <w:tcPr>
            <w:tcW w:w="104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433CD8" w:rsidRPr="00AF3FEB" w:rsidRDefault="00433CD8"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65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433CD8" w:rsidRPr="00AF3FEB" w:rsidRDefault="00433CD8"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433CD8" w:rsidRPr="00AF3FEB" w:rsidTr="00A23F00">
        <w:tc>
          <w:tcPr>
            <w:tcW w:w="97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433CD8" w:rsidRPr="00AF3FEB" w:rsidRDefault="00263C2C" w:rsidP="00034F71">
            <w:pPr>
              <w:widowControl w:val="0"/>
              <w:suppressAutoHyphens/>
              <w:ind w:right="0"/>
              <w:rPr>
                <w:rFonts w:ascii="Arial" w:hAnsi="Arial" w:cs="Arial"/>
                <w:color w:val="002060"/>
                <w:sz w:val="20"/>
                <w:szCs w:val="20"/>
              </w:rPr>
            </w:pPr>
            <w:r w:rsidRPr="00AF3FEB">
              <w:rPr>
                <w:rFonts w:ascii="Arial" w:hAnsi="Arial" w:cs="Arial"/>
                <w:color w:val="002060"/>
                <w:sz w:val="20"/>
                <w:szCs w:val="20"/>
              </w:rPr>
              <w:t>N13</w:t>
            </w:r>
            <w:r w:rsidR="00433CD8" w:rsidRPr="00AF3FEB">
              <w:rPr>
                <w:rFonts w:ascii="Arial" w:hAnsi="Arial" w:cs="Arial"/>
                <w:color w:val="002060"/>
                <w:sz w:val="20"/>
                <w:szCs w:val="20"/>
              </w:rPr>
              <w:t>.22</w:t>
            </w:r>
          </w:p>
        </w:tc>
        <w:tc>
          <w:tcPr>
            <w:tcW w:w="636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433CD8" w:rsidRPr="00AF3FEB" w:rsidRDefault="00433CD8" w:rsidP="00AA2AB4">
            <w:pPr>
              <w:widowControl w:val="0"/>
              <w:suppressAutoHyphens/>
              <w:ind w:right="0"/>
              <w:rPr>
                <w:rFonts w:ascii="Arial" w:hAnsi="Arial" w:cs="Arial"/>
                <w:color w:val="002060"/>
                <w:sz w:val="20"/>
                <w:szCs w:val="20"/>
              </w:rPr>
            </w:pPr>
            <w:r w:rsidRPr="00AF3FEB">
              <w:rPr>
                <w:rFonts w:ascii="Arial" w:hAnsi="Arial" w:cs="Arial"/>
                <w:color w:val="002060"/>
                <w:sz w:val="20"/>
                <w:szCs w:val="20"/>
              </w:rPr>
              <w:t>Planting/sowing methods, (including raised seed beds and transplanting in case of SRI)</w:t>
            </w:r>
          </w:p>
        </w:tc>
        <w:tc>
          <w:tcPr>
            <w:tcW w:w="104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433CD8" w:rsidRPr="00AF3FEB" w:rsidRDefault="00433CD8"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65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433CD8" w:rsidRPr="00AF3FEB" w:rsidRDefault="00433CD8"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433CD8" w:rsidRPr="00AF3FEB" w:rsidTr="00A23F00">
        <w:tc>
          <w:tcPr>
            <w:tcW w:w="97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433CD8" w:rsidRPr="00AF3FEB" w:rsidRDefault="00263C2C" w:rsidP="00034F71">
            <w:pPr>
              <w:widowControl w:val="0"/>
              <w:suppressAutoHyphens/>
              <w:ind w:right="0"/>
              <w:rPr>
                <w:rFonts w:ascii="Arial" w:hAnsi="Arial" w:cs="Arial"/>
                <w:color w:val="002060"/>
                <w:sz w:val="20"/>
                <w:szCs w:val="20"/>
              </w:rPr>
            </w:pPr>
            <w:r w:rsidRPr="00AF3FEB">
              <w:rPr>
                <w:rFonts w:ascii="Arial" w:hAnsi="Arial" w:cs="Arial"/>
                <w:color w:val="002060"/>
                <w:sz w:val="20"/>
                <w:szCs w:val="20"/>
              </w:rPr>
              <w:t>N13</w:t>
            </w:r>
            <w:r w:rsidR="00433CD8" w:rsidRPr="00AF3FEB">
              <w:rPr>
                <w:rFonts w:ascii="Arial" w:hAnsi="Arial" w:cs="Arial"/>
                <w:color w:val="002060"/>
                <w:sz w:val="20"/>
                <w:szCs w:val="20"/>
              </w:rPr>
              <w:t>.23</w:t>
            </w:r>
          </w:p>
        </w:tc>
        <w:tc>
          <w:tcPr>
            <w:tcW w:w="636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433CD8" w:rsidRPr="00AF3FEB" w:rsidRDefault="00433CD8" w:rsidP="00AA2AB4">
            <w:pPr>
              <w:widowControl w:val="0"/>
              <w:suppressAutoHyphens/>
              <w:ind w:right="0"/>
              <w:rPr>
                <w:rFonts w:ascii="Arial" w:hAnsi="Arial" w:cs="Arial"/>
                <w:color w:val="002060"/>
                <w:sz w:val="20"/>
                <w:szCs w:val="20"/>
              </w:rPr>
            </w:pPr>
            <w:r w:rsidRPr="00AF3FEB">
              <w:rPr>
                <w:rFonts w:ascii="Arial" w:hAnsi="Arial" w:cs="Arial"/>
                <w:color w:val="002060"/>
                <w:sz w:val="20"/>
                <w:szCs w:val="20"/>
              </w:rPr>
              <w:t>Soil fertility management</w:t>
            </w:r>
          </w:p>
        </w:tc>
        <w:tc>
          <w:tcPr>
            <w:tcW w:w="104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433CD8" w:rsidRPr="00AF3FEB" w:rsidRDefault="00433CD8"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65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433CD8" w:rsidRPr="00AF3FEB" w:rsidRDefault="00433CD8"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433CD8" w:rsidRPr="00AF3FEB" w:rsidTr="00A23F00">
        <w:tc>
          <w:tcPr>
            <w:tcW w:w="97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433CD8" w:rsidRPr="00AF3FEB" w:rsidRDefault="00263C2C" w:rsidP="00034F71">
            <w:pPr>
              <w:widowControl w:val="0"/>
              <w:suppressAutoHyphens/>
              <w:ind w:right="0"/>
              <w:rPr>
                <w:rFonts w:ascii="Arial" w:hAnsi="Arial" w:cs="Arial"/>
                <w:color w:val="002060"/>
                <w:sz w:val="20"/>
                <w:szCs w:val="20"/>
              </w:rPr>
            </w:pPr>
            <w:r w:rsidRPr="00AF3FEB">
              <w:rPr>
                <w:rFonts w:ascii="Arial" w:hAnsi="Arial" w:cs="Arial"/>
                <w:color w:val="002060"/>
                <w:sz w:val="20"/>
                <w:szCs w:val="20"/>
              </w:rPr>
              <w:t>N13</w:t>
            </w:r>
            <w:r w:rsidR="00433CD8" w:rsidRPr="00AF3FEB">
              <w:rPr>
                <w:rFonts w:ascii="Arial" w:hAnsi="Arial" w:cs="Arial"/>
                <w:color w:val="002060"/>
                <w:sz w:val="20"/>
                <w:szCs w:val="20"/>
              </w:rPr>
              <w:t>.24</w:t>
            </w:r>
          </w:p>
        </w:tc>
        <w:tc>
          <w:tcPr>
            <w:tcW w:w="636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433CD8" w:rsidRPr="00AF3FEB" w:rsidRDefault="00433CD8" w:rsidP="00AA2AB4">
            <w:pPr>
              <w:widowControl w:val="0"/>
              <w:suppressAutoHyphens/>
              <w:ind w:right="0"/>
              <w:rPr>
                <w:rFonts w:ascii="Arial" w:hAnsi="Arial" w:cs="Arial"/>
                <w:color w:val="002060"/>
                <w:sz w:val="20"/>
                <w:szCs w:val="20"/>
              </w:rPr>
            </w:pPr>
            <w:r w:rsidRPr="00AF3FEB">
              <w:rPr>
                <w:rFonts w:ascii="Arial" w:hAnsi="Arial" w:cs="Arial"/>
                <w:color w:val="002060"/>
                <w:sz w:val="20"/>
                <w:szCs w:val="20"/>
              </w:rPr>
              <w:t>Soil and water conservation practices</w:t>
            </w:r>
          </w:p>
        </w:tc>
        <w:tc>
          <w:tcPr>
            <w:tcW w:w="104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433CD8" w:rsidRPr="00AF3FEB" w:rsidRDefault="00433CD8"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65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433CD8" w:rsidRPr="00AF3FEB" w:rsidRDefault="00433CD8"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433CD8" w:rsidRPr="00AF3FEB" w:rsidTr="00A23F00">
        <w:tc>
          <w:tcPr>
            <w:tcW w:w="97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433CD8" w:rsidRPr="00AF3FEB" w:rsidRDefault="00263C2C" w:rsidP="00034F71">
            <w:pPr>
              <w:widowControl w:val="0"/>
              <w:suppressAutoHyphens/>
              <w:ind w:right="0"/>
              <w:rPr>
                <w:rFonts w:ascii="Arial" w:hAnsi="Arial" w:cs="Arial"/>
                <w:color w:val="002060"/>
                <w:sz w:val="20"/>
                <w:szCs w:val="20"/>
              </w:rPr>
            </w:pPr>
            <w:r w:rsidRPr="00AF3FEB">
              <w:rPr>
                <w:rFonts w:ascii="Arial" w:hAnsi="Arial" w:cs="Arial"/>
                <w:color w:val="002060"/>
                <w:sz w:val="20"/>
                <w:szCs w:val="20"/>
              </w:rPr>
              <w:t>N13</w:t>
            </w:r>
            <w:r w:rsidR="00433CD8" w:rsidRPr="00AF3FEB">
              <w:rPr>
                <w:rFonts w:ascii="Arial" w:hAnsi="Arial" w:cs="Arial"/>
                <w:color w:val="002060"/>
                <w:sz w:val="20"/>
                <w:szCs w:val="20"/>
              </w:rPr>
              <w:t>.25</w:t>
            </w:r>
          </w:p>
        </w:tc>
        <w:tc>
          <w:tcPr>
            <w:tcW w:w="636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433CD8" w:rsidRPr="00AF3FEB" w:rsidRDefault="00433CD8" w:rsidP="00AA2AB4">
            <w:pPr>
              <w:widowControl w:val="0"/>
              <w:suppressAutoHyphens/>
              <w:ind w:right="0"/>
              <w:rPr>
                <w:rFonts w:ascii="Arial" w:hAnsi="Arial" w:cs="Arial"/>
                <w:color w:val="002060"/>
                <w:sz w:val="20"/>
                <w:szCs w:val="20"/>
              </w:rPr>
            </w:pPr>
            <w:r w:rsidRPr="00AF3FEB">
              <w:rPr>
                <w:rFonts w:ascii="Arial" w:hAnsi="Arial" w:cs="Arial"/>
                <w:color w:val="002060"/>
                <w:sz w:val="20"/>
                <w:szCs w:val="20"/>
              </w:rPr>
              <w:t>Crop pest &amp; disease management</w:t>
            </w:r>
          </w:p>
        </w:tc>
        <w:tc>
          <w:tcPr>
            <w:tcW w:w="104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433CD8" w:rsidRPr="00AF3FEB" w:rsidRDefault="00433CD8"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65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433CD8" w:rsidRPr="00AF3FEB" w:rsidRDefault="00433CD8"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433CD8" w:rsidRPr="00AF3FEB" w:rsidTr="00A23F00">
        <w:tc>
          <w:tcPr>
            <w:tcW w:w="97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433CD8" w:rsidRPr="00AF3FEB" w:rsidRDefault="00263C2C" w:rsidP="00034F71">
            <w:pPr>
              <w:widowControl w:val="0"/>
              <w:suppressAutoHyphens/>
              <w:ind w:right="0"/>
              <w:rPr>
                <w:rFonts w:ascii="Arial" w:hAnsi="Arial" w:cs="Arial"/>
                <w:color w:val="002060"/>
                <w:sz w:val="20"/>
                <w:szCs w:val="20"/>
              </w:rPr>
            </w:pPr>
            <w:r w:rsidRPr="00AF3FEB">
              <w:rPr>
                <w:rFonts w:ascii="Arial" w:hAnsi="Arial" w:cs="Arial"/>
                <w:color w:val="002060"/>
                <w:sz w:val="20"/>
                <w:szCs w:val="20"/>
              </w:rPr>
              <w:t>N13</w:t>
            </w:r>
            <w:r w:rsidR="00433CD8" w:rsidRPr="00AF3FEB">
              <w:rPr>
                <w:rFonts w:ascii="Arial" w:hAnsi="Arial" w:cs="Arial"/>
                <w:color w:val="002060"/>
                <w:sz w:val="20"/>
                <w:szCs w:val="20"/>
              </w:rPr>
              <w:t>.26</w:t>
            </w:r>
          </w:p>
        </w:tc>
        <w:tc>
          <w:tcPr>
            <w:tcW w:w="636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433CD8" w:rsidRPr="00AF3FEB" w:rsidRDefault="00433CD8" w:rsidP="00AA2AB4">
            <w:pPr>
              <w:widowControl w:val="0"/>
              <w:suppressAutoHyphens/>
              <w:ind w:right="0"/>
              <w:rPr>
                <w:rFonts w:ascii="Arial" w:hAnsi="Arial" w:cs="Arial"/>
                <w:color w:val="002060"/>
                <w:sz w:val="20"/>
                <w:szCs w:val="20"/>
              </w:rPr>
            </w:pPr>
            <w:r w:rsidRPr="00AF3FEB">
              <w:rPr>
                <w:rFonts w:ascii="Arial" w:hAnsi="Arial" w:cs="Arial"/>
                <w:color w:val="002060"/>
                <w:sz w:val="20"/>
                <w:szCs w:val="20"/>
              </w:rPr>
              <w:t>Harvest practices</w:t>
            </w:r>
          </w:p>
        </w:tc>
        <w:tc>
          <w:tcPr>
            <w:tcW w:w="104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433CD8" w:rsidRPr="00AF3FEB" w:rsidRDefault="00433CD8"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65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433CD8" w:rsidRPr="00AF3FEB" w:rsidRDefault="00433CD8"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433CD8" w:rsidRPr="00AF3FEB" w:rsidTr="00A23F00">
        <w:tc>
          <w:tcPr>
            <w:tcW w:w="97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433CD8" w:rsidRPr="00AF3FEB" w:rsidRDefault="00263C2C" w:rsidP="00034F71">
            <w:pPr>
              <w:widowControl w:val="0"/>
              <w:suppressAutoHyphens/>
              <w:ind w:right="0"/>
              <w:rPr>
                <w:rFonts w:ascii="Arial" w:hAnsi="Arial" w:cs="Arial"/>
                <w:color w:val="002060"/>
                <w:sz w:val="20"/>
                <w:szCs w:val="20"/>
              </w:rPr>
            </w:pPr>
            <w:r w:rsidRPr="00AF3FEB">
              <w:rPr>
                <w:rFonts w:ascii="Arial" w:hAnsi="Arial" w:cs="Arial"/>
                <w:color w:val="002060"/>
                <w:sz w:val="20"/>
                <w:szCs w:val="20"/>
              </w:rPr>
              <w:t>N13</w:t>
            </w:r>
            <w:r w:rsidR="00433CD8" w:rsidRPr="00AF3FEB">
              <w:rPr>
                <w:rFonts w:ascii="Arial" w:hAnsi="Arial" w:cs="Arial"/>
                <w:color w:val="002060"/>
                <w:sz w:val="20"/>
                <w:szCs w:val="20"/>
              </w:rPr>
              <w:t>.27</w:t>
            </w:r>
          </w:p>
        </w:tc>
        <w:tc>
          <w:tcPr>
            <w:tcW w:w="636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433CD8" w:rsidRPr="00AF3FEB" w:rsidRDefault="00433CD8" w:rsidP="00AA2AB4">
            <w:pPr>
              <w:widowControl w:val="0"/>
              <w:tabs>
                <w:tab w:val="left" w:pos="1620"/>
                <w:tab w:val="left" w:pos="1710"/>
                <w:tab w:val="left" w:pos="1890"/>
              </w:tabs>
              <w:suppressAutoHyphens/>
              <w:spacing w:after="200"/>
              <w:ind w:right="0"/>
              <w:rPr>
                <w:rFonts w:ascii="Arial" w:hAnsi="Arial" w:cs="Arial"/>
                <w:color w:val="002060"/>
                <w:sz w:val="20"/>
                <w:szCs w:val="20"/>
              </w:rPr>
            </w:pPr>
            <w:r w:rsidRPr="00AF3FEB">
              <w:rPr>
                <w:rFonts w:ascii="Arial" w:hAnsi="Arial" w:cs="Arial"/>
                <w:color w:val="002060"/>
                <w:sz w:val="20"/>
                <w:szCs w:val="20"/>
              </w:rPr>
              <w:t>Post-harvest practices</w:t>
            </w:r>
          </w:p>
        </w:tc>
        <w:tc>
          <w:tcPr>
            <w:tcW w:w="104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433CD8" w:rsidRPr="00AF3FEB" w:rsidRDefault="00433CD8"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65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433CD8" w:rsidRPr="00AF3FEB" w:rsidRDefault="00433CD8"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433CD8" w:rsidRPr="00AF3FEB" w:rsidTr="00A23F00">
        <w:tc>
          <w:tcPr>
            <w:tcW w:w="97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433CD8" w:rsidRPr="00AF3FEB" w:rsidRDefault="00263C2C" w:rsidP="00034F71">
            <w:pPr>
              <w:widowControl w:val="0"/>
              <w:suppressAutoHyphens/>
              <w:ind w:right="0"/>
              <w:rPr>
                <w:rFonts w:ascii="Arial" w:hAnsi="Arial" w:cs="Arial"/>
                <w:color w:val="002060"/>
                <w:sz w:val="20"/>
                <w:szCs w:val="20"/>
              </w:rPr>
            </w:pPr>
            <w:r w:rsidRPr="00AF3FEB">
              <w:rPr>
                <w:rFonts w:ascii="Arial" w:hAnsi="Arial" w:cs="Arial"/>
                <w:color w:val="002060"/>
                <w:sz w:val="20"/>
                <w:szCs w:val="20"/>
              </w:rPr>
              <w:t>N13</w:t>
            </w:r>
            <w:r w:rsidR="00433CD8" w:rsidRPr="00AF3FEB">
              <w:rPr>
                <w:rFonts w:ascii="Arial" w:hAnsi="Arial" w:cs="Arial"/>
                <w:color w:val="002060"/>
                <w:sz w:val="20"/>
                <w:szCs w:val="20"/>
              </w:rPr>
              <w:t>.28</w:t>
            </w:r>
          </w:p>
        </w:tc>
        <w:tc>
          <w:tcPr>
            <w:tcW w:w="636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433CD8" w:rsidRPr="00AF3FEB" w:rsidRDefault="00433CD8" w:rsidP="00D037C5">
            <w:pPr>
              <w:widowControl w:val="0"/>
              <w:tabs>
                <w:tab w:val="left" w:pos="1620"/>
                <w:tab w:val="left" w:pos="1710"/>
                <w:tab w:val="left" w:pos="1890"/>
              </w:tabs>
              <w:suppressAutoHyphens/>
              <w:spacing w:after="200"/>
              <w:ind w:right="0"/>
              <w:rPr>
                <w:rFonts w:ascii="Arial" w:hAnsi="Arial" w:cs="Arial"/>
                <w:color w:val="002060"/>
                <w:sz w:val="20"/>
                <w:szCs w:val="20"/>
              </w:rPr>
            </w:pPr>
            <w:r w:rsidRPr="00AF3FEB">
              <w:rPr>
                <w:rFonts w:ascii="Arial" w:hAnsi="Arial" w:cs="Arial"/>
                <w:color w:val="002060"/>
                <w:sz w:val="20"/>
                <w:szCs w:val="20"/>
              </w:rPr>
              <w:t xml:space="preserve">Other (specify: </w:t>
            </w:r>
            <w:r w:rsidR="00D037C5" w:rsidRPr="00AF3FEB">
              <w:rPr>
                <w:rFonts w:ascii="Arial" w:hAnsi="Arial" w:cs="Arial"/>
                <w:color w:val="002060"/>
                <w:sz w:val="20"/>
                <w:szCs w:val="20"/>
              </w:rPr>
              <w:t>________________________</w:t>
            </w:r>
            <w:r w:rsidRPr="00AF3FEB">
              <w:rPr>
                <w:rFonts w:ascii="Arial" w:hAnsi="Arial" w:cs="Arial"/>
                <w:color w:val="002060"/>
                <w:sz w:val="20"/>
                <w:szCs w:val="20"/>
              </w:rPr>
              <w:t>)</w:t>
            </w:r>
          </w:p>
        </w:tc>
        <w:tc>
          <w:tcPr>
            <w:tcW w:w="104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433CD8" w:rsidRPr="00AF3FEB" w:rsidRDefault="00433CD8"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65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433CD8" w:rsidRPr="00AF3FEB" w:rsidRDefault="00433CD8"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486D13" w:rsidRPr="00AF3FEB" w:rsidTr="00486D13">
        <w:tc>
          <w:tcPr>
            <w:tcW w:w="97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486D13" w:rsidRPr="00AF3FEB" w:rsidRDefault="00486D13" w:rsidP="00AA2AB4">
            <w:pPr>
              <w:widowControl w:val="0"/>
              <w:suppressAutoHyphens/>
              <w:ind w:right="0"/>
            </w:pPr>
          </w:p>
        </w:tc>
        <w:tc>
          <w:tcPr>
            <w:tcW w:w="7401" w:type="dxa"/>
            <w:gridSpan w:val="2"/>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486D13" w:rsidRPr="00AF3FEB" w:rsidRDefault="00486D13" w:rsidP="00486D13">
            <w:pPr>
              <w:spacing w:before="40" w:after="40"/>
              <w:rPr>
                <w:rFonts w:ascii="Arial" w:hAnsi="Arial" w:cs="Arial"/>
                <w:color w:val="002060"/>
                <w:sz w:val="20"/>
                <w:szCs w:val="20"/>
              </w:rPr>
            </w:pPr>
            <w:r w:rsidRPr="00AF3FEB">
              <w:rPr>
                <w:rFonts w:ascii="Arial" w:hAnsi="Arial" w:cs="Arial"/>
                <w:b/>
                <w:bCs/>
                <w:color w:val="002060"/>
                <w:sz w:val="20"/>
                <w:szCs w:val="20"/>
              </w:rPr>
              <w:t>Have you tried or adopted new inputs in the past 5 years?</w:t>
            </w:r>
          </w:p>
        </w:tc>
        <w:tc>
          <w:tcPr>
            <w:tcW w:w="165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486D13" w:rsidRPr="00AF3FEB" w:rsidRDefault="00486D13" w:rsidP="00034F71">
            <w:pPr>
              <w:spacing w:before="40" w:after="40"/>
              <w:jc w:val="center"/>
              <w:rPr>
                <w:rFonts w:ascii="Arial" w:hAnsi="Arial" w:cs="Arial"/>
                <w:color w:val="002060"/>
                <w:sz w:val="20"/>
                <w:szCs w:val="20"/>
              </w:rPr>
            </w:pPr>
          </w:p>
        </w:tc>
      </w:tr>
      <w:tr w:rsidR="00433CD8" w:rsidRPr="00AF3FEB" w:rsidTr="00FF3A38">
        <w:tc>
          <w:tcPr>
            <w:tcW w:w="97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433CD8" w:rsidRPr="00AF3FEB" w:rsidRDefault="00263C2C" w:rsidP="00034F71">
            <w:pPr>
              <w:widowControl w:val="0"/>
              <w:suppressAutoHyphens/>
              <w:ind w:right="0"/>
              <w:rPr>
                <w:rFonts w:ascii="Arial" w:hAnsi="Arial" w:cs="Arial"/>
                <w:color w:val="002060"/>
                <w:sz w:val="20"/>
                <w:szCs w:val="20"/>
              </w:rPr>
            </w:pPr>
            <w:r w:rsidRPr="00AF3FEB">
              <w:rPr>
                <w:rFonts w:ascii="Arial" w:hAnsi="Arial" w:cs="Arial"/>
                <w:color w:val="002060"/>
                <w:sz w:val="20"/>
                <w:szCs w:val="20"/>
              </w:rPr>
              <w:t>N13</w:t>
            </w:r>
            <w:r w:rsidR="00433CD8" w:rsidRPr="00AF3FEB">
              <w:rPr>
                <w:rFonts w:ascii="Arial" w:hAnsi="Arial" w:cs="Arial"/>
                <w:color w:val="002060"/>
                <w:sz w:val="20"/>
                <w:szCs w:val="20"/>
              </w:rPr>
              <w:t>.31</w:t>
            </w:r>
          </w:p>
        </w:tc>
        <w:tc>
          <w:tcPr>
            <w:tcW w:w="636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433CD8" w:rsidRPr="00AF3FEB" w:rsidRDefault="00433CD8" w:rsidP="00AA2AB4">
            <w:pPr>
              <w:widowControl w:val="0"/>
              <w:tabs>
                <w:tab w:val="left" w:pos="1620"/>
                <w:tab w:val="left" w:pos="1710"/>
                <w:tab w:val="left" w:pos="1890"/>
              </w:tabs>
              <w:suppressAutoHyphens/>
              <w:spacing w:after="200"/>
              <w:ind w:right="0"/>
              <w:rPr>
                <w:rFonts w:ascii="Arial" w:hAnsi="Arial" w:cs="Arial"/>
                <w:color w:val="002060"/>
                <w:sz w:val="20"/>
                <w:szCs w:val="20"/>
              </w:rPr>
            </w:pPr>
            <w:r w:rsidRPr="00AF3FEB">
              <w:rPr>
                <w:rFonts w:ascii="Arial" w:hAnsi="Arial" w:cs="Arial"/>
                <w:color w:val="002060"/>
                <w:sz w:val="20"/>
                <w:szCs w:val="20"/>
              </w:rPr>
              <w:t>New or improved variety of seeds</w:t>
            </w:r>
          </w:p>
        </w:tc>
        <w:tc>
          <w:tcPr>
            <w:tcW w:w="104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433CD8" w:rsidRPr="00AF3FEB" w:rsidRDefault="00433CD8"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65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433CD8" w:rsidRPr="00AF3FEB" w:rsidRDefault="00433CD8"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433CD8" w:rsidRPr="00AF3FEB" w:rsidTr="00FF3A38">
        <w:trPr>
          <w:trHeight w:val="527"/>
        </w:trPr>
        <w:tc>
          <w:tcPr>
            <w:tcW w:w="97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433CD8" w:rsidRPr="00AF3FEB" w:rsidRDefault="00263C2C" w:rsidP="00034F71">
            <w:pPr>
              <w:widowControl w:val="0"/>
              <w:suppressAutoHyphens/>
              <w:ind w:right="0"/>
              <w:rPr>
                <w:rFonts w:ascii="Arial" w:hAnsi="Arial" w:cs="Arial"/>
                <w:color w:val="002060"/>
                <w:sz w:val="20"/>
                <w:szCs w:val="20"/>
              </w:rPr>
            </w:pPr>
            <w:r w:rsidRPr="00AF3FEB">
              <w:rPr>
                <w:rFonts w:ascii="Arial" w:hAnsi="Arial" w:cs="Arial"/>
                <w:color w:val="002060"/>
                <w:sz w:val="20"/>
                <w:szCs w:val="20"/>
              </w:rPr>
              <w:t>N13</w:t>
            </w:r>
            <w:r w:rsidR="00433CD8" w:rsidRPr="00AF3FEB">
              <w:rPr>
                <w:rFonts w:ascii="Arial" w:hAnsi="Arial" w:cs="Arial"/>
                <w:color w:val="002060"/>
                <w:sz w:val="20"/>
                <w:szCs w:val="20"/>
              </w:rPr>
              <w:t>.32</w:t>
            </w:r>
          </w:p>
        </w:tc>
        <w:tc>
          <w:tcPr>
            <w:tcW w:w="636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433CD8" w:rsidRPr="00AF3FEB" w:rsidRDefault="00433CD8" w:rsidP="00AA2AB4">
            <w:pPr>
              <w:widowControl w:val="0"/>
              <w:tabs>
                <w:tab w:val="left" w:pos="1620"/>
                <w:tab w:val="left" w:pos="1710"/>
                <w:tab w:val="left" w:pos="1890"/>
              </w:tabs>
              <w:suppressAutoHyphens/>
              <w:spacing w:after="200"/>
              <w:ind w:right="0"/>
              <w:rPr>
                <w:rFonts w:ascii="Arial" w:hAnsi="Arial" w:cs="Arial"/>
                <w:color w:val="002060"/>
                <w:sz w:val="20"/>
                <w:szCs w:val="20"/>
              </w:rPr>
            </w:pPr>
            <w:r w:rsidRPr="00AF3FEB">
              <w:rPr>
                <w:rFonts w:ascii="Arial" w:hAnsi="Arial" w:cs="Arial"/>
                <w:color w:val="002060"/>
                <w:sz w:val="20"/>
                <w:szCs w:val="20"/>
              </w:rPr>
              <w:t>Change in quantity or type of fertilizer or method of application</w:t>
            </w:r>
          </w:p>
        </w:tc>
        <w:tc>
          <w:tcPr>
            <w:tcW w:w="104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433CD8" w:rsidRPr="00AF3FEB" w:rsidRDefault="00433CD8"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65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433CD8" w:rsidRPr="00AF3FEB" w:rsidRDefault="00433CD8"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433CD8" w:rsidRPr="00AF3FEB" w:rsidTr="00FF3A38">
        <w:tc>
          <w:tcPr>
            <w:tcW w:w="97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433CD8" w:rsidRPr="00AF3FEB" w:rsidRDefault="00263C2C" w:rsidP="00034F71">
            <w:pPr>
              <w:widowControl w:val="0"/>
              <w:suppressAutoHyphens/>
              <w:ind w:right="0"/>
              <w:rPr>
                <w:rFonts w:ascii="Arial" w:hAnsi="Arial" w:cs="Arial"/>
                <w:color w:val="002060"/>
                <w:sz w:val="20"/>
                <w:szCs w:val="20"/>
              </w:rPr>
            </w:pPr>
            <w:r w:rsidRPr="00AF3FEB">
              <w:rPr>
                <w:rFonts w:ascii="Arial" w:hAnsi="Arial" w:cs="Arial"/>
                <w:color w:val="002060"/>
                <w:sz w:val="20"/>
                <w:szCs w:val="20"/>
              </w:rPr>
              <w:t>N13</w:t>
            </w:r>
            <w:r w:rsidR="00433CD8" w:rsidRPr="00AF3FEB">
              <w:rPr>
                <w:rFonts w:ascii="Arial" w:hAnsi="Arial" w:cs="Arial"/>
                <w:color w:val="002060"/>
                <w:sz w:val="20"/>
                <w:szCs w:val="20"/>
              </w:rPr>
              <w:t>.33</w:t>
            </w:r>
          </w:p>
        </w:tc>
        <w:tc>
          <w:tcPr>
            <w:tcW w:w="636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433CD8" w:rsidRPr="00AF3FEB" w:rsidRDefault="00433CD8" w:rsidP="00AA2AB4">
            <w:pPr>
              <w:widowControl w:val="0"/>
              <w:tabs>
                <w:tab w:val="left" w:pos="1620"/>
                <w:tab w:val="left" w:pos="1710"/>
                <w:tab w:val="left" w:pos="1890"/>
              </w:tabs>
              <w:suppressAutoHyphens/>
              <w:spacing w:after="200"/>
              <w:ind w:right="0"/>
              <w:rPr>
                <w:rFonts w:ascii="Arial" w:hAnsi="Arial" w:cs="Arial"/>
                <w:color w:val="002060"/>
                <w:sz w:val="20"/>
                <w:szCs w:val="20"/>
              </w:rPr>
            </w:pPr>
            <w:r w:rsidRPr="00AF3FEB">
              <w:rPr>
                <w:rFonts w:ascii="Arial" w:hAnsi="Arial" w:cs="Arial"/>
                <w:color w:val="002060"/>
                <w:sz w:val="20"/>
                <w:szCs w:val="20"/>
              </w:rPr>
              <w:t>Change in quantity or type of herbicide or method of application</w:t>
            </w:r>
          </w:p>
        </w:tc>
        <w:tc>
          <w:tcPr>
            <w:tcW w:w="1041" w:type="dxa"/>
            <w:tcBorders>
              <w:top w:val="single" w:sz="2" w:space="0" w:color="4F81BD" w:themeColor="accent1"/>
              <w:left w:val="single" w:sz="2" w:space="0" w:color="4F81BD" w:themeColor="accent1"/>
              <w:right w:val="single" w:sz="2" w:space="0" w:color="4F81BD" w:themeColor="accent1"/>
            </w:tcBorders>
            <w:vAlign w:val="center"/>
          </w:tcPr>
          <w:p w:rsidR="00433CD8" w:rsidRPr="00AF3FEB" w:rsidRDefault="00433CD8"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65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433CD8" w:rsidRPr="00AF3FEB" w:rsidRDefault="00433CD8"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433CD8" w:rsidRPr="00AF3FEB" w:rsidTr="00FF3A38">
        <w:tc>
          <w:tcPr>
            <w:tcW w:w="97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433CD8" w:rsidRPr="00AF3FEB" w:rsidRDefault="00263C2C" w:rsidP="00034F71">
            <w:pPr>
              <w:widowControl w:val="0"/>
              <w:suppressAutoHyphens/>
              <w:ind w:right="0"/>
              <w:rPr>
                <w:rFonts w:ascii="Arial" w:hAnsi="Arial" w:cs="Arial"/>
                <w:color w:val="002060"/>
                <w:sz w:val="20"/>
                <w:szCs w:val="20"/>
              </w:rPr>
            </w:pPr>
            <w:r w:rsidRPr="00AF3FEB">
              <w:rPr>
                <w:rFonts w:ascii="Arial" w:hAnsi="Arial" w:cs="Arial"/>
                <w:color w:val="002060"/>
                <w:sz w:val="20"/>
                <w:szCs w:val="20"/>
              </w:rPr>
              <w:t>N13</w:t>
            </w:r>
            <w:r w:rsidR="00433CD8" w:rsidRPr="00AF3FEB">
              <w:rPr>
                <w:rFonts w:ascii="Arial" w:hAnsi="Arial" w:cs="Arial"/>
                <w:color w:val="002060"/>
                <w:sz w:val="20"/>
                <w:szCs w:val="20"/>
              </w:rPr>
              <w:t>.34</w:t>
            </w:r>
          </w:p>
        </w:tc>
        <w:tc>
          <w:tcPr>
            <w:tcW w:w="636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433CD8" w:rsidRPr="00AF3FEB" w:rsidRDefault="00433CD8" w:rsidP="00AA2AB4">
            <w:pPr>
              <w:widowControl w:val="0"/>
              <w:tabs>
                <w:tab w:val="left" w:pos="1620"/>
                <w:tab w:val="left" w:pos="1710"/>
                <w:tab w:val="left" w:pos="1890"/>
              </w:tabs>
              <w:suppressAutoHyphens/>
              <w:spacing w:after="200"/>
              <w:ind w:right="0"/>
              <w:rPr>
                <w:rFonts w:ascii="Arial" w:hAnsi="Arial" w:cs="Arial"/>
                <w:color w:val="002060"/>
                <w:sz w:val="20"/>
                <w:szCs w:val="20"/>
              </w:rPr>
            </w:pPr>
            <w:r w:rsidRPr="00AF3FEB">
              <w:rPr>
                <w:rFonts w:ascii="Arial" w:hAnsi="Arial" w:cs="Arial"/>
                <w:color w:val="002060"/>
                <w:sz w:val="20"/>
                <w:szCs w:val="20"/>
              </w:rPr>
              <w:t>Change in quantity or type of pesticides or method of application</w:t>
            </w:r>
          </w:p>
        </w:tc>
        <w:tc>
          <w:tcPr>
            <w:tcW w:w="1041" w:type="dxa"/>
            <w:tcBorders>
              <w:left w:val="single" w:sz="2" w:space="0" w:color="4F81BD" w:themeColor="accent1"/>
              <w:bottom w:val="single" w:sz="2" w:space="0" w:color="4F81BD" w:themeColor="accent1"/>
              <w:right w:val="single" w:sz="2" w:space="0" w:color="4F81BD" w:themeColor="accent1"/>
            </w:tcBorders>
            <w:vAlign w:val="center"/>
          </w:tcPr>
          <w:p w:rsidR="00433CD8" w:rsidRPr="00AF3FEB" w:rsidRDefault="00433CD8"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65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433CD8" w:rsidRPr="00AF3FEB" w:rsidRDefault="00433CD8"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433CD8" w:rsidRPr="00AF3FEB" w:rsidTr="00FF3A38">
        <w:tc>
          <w:tcPr>
            <w:tcW w:w="97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433CD8" w:rsidRPr="00AF3FEB" w:rsidRDefault="00263C2C" w:rsidP="00034F71">
            <w:pPr>
              <w:widowControl w:val="0"/>
              <w:suppressAutoHyphens/>
              <w:ind w:right="0"/>
              <w:rPr>
                <w:rFonts w:ascii="Arial" w:hAnsi="Arial" w:cs="Arial"/>
                <w:color w:val="002060"/>
                <w:sz w:val="20"/>
                <w:szCs w:val="20"/>
              </w:rPr>
            </w:pPr>
            <w:r w:rsidRPr="00AF3FEB">
              <w:rPr>
                <w:rFonts w:ascii="Arial" w:hAnsi="Arial" w:cs="Arial"/>
                <w:color w:val="002060"/>
                <w:sz w:val="20"/>
                <w:szCs w:val="20"/>
              </w:rPr>
              <w:t>N13</w:t>
            </w:r>
            <w:r w:rsidR="00433CD8" w:rsidRPr="00AF3FEB">
              <w:rPr>
                <w:rFonts w:ascii="Arial" w:hAnsi="Arial" w:cs="Arial"/>
                <w:color w:val="002060"/>
                <w:sz w:val="20"/>
                <w:szCs w:val="20"/>
              </w:rPr>
              <w:t>.35</w:t>
            </w:r>
          </w:p>
        </w:tc>
        <w:tc>
          <w:tcPr>
            <w:tcW w:w="636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433CD8" w:rsidRPr="00AF3FEB" w:rsidRDefault="00D037C5" w:rsidP="00AA2AB4">
            <w:pPr>
              <w:widowControl w:val="0"/>
              <w:tabs>
                <w:tab w:val="left" w:pos="1620"/>
                <w:tab w:val="left" w:pos="1710"/>
                <w:tab w:val="left" w:pos="1890"/>
              </w:tabs>
              <w:suppressAutoHyphens/>
              <w:spacing w:after="200"/>
              <w:ind w:right="0"/>
              <w:rPr>
                <w:rFonts w:ascii="Arial" w:hAnsi="Arial" w:cs="Arial"/>
                <w:color w:val="002060"/>
                <w:sz w:val="20"/>
                <w:szCs w:val="20"/>
              </w:rPr>
            </w:pPr>
            <w:r w:rsidRPr="00AF3FEB">
              <w:rPr>
                <w:rFonts w:ascii="Arial" w:hAnsi="Arial" w:cs="Arial"/>
                <w:color w:val="002060"/>
                <w:sz w:val="20"/>
                <w:szCs w:val="20"/>
              </w:rPr>
              <w:t>Other (specify: ________________________)</w:t>
            </w:r>
          </w:p>
        </w:tc>
        <w:tc>
          <w:tcPr>
            <w:tcW w:w="104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433CD8" w:rsidRPr="00AF3FEB" w:rsidRDefault="00433CD8"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65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433CD8" w:rsidRPr="00AF3FEB" w:rsidRDefault="00433CD8"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486D13" w:rsidRPr="00AF3FEB" w:rsidTr="00486D13">
        <w:tc>
          <w:tcPr>
            <w:tcW w:w="97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486D13" w:rsidRPr="00AF3FEB" w:rsidRDefault="00486D13" w:rsidP="00034F71">
            <w:pPr>
              <w:widowControl w:val="0"/>
              <w:suppressAutoHyphens/>
              <w:ind w:right="0"/>
            </w:pPr>
          </w:p>
        </w:tc>
        <w:tc>
          <w:tcPr>
            <w:tcW w:w="7401" w:type="dxa"/>
            <w:gridSpan w:val="2"/>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486D13" w:rsidRPr="00AF3FEB" w:rsidRDefault="00486D13" w:rsidP="00486D13">
            <w:pPr>
              <w:spacing w:before="40" w:after="40"/>
              <w:rPr>
                <w:b/>
                <w:bCs/>
              </w:rPr>
            </w:pPr>
            <w:r w:rsidRPr="00AF3FEB">
              <w:rPr>
                <w:rFonts w:ascii="Arial" w:hAnsi="Arial" w:cs="Arial"/>
                <w:b/>
                <w:bCs/>
                <w:color w:val="002060"/>
                <w:sz w:val="20"/>
                <w:szCs w:val="20"/>
              </w:rPr>
              <w:t>Have you tried or adopted new equipment/technologies in the past 5 years?</w:t>
            </w:r>
          </w:p>
        </w:tc>
        <w:tc>
          <w:tcPr>
            <w:tcW w:w="165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486D13" w:rsidRPr="00AF3FEB" w:rsidRDefault="00486D13" w:rsidP="00034F71">
            <w:pPr>
              <w:spacing w:before="40" w:after="40"/>
              <w:jc w:val="center"/>
              <w:rPr>
                <w:rFonts w:ascii="Arial" w:hAnsi="Arial" w:cs="Arial"/>
                <w:color w:val="002060"/>
                <w:sz w:val="20"/>
                <w:szCs w:val="20"/>
              </w:rPr>
            </w:pPr>
          </w:p>
        </w:tc>
      </w:tr>
      <w:tr w:rsidR="00F30678" w:rsidRPr="00AF3FEB" w:rsidTr="00FF3A38">
        <w:tc>
          <w:tcPr>
            <w:tcW w:w="97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F30678" w:rsidRPr="00AF3FEB" w:rsidRDefault="00263C2C" w:rsidP="000C3BF4">
            <w:pPr>
              <w:widowControl w:val="0"/>
              <w:suppressAutoHyphens/>
              <w:ind w:right="0"/>
              <w:rPr>
                <w:rFonts w:ascii="Arial" w:hAnsi="Arial" w:cs="Arial"/>
                <w:color w:val="002060"/>
                <w:sz w:val="20"/>
                <w:szCs w:val="20"/>
              </w:rPr>
            </w:pPr>
            <w:r w:rsidRPr="00AF3FEB">
              <w:rPr>
                <w:rFonts w:ascii="Arial" w:hAnsi="Arial" w:cs="Arial"/>
                <w:color w:val="002060"/>
                <w:sz w:val="20"/>
                <w:szCs w:val="20"/>
              </w:rPr>
              <w:t>N13</w:t>
            </w:r>
            <w:r w:rsidR="00F30678" w:rsidRPr="00AF3FEB">
              <w:rPr>
                <w:rFonts w:ascii="Arial" w:hAnsi="Arial" w:cs="Arial"/>
                <w:color w:val="002060"/>
                <w:sz w:val="20"/>
                <w:szCs w:val="20"/>
              </w:rPr>
              <w:t>.41</w:t>
            </w:r>
          </w:p>
        </w:tc>
        <w:tc>
          <w:tcPr>
            <w:tcW w:w="636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F30678" w:rsidRPr="00AF3FEB" w:rsidRDefault="00F30678" w:rsidP="00260224">
            <w:pPr>
              <w:pStyle w:val="ListParagraph"/>
              <w:tabs>
                <w:tab w:val="left" w:pos="900"/>
                <w:tab w:val="left" w:pos="990"/>
                <w:tab w:val="left" w:pos="1170"/>
              </w:tabs>
              <w:ind w:left="0"/>
              <w:rPr>
                <w:rFonts w:ascii="Arial" w:hAnsi="Arial" w:cs="Arial"/>
                <w:color w:val="002060"/>
                <w:sz w:val="20"/>
                <w:szCs w:val="20"/>
                <w:lang w:bidi="ar-SA"/>
              </w:rPr>
            </w:pPr>
            <w:r w:rsidRPr="00AF3FEB">
              <w:rPr>
                <w:rFonts w:ascii="Arial" w:hAnsi="Arial" w:cs="Arial"/>
                <w:color w:val="002060"/>
                <w:sz w:val="20"/>
                <w:szCs w:val="20"/>
                <w:lang w:bidi="ar-SA"/>
              </w:rPr>
              <w:t>Ploughs/tillage equipment for use with draught animals</w:t>
            </w:r>
          </w:p>
        </w:tc>
        <w:tc>
          <w:tcPr>
            <w:tcW w:w="104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F30678" w:rsidRPr="00AF3FEB" w:rsidRDefault="00F30678" w:rsidP="00B65E77">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65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F30678" w:rsidRPr="00AF3FEB" w:rsidRDefault="00F30678" w:rsidP="00B65E77">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F30678" w:rsidRPr="00AF3FEB" w:rsidTr="00FF3A38">
        <w:tc>
          <w:tcPr>
            <w:tcW w:w="97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F30678" w:rsidRPr="00AF3FEB" w:rsidRDefault="00263C2C" w:rsidP="000C3BF4">
            <w:pPr>
              <w:widowControl w:val="0"/>
              <w:suppressAutoHyphens/>
              <w:ind w:right="0"/>
              <w:rPr>
                <w:rFonts w:ascii="Arial" w:hAnsi="Arial" w:cs="Arial"/>
                <w:color w:val="002060"/>
                <w:sz w:val="20"/>
                <w:szCs w:val="20"/>
              </w:rPr>
            </w:pPr>
            <w:r w:rsidRPr="00AF3FEB">
              <w:rPr>
                <w:rFonts w:ascii="Arial" w:hAnsi="Arial" w:cs="Arial"/>
                <w:color w:val="002060"/>
                <w:sz w:val="20"/>
                <w:szCs w:val="20"/>
              </w:rPr>
              <w:t>N13</w:t>
            </w:r>
            <w:r w:rsidR="00F30678" w:rsidRPr="00AF3FEB">
              <w:rPr>
                <w:rFonts w:ascii="Arial" w:hAnsi="Arial" w:cs="Arial"/>
                <w:color w:val="002060"/>
                <w:sz w:val="20"/>
                <w:szCs w:val="20"/>
              </w:rPr>
              <w:t>.42</w:t>
            </w:r>
          </w:p>
        </w:tc>
        <w:tc>
          <w:tcPr>
            <w:tcW w:w="636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F30678" w:rsidRPr="00AF3FEB" w:rsidRDefault="00F30678" w:rsidP="00260224">
            <w:pPr>
              <w:pStyle w:val="ListParagraph"/>
              <w:tabs>
                <w:tab w:val="left" w:pos="900"/>
                <w:tab w:val="left" w:pos="990"/>
                <w:tab w:val="left" w:pos="1170"/>
              </w:tabs>
              <w:ind w:left="0"/>
              <w:rPr>
                <w:rFonts w:ascii="Arial" w:hAnsi="Arial" w:cs="Arial"/>
                <w:color w:val="002060"/>
                <w:sz w:val="20"/>
                <w:szCs w:val="20"/>
                <w:lang w:bidi="ar-SA"/>
              </w:rPr>
            </w:pPr>
            <w:r w:rsidRPr="00AF3FEB">
              <w:rPr>
                <w:rFonts w:ascii="Arial" w:hAnsi="Arial" w:cs="Arial"/>
                <w:color w:val="002060"/>
                <w:sz w:val="20"/>
                <w:szCs w:val="20"/>
                <w:lang w:bidi="ar-SA"/>
              </w:rPr>
              <w:t>Power tiller</w:t>
            </w:r>
          </w:p>
        </w:tc>
        <w:tc>
          <w:tcPr>
            <w:tcW w:w="104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F30678" w:rsidRPr="00AF3FEB" w:rsidRDefault="00F30678" w:rsidP="00B65E77">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65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F30678" w:rsidRPr="00AF3FEB" w:rsidRDefault="00F30678" w:rsidP="00B65E77">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410540" w:rsidRPr="00AF3FEB" w:rsidTr="00FF3A38">
        <w:tc>
          <w:tcPr>
            <w:tcW w:w="97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410540" w:rsidRPr="00AF3FEB" w:rsidRDefault="00263C2C" w:rsidP="000C3BF4">
            <w:pPr>
              <w:widowControl w:val="0"/>
              <w:suppressAutoHyphens/>
              <w:ind w:right="0"/>
              <w:rPr>
                <w:rFonts w:ascii="Arial" w:hAnsi="Arial" w:cs="Arial"/>
                <w:color w:val="002060"/>
                <w:sz w:val="20"/>
                <w:szCs w:val="20"/>
              </w:rPr>
            </w:pPr>
            <w:r w:rsidRPr="00AF3FEB">
              <w:rPr>
                <w:rFonts w:ascii="Arial" w:hAnsi="Arial" w:cs="Arial"/>
                <w:color w:val="002060"/>
                <w:sz w:val="20"/>
                <w:szCs w:val="20"/>
              </w:rPr>
              <w:t>N13</w:t>
            </w:r>
            <w:r w:rsidR="00410540" w:rsidRPr="00AF3FEB">
              <w:rPr>
                <w:rFonts w:ascii="Arial" w:hAnsi="Arial" w:cs="Arial"/>
                <w:color w:val="002060"/>
                <w:sz w:val="20"/>
                <w:szCs w:val="20"/>
              </w:rPr>
              <w:t>.43</w:t>
            </w:r>
          </w:p>
        </w:tc>
        <w:tc>
          <w:tcPr>
            <w:tcW w:w="636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410540" w:rsidRPr="00AF3FEB" w:rsidRDefault="00410540" w:rsidP="00260224">
            <w:pPr>
              <w:pStyle w:val="ListParagraph"/>
              <w:tabs>
                <w:tab w:val="left" w:pos="900"/>
                <w:tab w:val="left" w:pos="990"/>
                <w:tab w:val="left" w:pos="1170"/>
              </w:tabs>
              <w:ind w:left="0"/>
              <w:rPr>
                <w:rFonts w:ascii="Arial" w:hAnsi="Arial" w:cs="Arial"/>
                <w:color w:val="002060"/>
                <w:sz w:val="20"/>
                <w:szCs w:val="20"/>
                <w:lang w:bidi="ar-SA"/>
              </w:rPr>
            </w:pPr>
            <w:r w:rsidRPr="00AF3FEB">
              <w:rPr>
                <w:rFonts w:ascii="Arial" w:hAnsi="Arial" w:cs="Arial"/>
                <w:color w:val="002060"/>
                <w:sz w:val="20"/>
                <w:szCs w:val="20"/>
                <w:lang w:bidi="ar-SA"/>
              </w:rPr>
              <w:t>Tractor</w:t>
            </w:r>
          </w:p>
        </w:tc>
        <w:tc>
          <w:tcPr>
            <w:tcW w:w="104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410540" w:rsidRPr="00AF3FEB" w:rsidRDefault="00410540"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65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410540" w:rsidRPr="00AF3FEB" w:rsidRDefault="00410540"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410540" w:rsidRPr="00AF3FEB" w:rsidTr="00FF3A38">
        <w:tc>
          <w:tcPr>
            <w:tcW w:w="97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410540" w:rsidRPr="00AF3FEB" w:rsidRDefault="00263C2C" w:rsidP="000C3BF4">
            <w:pPr>
              <w:widowControl w:val="0"/>
              <w:suppressAutoHyphens/>
              <w:ind w:right="0"/>
              <w:rPr>
                <w:rFonts w:ascii="Arial" w:hAnsi="Arial" w:cs="Arial"/>
                <w:color w:val="002060"/>
                <w:sz w:val="20"/>
                <w:szCs w:val="20"/>
              </w:rPr>
            </w:pPr>
            <w:r w:rsidRPr="00AF3FEB">
              <w:rPr>
                <w:rFonts w:ascii="Arial" w:hAnsi="Arial" w:cs="Arial"/>
                <w:color w:val="002060"/>
                <w:sz w:val="20"/>
                <w:szCs w:val="20"/>
              </w:rPr>
              <w:t>N13</w:t>
            </w:r>
            <w:r w:rsidR="00410540" w:rsidRPr="00AF3FEB">
              <w:rPr>
                <w:rFonts w:ascii="Arial" w:hAnsi="Arial" w:cs="Arial"/>
                <w:color w:val="002060"/>
                <w:sz w:val="20"/>
                <w:szCs w:val="20"/>
              </w:rPr>
              <w:t>.44</w:t>
            </w:r>
          </w:p>
        </w:tc>
        <w:tc>
          <w:tcPr>
            <w:tcW w:w="636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410540" w:rsidRPr="00AF3FEB" w:rsidRDefault="00410540" w:rsidP="00260224">
            <w:pPr>
              <w:pStyle w:val="ListParagraph"/>
              <w:tabs>
                <w:tab w:val="left" w:pos="900"/>
                <w:tab w:val="left" w:pos="990"/>
                <w:tab w:val="left" w:pos="1170"/>
              </w:tabs>
              <w:ind w:left="0"/>
              <w:rPr>
                <w:rFonts w:ascii="Arial" w:hAnsi="Arial" w:cs="Arial"/>
                <w:color w:val="002060"/>
                <w:sz w:val="20"/>
                <w:szCs w:val="20"/>
                <w:lang w:bidi="ar-SA"/>
              </w:rPr>
            </w:pPr>
            <w:r w:rsidRPr="00AF3FEB">
              <w:rPr>
                <w:rFonts w:ascii="Arial" w:hAnsi="Arial" w:cs="Arial"/>
                <w:color w:val="002060"/>
                <w:sz w:val="20"/>
                <w:szCs w:val="20"/>
                <w:lang w:bidi="ar-SA"/>
              </w:rPr>
              <w:t>Power thresher</w:t>
            </w:r>
          </w:p>
        </w:tc>
        <w:tc>
          <w:tcPr>
            <w:tcW w:w="104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410540" w:rsidRPr="00AF3FEB" w:rsidRDefault="00410540"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65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410540" w:rsidRPr="00AF3FEB" w:rsidRDefault="00410540"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410540" w:rsidRPr="00AF3FEB" w:rsidTr="00FF3A38">
        <w:tc>
          <w:tcPr>
            <w:tcW w:w="97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410540" w:rsidRPr="00AF3FEB" w:rsidRDefault="00263C2C" w:rsidP="000C3BF4">
            <w:pPr>
              <w:widowControl w:val="0"/>
              <w:suppressAutoHyphens/>
              <w:ind w:right="0"/>
              <w:rPr>
                <w:rFonts w:ascii="Arial" w:hAnsi="Arial" w:cs="Arial"/>
                <w:color w:val="002060"/>
                <w:sz w:val="20"/>
                <w:szCs w:val="20"/>
              </w:rPr>
            </w:pPr>
            <w:r w:rsidRPr="00AF3FEB">
              <w:rPr>
                <w:rFonts w:ascii="Arial" w:hAnsi="Arial" w:cs="Arial"/>
                <w:color w:val="002060"/>
                <w:sz w:val="20"/>
                <w:szCs w:val="20"/>
              </w:rPr>
              <w:t>N13</w:t>
            </w:r>
            <w:r w:rsidR="00410540" w:rsidRPr="00AF3FEB">
              <w:rPr>
                <w:rFonts w:ascii="Arial" w:hAnsi="Arial" w:cs="Arial"/>
                <w:color w:val="002060"/>
                <w:sz w:val="20"/>
                <w:szCs w:val="20"/>
              </w:rPr>
              <w:t>.45</w:t>
            </w:r>
          </w:p>
        </w:tc>
        <w:tc>
          <w:tcPr>
            <w:tcW w:w="636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410540" w:rsidRPr="00AF3FEB" w:rsidRDefault="00410540" w:rsidP="00260224">
            <w:pPr>
              <w:pStyle w:val="ListParagraph"/>
              <w:tabs>
                <w:tab w:val="left" w:pos="900"/>
                <w:tab w:val="left" w:pos="990"/>
                <w:tab w:val="left" w:pos="1170"/>
              </w:tabs>
              <w:ind w:left="0"/>
              <w:rPr>
                <w:rFonts w:ascii="Arial" w:hAnsi="Arial" w:cs="Arial"/>
                <w:color w:val="002060"/>
                <w:sz w:val="20"/>
                <w:szCs w:val="20"/>
                <w:lang w:bidi="ar-SA"/>
              </w:rPr>
            </w:pPr>
            <w:r w:rsidRPr="00AF3FEB">
              <w:rPr>
                <w:rFonts w:ascii="Arial" w:hAnsi="Arial" w:cs="Arial"/>
                <w:color w:val="002060"/>
                <w:sz w:val="20"/>
                <w:szCs w:val="20"/>
                <w:lang w:bidi="ar-SA"/>
              </w:rPr>
              <w:t>Improved crop storage bin or silo</w:t>
            </w:r>
          </w:p>
        </w:tc>
        <w:tc>
          <w:tcPr>
            <w:tcW w:w="104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410540" w:rsidRPr="00AF3FEB" w:rsidRDefault="00410540"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65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410540" w:rsidRPr="00AF3FEB" w:rsidRDefault="00410540"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410540" w:rsidRPr="00AF3FEB" w:rsidTr="00FF3A38">
        <w:tc>
          <w:tcPr>
            <w:tcW w:w="97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410540" w:rsidRPr="00AF3FEB" w:rsidRDefault="00263C2C" w:rsidP="000C3BF4">
            <w:pPr>
              <w:widowControl w:val="0"/>
              <w:suppressAutoHyphens/>
              <w:ind w:right="0"/>
              <w:rPr>
                <w:rFonts w:ascii="Arial" w:hAnsi="Arial" w:cs="Arial"/>
                <w:color w:val="002060"/>
                <w:sz w:val="20"/>
                <w:szCs w:val="20"/>
              </w:rPr>
            </w:pPr>
            <w:r w:rsidRPr="00AF3FEB">
              <w:rPr>
                <w:rFonts w:ascii="Arial" w:hAnsi="Arial" w:cs="Arial"/>
                <w:color w:val="002060"/>
                <w:sz w:val="20"/>
                <w:szCs w:val="20"/>
              </w:rPr>
              <w:t>N13</w:t>
            </w:r>
            <w:r w:rsidR="00410540" w:rsidRPr="00AF3FEB">
              <w:rPr>
                <w:rFonts w:ascii="Arial" w:hAnsi="Arial" w:cs="Arial"/>
                <w:color w:val="002060"/>
                <w:sz w:val="20"/>
                <w:szCs w:val="20"/>
              </w:rPr>
              <w:t>.46</w:t>
            </w:r>
          </w:p>
        </w:tc>
        <w:tc>
          <w:tcPr>
            <w:tcW w:w="636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410540" w:rsidRPr="00AF3FEB" w:rsidRDefault="00410540" w:rsidP="00260224">
            <w:pPr>
              <w:pStyle w:val="ListParagraph"/>
              <w:tabs>
                <w:tab w:val="left" w:pos="900"/>
                <w:tab w:val="left" w:pos="990"/>
                <w:tab w:val="left" w:pos="1170"/>
              </w:tabs>
              <w:ind w:left="0"/>
              <w:rPr>
                <w:rFonts w:ascii="Arial" w:hAnsi="Arial" w:cs="Arial"/>
                <w:color w:val="002060"/>
                <w:sz w:val="20"/>
                <w:szCs w:val="20"/>
                <w:lang w:bidi="ar-SA"/>
              </w:rPr>
            </w:pPr>
            <w:r w:rsidRPr="00AF3FEB">
              <w:rPr>
                <w:rFonts w:ascii="Arial" w:hAnsi="Arial" w:cs="Arial"/>
                <w:color w:val="002060"/>
                <w:sz w:val="20"/>
                <w:szCs w:val="20"/>
                <w:lang w:bidi="ar-SA"/>
              </w:rPr>
              <w:t>Irrigation equipment (pump, drip irrigation)</w:t>
            </w:r>
          </w:p>
        </w:tc>
        <w:tc>
          <w:tcPr>
            <w:tcW w:w="104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410540" w:rsidRPr="00AF3FEB" w:rsidRDefault="00410540"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65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410540" w:rsidRPr="00AF3FEB" w:rsidRDefault="00410540"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410540" w:rsidRPr="00AF3FEB" w:rsidTr="00FF3A38">
        <w:tc>
          <w:tcPr>
            <w:tcW w:w="97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410540" w:rsidRPr="00AF3FEB" w:rsidRDefault="00263C2C" w:rsidP="000C3BF4">
            <w:pPr>
              <w:widowControl w:val="0"/>
              <w:suppressAutoHyphens/>
              <w:ind w:right="0"/>
              <w:rPr>
                <w:rFonts w:ascii="Arial" w:hAnsi="Arial" w:cs="Arial"/>
                <w:color w:val="002060"/>
                <w:sz w:val="20"/>
                <w:szCs w:val="20"/>
              </w:rPr>
            </w:pPr>
            <w:r w:rsidRPr="00AF3FEB">
              <w:rPr>
                <w:rFonts w:ascii="Arial" w:hAnsi="Arial" w:cs="Arial"/>
                <w:color w:val="002060"/>
                <w:sz w:val="20"/>
                <w:szCs w:val="20"/>
              </w:rPr>
              <w:t>N13</w:t>
            </w:r>
            <w:r w:rsidR="00731A64" w:rsidRPr="00AF3FEB">
              <w:rPr>
                <w:rFonts w:ascii="Arial" w:hAnsi="Arial" w:cs="Arial"/>
                <w:color w:val="002060"/>
                <w:sz w:val="20"/>
                <w:szCs w:val="20"/>
              </w:rPr>
              <w:t>.47</w:t>
            </w:r>
          </w:p>
        </w:tc>
        <w:tc>
          <w:tcPr>
            <w:tcW w:w="636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410540" w:rsidRPr="00AF3FEB" w:rsidRDefault="00410540" w:rsidP="00260224">
            <w:pPr>
              <w:pStyle w:val="ListParagraph"/>
              <w:tabs>
                <w:tab w:val="left" w:pos="900"/>
                <w:tab w:val="left" w:pos="990"/>
                <w:tab w:val="left" w:pos="1170"/>
              </w:tabs>
              <w:ind w:left="0"/>
              <w:rPr>
                <w:rFonts w:ascii="Arial" w:hAnsi="Arial" w:cs="Arial"/>
                <w:color w:val="002060"/>
                <w:sz w:val="20"/>
                <w:szCs w:val="20"/>
                <w:lang w:bidi="ar-SA"/>
              </w:rPr>
            </w:pPr>
            <w:r w:rsidRPr="00AF3FEB">
              <w:rPr>
                <w:rFonts w:ascii="Arial" w:hAnsi="Arial" w:cs="Arial"/>
                <w:color w:val="002060"/>
                <w:sz w:val="20"/>
                <w:szCs w:val="20"/>
                <w:lang w:bidi="ar-SA"/>
              </w:rPr>
              <w:t>Harvester</w:t>
            </w:r>
          </w:p>
        </w:tc>
        <w:tc>
          <w:tcPr>
            <w:tcW w:w="104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410540" w:rsidRPr="00AF3FEB" w:rsidRDefault="00410540"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65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410540" w:rsidRPr="00AF3FEB" w:rsidRDefault="00410540"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731A64" w:rsidRPr="00AF3FEB" w:rsidTr="00FF3A38">
        <w:tc>
          <w:tcPr>
            <w:tcW w:w="97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731A64" w:rsidRPr="00AF3FEB" w:rsidRDefault="00263C2C" w:rsidP="00B65E77">
            <w:pPr>
              <w:widowControl w:val="0"/>
              <w:suppressAutoHyphens/>
              <w:ind w:right="0"/>
              <w:rPr>
                <w:rFonts w:ascii="Arial" w:hAnsi="Arial" w:cs="Arial"/>
                <w:color w:val="002060"/>
                <w:sz w:val="20"/>
                <w:szCs w:val="20"/>
              </w:rPr>
            </w:pPr>
            <w:r w:rsidRPr="00AF3FEB">
              <w:rPr>
                <w:rFonts w:ascii="Arial" w:hAnsi="Arial" w:cs="Arial"/>
                <w:color w:val="002060"/>
                <w:sz w:val="20"/>
                <w:szCs w:val="20"/>
              </w:rPr>
              <w:t>N13</w:t>
            </w:r>
            <w:r w:rsidR="00731A64" w:rsidRPr="00AF3FEB">
              <w:rPr>
                <w:rFonts w:ascii="Arial" w:hAnsi="Arial" w:cs="Arial"/>
                <w:color w:val="002060"/>
                <w:sz w:val="20"/>
                <w:szCs w:val="20"/>
              </w:rPr>
              <w:t>.48</w:t>
            </w:r>
          </w:p>
        </w:tc>
        <w:tc>
          <w:tcPr>
            <w:tcW w:w="636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731A64" w:rsidRPr="00AF3FEB" w:rsidRDefault="00731A64" w:rsidP="00260224">
            <w:pPr>
              <w:pStyle w:val="ListParagraph"/>
              <w:tabs>
                <w:tab w:val="left" w:pos="900"/>
                <w:tab w:val="left" w:pos="990"/>
                <w:tab w:val="left" w:pos="1170"/>
              </w:tabs>
              <w:ind w:left="0"/>
              <w:rPr>
                <w:rFonts w:ascii="Arial" w:hAnsi="Arial" w:cs="Arial"/>
                <w:color w:val="002060"/>
                <w:sz w:val="20"/>
                <w:szCs w:val="20"/>
                <w:lang w:bidi="ar-SA"/>
              </w:rPr>
            </w:pPr>
            <w:r w:rsidRPr="00AF3FEB">
              <w:rPr>
                <w:rFonts w:ascii="Arial" w:hAnsi="Arial" w:cs="Arial"/>
                <w:color w:val="002060"/>
                <w:sz w:val="20"/>
                <w:szCs w:val="20"/>
                <w:lang w:bidi="ar-SA"/>
              </w:rPr>
              <w:t>Combined harvester</w:t>
            </w:r>
          </w:p>
        </w:tc>
        <w:tc>
          <w:tcPr>
            <w:tcW w:w="104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731A64" w:rsidRPr="00AF3FEB" w:rsidRDefault="00731A64"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65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731A64" w:rsidRPr="00AF3FEB" w:rsidRDefault="00731A64"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731A64" w:rsidRPr="00AF3FEB" w:rsidTr="00FF3A38">
        <w:tc>
          <w:tcPr>
            <w:tcW w:w="97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731A64" w:rsidRPr="00AF3FEB" w:rsidRDefault="00263C2C" w:rsidP="00614E56">
            <w:pPr>
              <w:widowControl w:val="0"/>
              <w:suppressAutoHyphens/>
              <w:ind w:right="0"/>
              <w:rPr>
                <w:rFonts w:ascii="Arial" w:hAnsi="Arial" w:cs="Arial"/>
                <w:color w:val="002060"/>
                <w:sz w:val="20"/>
                <w:szCs w:val="20"/>
              </w:rPr>
            </w:pPr>
            <w:r w:rsidRPr="00AF3FEB">
              <w:rPr>
                <w:rFonts w:ascii="Arial" w:hAnsi="Arial" w:cs="Arial"/>
                <w:color w:val="002060"/>
                <w:sz w:val="20"/>
                <w:szCs w:val="20"/>
              </w:rPr>
              <w:t>N13</w:t>
            </w:r>
            <w:r w:rsidR="00731A64" w:rsidRPr="00AF3FEB">
              <w:rPr>
                <w:rFonts w:ascii="Arial" w:hAnsi="Arial" w:cs="Arial"/>
                <w:color w:val="002060"/>
                <w:sz w:val="20"/>
                <w:szCs w:val="20"/>
              </w:rPr>
              <w:t>.49</w:t>
            </w:r>
          </w:p>
        </w:tc>
        <w:tc>
          <w:tcPr>
            <w:tcW w:w="636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731A64" w:rsidRPr="00AF3FEB" w:rsidRDefault="00731A64" w:rsidP="00260224">
            <w:pPr>
              <w:pStyle w:val="ListParagraph"/>
              <w:tabs>
                <w:tab w:val="left" w:pos="900"/>
                <w:tab w:val="left" w:pos="990"/>
                <w:tab w:val="left" w:pos="1170"/>
              </w:tabs>
              <w:ind w:left="0"/>
              <w:rPr>
                <w:rFonts w:ascii="Arial" w:hAnsi="Arial" w:cs="Arial"/>
                <w:color w:val="002060"/>
                <w:sz w:val="20"/>
                <w:szCs w:val="20"/>
                <w:lang w:bidi="ar-SA"/>
              </w:rPr>
            </w:pPr>
            <w:r w:rsidRPr="00AF3FEB">
              <w:rPr>
                <w:rFonts w:ascii="Arial" w:hAnsi="Arial" w:cs="Arial"/>
                <w:color w:val="002060"/>
                <w:sz w:val="20"/>
                <w:szCs w:val="20"/>
                <w:lang w:bidi="ar-SA"/>
              </w:rPr>
              <w:t>Sprayers</w:t>
            </w:r>
          </w:p>
        </w:tc>
        <w:tc>
          <w:tcPr>
            <w:tcW w:w="104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731A64" w:rsidRPr="00AF3FEB" w:rsidRDefault="00731A64"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65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731A64" w:rsidRPr="00AF3FEB" w:rsidRDefault="00731A64"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731A64" w:rsidRPr="00AF3FEB" w:rsidTr="00FF3A38">
        <w:tc>
          <w:tcPr>
            <w:tcW w:w="97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731A64" w:rsidRPr="00AF3FEB" w:rsidRDefault="00263C2C" w:rsidP="00614E56">
            <w:pPr>
              <w:widowControl w:val="0"/>
              <w:suppressAutoHyphens/>
              <w:ind w:right="0"/>
              <w:rPr>
                <w:rFonts w:ascii="Arial" w:hAnsi="Arial" w:cs="Arial"/>
                <w:color w:val="002060"/>
                <w:sz w:val="20"/>
                <w:szCs w:val="20"/>
              </w:rPr>
            </w:pPr>
            <w:r w:rsidRPr="00AF3FEB">
              <w:rPr>
                <w:rFonts w:ascii="Arial" w:hAnsi="Arial" w:cs="Arial"/>
                <w:color w:val="002060"/>
                <w:sz w:val="20"/>
                <w:szCs w:val="20"/>
              </w:rPr>
              <w:t>N13</w:t>
            </w:r>
            <w:r w:rsidR="00731A64" w:rsidRPr="00AF3FEB">
              <w:rPr>
                <w:rFonts w:ascii="Arial" w:hAnsi="Arial" w:cs="Arial"/>
                <w:color w:val="002060"/>
                <w:sz w:val="20"/>
                <w:szCs w:val="20"/>
              </w:rPr>
              <w:t>.410</w:t>
            </w:r>
          </w:p>
        </w:tc>
        <w:tc>
          <w:tcPr>
            <w:tcW w:w="636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731A64" w:rsidRPr="00AF3FEB" w:rsidRDefault="00731A64" w:rsidP="00260224">
            <w:pPr>
              <w:pStyle w:val="ListParagraph"/>
              <w:tabs>
                <w:tab w:val="left" w:pos="900"/>
                <w:tab w:val="left" w:pos="990"/>
                <w:tab w:val="left" w:pos="1170"/>
              </w:tabs>
              <w:ind w:left="0"/>
              <w:rPr>
                <w:rFonts w:ascii="Arial" w:hAnsi="Arial" w:cs="Arial"/>
                <w:color w:val="002060"/>
                <w:sz w:val="20"/>
                <w:szCs w:val="20"/>
                <w:lang w:bidi="ar-SA"/>
              </w:rPr>
            </w:pPr>
            <w:r w:rsidRPr="00AF3FEB">
              <w:rPr>
                <w:rFonts w:ascii="Arial" w:hAnsi="Arial" w:cs="Arial"/>
                <w:color w:val="002060"/>
                <w:sz w:val="20"/>
                <w:szCs w:val="20"/>
                <w:lang w:bidi="ar-SA"/>
              </w:rPr>
              <w:t>Seeder</w:t>
            </w:r>
          </w:p>
        </w:tc>
        <w:tc>
          <w:tcPr>
            <w:tcW w:w="104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731A64" w:rsidRPr="00AF3FEB" w:rsidRDefault="00731A64"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65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731A64" w:rsidRPr="00AF3FEB" w:rsidRDefault="00731A64"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731A64" w:rsidRPr="00AF3FEB" w:rsidTr="00FF3A38">
        <w:tc>
          <w:tcPr>
            <w:tcW w:w="97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731A64" w:rsidRPr="00AF3FEB" w:rsidRDefault="00263C2C" w:rsidP="00614E56">
            <w:pPr>
              <w:widowControl w:val="0"/>
              <w:suppressAutoHyphens/>
              <w:ind w:right="0"/>
              <w:rPr>
                <w:rFonts w:ascii="Arial" w:hAnsi="Arial" w:cs="Arial"/>
                <w:color w:val="002060"/>
                <w:sz w:val="20"/>
                <w:szCs w:val="20"/>
              </w:rPr>
            </w:pPr>
            <w:r w:rsidRPr="00AF3FEB">
              <w:rPr>
                <w:rFonts w:ascii="Arial" w:hAnsi="Arial" w:cs="Arial"/>
                <w:color w:val="002060"/>
                <w:sz w:val="20"/>
                <w:szCs w:val="20"/>
              </w:rPr>
              <w:t>N13</w:t>
            </w:r>
            <w:r w:rsidR="00731A64" w:rsidRPr="00AF3FEB">
              <w:rPr>
                <w:rFonts w:ascii="Arial" w:hAnsi="Arial" w:cs="Arial"/>
                <w:color w:val="002060"/>
                <w:sz w:val="20"/>
                <w:szCs w:val="20"/>
              </w:rPr>
              <w:t>.411</w:t>
            </w:r>
          </w:p>
        </w:tc>
        <w:tc>
          <w:tcPr>
            <w:tcW w:w="636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731A64" w:rsidRPr="00AF3FEB" w:rsidRDefault="00D037C5" w:rsidP="00260224">
            <w:pPr>
              <w:pStyle w:val="ListParagraph"/>
              <w:tabs>
                <w:tab w:val="left" w:pos="900"/>
                <w:tab w:val="left" w:pos="990"/>
                <w:tab w:val="left" w:pos="1170"/>
              </w:tabs>
              <w:ind w:left="0"/>
              <w:rPr>
                <w:rFonts w:ascii="Arial" w:hAnsi="Arial" w:cs="Arial"/>
                <w:color w:val="002060"/>
                <w:sz w:val="20"/>
                <w:szCs w:val="20"/>
                <w:lang w:bidi="ar-SA"/>
              </w:rPr>
            </w:pPr>
            <w:r w:rsidRPr="00AF3FEB">
              <w:rPr>
                <w:rFonts w:ascii="Arial" w:hAnsi="Arial" w:cs="Arial"/>
                <w:color w:val="002060"/>
                <w:sz w:val="20"/>
                <w:szCs w:val="20"/>
                <w:lang w:bidi="ar-SA"/>
              </w:rPr>
              <w:t>Other (specify: ________________________)</w:t>
            </w:r>
          </w:p>
        </w:tc>
        <w:tc>
          <w:tcPr>
            <w:tcW w:w="104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731A64" w:rsidRPr="00AF3FEB" w:rsidRDefault="00731A64"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65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731A64" w:rsidRPr="00AF3FEB" w:rsidRDefault="00731A64"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486D13" w:rsidRPr="00AF3FEB" w:rsidTr="00486D13">
        <w:tc>
          <w:tcPr>
            <w:tcW w:w="97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486D13" w:rsidRPr="00AF3FEB" w:rsidRDefault="00486D13" w:rsidP="00341F29">
            <w:pPr>
              <w:widowControl w:val="0"/>
              <w:suppressAutoHyphens/>
              <w:ind w:right="0"/>
              <w:rPr>
                <w:rFonts w:ascii="Arial" w:hAnsi="Arial" w:cs="Arial"/>
                <w:color w:val="002060"/>
                <w:sz w:val="20"/>
                <w:szCs w:val="20"/>
              </w:rPr>
            </w:pPr>
          </w:p>
        </w:tc>
        <w:tc>
          <w:tcPr>
            <w:tcW w:w="7401" w:type="dxa"/>
            <w:gridSpan w:val="2"/>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486D13" w:rsidRPr="00AF3FEB" w:rsidRDefault="00486D13" w:rsidP="00486D13">
            <w:pPr>
              <w:spacing w:before="40" w:after="40"/>
              <w:rPr>
                <w:rFonts w:ascii="Arial" w:hAnsi="Arial" w:cs="Arial"/>
                <w:color w:val="002060"/>
                <w:sz w:val="20"/>
                <w:szCs w:val="20"/>
              </w:rPr>
            </w:pPr>
            <w:r w:rsidRPr="00AF3FEB">
              <w:rPr>
                <w:rFonts w:ascii="Arial" w:hAnsi="Arial" w:cs="Arial"/>
                <w:b/>
                <w:bCs/>
                <w:color w:val="002060"/>
                <w:sz w:val="20"/>
                <w:szCs w:val="20"/>
              </w:rPr>
              <w:t>Have you tried or adopted new livestock practices in the past 5 years?</w:t>
            </w:r>
          </w:p>
        </w:tc>
        <w:tc>
          <w:tcPr>
            <w:tcW w:w="165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486D13" w:rsidRPr="00AF3FEB" w:rsidRDefault="00486D13" w:rsidP="00034F71">
            <w:pPr>
              <w:spacing w:before="40" w:after="40"/>
              <w:jc w:val="center"/>
              <w:rPr>
                <w:rFonts w:ascii="Arial" w:hAnsi="Arial" w:cs="Arial"/>
                <w:color w:val="002060"/>
                <w:sz w:val="20"/>
                <w:szCs w:val="20"/>
              </w:rPr>
            </w:pPr>
          </w:p>
        </w:tc>
      </w:tr>
      <w:tr w:rsidR="00731A64" w:rsidRPr="00AF3FEB" w:rsidTr="002661F7">
        <w:tc>
          <w:tcPr>
            <w:tcW w:w="973" w:type="dxa"/>
            <w:tcBorders>
              <w:top w:val="single" w:sz="2" w:space="0" w:color="4F81BD" w:themeColor="accent1"/>
              <w:left w:val="single" w:sz="2" w:space="0" w:color="4F81BD" w:themeColor="accent1"/>
              <w:bottom w:val="single" w:sz="4" w:space="0" w:color="4F81BD"/>
              <w:right w:val="single" w:sz="2" w:space="0" w:color="4F81BD" w:themeColor="accent1"/>
            </w:tcBorders>
          </w:tcPr>
          <w:p w:rsidR="00731A64" w:rsidRPr="00AF3FEB" w:rsidRDefault="00263C2C" w:rsidP="00614E56">
            <w:pPr>
              <w:widowControl w:val="0"/>
              <w:suppressAutoHyphens/>
              <w:ind w:right="0"/>
              <w:rPr>
                <w:rFonts w:ascii="Arial" w:hAnsi="Arial" w:cs="Arial"/>
                <w:color w:val="002060"/>
                <w:sz w:val="20"/>
                <w:szCs w:val="20"/>
              </w:rPr>
            </w:pPr>
            <w:r w:rsidRPr="00AF3FEB">
              <w:rPr>
                <w:rFonts w:ascii="Arial" w:hAnsi="Arial" w:cs="Arial"/>
                <w:color w:val="002060"/>
                <w:sz w:val="20"/>
                <w:szCs w:val="20"/>
              </w:rPr>
              <w:t>N13</w:t>
            </w:r>
            <w:r w:rsidR="00731A64" w:rsidRPr="00AF3FEB">
              <w:rPr>
                <w:rFonts w:ascii="Arial" w:hAnsi="Arial" w:cs="Arial"/>
                <w:color w:val="002060"/>
                <w:sz w:val="20"/>
                <w:szCs w:val="20"/>
              </w:rPr>
              <w:t>.51</w:t>
            </w:r>
          </w:p>
        </w:tc>
        <w:tc>
          <w:tcPr>
            <w:tcW w:w="636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731A64" w:rsidRPr="00AF3FEB" w:rsidRDefault="00731A64" w:rsidP="00614E56">
            <w:pPr>
              <w:pStyle w:val="ListParagraph"/>
              <w:tabs>
                <w:tab w:val="left" w:pos="900"/>
                <w:tab w:val="left" w:pos="990"/>
                <w:tab w:val="left" w:pos="1170"/>
              </w:tabs>
              <w:ind w:left="0"/>
              <w:rPr>
                <w:rFonts w:ascii="Arial" w:hAnsi="Arial" w:cs="Arial"/>
                <w:color w:val="002060"/>
                <w:sz w:val="20"/>
                <w:szCs w:val="20"/>
                <w:lang w:bidi="ar-SA"/>
              </w:rPr>
            </w:pPr>
            <w:r w:rsidRPr="00AF3FEB">
              <w:rPr>
                <w:rFonts w:ascii="Arial" w:hAnsi="Arial" w:cs="Arial"/>
                <w:color w:val="002060"/>
                <w:sz w:val="20"/>
                <w:szCs w:val="20"/>
                <w:lang w:bidi="ar-SA"/>
              </w:rPr>
              <w:t>Raised new types or breeds of livestock</w:t>
            </w:r>
          </w:p>
        </w:tc>
        <w:tc>
          <w:tcPr>
            <w:tcW w:w="1041" w:type="dxa"/>
            <w:tcBorders>
              <w:top w:val="single" w:sz="2" w:space="0" w:color="4F81BD" w:themeColor="accent1"/>
              <w:left w:val="single" w:sz="2" w:space="0" w:color="4F81BD" w:themeColor="accent1"/>
              <w:right w:val="single" w:sz="2" w:space="0" w:color="4F81BD" w:themeColor="accent1"/>
            </w:tcBorders>
            <w:vAlign w:val="center"/>
          </w:tcPr>
          <w:p w:rsidR="00731A64" w:rsidRPr="00AF3FEB" w:rsidRDefault="00731A64"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65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731A64" w:rsidRPr="00AF3FEB" w:rsidRDefault="00731A64"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731A64" w:rsidRPr="00AF3FEB" w:rsidTr="002661F7">
        <w:tc>
          <w:tcPr>
            <w:tcW w:w="973" w:type="dxa"/>
            <w:tcBorders>
              <w:top w:val="single" w:sz="4" w:space="0" w:color="4F81BD"/>
              <w:left w:val="single" w:sz="2" w:space="0" w:color="4F81BD" w:themeColor="accent1"/>
              <w:bottom w:val="single" w:sz="2" w:space="0" w:color="4F81BD" w:themeColor="accent1"/>
              <w:right w:val="single" w:sz="2" w:space="0" w:color="4F81BD" w:themeColor="accent1"/>
            </w:tcBorders>
          </w:tcPr>
          <w:p w:rsidR="00731A64" w:rsidRPr="00AF3FEB" w:rsidRDefault="00263C2C" w:rsidP="00614E56">
            <w:pPr>
              <w:widowControl w:val="0"/>
              <w:suppressAutoHyphens/>
              <w:ind w:right="0"/>
              <w:rPr>
                <w:rFonts w:ascii="Arial" w:hAnsi="Arial" w:cs="Arial"/>
                <w:color w:val="002060"/>
                <w:sz w:val="20"/>
                <w:szCs w:val="20"/>
              </w:rPr>
            </w:pPr>
            <w:r w:rsidRPr="00AF3FEB">
              <w:rPr>
                <w:rFonts w:ascii="Arial" w:hAnsi="Arial" w:cs="Arial"/>
                <w:color w:val="002060"/>
                <w:sz w:val="20"/>
                <w:szCs w:val="20"/>
              </w:rPr>
              <w:t>N13</w:t>
            </w:r>
            <w:r w:rsidR="00731A64" w:rsidRPr="00AF3FEB">
              <w:rPr>
                <w:rFonts w:ascii="Arial" w:hAnsi="Arial" w:cs="Arial"/>
                <w:color w:val="002060"/>
                <w:sz w:val="20"/>
                <w:szCs w:val="20"/>
              </w:rPr>
              <w:t>.52</w:t>
            </w:r>
          </w:p>
        </w:tc>
        <w:tc>
          <w:tcPr>
            <w:tcW w:w="636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731A64" w:rsidRPr="00AF3FEB" w:rsidRDefault="00731A64" w:rsidP="00614E56">
            <w:pPr>
              <w:pStyle w:val="ListParagraph"/>
              <w:tabs>
                <w:tab w:val="left" w:pos="900"/>
                <w:tab w:val="left" w:pos="990"/>
                <w:tab w:val="left" w:pos="1170"/>
              </w:tabs>
              <w:ind w:left="0"/>
              <w:rPr>
                <w:rFonts w:ascii="Arial" w:hAnsi="Arial" w:cs="Arial"/>
                <w:color w:val="002060"/>
                <w:sz w:val="20"/>
                <w:szCs w:val="20"/>
                <w:lang w:bidi="ar-SA"/>
              </w:rPr>
            </w:pPr>
            <w:r w:rsidRPr="00AF3FEB">
              <w:rPr>
                <w:rFonts w:ascii="Arial" w:hAnsi="Arial" w:cs="Arial"/>
                <w:color w:val="002060"/>
                <w:sz w:val="20"/>
                <w:szCs w:val="20"/>
                <w:lang w:bidi="ar-SA"/>
              </w:rPr>
              <w:t>Changed feeding/grazing practices</w:t>
            </w:r>
          </w:p>
        </w:tc>
        <w:tc>
          <w:tcPr>
            <w:tcW w:w="1041" w:type="dxa"/>
            <w:tcBorders>
              <w:left w:val="single" w:sz="2" w:space="0" w:color="4F81BD" w:themeColor="accent1"/>
              <w:bottom w:val="single" w:sz="2" w:space="0" w:color="4F81BD" w:themeColor="accent1"/>
              <w:right w:val="single" w:sz="2" w:space="0" w:color="4F81BD" w:themeColor="accent1"/>
            </w:tcBorders>
            <w:vAlign w:val="center"/>
          </w:tcPr>
          <w:p w:rsidR="00731A64" w:rsidRPr="00AF3FEB" w:rsidRDefault="00731A64"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65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731A64" w:rsidRPr="00AF3FEB" w:rsidRDefault="00731A64"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731A64" w:rsidRPr="00AF3FEB" w:rsidTr="00AA29AA">
        <w:tc>
          <w:tcPr>
            <w:tcW w:w="97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731A64" w:rsidRPr="00AF3FEB" w:rsidRDefault="00263C2C" w:rsidP="00614E56">
            <w:pPr>
              <w:widowControl w:val="0"/>
              <w:suppressAutoHyphens/>
              <w:ind w:right="0"/>
              <w:rPr>
                <w:rFonts w:ascii="Arial" w:hAnsi="Arial" w:cs="Arial"/>
                <w:color w:val="002060"/>
                <w:sz w:val="20"/>
                <w:szCs w:val="20"/>
              </w:rPr>
            </w:pPr>
            <w:r w:rsidRPr="00AF3FEB">
              <w:rPr>
                <w:rFonts w:ascii="Arial" w:hAnsi="Arial" w:cs="Arial"/>
                <w:color w:val="002060"/>
                <w:sz w:val="20"/>
                <w:szCs w:val="20"/>
              </w:rPr>
              <w:t>N13</w:t>
            </w:r>
            <w:r w:rsidR="00731A64" w:rsidRPr="00AF3FEB">
              <w:rPr>
                <w:rFonts w:ascii="Arial" w:hAnsi="Arial" w:cs="Arial"/>
                <w:color w:val="002060"/>
                <w:sz w:val="20"/>
                <w:szCs w:val="20"/>
              </w:rPr>
              <w:t>.53</w:t>
            </w:r>
          </w:p>
        </w:tc>
        <w:tc>
          <w:tcPr>
            <w:tcW w:w="636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731A64" w:rsidRPr="00AF3FEB" w:rsidRDefault="00731A64" w:rsidP="00614E56">
            <w:pPr>
              <w:pStyle w:val="ListParagraph"/>
              <w:tabs>
                <w:tab w:val="left" w:pos="900"/>
                <w:tab w:val="left" w:pos="990"/>
                <w:tab w:val="left" w:pos="1170"/>
              </w:tabs>
              <w:ind w:left="0"/>
              <w:rPr>
                <w:rFonts w:ascii="Arial" w:hAnsi="Arial" w:cs="Arial"/>
                <w:color w:val="002060"/>
                <w:sz w:val="20"/>
                <w:szCs w:val="20"/>
                <w:lang w:bidi="ar-SA"/>
              </w:rPr>
            </w:pPr>
            <w:r w:rsidRPr="00AF3FEB">
              <w:rPr>
                <w:rFonts w:ascii="Arial" w:hAnsi="Arial" w:cs="Arial"/>
                <w:color w:val="002060"/>
                <w:sz w:val="20"/>
                <w:szCs w:val="20"/>
                <w:lang w:bidi="ar-SA"/>
              </w:rPr>
              <w:t>Changed type of feed provided</w:t>
            </w:r>
          </w:p>
        </w:tc>
        <w:tc>
          <w:tcPr>
            <w:tcW w:w="104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731A64" w:rsidRPr="00AF3FEB" w:rsidRDefault="00731A64"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65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731A64" w:rsidRPr="00AF3FEB" w:rsidRDefault="00731A64"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731A64" w:rsidRPr="00AF3FEB" w:rsidTr="00AA29AA">
        <w:tc>
          <w:tcPr>
            <w:tcW w:w="97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731A64" w:rsidRPr="00AF3FEB" w:rsidRDefault="00263C2C" w:rsidP="00614E56">
            <w:pPr>
              <w:widowControl w:val="0"/>
              <w:suppressAutoHyphens/>
              <w:ind w:right="0"/>
              <w:rPr>
                <w:rFonts w:ascii="Arial" w:hAnsi="Arial" w:cs="Arial"/>
                <w:color w:val="002060"/>
                <w:sz w:val="20"/>
                <w:szCs w:val="20"/>
              </w:rPr>
            </w:pPr>
            <w:r w:rsidRPr="00AF3FEB">
              <w:rPr>
                <w:rFonts w:ascii="Arial" w:hAnsi="Arial" w:cs="Arial"/>
                <w:color w:val="002060"/>
                <w:sz w:val="20"/>
                <w:szCs w:val="20"/>
              </w:rPr>
              <w:t>N13</w:t>
            </w:r>
            <w:r w:rsidR="00731A64" w:rsidRPr="00AF3FEB">
              <w:rPr>
                <w:rFonts w:ascii="Arial" w:hAnsi="Arial" w:cs="Arial"/>
                <w:color w:val="002060"/>
                <w:sz w:val="20"/>
                <w:szCs w:val="20"/>
              </w:rPr>
              <w:t>.54</w:t>
            </w:r>
          </w:p>
        </w:tc>
        <w:tc>
          <w:tcPr>
            <w:tcW w:w="636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731A64" w:rsidRPr="00AF3FEB" w:rsidRDefault="00731A64" w:rsidP="00614E56">
            <w:pPr>
              <w:pStyle w:val="ListParagraph"/>
              <w:tabs>
                <w:tab w:val="left" w:pos="900"/>
                <w:tab w:val="left" w:pos="990"/>
                <w:tab w:val="left" w:pos="1170"/>
              </w:tabs>
              <w:ind w:left="0"/>
              <w:rPr>
                <w:rFonts w:ascii="Arial" w:hAnsi="Arial" w:cs="Arial"/>
                <w:color w:val="002060"/>
                <w:sz w:val="20"/>
                <w:szCs w:val="20"/>
                <w:lang w:bidi="ar-SA"/>
              </w:rPr>
            </w:pPr>
            <w:r w:rsidRPr="00AF3FEB">
              <w:rPr>
                <w:rFonts w:ascii="Arial" w:hAnsi="Arial" w:cs="Arial"/>
                <w:color w:val="002060"/>
                <w:sz w:val="20"/>
                <w:szCs w:val="20"/>
                <w:lang w:bidi="ar-SA"/>
              </w:rPr>
              <w:t xml:space="preserve">Adopted new disease management practices  </w:t>
            </w:r>
          </w:p>
        </w:tc>
        <w:tc>
          <w:tcPr>
            <w:tcW w:w="104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731A64" w:rsidRPr="00AF3FEB" w:rsidRDefault="00731A64"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65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731A64" w:rsidRPr="00AF3FEB" w:rsidRDefault="00731A64"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731A64" w:rsidRPr="00AF3FEB" w:rsidTr="00AA29AA">
        <w:tc>
          <w:tcPr>
            <w:tcW w:w="97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731A64" w:rsidRPr="00AF3FEB" w:rsidRDefault="00263C2C" w:rsidP="00614E56">
            <w:pPr>
              <w:widowControl w:val="0"/>
              <w:suppressAutoHyphens/>
              <w:ind w:right="0"/>
              <w:rPr>
                <w:rFonts w:ascii="Arial" w:hAnsi="Arial" w:cs="Arial"/>
                <w:color w:val="002060"/>
                <w:sz w:val="20"/>
                <w:szCs w:val="20"/>
              </w:rPr>
            </w:pPr>
            <w:r w:rsidRPr="00AF3FEB">
              <w:rPr>
                <w:rFonts w:ascii="Arial" w:hAnsi="Arial" w:cs="Arial"/>
                <w:color w:val="002060"/>
                <w:sz w:val="20"/>
                <w:szCs w:val="20"/>
              </w:rPr>
              <w:t>N13</w:t>
            </w:r>
            <w:r w:rsidR="00731A64" w:rsidRPr="00AF3FEB">
              <w:rPr>
                <w:rFonts w:ascii="Arial" w:hAnsi="Arial" w:cs="Arial"/>
                <w:color w:val="002060"/>
                <w:sz w:val="20"/>
                <w:szCs w:val="20"/>
              </w:rPr>
              <w:t>.55</w:t>
            </w:r>
          </w:p>
        </w:tc>
        <w:tc>
          <w:tcPr>
            <w:tcW w:w="636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731A64" w:rsidRPr="00AF3FEB" w:rsidRDefault="00731A64" w:rsidP="00614E56">
            <w:pPr>
              <w:pStyle w:val="ListParagraph"/>
              <w:tabs>
                <w:tab w:val="left" w:pos="900"/>
                <w:tab w:val="left" w:pos="990"/>
                <w:tab w:val="left" w:pos="1170"/>
              </w:tabs>
              <w:ind w:left="0"/>
              <w:rPr>
                <w:rFonts w:ascii="Arial" w:hAnsi="Arial" w:cs="Arial"/>
                <w:color w:val="002060"/>
                <w:sz w:val="20"/>
                <w:szCs w:val="20"/>
                <w:lang w:bidi="ar-SA"/>
              </w:rPr>
            </w:pPr>
            <w:r w:rsidRPr="00AF3FEB">
              <w:rPr>
                <w:rFonts w:ascii="Arial" w:hAnsi="Arial" w:cs="Arial"/>
                <w:color w:val="002060"/>
                <w:sz w:val="20"/>
                <w:szCs w:val="20"/>
                <w:lang w:bidi="ar-SA"/>
              </w:rPr>
              <w:t>Accessing new types of animal health services</w:t>
            </w:r>
          </w:p>
        </w:tc>
        <w:tc>
          <w:tcPr>
            <w:tcW w:w="104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731A64" w:rsidRPr="00AF3FEB" w:rsidRDefault="00731A64"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65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731A64" w:rsidRPr="00AF3FEB" w:rsidRDefault="00731A64"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731A64" w:rsidRPr="00AF3FEB" w:rsidTr="00AA29AA">
        <w:tc>
          <w:tcPr>
            <w:tcW w:w="97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731A64" w:rsidRPr="00AF3FEB" w:rsidRDefault="00263C2C" w:rsidP="00614E56">
            <w:pPr>
              <w:widowControl w:val="0"/>
              <w:suppressAutoHyphens/>
              <w:ind w:right="0"/>
              <w:rPr>
                <w:rFonts w:ascii="Arial" w:hAnsi="Arial" w:cs="Arial"/>
                <w:color w:val="002060"/>
                <w:sz w:val="20"/>
                <w:szCs w:val="20"/>
              </w:rPr>
            </w:pPr>
            <w:r w:rsidRPr="00AF3FEB">
              <w:rPr>
                <w:rFonts w:ascii="Arial" w:hAnsi="Arial" w:cs="Arial"/>
                <w:color w:val="002060"/>
                <w:sz w:val="20"/>
                <w:szCs w:val="20"/>
              </w:rPr>
              <w:t>N13</w:t>
            </w:r>
            <w:r w:rsidR="00731A64" w:rsidRPr="00AF3FEB">
              <w:rPr>
                <w:rFonts w:ascii="Arial" w:hAnsi="Arial" w:cs="Arial"/>
                <w:color w:val="002060"/>
                <w:sz w:val="20"/>
                <w:szCs w:val="20"/>
              </w:rPr>
              <w:t>.56</w:t>
            </w:r>
          </w:p>
        </w:tc>
        <w:tc>
          <w:tcPr>
            <w:tcW w:w="636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731A64" w:rsidRPr="00AF3FEB" w:rsidRDefault="00731A64" w:rsidP="00614E56">
            <w:pPr>
              <w:pStyle w:val="ListParagraph"/>
              <w:tabs>
                <w:tab w:val="left" w:pos="900"/>
                <w:tab w:val="left" w:pos="990"/>
                <w:tab w:val="left" w:pos="1170"/>
              </w:tabs>
              <w:ind w:left="0"/>
              <w:rPr>
                <w:rFonts w:ascii="Arial" w:hAnsi="Arial" w:cs="Arial"/>
                <w:color w:val="002060"/>
                <w:sz w:val="20"/>
                <w:szCs w:val="20"/>
                <w:lang w:bidi="ar-SA"/>
              </w:rPr>
            </w:pPr>
            <w:r w:rsidRPr="00AF3FEB">
              <w:rPr>
                <w:rFonts w:ascii="Arial" w:hAnsi="Arial" w:cs="Arial"/>
                <w:color w:val="002060"/>
                <w:sz w:val="20"/>
                <w:szCs w:val="20"/>
                <w:lang w:bidi="ar-SA"/>
              </w:rPr>
              <w:t>Changed livestock living arrangements</w:t>
            </w:r>
          </w:p>
        </w:tc>
        <w:tc>
          <w:tcPr>
            <w:tcW w:w="104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731A64" w:rsidRPr="00AF3FEB" w:rsidRDefault="00731A64"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65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731A64" w:rsidRPr="00AF3FEB" w:rsidRDefault="00731A64"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731A64" w:rsidRPr="00AF3FEB" w:rsidTr="00AA29AA">
        <w:tc>
          <w:tcPr>
            <w:tcW w:w="97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731A64" w:rsidRPr="00AF3FEB" w:rsidRDefault="00263C2C" w:rsidP="00614E56">
            <w:pPr>
              <w:widowControl w:val="0"/>
              <w:suppressAutoHyphens/>
              <w:ind w:right="0"/>
              <w:rPr>
                <w:rFonts w:ascii="Arial" w:hAnsi="Arial" w:cs="Arial"/>
                <w:color w:val="002060"/>
                <w:sz w:val="20"/>
                <w:szCs w:val="20"/>
              </w:rPr>
            </w:pPr>
            <w:r w:rsidRPr="00AF3FEB">
              <w:rPr>
                <w:rFonts w:ascii="Arial" w:hAnsi="Arial" w:cs="Arial"/>
                <w:color w:val="002060"/>
                <w:sz w:val="20"/>
                <w:szCs w:val="20"/>
              </w:rPr>
              <w:lastRenderedPageBreak/>
              <w:t>N13</w:t>
            </w:r>
            <w:r w:rsidR="00731A64" w:rsidRPr="00AF3FEB">
              <w:rPr>
                <w:rFonts w:ascii="Arial" w:hAnsi="Arial" w:cs="Arial"/>
                <w:color w:val="002060"/>
                <w:sz w:val="20"/>
                <w:szCs w:val="20"/>
              </w:rPr>
              <w:t>.57</w:t>
            </w:r>
          </w:p>
        </w:tc>
        <w:tc>
          <w:tcPr>
            <w:tcW w:w="636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731A64" w:rsidRPr="00AF3FEB" w:rsidRDefault="00731A64" w:rsidP="00614E56">
            <w:pPr>
              <w:pStyle w:val="ListParagraph"/>
              <w:tabs>
                <w:tab w:val="left" w:pos="900"/>
                <w:tab w:val="left" w:pos="990"/>
                <w:tab w:val="left" w:pos="1170"/>
              </w:tabs>
              <w:ind w:left="0"/>
              <w:rPr>
                <w:rFonts w:ascii="Arial" w:hAnsi="Arial" w:cs="Arial"/>
                <w:color w:val="002060"/>
                <w:sz w:val="20"/>
                <w:szCs w:val="20"/>
                <w:lang w:bidi="ar-SA"/>
              </w:rPr>
            </w:pPr>
            <w:r w:rsidRPr="00AF3FEB">
              <w:rPr>
                <w:rFonts w:ascii="Arial" w:hAnsi="Arial" w:cs="Arial"/>
                <w:color w:val="002060"/>
                <w:sz w:val="20"/>
                <w:szCs w:val="20"/>
                <w:lang w:bidi="ar-SA"/>
              </w:rPr>
              <w:t>Other livestock management practices (specify:</w:t>
            </w:r>
            <w:r w:rsidR="002E3114" w:rsidRPr="00AF3FEB">
              <w:rPr>
                <w:rFonts w:ascii="Arial" w:hAnsi="Arial" w:cs="Arial"/>
                <w:color w:val="002060"/>
                <w:sz w:val="20"/>
                <w:szCs w:val="20"/>
                <w:lang w:bidi="ar-SA"/>
              </w:rPr>
              <w:t xml:space="preserve"> ____________</w:t>
            </w:r>
            <w:r w:rsidRPr="00AF3FEB">
              <w:rPr>
                <w:rFonts w:ascii="Arial" w:hAnsi="Arial" w:cs="Arial"/>
                <w:color w:val="002060"/>
                <w:sz w:val="20"/>
                <w:szCs w:val="20"/>
                <w:lang w:bidi="ar-SA"/>
              </w:rPr>
              <w:t>)</w:t>
            </w:r>
          </w:p>
        </w:tc>
        <w:tc>
          <w:tcPr>
            <w:tcW w:w="104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731A64" w:rsidRPr="00AF3FEB" w:rsidRDefault="00731A64"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65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731A64" w:rsidRPr="00AF3FEB" w:rsidRDefault="00731A64"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486D13" w:rsidRPr="00AF3FEB" w:rsidTr="00486D13">
        <w:tc>
          <w:tcPr>
            <w:tcW w:w="97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486D13" w:rsidRPr="00AF3FEB" w:rsidRDefault="00486D13" w:rsidP="00034F71">
            <w:pPr>
              <w:widowControl w:val="0"/>
              <w:suppressAutoHyphens/>
              <w:ind w:right="0"/>
              <w:rPr>
                <w:rFonts w:ascii="Arial" w:hAnsi="Arial" w:cs="Arial"/>
                <w:color w:val="002060"/>
                <w:sz w:val="20"/>
                <w:szCs w:val="20"/>
              </w:rPr>
            </w:pPr>
          </w:p>
        </w:tc>
        <w:tc>
          <w:tcPr>
            <w:tcW w:w="7401" w:type="dxa"/>
            <w:gridSpan w:val="2"/>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486D13" w:rsidRPr="00AF3FEB" w:rsidRDefault="00486D13" w:rsidP="00486D13">
            <w:pPr>
              <w:spacing w:before="40" w:after="40"/>
              <w:rPr>
                <w:rFonts w:ascii="Arial" w:hAnsi="Arial" w:cs="Arial"/>
                <w:color w:val="002060"/>
                <w:sz w:val="20"/>
                <w:szCs w:val="20"/>
              </w:rPr>
            </w:pPr>
            <w:r w:rsidRPr="00AF3FEB">
              <w:rPr>
                <w:rFonts w:ascii="Arial" w:hAnsi="Arial" w:cs="Arial"/>
                <w:b/>
                <w:bCs/>
                <w:color w:val="002060"/>
                <w:sz w:val="20"/>
                <w:szCs w:val="20"/>
              </w:rPr>
              <w:t>Have you tried or adopted new aquaculture practices in the past 5 years?</w:t>
            </w:r>
          </w:p>
        </w:tc>
        <w:tc>
          <w:tcPr>
            <w:tcW w:w="165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486D13" w:rsidRPr="00AF3FEB" w:rsidRDefault="00486D13" w:rsidP="00034F71">
            <w:pPr>
              <w:spacing w:before="40" w:after="40"/>
              <w:jc w:val="center"/>
              <w:rPr>
                <w:rFonts w:ascii="Arial" w:hAnsi="Arial" w:cs="Arial"/>
                <w:color w:val="002060"/>
                <w:sz w:val="20"/>
                <w:szCs w:val="20"/>
              </w:rPr>
            </w:pPr>
          </w:p>
        </w:tc>
      </w:tr>
      <w:tr w:rsidR="00731A64" w:rsidRPr="00AF3FEB" w:rsidTr="00AA29AA">
        <w:tc>
          <w:tcPr>
            <w:tcW w:w="97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731A64" w:rsidRPr="00AF3FEB" w:rsidRDefault="00263C2C" w:rsidP="00614E56">
            <w:pPr>
              <w:widowControl w:val="0"/>
              <w:suppressAutoHyphens/>
              <w:ind w:right="0"/>
              <w:rPr>
                <w:rFonts w:ascii="Arial" w:hAnsi="Arial" w:cs="Arial"/>
                <w:color w:val="002060"/>
                <w:sz w:val="20"/>
                <w:szCs w:val="20"/>
              </w:rPr>
            </w:pPr>
            <w:r w:rsidRPr="00AF3FEB">
              <w:rPr>
                <w:rFonts w:ascii="Arial" w:hAnsi="Arial" w:cs="Arial"/>
                <w:color w:val="002060"/>
                <w:sz w:val="20"/>
                <w:szCs w:val="20"/>
              </w:rPr>
              <w:t>N13</w:t>
            </w:r>
            <w:r w:rsidR="00731A64" w:rsidRPr="00AF3FEB">
              <w:rPr>
                <w:rFonts w:ascii="Arial" w:hAnsi="Arial" w:cs="Arial"/>
                <w:color w:val="002060"/>
                <w:sz w:val="20"/>
                <w:szCs w:val="20"/>
              </w:rPr>
              <w:t>.61</w:t>
            </w:r>
          </w:p>
        </w:tc>
        <w:tc>
          <w:tcPr>
            <w:tcW w:w="636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731A64" w:rsidRPr="00AF3FEB" w:rsidRDefault="00731A64" w:rsidP="00614E56">
            <w:pPr>
              <w:pStyle w:val="ListParagraph"/>
              <w:tabs>
                <w:tab w:val="left" w:pos="900"/>
                <w:tab w:val="left" w:pos="990"/>
                <w:tab w:val="left" w:pos="1170"/>
              </w:tabs>
              <w:ind w:left="0"/>
              <w:rPr>
                <w:rFonts w:ascii="Arial" w:hAnsi="Arial" w:cs="Arial"/>
                <w:color w:val="002060"/>
                <w:sz w:val="20"/>
                <w:szCs w:val="20"/>
                <w:lang w:bidi="ar-SA"/>
              </w:rPr>
            </w:pPr>
            <w:r w:rsidRPr="00AF3FEB">
              <w:rPr>
                <w:rFonts w:ascii="Arial" w:hAnsi="Arial" w:cs="Arial"/>
                <w:color w:val="002060"/>
                <w:sz w:val="20"/>
                <w:szCs w:val="20"/>
                <w:lang w:bidi="ar-SA"/>
              </w:rPr>
              <w:t>Started doing aquaculture</w:t>
            </w:r>
          </w:p>
        </w:tc>
        <w:tc>
          <w:tcPr>
            <w:tcW w:w="104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731A64" w:rsidRPr="00AF3FEB" w:rsidRDefault="00731A64"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65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731A64" w:rsidRPr="00AF3FEB" w:rsidRDefault="00731A64"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731A64" w:rsidRPr="00AF3FEB" w:rsidTr="00AA29AA">
        <w:tc>
          <w:tcPr>
            <w:tcW w:w="97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731A64" w:rsidRPr="00AF3FEB" w:rsidRDefault="00263C2C" w:rsidP="00614E56">
            <w:pPr>
              <w:widowControl w:val="0"/>
              <w:suppressAutoHyphens/>
              <w:ind w:right="0"/>
              <w:rPr>
                <w:rFonts w:ascii="Arial" w:hAnsi="Arial" w:cs="Arial"/>
                <w:color w:val="002060"/>
                <w:sz w:val="20"/>
                <w:szCs w:val="20"/>
              </w:rPr>
            </w:pPr>
            <w:r w:rsidRPr="00AF3FEB">
              <w:rPr>
                <w:rFonts w:ascii="Arial" w:hAnsi="Arial" w:cs="Arial"/>
                <w:color w:val="002060"/>
                <w:sz w:val="20"/>
                <w:szCs w:val="20"/>
              </w:rPr>
              <w:t>N13</w:t>
            </w:r>
            <w:r w:rsidR="00731A64" w:rsidRPr="00AF3FEB">
              <w:rPr>
                <w:rFonts w:ascii="Arial" w:hAnsi="Arial" w:cs="Arial"/>
                <w:color w:val="002060"/>
                <w:sz w:val="20"/>
                <w:szCs w:val="20"/>
              </w:rPr>
              <w:t>.62</w:t>
            </w:r>
          </w:p>
        </w:tc>
        <w:tc>
          <w:tcPr>
            <w:tcW w:w="636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731A64" w:rsidRPr="00AF3FEB" w:rsidRDefault="00731A64" w:rsidP="00614E56">
            <w:pPr>
              <w:pStyle w:val="ListParagraph"/>
              <w:tabs>
                <w:tab w:val="left" w:pos="900"/>
                <w:tab w:val="left" w:pos="990"/>
                <w:tab w:val="left" w:pos="1170"/>
              </w:tabs>
              <w:ind w:left="0"/>
              <w:rPr>
                <w:rFonts w:ascii="Arial" w:hAnsi="Arial" w:cs="Arial"/>
                <w:color w:val="002060"/>
                <w:sz w:val="20"/>
                <w:szCs w:val="20"/>
                <w:lang w:bidi="ar-SA"/>
              </w:rPr>
            </w:pPr>
            <w:r w:rsidRPr="00AF3FEB">
              <w:rPr>
                <w:rFonts w:ascii="Arial" w:hAnsi="Arial" w:cs="Arial"/>
                <w:color w:val="002060"/>
                <w:sz w:val="20"/>
                <w:szCs w:val="20"/>
                <w:lang w:bidi="ar-SA"/>
              </w:rPr>
              <w:t>Introduced new fish varieties</w:t>
            </w:r>
          </w:p>
        </w:tc>
        <w:tc>
          <w:tcPr>
            <w:tcW w:w="104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731A64" w:rsidRPr="00AF3FEB" w:rsidRDefault="00731A64"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65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731A64" w:rsidRPr="00AF3FEB" w:rsidRDefault="00731A64"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731A64" w:rsidRPr="00AF3FEB" w:rsidTr="00AA29AA">
        <w:tc>
          <w:tcPr>
            <w:tcW w:w="97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731A64" w:rsidRPr="00AF3FEB" w:rsidRDefault="00263C2C" w:rsidP="00614E56">
            <w:pPr>
              <w:widowControl w:val="0"/>
              <w:suppressAutoHyphens/>
              <w:ind w:right="0"/>
              <w:rPr>
                <w:rFonts w:ascii="Arial" w:hAnsi="Arial" w:cs="Arial"/>
                <w:color w:val="002060"/>
                <w:sz w:val="20"/>
                <w:szCs w:val="20"/>
              </w:rPr>
            </w:pPr>
            <w:r w:rsidRPr="00AF3FEB">
              <w:rPr>
                <w:rFonts w:ascii="Arial" w:hAnsi="Arial" w:cs="Arial"/>
                <w:color w:val="002060"/>
                <w:sz w:val="20"/>
                <w:szCs w:val="20"/>
              </w:rPr>
              <w:t>N13</w:t>
            </w:r>
            <w:r w:rsidR="00731A64" w:rsidRPr="00AF3FEB">
              <w:rPr>
                <w:rFonts w:ascii="Arial" w:hAnsi="Arial" w:cs="Arial"/>
                <w:color w:val="002060"/>
                <w:sz w:val="20"/>
                <w:szCs w:val="20"/>
              </w:rPr>
              <w:t>.63</w:t>
            </w:r>
          </w:p>
        </w:tc>
        <w:tc>
          <w:tcPr>
            <w:tcW w:w="636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731A64" w:rsidRPr="00AF3FEB" w:rsidRDefault="00731A64" w:rsidP="00614E56">
            <w:pPr>
              <w:pStyle w:val="ListParagraph"/>
              <w:tabs>
                <w:tab w:val="left" w:pos="900"/>
                <w:tab w:val="left" w:pos="990"/>
                <w:tab w:val="left" w:pos="1170"/>
              </w:tabs>
              <w:ind w:left="0"/>
              <w:rPr>
                <w:rFonts w:ascii="Arial" w:hAnsi="Arial" w:cs="Arial"/>
                <w:color w:val="002060"/>
                <w:sz w:val="20"/>
                <w:szCs w:val="20"/>
                <w:lang w:bidi="ar-SA"/>
              </w:rPr>
            </w:pPr>
            <w:r w:rsidRPr="00AF3FEB">
              <w:rPr>
                <w:rFonts w:ascii="Arial" w:hAnsi="Arial" w:cs="Arial"/>
                <w:color w:val="002060"/>
                <w:sz w:val="20"/>
                <w:szCs w:val="20"/>
                <w:lang w:bidi="ar-SA"/>
              </w:rPr>
              <w:t>Changed water management practices</w:t>
            </w:r>
          </w:p>
        </w:tc>
        <w:tc>
          <w:tcPr>
            <w:tcW w:w="104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731A64" w:rsidRPr="00AF3FEB" w:rsidRDefault="00731A64"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65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731A64" w:rsidRPr="00AF3FEB" w:rsidRDefault="00731A64"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731A64" w:rsidRPr="00AF3FEB" w:rsidTr="00AA29AA">
        <w:tc>
          <w:tcPr>
            <w:tcW w:w="97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731A64" w:rsidRPr="00AF3FEB" w:rsidRDefault="00263C2C" w:rsidP="00614E56">
            <w:pPr>
              <w:widowControl w:val="0"/>
              <w:suppressAutoHyphens/>
              <w:ind w:right="0"/>
              <w:rPr>
                <w:rFonts w:ascii="Arial" w:hAnsi="Arial" w:cs="Arial"/>
                <w:color w:val="002060"/>
                <w:sz w:val="20"/>
                <w:szCs w:val="20"/>
              </w:rPr>
            </w:pPr>
            <w:r w:rsidRPr="00AF3FEB">
              <w:rPr>
                <w:rFonts w:ascii="Arial" w:hAnsi="Arial" w:cs="Arial"/>
                <w:color w:val="002060"/>
                <w:sz w:val="20"/>
                <w:szCs w:val="20"/>
              </w:rPr>
              <w:t>N13</w:t>
            </w:r>
            <w:r w:rsidR="00731A64" w:rsidRPr="00AF3FEB">
              <w:rPr>
                <w:rFonts w:ascii="Arial" w:hAnsi="Arial" w:cs="Arial"/>
                <w:color w:val="002060"/>
                <w:sz w:val="20"/>
                <w:szCs w:val="20"/>
              </w:rPr>
              <w:t>.64</w:t>
            </w:r>
          </w:p>
        </w:tc>
        <w:tc>
          <w:tcPr>
            <w:tcW w:w="636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731A64" w:rsidRPr="00AF3FEB" w:rsidRDefault="00731A64" w:rsidP="00614E56">
            <w:pPr>
              <w:pStyle w:val="ListParagraph"/>
              <w:tabs>
                <w:tab w:val="left" w:pos="900"/>
                <w:tab w:val="left" w:pos="990"/>
                <w:tab w:val="left" w:pos="1170"/>
              </w:tabs>
              <w:ind w:left="0"/>
              <w:rPr>
                <w:rFonts w:ascii="Arial" w:hAnsi="Arial" w:cs="Arial"/>
                <w:color w:val="002060"/>
                <w:sz w:val="20"/>
                <w:szCs w:val="20"/>
                <w:lang w:bidi="ar-SA"/>
              </w:rPr>
            </w:pPr>
            <w:r w:rsidRPr="00AF3FEB">
              <w:rPr>
                <w:rFonts w:ascii="Arial" w:hAnsi="Arial" w:cs="Arial"/>
                <w:color w:val="002060"/>
                <w:sz w:val="20"/>
                <w:szCs w:val="20"/>
                <w:lang w:bidi="ar-SA"/>
              </w:rPr>
              <w:t>Changed physical features of the fish pond</w:t>
            </w:r>
          </w:p>
        </w:tc>
        <w:tc>
          <w:tcPr>
            <w:tcW w:w="104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731A64" w:rsidRPr="00AF3FEB" w:rsidRDefault="00731A64"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65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731A64" w:rsidRPr="00AF3FEB" w:rsidRDefault="00731A64"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731A64" w:rsidRPr="00AF3FEB" w:rsidTr="00AA29AA">
        <w:tc>
          <w:tcPr>
            <w:tcW w:w="97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731A64" w:rsidRPr="00AF3FEB" w:rsidRDefault="00263C2C" w:rsidP="00614E56">
            <w:pPr>
              <w:widowControl w:val="0"/>
              <w:suppressAutoHyphens/>
              <w:ind w:right="0"/>
              <w:rPr>
                <w:rFonts w:ascii="Arial" w:hAnsi="Arial" w:cs="Arial"/>
                <w:color w:val="002060"/>
                <w:sz w:val="20"/>
                <w:szCs w:val="20"/>
              </w:rPr>
            </w:pPr>
            <w:r w:rsidRPr="00AF3FEB">
              <w:rPr>
                <w:rFonts w:ascii="Arial" w:hAnsi="Arial" w:cs="Arial"/>
                <w:color w:val="002060"/>
                <w:sz w:val="20"/>
                <w:szCs w:val="20"/>
              </w:rPr>
              <w:t>N13</w:t>
            </w:r>
            <w:r w:rsidR="00731A64" w:rsidRPr="00AF3FEB">
              <w:rPr>
                <w:rFonts w:ascii="Arial" w:hAnsi="Arial" w:cs="Arial"/>
                <w:color w:val="002060"/>
                <w:sz w:val="20"/>
                <w:szCs w:val="20"/>
              </w:rPr>
              <w:t>.65</w:t>
            </w:r>
          </w:p>
        </w:tc>
        <w:tc>
          <w:tcPr>
            <w:tcW w:w="636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731A64" w:rsidRPr="00AF3FEB" w:rsidRDefault="00731A64" w:rsidP="00614E56">
            <w:pPr>
              <w:pStyle w:val="ListParagraph"/>
              <w:tabs>
                <w:tab w:val="left" w:pos="900"/>
                <w:tab w:val="left" w:pos="990"/>
                <w:tab w:val="left" w:pos="1170"/>
              </w:tabs>
              <w:ind w:left="0"/>
              <w:rPr>
                <w:rFonts w:ascii="Arial" w:hAnsi="Arial" w:cs="Arial"/>
                <w:color w:val="002060"/>
                <w:sz w:val="20"/>
                <w:szCs w:val="20"/>
                <w:lang w:bidi="ar-SA"/>
              </w:rPr>
            </w:pPr>
            <w:r w:rsidRPr="00AF3FEB">
              <w:rPr>
                <w:rFonts w:ascii="Arial" w:hAnsi="Arial" w:cs="Arial"/>
                <w:color w:val="002060"/>
                <w:sz w:val="20"/>
                <w:szCs w:val="20"/>
                <w:lang w:bidi="ar-SA"/>
              </w:rPr>
              <w:t>Changed feeding practices</w:t>
            </w:r>
          </w:p>
        </w:tc>
        <w:tc>
          <w:tcPr>
            <w:tcW w:w="104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731A64" w:rsidRPr="00AF3FEB" w:rsidRDefault="00731A64"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65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731A64" w:rsidRPr="00AF3FEB" w:rsidRDefault="00731A64"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731A64" w:rsidRPr="00AF3FEB" w:rsidTr="00AA29AA">
        <w:tc>
          <w:tcPr>
            <w:tcW w:w="97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731A64" w:rsidRPr="00AF3FEB" w:rsidRDefault="00263C2C" w:rsidP="00614E56">
            <w:pPr>
              <w:widowControl w:val="0"/>
              <w:suppressAutoHyphens/>
              <w:ind w:right="0"/>
              <w:rPr>
                <w:rFonts w:ascii="Arial" w:hAnsi="Arial" w:cs="Arial"/>
                <w:color w:val="002060"/>
                <w:sz w:val="20"/>
                <w:szCs w:val="20"/>
              </w:rPr>
            </w:pPr>
            <w:r w:rsidRPr="00AF3FEB">
              <w:rPr>
                <w:rFonts w:ascii="Arial" w:hAnsi="Arial" w:cs="Arial"/>
                <w:color w:val="002060"/>
                <w:sz w:val="20"/>
                <w:szCs w:val="20"/>
              </w:rPr>
              <w:t>N13</w:t>
            </w:r>
            <w:r w:rsidR="00731A64" w:rsidRPr="00AF3FEB">
              <w:rPr>
                <w:rFonts w:ascii="Arial" w:hAnsi="Arial" w:cs="Arial"/>
                <w:color w:val="002060"/>
                <w:sz w:val="20"/>
                <w:szCs w:val="20"/>
              </w:rPr>
              <w:t>.66</w:t>
            </w:r>
          </w:p>
        </w:tc>
        <w:tc>
          <w:tcPr>
            <w:tcW w:w="636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731A64" w:rsidRPr="00AF3FEB" w:rsidRDefault="00731A64" w:rsidP="00614E56">
            <w:pPr>
              <w:pStyle w:val="ListParagraph"/>
              <w:tabs>
                <w:tab w:val="left" w:pos="900"/>
                <w:tab w:val="left" w:pos="990"/>
                <w:tab w:val="left" w:pos="1170"/>
              </w:tabs>
              <w:ind w:left="0"/>
              <w:rPr>
                <w:rFonts w:ascii="Arial" w:hAnsi="Arial" w:cs="Arial"/>
                <w:color w:val="002060"/>
                <w:sz w:val="20"/>
                <w:szCs w:val="20"/>
                <w:lang w:bidi="ar-SA"/>
              </w:rPr>
            </w:pPr>
            <w:r w:rsidRPr="00AF3FEB">
              <w:rPr>
                <w:rFonts w:ascii="Arial" w:hAnsi="Arial" w:cs="Arial"/>
                <w:color w:val="002060"/>
                <w:sz w:val="20"/>
                <w:szCs w:val="20"/>
                <w:lang w:bidi="ar-SA"/>
              </w:rPr>
              <w:t>Changed type of feed provided</w:t>
            </w:r>
          </w:p>
        </w:tc>
        <w:tc>
          <w:tcPr>
            <w:tcW w:w="104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731A64" w:rsidRPr="00AF3FEB" w:rsidRDefault="00731A64"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65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731A64" w:rsidRPr="00AF3FEB" w:rsidRDefault="00731A64"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731A64" w:rsidRPr="00AF3FEB" w:rsidTr="00AA29AA">
        <w:tc>
          <w:tcPr>
            <w:tcW w:w="97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731A64" w:rsidRPr="00AF3FEB" w:rsidRDefault="00263C2C" w:rsidP="00614E56">
            <w:pPr>
              <w:widowControl w:val="0"/>
              <w:suppressAutoHyphens/>
              <w:ind w:right="0"/>
              <w:rPr>
                <w:rFonts w:ascii="Arial" w:hAnsi="Arial" w:cs="Arial"/>
                <w:color w:val="002060"/>
                <w:sz w:val="20"/>
                <w:szCs w:val="20"/>
              </w:rPr>
            </w:pPr>
            <w:r w:rsidRPr="00AF3FEB">
              <w:rPr>
                <w:rFonts w:ascii="Arial" w:hAnsi="Arial" w:cs="Arial"/>
                <w:color w:val="002060"/>
                <w:sz w:val="20"/>
                <w:szCs w:val="20"/>
              </w:rPr>
              <w:t>N13</w:t>
            </w:r>
            <w:r w:rsidR="00731A64" w:rsidRPr="00AF3FEB">
              <w:rPr>
                <w:rFonts w:ascii="Arial" w:hAnsi="Arial" w:cs="Arial"/>
                <w:color w:val="002060"/>
                <w:sz w:val="20"/>
                <w:szCs w:val="20"/>
              </w:rPr>
              <w:t>.67</w:t>
            </w:r>
          </w:p>
        </w:tc>
        <w:tc>
          <w:tcPr>
            <w:tcW w:w="636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731A64" w:rsidRPr="00AF3FEB" w:rsidRDefault="00731A64" w:rsidP="00614E56">
            <w:pPr>
              <w:pStyle w:val="ListParagraph"/>
              <w:tabs>
                <w:tab w:val="left" w:pos="900"/>
                <w:tab w:val="left" w:pos="990"/>
                <w:tab w:val="left" w:pos="1170"/>
              </w:tabs>
              <w:ind w:left="0"/>
              <w:rPr>
                <w:rFonts w:ascii="Arial" w:hAnsi="Arial" w:cs="Arial"/>
                <w:color w:val="002060"/>
                <w:sz w:val="20"/>
                <w:szCs w:val="20"/>
                <w:lang w:bidi="ar-SA"/>
              </w:rPr>
            </w:pPr>
            <w:r w:rsidRPr="00AF3FEB">
              <w:rPr>
                <w:rFonts w:ascii="Arial" w:hAnsi="Arial" w:cs="Arial"/>
                <w:color w:val="002060"/>
                <w:sz w:val="20"/>
                <w:szCs w:val="20"/>
                <w:lang w:bidi="ar-SA"/>
              </w:rPr>
              <w:t>Other aquaculture management practices (specify:               )</w:t>
            </w:r>
          </w:p>
        </w:tc>
        <w:tc>
          <w:tcPr>
            <w:tcW w:w="104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731A64" w:rsidRPr="00AF3FEB" w:rsidRDefault="00731A64"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65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731A64" w:rsidRPr="00AF3FEB" w:rsidRDefault="00731A64" w:rsidP="00034F71">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bl>
    <w:p w:rsidR="00E85317" w:rsidRPr="00AF3FEB" w:rsidRDefault="00E85317" w:rsidP="00E85317">
      <w:pPr>
        <w:pStyle w:val="Heading2"/>
      </w:pPr>
      <w:r w:rsidRPr="00AF3FEB">
        <w:t>SECTION 14: MARKETING PRACTICES and PRODUCER GROUPS</w:t>
      </w:r>
    </w:p>
    <w:tbl>
      <w:tblPr>
        <w:tblW w:w="10031" w:type="dxa"/>
        <w:tblLook w:val="04A0" w:firstRow="1" w:lastRow="0" w:firstColumn="1" w:lastColumn="0" w:noHBand="0" w:noVBand="1"/>
      </w:tblPr>
      <w:tblGrid>
        <w:gridCol w:w="861"/>
        <w:gridCol w:w="5824"/>
        <w:gridCol w:w="1928"/>
        <w:gridCol w:w="1418"/>
      </w:tblGrid>
      <w:tr w:rsidR="000A4D0D" w:rsidRPr="00AF3FEB" w:rsidTr="008D76E8">
        <w:trPr>
          <w:trHeight w:val="20"/>
        </w:trPr>
        <w:tc>
          <w:tcPr>
            <w:tcW w:w="861"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0A4D0D" w:rsidRPr="00AF3FEB" w:rsidRDefault="000A4D0D" w:rsidP="004735F9">
            <w:pPr>
              <w:jc w:val="center"/>
              <w:rPr>
                <w:rFonts w:ascii="Arial" w:hAnsi="Arial" w:cs="Arial"/>
                <w:color w:val="002060"/>
                <w:sz w:val="20"/>
                <w:szCs w:val="20"/>
              </w:rPr>
            </w:pPr>
            <w:r w:rsidRPr="00AF3FEB">
              <w:rPr>
                <w:rFonts w:ascii="Arial" w:eastAsia="Arial Unicode MS" w:hAnsi="Arial" w:cs="Arial"/>
                <w:color w:val="002060"/>
                <w:sz w:val="20"/>
                <w:szCs w:val="20"/>
                <w:lang w:val="en-GB"/>
              </w:rPr>
              <w:t>14</w:t>
            </w:r>
            <w:r w:rsidRPr="00AF3FEB">
              <w:rPr>
                <w:rFonts w:ascii="Arial" w:hAnsi="Arial" w:cs="Arial"/>
                <w:color w:val="002060"/>
                <w:sz w:val="20"/>
                <w:szCs w:val="20"/>
              </w:rPr>
              <w:t>N.1</w:t>
            </w:r>
          </w:p>
        </w:tc>
        <w:tc>
          <w:tcPr>
            <w:tcW w:w="5824" w:type="dxa"/>
            <w:tcBorders>
              <w:top w:val="single" w:sz="4" w:space="0" w:color="31849B" w:themeColor="accent5" w:themeShade="BF"/>
              <w:left w:val="single" w:sz="4" w:space="0" w:color="31849B" w:themeColor="accent5" w:themeShade="BF"/>
              <w:bottom w:val="dotted" w:sz="8" w:space="0" w:color="auto"/>
              <w:right w:val="single" w:sz="4" w:space="0" w:color="31849B" w:themeColor="accent5" w:themeShade="BF"/>
            </w:tcBorders>
            <w:vAlign w:val="center"/>
          </w:tcPr>
          <w:p w:rsidR="000A4D0D" w:rsidRPr="00AF3FEB" w:rsidRDefault="000A4D0D" w:rsidP="000A4D0D">
            <w:pPr>
              <w:rPr>
                <w:rFonts w:ascii="Arial" w:eastAsia="Arial Unicode MS" w:hAnsi="Arial" w:cs="Arial"/>
                <w:color w:val="002060"/>
                <w:sz w:val="20"/>
                <w:szCs w:val="20"/>
                <w:lang w:val="en-GB"/>
              </w:rPr>
            </w:pPr>
            <w:r w:rsidRPr="00AF3FEB">
              <w:rPr>
                <w:rFonts w:ascii="Arial" w:eastAsia="Arial Unicode MS" w:hAnsi="Arial" w:cs="Arial"/>
                <w:color w:val="002060"/>
                <w:sz w:val="20"/>
                <w:szCs w:val="20"/>
                <w:lang w:val="en-GB"/>
              </w:rPr>
              <w:t>Is anyone in your household a member of a producer group that is financially active (must have some kind of income and e</w:t>
            </w:r>
            <w:r w:rsidRPr="00AF3FEB">
              <w:rPr>
                <w:rFonts w:ascii="Arial" w:eastAsia="Arial Unicode MS" w:hAnsi="Arial" w:cs="Arial"/>
                <w:color w:val="002060"/>
                <w:sz w:val="20"/>
                <w:szCs w:val="20"/>
                <w:lang w:val="en-GB"/>
              </w:rPr>
              <w:t>x</w:t>
            </w:r>
            <w:r w:rsidRPr="00AF3FEB">
              <w:rPr>
                <w:rFonts w:ascii="Arial" w:eastAsia="Arial Unicode MS" w:hAnsi="Arial" w:cs="Arial"/>
                <w:color w:val="002060"/>
                <w:sz w:val="20"/>
                <w:szCs w:val="20"/>
                <w:lang w:val="en-GB"/>
              </w:rPr>
              <w:t xml:space="preserve">penditure)?  </w:t>
            </w:r>
          </w:p>
        </w:tc>
        <w:tc>
          <w:tcPr>
            <w:tcW w:w="1928" w:type="dxa"/>
            <w:tcBorders>
              <w:top w:val="single" w:sz="4" w:space="0" w:color="31849B" w:themeColor="accent5" w:themeShade="BF"/>
              <w:left w:val="single" w:sz="4" w:space="0" w:color="31849B" w:themeColor="accent5" w:themeShade="BF"/>
              <w:bottom w:val="dotted" w:sz="8" w:space="0" w:color="auto"/>
              <w:right w:val="single" w:sz="4" w:space="0" w:color="31849B" w:themeColor="accent5" w:themeShade="BF"/>
            </w:tcBorders>
            <w:vAlign w:val="center"/>
          </w:tcPr>
          <w:p w:rsidR="000A4D0D" w:rsidRPr="00AF3FEB" w:rsidRDefault="000A4D0D" w:rsidP="000A4D0D">
            <w:pPr>
              <w:rPr>
                <w:rFonts w:ascii="Arial" w:eastAsia="Arial Unicode MS" w:hAnsi="Arial" w:cs="Arial"/>
                <w:color w:val="002060"/>
                <w:sz w:val="20"/>
                <w:szCs w:val="20"/>
                <w:lang w:val="en-GB"/>
              </w:rPr>
            </w:pPr>
            <w:r w:rsidRPr="00AF3FEB">
              <w:rPr>
                <w:rFonts w:ascii="Arial" w:eastAsia="Arial Unicode MS" w:hAnsi="Arial" w:cs="Arial"/>
                <w:color w:val="002060"/>
                <w:sz w:val="20"/>
                <w:szCs w:val="20"/>
                <w:lang w:val="en-GB"/>
              </w:rPr>
              <w:t>Yes   1</w:t>
            </w:r>
          </w:p>
          <w:p w:rsidR="000A4D0D" w:rsidRPr="00AF3FEB" w:rsidRDefault="000A4D0D" w:rsidP="000A4D0D">
            <w:pPr>
              <w:rPr>
                <w:rFonts w:ascii="Arial" w:eastAsia="Arial Unicode MS" w:hAnsi="Arial" w:cs="Arial"/>
                <w:color w:val="002060"/>
                <w:sz w:val="20"/>
                <w:szCs w:val="20"/>
                <w:lang w:val="en-GB"/>
              </w:rPr>
            </w:pPr>
            <w:r w:rsidRPr="00AF3FEB">
              <w:rPr>
                <w:rFonts w:ascii="Arial" w:eastAsia="Arial Unicode MS" w:hAnsi="Arial" w:cs="Arial"/>
                <w:color w:val="002060"/>
                <w:sz w:val="20"/>
                <w:szCs w:val="20"/>
                <w:lang w:val="en-GB"/>
              </w:rPr>
              <w:t>No  2</w:t>
            </w:r>
            <w:r w:rsidRPr="00AF3FEB">
              <w:rPr>
                <w:rFonts w:ascii="Arial" w:eastAsia="Arial Unicode MS" w:hAnsi="Arial" w:cs="Arial"/>
                <w:color w:val="002060"/>
                <w:sz w:val="20"/>
                <w:szCs w:val="20"/>
                <w:lang w:val="en-GB"/>
              </w:rPr>
              <w:sym w:font="Wingdings 3" w:char="F075"/>
            </w:r>
            <w:r w:rsidRPr="00AF3FEB">
              <w:rPr>
                <w:rFonts w:ascii="Arial" w:eastAsia="Arial Unicode MS" w:hAnsi="Arial" w:cs="Arial"/>
                <w:color w:val="002060"/>
                <w:sz w:val="20"/>
                <w:szCs w:val="20"/>
                <w:lang w:val="en-GB"/>
              </w:rPr>
              <w:t>14.</w:t>
            </w:r>
            <w:r w:rsidR="00D02909" w:rsidRPr="00AF3FEB">
              <w:rPr>
                <w:rFonts w:ascii="Arial" w:eastAsia="Arial Unicode MS" w:hAnsi="Arial" w:cs="Arial"/>
                <w:color w:val="002060"/>
                <w:sz w:val="20"/>
                <w:szCs w:val="20"/>
                <w:lang w:val="en-GB"/>
              </w:rPr>
              <w:t>9</w:t>
            </w:r>
          </w:p>
        </w:tc>
        <w:tc>
          <w:tcPr>
            <w:tcW w:w="1418" w:type="dxa"/>
            <w:tcBorders>
              <w:top w:val="single" w:sz="4" w:space="0" w:color="31849B" w:themeColor="accent5" w:themeShade="BF"/>
              <w:left w:val="single" w:sz="4" w:space="0" w:color="31849B" w:themeColor="accent5" w:themeShade="BF"/>
              <w:bottom w:val="dotted" w:sz="8" w:space="0" w:color="auto"/>
              <w:right w:val="single" w:sz="4" w:space="0" w:color="31849B" w:themeColor="accent5" w:themeShade="BF"/>
            </w:tcBorders>
            <w:vAlign w:val="center"/>
          </w:tcPr>
          <w:p w:rsidR="000A4D0D" w:rsidRPr="00AF3FEB" w:rsidRDefault="000A4D0D" w:rsidP="004735F9">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D02909" w:rsidRPr="00AF3FEB" w:rsidTr="008D76E8">
        <w:trPr>
          <w:trHeight w:val="20"/>
        </w:trPr>
        <w:tc>
          <w:tcPr>
            <w:tcW w:w="861"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D02909" w:rsidRPr="00AF3FEB" w:rsidRDefault="00D02909" w:rsidP="004735F9">
            <w:pPr>
              <w:jc w:val="center"/>
              <w:rPr>
                <w:rFonts w:ascii="Arial" w:hAnsi="Arial" w:cs="Arial"/>
                <w:color w:val="002060"/>
                <w:sz w:val="20"/>
                <w:szCs w:val="20"/>
              </w:rPr>
            </w:pPr>
          </w:p>
        </w:tc>
        <w:tc>
          <w:tcPr>
            <w:tcW w:w="7752" w:type="dxa"/>
            <w:gridSpan w:val="2"/>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D02909" w:rsidRPr="00AF3FEB" w:rsidRDefault="00D02909" w:rsidP="000A4D0D">
            <w:pPr>
              <w:rPr>
                <w:rFonts w:ascii="Arial" w:eastAsia="Arial Unicode MS" w:hAnsi="Arial" w:cs="Arial"/>
                <w:color w:val="002060"/>
                <w:sz w:val="20"/>
                <w:szCs w:val="20"/>
                <w:lang w:val="en-GB"/>
              </w:rPr>
            </w:pPr>
            <w:r w:rsidRPr="00AF3FEB">
              <w:rPr>
                <w:rFonts w:ascii="Arial" w:eastAsia="Arial Unicode MS" w:hAnsi="Arial" w:cs="Arial"/>
                <w:color w:val="002060"/>
                <w:sz w:val="20"/>
                <w:szCs w:val="20"/>
                <w:lang w:val="en-GB"/>
              </w:rPr>
              <w:t>If yes, what type of producer group?</w:t>
            </w:r>
          </w:p>
        </w:tc>
        <w:tc>
          <w:tcPr>
            <w:tcW w:w="1418"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D02909" w:rsidRPr="00AF3FEB" w:rsidRDefault="00D02909" w:rsidP="00D02909">
            <w:pPr>
              <w:tabs>
                <w:tab w:val="right" w:leader="dot" w:pos="994"/>
              </w:tabs>
              <w:rPr>
                <w:rFonts w:ascii="Arial" w:hAnsi="Arial" w:cs="Arial"/>
                <w:color w:val="002060"/>
                <w:sz w:val="20"/>
                <w:szCs w:val="20"/>
              </w:rPr>
            </w:pPr>
            <w:r w:rsidRPr="00AF3FEB">
              <w:rPr>
                <w:rFonts w:ascii="Arial" w:hAnsi="Arial" w:cs="Arial"/>
                <w:color w:val="002060"/>
                <w:sz w:val="20"/>
                <w:szCs w:val="20"/>
              </w:rPr>
              <w:t>Yes</w:t>
            </w:r>
            <w:r w:rsidRPr="00AF3FEB">
              <w:rPr>
                <w:rFonts w:ascii="Arial" w:hAnsi="Arial" w:cs="Arial"/>
                <w:color w:val="002060"/>
                <w:sz w:val="20"/>
                <w:szCs w:val="20"/>
              </w:rPr>
              <w:tab/>
              <w:t>1</w:t>
            </w:r>
          </w:p>
          <w:p w:rsidR="00D02909" w:rsidRPr="00AF3FEB" w:rsidRDefault="00D02909" w:rsidP="00D02909">
            <w:pPr>
              <w:tabs>
                <w:tab w:val="right" w:leader="dot" w:pos="994"/>
              </w:tabs>
              <w:spacing w:before="40" w:after="40"/>
              <w:rPr>
                <w:rFonts w:ascii="Arial" w:hAnsi="Arial" w:cs="Arial"/>
                <w:color w:val="002060"/>
                <w:sz w:val="20"/>
                <w:szCs w:val="20"/>
              </w:rPr>
            </w:pPr>
            <w:r w:rsidRPr="00AF3FEB">
              <w:rPr>
                <w:rFonts w:ascii="Arial" w:hAnsi="Arial" w:cs="Arial"/>
                <w:color w:val="002060"/>
                <w:sz w:val="20"/>
                <w:szCs w:val="20"/>
              </w:rPr>
              <w:t>No</w:t>
            </w:r>
            <w:r w:rsidRPr="00AF3FEB">
              <w:rPr>
                <w:rFonts w:ascii="Arial" w:hAnsi="Arial" w:cs="Arial"/>
                <w:color w:val="002060"/>
                <w:sz w:val="20"/>
                <w:szCs w:val="20"/>
              </w:rPr>
              <w:tab/>
              <w:t>2</w:t>
            </w:r>
          </w:p>
          <w:p w:rsidR="00D02909" w:rsidRPr="00AF3FEB" w:rsidRDefault="00D02909" w:rsidP="00D02909">
            <w:pPr>
              <w:tabs>
                <w:tab w:val="right" w:leader="dot" w:pos="994"/>
              </w:tabs>
              <w:spacing w:before="40" w:after="40"/>
              <w:rPr>
                <w:rFonts w:ascii="Arial" w:hAnsi="Arial" w:cs="Arial"/>
                <w:color w:val="002060"/>
                <w:sz w:val="20"/>
                <w:szCs w:val="20"/>
              </w:rPr>
            </w:pPr>
            <w:r w:rsidRPr="00AF3FEB">
              <w:rPr>
                <w:rFonts w:ascii="Arial" w:hAnsi="Arial" w:cs="Arial"/>
                <w:color w:val="002060"/>
                <w:sz w:val="20"/>
                <w:szCs w:val="20"/>
              </w:rPr>
              <w:t>Don’t Know 8</w:t>
            </w:r>
          </w:p>
        </w:tc>
      </w:tr>
      <w:tr w:rsidR="000A4D0D" w:rsidRPr="00AF3FEB" w:rsidTr="008D76E8">
        <w:trPr>
          <w:trHeight w:val="20"/>
        </w:trPr>
        <w:tc>
          <w:tcPr>
            <w:tcW w:w="861"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0A4D0D" w:rsidRPr="00AF3FEB" w:rsidRDefault="000A4D0D" w:rsidP="000A4D0D">
            <w:pPr>
              <w:jc w:val="center"/>
              <w:rPr>
                <w:rFonts w:ascii="Arial" w:hAnsi="Arial" w:cs="Arial"/>
                <w:color w:val="002060"/>
                <w:sz w:val="20"/>
                <w:szCs w:val="20"/>
              </w:rPr>
            </w:pPr>
            <w:r w:rsidRPr="00AF3FEB">
              <w:rPr>
                <w:rFonts w:ascii="Arial" w:eastAsia="Arial Unicode MS" w:hAnsi="Arial" w:cs="Arial"/>
                <w:color w:val="002060"/>
                <w:sz w:val="20"/>
                <w:szCs w:val="20"/>
                <w:lang w:val="en-GB"/>
              </w:rPr>
              <w:t>14</w:t>
            </w:r>
            <w:r w:rsidRPr="00AF3FEB">
              <w:rPr>
                <w:rFonts w:ascii="Arial" w:hAnsi="Arial" w:cs="Arial"/>
                <w:color w:val="002060"/>
                <w:sz w:val="20"/>
                <w:szCs w:val="20"/>
              </w:rPr>
              <w:t>N.2</w:t>
            </w:r>
          </w:p>
        </w:tc>
        <w:tc>
          <w:tcPr>
            <w:tcW w:w="7752" w:type="dxa"/>
            <w:gridSpan w:val="2"/>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0A4D0D" w:rsidRPr="00AF3FEB" w:rsidRDefault="000A4D0D" w:rsidP="000A4D0D">
            <w:pPr>
              <w:rPr>
                <w:rFonts w:ascii="Arial" w:eastAsia="Arial Unicode MS" w:hAnsi="Arial" w:cs="Arial"/>
                <w:color w:val="002060"/>
                <w:sz w:val="20"/>
                <w:szCs w:val="20"/>
                <w:lang w:val="en-GB"/>
              </w:rPr>
            </w:pPr>
            <w:r w:rsidRPr="00AF3FEB">
              <w:rPr>
                <w:rFonts w:ascii="Arial" w:eastAsia="Arial Unicode MS" w:hAnsi="Arial" w:cs="Arial"/>
                <w:color w:val="002060"/>
                <w:sz w:val="20"/>
                <w:szCs w:val="20"/>
                <w:lang w:val="en-GB"/>
              </w:rPr>
              <w:t>Farmer organisation</w:t>
            </w:r>
          </w:p>
        </w:tc>
        <w:tc>
          <w:tcPr>
            <w:tcW w:w="1418"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0A4D0D" w:rsidRPr="00AF3FEB" w:rsidRDefault="000A4D0D" w:rsidP="000A4D0D">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521B03" w:rsidRPr="00AF3FEB" w:rsidTr="008D76E8">
        <w:trPr>
          <w:trHeight w:val="20"/>
        </w:trPr>
        <w:tc>
          <w:tcPr>
            <w:tcW w:w="861"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521B03" w:rsidRPr="00AF3FEB" w:rsidRDefault="00521B03" w:rsidP="000A4D0D">
            <w:pPr>
              <w:jc w:val="center"/>
              <w:rPr>
                <w:rFonts w:ascii="Arial" w:eastAsia="Arial Unicode MS" w:hAnsi="Arial" w:cs="Arial"/>
                <w:color w:val="002060"/>
                <w:sz w:val="20"/>
                <w:szCs w:val="20"/>
                <w:lang w:val="en-GB"/>
              </w:rPr>
            </w:pPr>
            <w:r w:rsidRPr="00AF3FEB">
              <w:rPr>
                <w:rFonts w:ascii="Arial" w:eastAsia="Arial Unicode MS" w:hAnsi="Arial" w:cs="Arial"/>
                <w:color w:val="002060"/>
                <w:sz w:val="20"/>
                <w:szCs w:val="20"/>
                <w:lang w:val="en-GB"/>
              </w:rPr>
              <w:t>14</w:t>
            </w:r>
            <w:r w:rsidRPr="00AF3FEB">
              <w:rPr>
                <w:rFonts w:ascii="Arial" w:hAnsi="Arial" w:cs="Arial"/>
                <w:color w:val="002060"/>
                <w:sz w:val="20"/>
                <w:szCs w:val="20"/>
              </w:rPr>
              <w:t>N.3</w:t>
            </w:r>
          </w:p>
        </w:tc>
        <w:tc>
          <w:tcPr>
            <w:tcW w:w="7752" w:type="dxa"/>
            <w:gridSpan w:val="2"/>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521B03" w:rsidRPr="00AF3FEB" w:rsidRDefault="00521B03" w:rsidP="000A4D0D">
            <w:pPr>
              <w:rPr>
                <w:rFonts w:ascii="Arial" w:eastAsia="Arial Unicode MS" w:hAnsi="Arial" w:cs="Arial"/>
                <w:color w:val="002060"/>
                <w:sz w:val="20"/>
                <w:szCs w:val="20"/>
                <w:lang w:val="en-GB"/>
              </w:rPr>
            </w:pPr>
            <w:r w:rsidRPr="00AF3FEB">
              <w:rPr>
                <w:rFonts w:ascii="Arial" w:eastAsia="Arial Unicode MS" w:hAnsi="Arial" w:cs="Arial"/>
                <w:color w:val="002060"/>
                <w:sz w:val="20"/>
                <w:szCs w:val="20"/>
                <w:lang w:val="en-GB"/>
              </w:rPr>
              <w:t>Seed growing group</w:t>
            </w:r>
          </w:p>
        </w:tc>
        <w:tc>
          <w:tcPr>
            <w:tcW w:w="1418"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521B03" w:rsidRPr="00AF3FEB" w:rsidRDefault="006D5233" w:rsidP="000A4D0D">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521B03" w:rsidRPr="00AF3FEB" w:rsidTr="008D76E8">
        <w:trPr>
          <w:trHeight w:val="20"/>
        </w:trPr>
        <w:tc>
          <w:tcPr>
            <w:tcW w:w="861"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521B03" w:rsidRPr="00AF3FEB" w:rsidRDefault="00521B03" w:rsidP="000A4D0D">
            <w:pPr>
              <w:jc w:val="center"/>
              <w:rPr>
                <w:rFonts w:ascii="Arial" w:hAnsi="Arial" w:cs="Arial"/>
                <w:color w:val="002060"/>
                <w:sz w:val="20"/>
                <w:szCs w:val="20"/>
              </w:rPr>
            </w:pPr>
            <w:r w:rsidRPr="00AF3FEB">
              <w:rPr>
                <w:rFonts w:ascii="Arial" w:eastAsia="Arial Unicode MS" w:hAnsi="Arial" w:cs="Arial"/>
                <w:color w:val="002060"/>
                <w:sz w:val="20"/>
                <w:szCs w:val="20"/>
                <w:lang w:val="en-GB"/>
              </w:rPr>
              <w:t>14</w:t>
            </w:r>
            <w:r w:rsidRPr="00AF3FEB">
              <w:rPr>
                <w:rFonts w:ascii="Arial" w:hAnsi="Arial" w:cs="Arial"/>
                <w:color w:val="002060"/>
                <w:sz w:val="20"/>
                <w:szCs w:val="20"/>
              </w:rPr>
              <w:t>N.4</w:t>
            </w:r>
          </w:p>
        </w:tc>
        <w:tc>
          <w:tcPr>
            <w:tcW w:w="7752" w:type="dxa"/>
            <w:gridSpan w:val="2"/>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521B03" w:rsidRPr="00AF3FEB" w:rsidRDefault="00521B03" w:rsidP="005866AB">
            <w:pPr>
              <w:rPr>
                <w:rFonts w:ascii="Arial" w:eastAsia="Arial Unicode MS" w:hAnsi="Arial" w:cs="Arial"/>
                <w:color w:val="002060"/>
                <w:sz w:val="20"/>
                <w:szCs w:val="20"/>
                <w:lang w:val="en-GB"/>
              </w:rPr>
            </w:pPr>
            <w:r w:rsidRPr="00AF3FEB">
              <w:rPr>
                <w:rFonts w:ascii="Arial" w:eastAsia="Arial Unicode MS" w:hAnsi="Arial" w:cs="Arial"/>
                <w:color w:val="002060"/>
                <w:sz w:val="20"/>
                <w:szCs w:val="20"/>
                <w:lang w:val="en-GB"/>
              </w:rPr>
              <w:t>Paddy producer group</w:t>
            </w:r>
          </w:p>
        </w:tc>
        <w:tc>
          <w:tcPr>
            <w:tcW w:w="1418"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521B03" w:rsidRPr="00AF3FEB" w:rsidRDefault="00521B03" w:rsidP="000A4D0D">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521B03" w:rsidRPr="00AF3FEB" w:rsidTr="008D76E8">
        <w:trPr>
          <w:trHeight w:val="20"/>
        </w:trPr>
        <w:tc>
          <w:tcPr>
            <w:tcW w:w="861"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521B03" w:rsidRPr="00AF3FEB" w:rsidRDefault="00521B03" w:rsidP="000A4D0D">
            <w:pPr>
              <w:jc w:val="center"/>
              <w:rPr>
                <w:rFonts w:ascii="Arial" w:hAnsi="Arial" w:cs="Arial"/>
                <w:color w:val="002060"/>
                <w:sz w:val="20"/>
                <w:szCs w:val="20"/>
              </w:rPr>
            </w:pPr>
            <w:r w:rsidRPr="00AF3FEB">
              <w:rPr>
                <w:rFonts w:ascii="Arial" w:eastAsia="Arial Unicode MS" w:hAnsi="Arial" w:cs="Arial"/>
                <w:color w:val="002060"/>
                <w:sz w:val="20"/>
                <w:szCs w:val="20"/>
                <w:lang w:val="en-GB"/>
              </w:rPr>
              <w:t>14</w:t>
            </w:r>
            <w:r w:rsidRPr="00AF3FEB">
              <w:rPr>
                <w:rFonts w:ascii="Arial" w:hAnsi="Arial" w:cs="Arial"/>
                <w:color w:val="002060"/>
                <w:sz w:val="20"/>
                <w:szCs w:val="20"/>
              </w:rPr>
              <w:t>N.5</w:t>
            </w:r>
          </w:p>
        </w:tc>
        <w:tc>
          <w:tcPr>
            <w:tcW w:w="7752" w:type="dxa"/>
            <w:gridSpan w:val="2"/>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521B03" w:rsidRPr="00AF3FEB" w:rsidRDefault="00521B03" w:rsidP="005866AB">
            <w:pPr>
              <w:rPr>
                <w:rFonts w:ascii="Arial" w:eastAsia="Arial Unicode MS" w:hAnsi="Arial" w:cs="Arial"/>
                <w:color w:val="002060"/>
                <w:sz w:val="20"/>
                <w:szCs w:val="20"/>
                <w:lang w:val="en-GB"/>
              </w:rPr>
            </w:pPr>
            <w:r w:rsidRPr="00AF3FEB">
              <w:rPr>
                <w:rFonts w:ascii="Arial" w:eastAsia="Arial Unicode MS" w:hAnsi="Arial" w:cs="Arial"/>
                <w:color w:val="002060"/>
                <w:sz w:val="20"/>
                <w:szCs w:val="20"/>
                <w:lang w:val="en-GB"/>
              </w:rPr>
              <w:t>Livestock producer group</w:t>
            </w:r>
          </w:p>
        </w:tc>
        <w:tc>
          <w:tcPr>
            <w:tcW w:w="1418"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521B03" w:rsidRPr="00AF3FEB" w:rsidRDefault="00521B03" w:rsidP="000A4D0D">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521B03" w:rsidRPr="00AF3FEB" w:rsidTr="008D76E8">
        <w:trPr>
          <w:trHeight w:val="20"/>
        </w:trPr>
        <w:tc>
          <w:tcPr>
            <w:tcW w:w="861"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521B03" w:rsidRPr="00AF3FEB" w:rsidRDefault="00521B03" w:rsidP="000A4D0D">
            <w:pPr>
              <w:jc w:val="center"/>
              <w:rPr>
                <w:rFonts w:ascii="Arial" w:hAnsi="Arial" w:cs="Arial"/>
                <w:color w:val="002060"/>
                <w:sz w:val="20"/>
                <w:szCs w:val="20"/>
              </w:rPr>
            </w:pPr>
            <w:r w:rsidRPr="00AF3FEB">
              <w:rPr>
                <w:rFonts w:ascii="Arial" w:eastAsia="Arial Unicode MS" w:hAnsi="Arial" w:cs="Arial"/>
                <w:color w:val="002060"/>
                <w:sz w:val="20"/>
                <w:szCs w:val="20"/>
                <w:lang w:val="en-GB"/>
              </w:rPr>
              <w:t>14</w:t>
            </w:r>
            <w:r w:rsidRPr="00AF3FEB">
              <w:rPr>
                <w:rFonts w:ascii="Arial" w:hAnsi="Arial" w:cs="Arial"/>
                <w:color w:val="002060"/>
                <w:sz w:val="20"/>
                <w:szCs w:val="20"/>
              </w:rPr>
              <w:t>N.6</w:t>
            </w:r>
          </w:p>
        </w:tc>
        <w:tc>
          <w:tcPr>
            <w:tcW w:w="7752" w:type="dxa"/>
            <w:gridSpan w:val="2"/>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521B03" w:rsidRPr="00AF3FEB" w:rsidRDefault="00521B03" w:rsidP="005866AB">
            <w:pPr>
              <w:rPr>
                <w:rFonts w:ascii="Arial" w:eastAsia="Arial Unicode MS" w:hAnsi="Arial" w:cs="Arial"/>
                <w:color w:val="002060"/>
                <w:sz w:val="20"/>
                <w:szCs w:val="20"/>
                <w:lang w:val="en-GB"/>
              </w:rPr>
            </w:pPr>
            <w:r w:rsidRPr="00AF3FEB">
              <w:rPr>
                <w:rFonts w:ascii="Arial" w:eastAsia="Arial Unicode MS" w:hAnsi="Arial" w:cs="Arial"/>
                <w:color w:val="002060"/>
                <w:sz w:val="20"/>
                <w:szCs w:val="20"/>
                <w:lang w:val="en-GB"/>
              </w:rPr>
              <w:t>Aquaculture producer group</w:t>
            </w:r>
          </w:p>
        </w:tc>
        <w:tc>
          <w:tcPr>
            <w:tcW w:w="1418"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521B03" w:rsidRPr="00AF3FEB" w:rsidRDefault="00521B03" w:rsidP="000A4D0D">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521B03" w:rsidRPr="00AF3FEB" w:rsidTr="008D76E8">
        <w:trPr>
          <w:trHeight w:val="20"/>
        </w:trPr>
        <w:tc>
          <w:tcPr>
            <w:tcW w:w="861"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521B03" w:rsidRPr="00AF3FEB" w:rsidRDefault="00521B03" w:rsidP="000A4D0D">
            <w:pPr>
              <w:jc w:val="center"/>
              <w:rPr>
                <w:rFonts w:ascii="Arial" w:hAnsi="Arial" w:cs="Arial"/>
                <w:color w:val="002060"/>
                <w:sz w:val="20"/>
                <w:szCs w:val="20"/>
              </w:rPr>
            </w:pPr>
            <w:r w:rsidRPr="00AF3FEB">
              <w:rPr>
                <w:rFonts w:ascii="Arial" w:eastAsia="Arial Unicode MS" w:hAnsi="Arial" w:cs="Arial"/>
                <w:color w:val="002060"/>
                <w:sz w:val="20"/>
                <w:szCs w:val="20"/>
                <w:lang w:val="en-GB"/>
              </w:rPr>
              <w:t>14</w:t>
            </w:r>
            <w:r w:rsidRPr="00AF3FEB">
              <w:rPr>
                <w:rFonts w:ascii="Arial" w:hAnsi="Arial" w:cs="Arial"/>
                <w:color w:val="002060"/>
                <w:sz w:val="20"/>
                <w:szCs w:val="20"/>
              </w:rPr>
              <w:t>N.7</w:t>
            </w:r>
          </w:p>
        </w:tc>
        <w:tc>
          <w:tcPr>
            <w:tcW w:w="7752" w:type="dxa"/>
            <w:gridSpan w:val="2"/>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521B03" w:rsidRPr="00AF3FEB" w:rsidRDefault="00521B03" w:rsidP="005866AB">
            <w:pPr>
              <w:rPr>
                <w:rFonts w:ascii="Arial" w:eastAsia="Arial Unicode MS" w:hAnsi="Arial" w:cs="Arial"/>
                <w:color w:val="002060"/>
                <w:sz w:val="20"/>
                <w:szCs w:val="20"/>
                <w:lang w:val="en-GB"/>
              </w:rPr>
            </w:pPr>
            <w:r w:rsidRPr="00AF3FEB">
              <w:rPr>
                <w:rFonts w:ascii="Arial" w:eastAsia="Arial Unicode MS" w:hAnsi="Arial" w:cs="Arial"/>
                <w:color w:val="002060"/>
                <w:sz w:val="20"/>
                <w:szCs w:val="20"/>
                <w:lang w:val="en-GB"/>
              </w:rPr>
              <w:t>Agro-forestry producer group</w:t>
            </w:r>
          </w:p>
        </w:tc>
        <w:tc>
          <w:tcPr>
            <w:tcW w:w="1418"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521B03" w:rsidRPr="00AF3FEB" w:rsidRDefault="00521B03" w:rsidP="000A4D0D">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521B03" w:rsidRPr="00AF3FEB" w:rsidTr="008D76E8">
        <w:trPr>
          <w:trHeight w:val="20"/>
        </w:trPr>
        <w:tc>
          <w:tcPr>
            <w:tcW w:w="861"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521B03" w:rsidRPr="00AF3FEB" w:rsidRDefault="00521B03" w:rsidP="000A4D0D">
            <w:pPr>
              <w:jc w:val="center"/>
              <w:rPr>
                <w:rFonts w:ascii="Arial" w:eastAsia="Arial Unicode MS" w:hAnsi="Arial" w:cs="Arial"/>
                <w:color w:val="002060"/>
                <w:sz w:val="20"/>
                <w:szCs w:val="20"/>
                <w:lang w:val="en-GB"/>
              </w:rPr>
            </w:pPr>
            <w:r w:rsidRPr="00AF3FEB">
              <w:rPr>
                <w:rFonts w:ascii="Arial" w:eastAsia="Arial Unicode MS" w:hAnsi="Arial" w:cs="Arial"/>
                <w:color w:val="002060"/>
                <w:sz w:val="20"/>
                <w:szCs w:val="20"/>
                <w:lang w:val="en-GB"/>
              </w:rPr>
              <w:t>14</w:t>
            </w:r>
            <w:r w:rsidRPr="00AF3FEB">
              <w:rPr>
                <w:rFonts w:ascii="Arial" w:hAnsi="Arial" w:cs="Arial"/>
                <w:color w:val="002060"/>
                <w:sz w:val="20"/>
                <w:szCs w:val="20"/>
              </w:rPr>
              <w:t>N.8</w:t>
            </w:r>
          </w:p>
        </w:tc>
        <w:tc>
          <w:tcPr>
            <w:tcW w:w="7752" w:type="dxa"/>
            <w:gridSpan w:val="2"/>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521B03" w:rsidRPr="00AF3FEB" w:rsidRDefault="00521B03" w:rsidP="005866AB">
            <w:pPr>
              <w:rPr>
                <w:rFonts w:ascii="Arial" w:eastAsia="Arial Unicode MS" w:hAnsi="Arial" w:cs="Arial"/>
                <w:color w:val="002060"/>
                <w:sz w:val="20"/>
                <w:szCs w:val="20"/>
                <w:lang w:val="en-GB"/>
              </w:rPr>
            </w:pPr>
            <w:r w:rsidRPr="00AF3FEB">
              <w:rPr>
                <w:rFonts w:ascii="Arial" w:eastAsia="Arial Unicode MS" w:hAnsi="Arial" w:cs="Arial"/>
                <w:color w:val="002060"/>
                <w:sz w:val="20"/>
                <w:szCs w:val="20"/>
                <w:lang w:val="en-GB"/>
              </w:rPr>
              <w:t>Fishery producer group</w:t>
            </w:r>
          </w:p>
        </w:tc>
        <w:tc>
          <w:tcPr>
            <w:tcW w:w="1418"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521B03" w:rsidRPr="00AF3FEB" w:rsidRDefault="00521B03" w:rsidP="000A4D0D">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521B03" w:rsidRPr="00AF3FEB" w:rsidTr="008D76E8">
        <w:trPr>
          <w:trHeight w:val="20"/>
        </w:trPr>
        <w:tc>
          <w:tcPr>
            <w:tcW w:w="861"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521B03" w:rsidRPr="00AF3FEB" w:rsidRDefault="00521B03" w:rsidP="000A4D0D">
            <w:pPr>
              <w:jc w:val="center"/>
              <w:rPr>
                <w:rFonts w:ascii="Arial" w:eastAsia="Arial Unicode MS" w:hAnsi="Arial" w:cs="Arial"/>
                <w:color w:val="002060"/>
                <w:sz w:val="20"/>
                <w:szCs w:val="20"/>
                <w:lang w:val="en-GB"/>
              </w:rPr>
            </w:pPr>
            <w:r w:rsidRPr="00AF3FEB">
              <w:rPr>
                <w:rFonts w:ascii="Arial" w:eastAsia="Arial Unicode MS" w:hAnsi="Arial" w:cs="Arial"/>
                <w:color w:val="002060"/>
                <w:sz w:val="20"/>
                <w:szCs w:val="20"/>
                <w:lang w:val="en-GB"/>
              </w:rPr>
              <w:t>14</w:t>
            </w:r>
            <w:r w:rsidRPr="00AF3FEB">
              <w:rPr>
                <w:rFonts w:ascii="Arial" w:hAnsi="Arial" w:cs="Arial"/>
                <w:color w:val="002060"/>
                <w:sz w:val="20"/>
                <w:szCs w:val="20"/>
              </w:rPr>
              <w:t>N.9</w:t>
            </w:r>
          </w:p>
        </w:tc>
        <w:tc>
          <w:tcPr>
            <w:tcW w:w="7752" w:type="dxa"/>
            <w:gridSpan w:val="2"/>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521B03" w:rsidRPr="00AF3FEB" w:rsidRDefault="00521B03" w:rsidP="000A4D0D">
            <w:pPr>
              <w:rPr>
                <w:rFonts w:ascii="Arial" w:eastAsia="Arial Unicode MS" w:hAnsi="Arial" w:cs="Arial"/>
                <w:color w:val="002060"/>
                <w:sz w:val="20"/>
                <w:szCs w:val="20"/>
                <w:lang w:val="en-GB"/>
              </w:rPr>
            </w:pPr>
            <w:r w:rsidRPr="00AF3FEB">
              <w:rPr>
                <w:rFonts w:ascii="Arial" w:eastAsia="Arial Unicode MS" w:hAnsi="Arial" w:cs="Arial"/>
                <w:color w:val="002060"/>
                <w:sz w:val="20"/>
                <w:szCs w:val="20"/>
                <w:lang w:val="en-GB"/>
              </w:rPr>
              <w:t>Other (specify: __________________)</w:t>
            </w:r>
          </w:p>
        </w:tc>
        <w:tc>
          <w:tcPr>
            <w:tcW w:w="1418"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521B03" w:rsidRPr="00AF3FEB" w:rsidRDefault="00521B03" w:rsidP="000A4D0D">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521B03" w:rsidRPr="00AF3FEB" w:rsidTr="008D76E8">
        <w:trPr>
          <w:trHeight w:val="20"/>
        </w:trPr>
        <w:tc>
          <w:tcPr>
            <w:tcW w:w="861"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521B03" w:rsidRPr="00AF3FEB" w:rsidRDefault="00521B03" w:rsidP="004735F9">
            <w:pPr>
              <w:jc w:val="center"/>
              <w:rPr>
                <w:rFonts w:ascii="Arial" w:eastAsia="Arial Unicode MS" w:hAnsi="Arial" w:cs="Arial"/>
                <w:color w:val="002060"/>
                <w:sz w:val="20"/>
                <w:szCs w:val="20"/>
                <w:lang w:val="en-GB"/>
              </w:rPr>
            </w:pPr>
          </w:p>
        </w:tc>
        <w:tc>
          <w:tcPr>
            <w:tcW w:w="7752" w:type="dxa"/>
            <w:gridSpan w:val="2"/>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521B03" w:rsidRPr="00AF3FEB" w:rsidRDefault="00521B03" w:rsidP="000A4D0D">
            <w:pPr>
              <w:rPr>
                <w:rFonts w:ascii="Arial" w:eastAsia="Arial Unicode MS" w:hAnsi="Arial" w:cs="Arial"/>
                <w:color w:val="002060"/>
                <w:sz w:val="20"/>
                <w:szCs w:val="20"/>
                <w:lang w:val="en-GB"/>
              </w:rPr>
            </w:pPr>
            <w:r w:rsidRPr="00AF3FEB">
              <w:rPr>
                <w:rFonts w:ascii="Arial" w:eastAsia="Arial Unicode MS" w:hAnsi="Arial" w:cs="Arial"/>
                <w:color w:val="002060"/>
                <w:sz w:val="20"/>
                <w:szCs w:val="20"/>
                <w:lang w:val="en-GB"/>
              </w:rPr>
              <w:t xml:space="preserve">Did your household adopt any of the following marketing practices in the past 12 months? </w:t>
            </w:r>
          </w:p>
        </w:tc>
        <w:tc>
          <w:tcPr>
            <w:tcW w:w="1418"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521B03" w:rsidRPr="00AF3FEB" w:rsidRDefault="00521B03" w:rsidP="00D02909">
            <w:pPr>
              <w:tabs>
                <w:tab w:val="right" w:leader="dot" w:pos="994"/>
              </w:tabs>
              <w:spacing w:before="40" w:after="40"/>
              <w:rPr>
                <w:rFonts w:ascii="Arial" w:hAnsi="Arial" w:cs="Arial"/>
                <w:color w:val="002060"/>
                <w:sz w:val="20"/>
                <w:szCs w:val="20"/>
              </w:rPr>
            </w:pPr>
          </w:p>
        </w:tc>
      </w:tr>
      <w:tr w:rsidR="00614E56" w:rsidRPr="00AF3FEB" w:rsidTr="008D76E8">
        <w:trPr>
          <w:trHeight w:val="20"/>
        </w:trPr>
        <w:tc>
          <w:tcPr>
            <w:tcW w:w="861"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614E56" w:rsidRPr="00AF3FEB" w:rsidRDefault="00614E56" w:rsidP="00614E56">
            <w:pPr>
              <w:jc w:val="center"/>
              <w:rPr>
                <w:rFonts w:ascii="Arial" w:eastAsia="Arial Unicode MS" w:hAnsi="Arial" w:cs="Arial"/>
                <w:color w:val="002060"/>
                <w:sz w:val="20"/>
                <w:szCs w:val="20"/>
                <w:lang w:val="en-GB"/>
              </w:rPr>
            </w:pPr>
            <w:r w:rsidRPr="00AF3FEB">
              <w:rPr>
                <w:rFonts w:ascii="Arial" w:eastAsia="Arial Unicode MS" w:hAnsi="Arial" w:cs="Arial"/>
                <w:color w:val="002060"/>
                <w:sz w:val="20"/>
                <w:szCs w:val="20"/>
                <w:lang w:val="en-GB"/>
              </w:rPr>
              <w:t>14</w:t>
            </w:r>
            <w:r w:rsidRPr="00AF3FEB">
              <w:rPr>
                <w:rFonts w:ascii="Arial" w:hAnsi="Arial" w:cs="Arial"/>
                <w:color w:val="002060"/>
                <w:sz w:val="20"/>
                <w:szCs w:val="20"/>
              </w:rPr>
              <w:t>N.1</w:t>
            </w:r>
            <w:r w:rsidRPr="00AF3FEB">
              <w:rPr>
                <w:rFonts w:ascii="Arial" w:eastAsia="Arial Unicode MS" w:hAnsi="Arial" w:cs="Arial"/>
                <w:color w:val="002060"/>
                <w:sz w:val="20"/>
                <w:szCs w:val="20"/>
                <w:lang w:val="en-GB"/>
              </w:rPr>
              <w:t>0</w:t>
            </w:r>
          </w:p>
        </w:tc>
        <w:tc>
          <w:tcPr>
            <w:tcW w:w="7752" w:type="dxa"/>
            <w:gridSpan w:val="2"/>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614E56" w:rsidRPr="00AF3FEB" w:rsidRDefault="00614E56" w:rsidP="000A4D0D">
            <w:pPr>
              <w:rPr>
                <w:rFonts w:ascii="Arial" w:eastAsia="Arial Unicode MS" w:hAnsi="Arial" w:cs="Arial"/>
                <w:color w:val="002060"/>
                <w:sz w:val="20"/>
                <w:szCs w:val="20"/>
                <w:lang w:val="en-GB"/>
              </w:rPr>
            </w:pPr>
            <w:r w:rsidRPr="00AF3FEB">
              <w:rPr>
                <w:rFonts w:ascii="Arial" w:eastAsia="Arial Unicode MS" w:hAnsi="Arial" w:cs="Arial"/>
                <w:color w:val="002060"/>
                <w:sz w:val="20"/>
                <w:szCs w:val="20"/>
                <w:lang w:val="en-GB"/>
              </w:rPr>
              <w:t>Processing product in a different way</w:t>
            </w:r>
          </w:p>
        </w:tc>
        <w:tc>
          <w:tcPr>
            <w:tcW w:w="1418"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614E56" w:rsidRPr="00AF3FEB" w:rsidRDefault="00614E56" w:rsidP="004735F9">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614E56" w:rsidRPr="00AF3FEB" w:rsidTr="008D76E8">
        <w:trPr>
          <w:trHeight w:val="20"/>
        </w:trPr>
        <w:tc>
          <w:tcPr>
            <w:tcW w:w="861"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614E56" w:rsidRPr="00AF3FEB" w:rsidRDefault="00614E56" w:rsidP="00614E56">
            <w:pPr>
              <w:jc w:val="center"/>
              <w:rPr>
                <w:rFonts w:ascii="Arial" w:eastAsia="Arial Unicode MS" w:hAnsi="Arial" w:cs="Arial"/>
                <w:color w:val="002060"/>
                <w:sz w:val="20"/>
                <w:szCs w:val="20"/>
                <w:lang w:val="en-GB"/>
              </w:rPr>
            </w:pPr>
            <w:r w:rsidRPr="00AF3FEB">
              <w:rPr>
                <w:rFonts w:ascii="Arial" w:eastAsia="Arial Unicode MS" w:hAnsi="Arial" w:cs="Arial"/>
                <w:color w:val="002060"/>
                <w:sz w:val="20"/>
                <w:szCs w:val="20"/>
                <w:lang w:val="en-GB"/>
              </w:rPr>
              <w:t>14</w:t>
            </w:r>
            <w:r w:rsidRPr="00AF3FEB">
              <w:rPr>
                <w:rFonts w:ascii="Arial" w:hAnsi="Arial" w:cs="Arial"/>
                <w:color w:val="002060"/>
                <w:sz w:val="20"/>
                <w:szCs w:val="20"/>
              </w:rPr>
              <w:t>N.1</w:t>
            </w:r>
            <w:r w:rsidRPr="00AF3FEB">
              <w:rPr>
                <w:rFonts w:ascii="Arial" w:eastAsia="Arial Unicode MS" w:hAnsi="Arial" w:cs="Arial"/>
                <w:color w:val="002060"/>
                <w:sz w:val="20"/>
                <w:szCs w:val="20"/>
              </w:rPr>
              <w:t>1</w:t>
            </w:r>
          </w:p>
        </w:tc>
        <w:tc>
          <w:tcPr>
            <w:tcW w:w="7752" w:type="dxa"/>
            <w:gridSpan w:val="2"/>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614E56" w:rsidRPr="00AF3FEB" w:rsidRDefault="00614E56" w:rsidP="000A4D0D">
            <w:pPr>
              <w:rPr>
                <w:rFonts w:ascii="Arial" w:eastAsia="Arial Unicode MS" w:hAnsi="Arial" w:cs="Arial"/>
                <w:color w:val="002060"/>
                <w:sz w:val="20"/>
                <w:szCs w:val="20"/>
                <w:lang w:val="en-GB"/>
              </w:rPr>
            </w:pPr>
            <w:r w:rsidRPr="00AF3FEB">
              <w:rPr>
                <w:rFonts w:ascii="Arial" w:eastAsia="Arial Unicode MS" w:hAnsi="Arial" w:cs="Arial"/>
                <w:color w:val="002060"/>
                <w:sz w:val="20"/>
                <w:szCs w:val="20"/>
                <w:lang w:val="en-GB"/>
              </w:rPr>
              <w:t>Selling at a different time</w:t>
            </w:r>
          </w:p>
        </w:tc>
        <w:tc>
          <w:tcPr>
            <w:tcW w:w="1418"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614E56" w:rsidRPr="00AF3FEB" w:rsidRDefault="00614E56" w:rsidP="004735F9">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614E56" w:rsidRPr="00AF3FEB" w:rsidTr="008D76E8">
        <w:trPr>
          <w:trHeight w:val="20"/>
        </w:trPr>
        <w:tc>
          <w:tcPr>
            <w:tcW w:w="861"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614E56" w:rsidRPr="00AF3FEB" w:rsidRDefault="00614E56" w:rsidP="00614E56">
            <w:pPr>
              <w:jc w:val="center"/>
              <w:rPr>
                <w:rFonts w:ascii="Arial" w:eastAsia="Arial Unicode MS" w:hAnsi="Arial" w:cs="Arial"/>
                <w:color w:val="002060"/>
                <w:sz w:val="20"/>
                <w:szCs w:val="20"/>
                <w:lang w:val="en-GB"/>
              </w:rPr>
            </w:pPr>
            <w:r w:rsidRPr="00AF3FEB">
              <w:rPr>
                <w:rFonts w:ascii="Arial" w:eastAsia="Arial Unicode MS" w:hAnsi="Arial" w:cs="Arial"/>
                <w:color w:val="002060"/>
                <w:sz w:val="20"/>
                <w:szCs w:val="20"/>
                <w:lang w:val="en-GB"/>
              </w:rPr>
              <w:t>14</w:t>
            </w:r>
            <w:r w:rsidRPr="00AF3FEB">
              <w:rPr>
                <w:rFonts w:ascii="Arial" w:hAnsi="Arial" w:cs="Arial"/>
                <w:color w:val="002060"/>
                <w:sz w:val="20"/>
                <w:szCs w:val="20"/>
              </w:rPr>
              <w:t>N.1</w:t>
            </w:r>
            <w:r w:rsidRPr="00AF3FEB">
              <w:rPr>
                <w:rFonts w:ascii="Arial" w:eastAsia="Arial Unicode MS" w:hAnsi="Arial" w:cs="Arial"/>
                <w:color w:val="002060"/>
                <w:sz w:val="20"/>
                <w:szCs w:val="20"/>
                <w:lang w:val="en-GB"/>
              </w:rPr>
              <w:t>2</w:t>
            </w:r>
          </w:p>
        </w:tc>
        <w:tc>
          <w:tcPr>
            <w:tcW w:w="7752" w:type="dxa"/>
            <w:gridSpan w:val="2"/>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614E56" w:rsidRPr="00AF3FEB" w:rsidRDefault="00614E56" w:rsidP="00D02909">
            <w:pPr>
              <w:rPr>
                <w:rFonts w:ascii="Arial" w:eastAsia="Arial Unicode MS" w:hAnsi="Arial" w:cs="Arial"/>
                <w:color w:val="002060"/>
                <w:sz w:val="20"/>
                <w:szCs w:val="20"/>
                <w:lang w:val="en-GB"/>
              </w:rPr>
            </w:pPr>
            <w:r w:rsidRPr="00AF3FEB">
              <w:rPr>
                <w:rFonts w:ascii="Arial" w:eastAsia="Arial Unicode MS" w:hAnsi="Arial" w:cs="Arial"/>
                <w:color w:val="002060"/>
                <w:sz w:val="20"/>
                <w:szCs w:val="20"/>
                <w:lang w:val="en-GB"/>
              </w:rPr>
              <w:t>Selling to a new/different market</w:t>
            </w:r>
          </w:p>
        </w:tc>
        <w:tc>
          <w:tcPr>
            <w:tcW w:w="1418"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614E56" w:rsidRPr="00AF3FEB" w:rsidRDefault="00614E56" w:rsidP="00D02909">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614E56" w:rsidRPr="00AF3FEB" w:rsidTr="008D76E8">
        <w:trPr>
          <w:trHeight w:val="20"/>
        </w:trPr>
        <w:tc>
          <w:tcPr>
            <w:tcW w:w="861"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614E56" w:rsidRPr="00AF3FEB" w:rsidRDefault="00614E56" w:rsidP="00614E56">
            <w:pPr>
              <w:jc w:val="center"/>
              <w:rPr>
                <w:rFonts w:ascii="Arial" w:eastAsia="Arial Unicode MS" w:hAnsi="Arial" w:cs="Arial"/>
                <w:color w:val="002060"/>
                <w:sz w:val="20"/>
                <w:szCs w:val="20"/>
              </w:rPr>
            </w:pPr>
            <w:r w:rsidRPr="00AF3FEB">
              <w:rPr>
                <w:rFonts w:ascii="Arial" w:eastAsia="Arial Unicode MS" w:hAnsi="Arial" w:cs="Arial"/>
                <w:color w:val="002060"/>
                <w:sz w:val="20"/>
                <w:szCs w:val="20"/>
                <w:lang w:val="en-GB"/>
              </w:rPr>
              <w:t>14</w:t>
            </w:r>
            <w:r w:rsidRPr="00AF3FEB">
              <w:rPr>
                <w:rFonts w:ascii="Arial" w:hAnsi="Arial" w:cs="Arial"/>
                <w:color w:val="002060"/>
                <w:sz w:val="20"/>
                <w:szCs w:val="20"/>
              </w:rPr>
              <w:t>N.1</w:t>
            </w:r>
            <w:r w:rsidRPr="00AF3FEB">
              <w:rPr>
                <w:rFonts w:ascii="Arial" w:eastAsia="Arial Unicode MS" w:hAnsi="Arial" w:cs="Arial"/>
                <w:color w:val="002060"/>
                <w:sz w:val="20"/>
                <w:szCs w:val="20"/>
                <w:lang w:val="en-GB"/>
              </w:rPr>
              <w:t>3</w:t>
            </w:r>
          </w:p>
        </w:tc>
        <w:tc>
          <w:tcPr>
            <w:tcW w:w="7752" w:type="dxa"/>
            <w:gridSpan w:val="2"/>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614E56" w:rsidRPr="00AF3FEB" w:rsidRDefault="00614E56" w:rsidP="00D02909">
            <w:pPr>
              <w:rPr>
                <w:rFonts w:ascii="Arial" w:eastAsia="Arial Unicode MS" w:hAnsi="Arial" w:cs="Arial"/>
                <w:color w:val="002060"/>
                <w:sz w:val="20"/>
                <w:szCs w:val="20"/>
                <w:lang w:val="en-GB"/>
              </w:rPr>
            </w:pPr>
            <w:r w:rsidRPr="00AF3FEB">
              <w:rPr>
                <w:rFonts w:ascii="Arial" w:eastAsia="Arial Unicode MS" w:hAnsi="Arial" w:cs="Arial"/>
                <w:color w:val="002060"/>
                <w:sz w:val="20"/>
                <w:szCs w:val="20"/>
                <w:lang w:val="en-GB"/>
              </w:rPr>
              <w:t>Negotiating a better price</w:t>
            </w:r>
          </w:p>
        </w:tc>
        <w:tc>
          <w:tcPr>
            <w:tcW w:w="1418"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614E56" w:rsidRPr="00AF3FEB" w:rsidRDefault="00614E56" w:rsidP="00D02909">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614E56" w:rsidRPr="00AF3FEB" w:rsidTr="008D76E8">
        <w:trPr>
          <w:trHeight w:val="20"/>
        </w:trPr>
        <w:tc>
          <w:tcPr>
            <w:tcW w:w="861"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614E56" w:rsidRPr="00AF3FEB" w:rsidRDefault="00614E56" w:rsidP="00614E56">
            <w:pPr>
              <w:jc w:val="center"/>
              <w:rPr>
                <w:rFonts w:ascii="Arial" w:eastAsia="Arial Unicode MS" w:hAnsi="Arial" w:cs="Arial"/>
                <w:color w:val="002060"/>
                <w:sz w:val="20"/>
                <w:szCs w:val="20"/>
                <w:lang w:val="en-GB"/>
              </w:rPr>
            </w:pPr>
            <w:r w:rsidRPr="00AF3FEB">
              <w:rPr>
                <w:rFonts w:ascii="Arial" w:eastAsia="Arial Unicode MS" w:hAnsi="Arial" w:cs="Arial"/>
                <w:color w:val="002060"/>
                <w:sz w:val="20"/>
                <w:szCs w:val="20"/>
                <w:lang w:val="en-GB"/>
              </w:rPr>
              <w:t>14</w:t>
            </w:r>
            <w:r w:rsidRPr="00AF3FEB">
              <w:rPr>
                <w:rFonts w:ascii="Arial" w:hAnsi="Arial" w:cs="Arial"/>
                <w:color w:val="002060"/>
                <w:sz w:val="20"/>
                <w:szCs w:val="20"/>
              </w:rPr>
              <w:t>N.1</w:t>
            </w:r>
            <w:r w:rsidRPr="00AF3FEB">
              <w:rPr>
                <w:rFonts w:ascii="Arial" w:eastAsia="Arial Unicode MS" w:hAnsi="Arial" w:cs="Arial"/>
                <w:color w:val="002060"/>
                <w:sz w:val="20"/>
                <w:szCs w:val="20"/>
                <w:lang w:val="en-GB"/>
              </w:rPr>
              <w:t>4</w:t>
            </w:r>
          </w:p>
        </w:tc>
        <w:tc>
          <w:tcPr>
            <w:tcW w:w="7752" w:type="dxa"/>
            <w:gridSpan w:val="2"/>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614E56" w:rsidRPr="00AF3FEB" w:rsidRDefault="00614E56" w:rsidP="00D02909">
            <w:pPr>
              <w:rPr>
                <w:rFonts w:ascii="Arial" w:eastAsia="Arial Unicode MS" w:hAnsi="Arial" w:cs="Arial"/>
                <w:color w:val="002060"/>
                <w:sz w:val="20"/>
                <w:szCs w:val="20"/>
                <w:lang w:val="en-GB"/>
              </w:rPr>
            </w:pPr>
            <w:r w:rsidRPr="00AF3FEB">
              <w:rPr>
                <w:rFonts w:ascii="Arial" w:eastAsia="Arial Unicode MS" w:hAnsi="Arial" w:cs="Arial"/>
                <w:color w:val="002060"/>
                <w:sz w:val="20"/>
                <w:szCs w:val="20"/>
                <w:lang w:val="en-GB"/>
              </w:rPr>
              <w:t>Buying collectively (through a producer group or farmer organisation)</w:t>
            </w:r>
          </w:p>
        </w:tc>
        <w:tc>
          <w:tcPr>
            <w:tcW w:w="1418"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614E56" w:rsidRPr="00AF3FEB" w:rsidRDefault="00614E56" w:rsidP="00D02909">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614E56" w:rsidRPr="00AF3FEB" w:rsidTr="008D76E8">
        <w:trPr>
          <w:trHeight w:val="20"/>
        </w:trPr>
        <w:tc>
          <w:tcPr>
            <w:tcW w:w="861"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614E56" w:rsidRPr="00AF3FEB" w:rsidRDefault="00614E56" w:rsidP="00614E56">
            <w:pPr>
              <w:jc w:val="center"/>
              <w:rPr>
                <w:rFonts w:ascii="Arial" w:eastAsia="Arial Unicode MS" w:hAnsi="Arial" w:cs="Arial"/>
                <w:color w:val="002060"/>
                <w:sz w:val="20"/>
                <w:szCs w:val="20"/>
                <w:lang w:val="en-GB"/>
              </w:rPr>
            </w:pPr>
            <w:r w:rsidRPr="00AF3FEB">
              <w:rPr>
                <w:rFonts w:ascii="Arial" w:eastAsia="Arial Unicode MS" w:hAnsi="Arial" w:cs="Arial"/>
                <w:color w:val="002060"/>
                <w:sz w:val="20"/>
                <w:szCs w:val="20"/>
                <w:lang w:val="en-GB"/>
              </w:rPr>
              <w:t>14</w:t>
            </w:r>
            <w:r w:rsidRPr="00AF3FEB">
              <w:rPr>
                <w:rFonts w:ascii="Arial" w:hAnsi="Arial" w:cs="Arial"/>
                <w:color w:val="002060"/>
                <w:sz w:val="20"/>
                <w:szCs w:val="20"/>
              </w:rPr>
              <w:t>N.1</w:t>
            </w:r>
            <w:r w:rsidRPr="00AF3FEB">
              <w:rPr>
                <w:rFonts w:ascii="Arial" w:eastAsia="Arial Unicode MS" w:hAnsi="Arial" w:cs="Arial"/>
                <w:color w:val="002060"/>
                <w:sz w:val="20"/>
                <w:szCs w:val="20"/>
                <w:lang w:val="en-GB"/>
              </w:rPr>
              <w:t>5</w:t>
            </w:r>
          </w:p>
        </w:tc>
        <w:tc>
          <w:tcPr>
            <w:tcW w:w="7752" w:type="dxa"/>
            <w:gridSpan w:val="2"/>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614E56" w:rsidRPr="00AF3FEB" w:rsidRDefault="00614E56" w:rsidP="00D02909">
            <w:pPr>
              <w:rPr>
                <w:rFonts w:ascii="Arial" w:eastAsia="Arial Unicode MS" w:hAnsi="Arial" w:cs="Arial"/>
                <w:color w:val="002060"/>
                <w:sz w:val="20"/>
                <w:szCs w:val="20"/>
                <w:lang w:val="en-GB"/>
              </w:rPr>
            </w:pPr>
            <w:r w:rsidRPr="00AF3FEB">
              <w:rPr>
                <w:rFonts w:ascii="Arial" w:eastAsia="Arial Unicode MS" w:hAnsi="Arial" w:cs="Arial"/>
                <w:color w:val="002060"/>
                <w:sz w:val="20"/>
                <w:szCs w:val="20"/>
                <w:lang w:val="en-GB"/>
              </w:rPr>
              <w:t>Selling collectively (through a producer group or farmer organisation)</w:t>
            </w:r>
          </w:p>
        </w:tc>
        <w:tc>
          <w:tcPr>
            <w:tcW w:w="1418"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614E56" w:rsidRPr="00AF3FEB" w:rsidRDefault="00614E56" w:rsidP="00D02909">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614E56" w:rsidRPr="00AF3FEB" w:rsidTr="008D76E8">
        <w:trPr>
          <w:trHeight w:val="20"/>
        </w:trPr>
        <w:tc>
          <w:tcPr>
            <w:tcW w:w="861"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614E56" w:rsidRPr="00AF3FEB" w:rsidRDefault="00614E56" w:rsidP="00614E56">
            <w:pPr>
              <w:jc w:val="center"/>
              <w:rPr>
                <w:rFonts w:ascii="Arial" w:eastAsia="Arial Unicode MS" w:hAnsi="Arial" w:cs="Arial"/>
                <w:color w:val="002060"/>
                <w:sz w:val="20"/>
                <w:szCs w:val="20"/>
                <w:lang w:val="en-GB"/>
              </w:rPr>
            </w:pPr>
            <w:r w:rsidRPr="00AF3FEB">
              <w:rPr>
                <w:rFonts w:ascii="Arial" w:eastAsia="Arial Unicode MS" w:hAnsi="Arial" w:cs="Arial"/>
                <w:color w:val="002060"/>
                <w:sz w:val="20"/>
                <w:szCs w:val="20"/>
                <w:lang w:val="en-GB"/>
              </w:rPr>
              <w:t>14</w:t>
            </w:r>
            <w:r w:rsidRPr="00AF3FEB">
              <w:rPr>
                <w:rFonts w:ascii="Arial" w:hAnsi="Arial" w:cs="Arial"/>
                <w:color w:val="002060"/>
                <w:sz w:val="20"/>
                <w:szCs w:val="20"/>
              </w:rPr>
              <w:t>N.1</w:t>
            </w:r>
            <w:r w:rsidRPr="00AF3FEB">
              <w:rPr>
                <w:rFonts w:ascii="Arial" w:eastAsia="Arial Unicode MS" w:hAnsi="Arial" w:cs="Arial"/>
                <w:color w:val="002060"/>
                <w:sz w:val="20"/>
                <w:szCs w:val="20"/>
                <w:lang w:val="en-GB"/>
              </w:rPr>
              <w:t>6</w:t>
            </w:r>
          </w:p>
        </w:tc>
        <w:tc>
          <w:tcPr>
            <w:tcW w:w="7752" w:type="dxa"/>
            <w:gridSpan w:val="2"/>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614E56" w:rsidRPr="00AF3FEB" w:rsidRDefault="00614E56" w:rsidP="00D02909">
            <w:pPr>
              <w:rPr>
                <w:rFonts w:ascii="Arial" w:eastAsia="Arial Unicode MS" w:hAnsi="Arial" w:cs="Arial"/>
                <w:color w:val="002060"/>
                <w:sz w:val="20"/>
                <w:szCs w:val="20"/>
                <w:lang w:val="en-GB"/>
              </w:rPr>
            </w:pPr>
            <w:r w:rsidRPr="00AF3FEB">
              <w:rPr>
                <w:rFonts w:ascii="Arial" w:eastAsia="Arial Unicode MS" w:hAnsi="Arial" w:cs="Arial"/>
                <w:color w:val="002060"/>
                <w:sz w:val="20"/>
                <w:szCs w:val="20"/>
                <w:lang w:val="en-GB"/>
              </w:rPr>
              <w:t>Use of contract farming</w:t>
            </w:r>
          </w:p>
        </w:tc>
        <w:tc>
          <w:tcPr>
            <w:tcW w:w="1418"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614E56" w:rsidRPr="00AF3FEB" w:rsidRDefault="00614E56" w:rsidP="00D02909">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614E56" w:rsidRPr="00AF3FEB" w:rsidTr="008D76E8">
        <w:trPr>
          <w:trHeight w:val="20"/>
        </w:trPr>
        <w:tc>
          <w:tcPr>
            <w:tcW w:w="861"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614E56" w:rsidRPr="00AF3FEB" w:rsidRDefault="00614E56" w:rsidP="00614E56">
            <w:pPr>
              <w:jc w:val="center"/>
              <w:rPr>
                <w:rFonts w:ascii="Arial" w:eastAsia="Arial Unicode MS" w:hAnsi="Arial" w:cs="Arial"/>
                <w:color w:val="002060"/>
                <w:sz w:val="20"/>
                <w:szCs w:val="20"/>
              </w:rPr>
            </w:pPr>
            <w:r w:rsidRPr="00AF3FEB">
              <w:rPr>
                <w:rFonts w:ascii="Arial" w:eastAsia="Arial Unicode MS" w:hAnsi="Arial" w:cs="Arial"/>
                <w:color w:val="002060"/>
                <w:sz w:val="20"/>
                <w:szCs w:val="20"/>
                <w:lang w:val="en-GB"/>
              </w:rPr>
              <w:t>14</w:t>
            </w:r>
            <w:r w:rsidRPr="00AF3FEB">
              <w:rPr>
                <w:rFonts w:ascii="Arial" w:hAnsi="Arial" w:cs="Arial"/>
                <w:color w:val="002060"/>
                <w:sz w:val="20"/>
                <w:szCs w:val="20"/>
              </w:rPr>
              <w:t>N.1</w:t>
            </w:r>
            <w:r w:rsidRPr="00AF3FEB">
              <w:rPr>
                <w:rFonts w:ascii="Arial" w:eastAsia="Arial Unicode MS" w:hAnsi="Arial" w:cs="Arial"/>
                <w:color w:val="002060"/>
                <w:sz w:val="20"/>
                <w:szCs w:val="20"/>
              </w:rPr>
              <w:t>7</w:t>
            </w:r>
          </w:p>
        </w:tc>
        <w:tc>
          <w:tcPr>
            <w:tcW w:w="7752" w:type="dxa"/>
            <w:gridSpan w:val="2"/>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614E56" w:rsidRPr="00AF3FEB" w:rsidRDefault="00614E56" w:rsidP="00D02909">
            <w:pPr>
              <w:rPr>
                <w:rFonts w:ascii="Arial" w:eastAsia="Arial Unicode MS" w:hAnsi="Arial" w:cs="Arial"/>
                <w:color w:val="002060"/>
                <w:sz w:val="20"/>
                <w:szCs w:val="20"/>
                <w:lang w:val="en-GB"/>
              </w:rPr>
            </w:pPr>
            <w:r w:rsidRPr="00AF3FEB">
              <w:rPr>
                <w:rFonts w:ascii="Arial" w:eastAsia="Arial Unicode MS" w:hAnsi="Arial" w:cs="Arial"/>
                <w:color w:val="002060"/>
                <w:sz w:val="20"/>
                <w:szCs w:val="20"/>
                <w:lang w:val="en-GB"/>
              </w:rPr>
              <w:t>Sorting quality produce for sale</w:t>
            </w:r>
          </w:p>
        </w:tc>
        <w:tc>
          <w:tcPr>
            <w:tcW w:w="1418" w:type="dxa"/>
            <w:tcBorders>
              <w:top w:val="dotted" w:sz="8" w:space="0" w:color="auto"/>
              <w:left w:val="single" w:sz="4" w:space="0" w:color="31849B" w:themeColor="accent5" w:themeShade="BF"/>
              <w:bottom w:val="dotted" w:sz="8" w:space="0" w:color="auto"/>
              <w:right w:val="single" w:sz="4" w:space="0" w:color="31849B" w:themeColor="accent5" w:themeShade="BF"/>
            </w:tcBorders>
            <w:vAlign w:val="center"/>
          </w:tcPr>
          <w:p w:rsidR="00614E56" w:rsidRPr="00AF3FEB" w:rsidRDefault="00614E56" w:rsidP="00D02909">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614E56" w:rsidRPr="00AF3FEB" w:rsidTr="00AA29AA">
        <w:trPr>
          <w:trHeight w:val="300"/>
        </w:trPr>
        <w:tc>
          <w:tcPr>
            <w:tcW w:w="861"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rsidR="00614E56" w:rsidRPr="00AF3FEB" w:rsidRDefault="00614E56" w:rsidP="00614E56">
            <w:pPr>
              <w:jc w:val="center"/>
              <w:rPr>
                <w:rFonts w:ascii="Arial" w:eastAsia="Arial Unicode MS" w:hAnsi="Arial" w:cs="Arial"/>
                <w:color w:val="002060"/>
                <w:sz w:val="20"/>
                <w:szCs w:val="20"/>
                <w:lang w:val="en-GB"/>
              </w:rPr>
            </w:pPr>
            <w:r w:rsidRPr="00AF3FEB">
              <w:rPr>
                <w:rFonts w:ascii="Arial" w:eastAsia="Arial Unicode MS" w:hAnsi="Arial" w:cs="Arial"/>
                <w:color w:val="002060"/>
                <w:sz w:val="20"/>
                <w:szCs w:val="20"/>
                <w:lang w:val="en-GB"/>
              </w:rPr>
              <w:t>14</w:t>
            </w:r>
            <w:r w:rsidRPr="00AF3FEB">
              <w:rPr>
                <w:rFonts w:ascii="Arial" w:hAnsi="Arial" w:cs="Arial"/>
                <w:color w:val="002060"/>
                <w:sz w:val="20"/>
                <w:szCs w:val="20"/>
              </w:rPr>
              <w:t>N.1</w:t>
            </w:r>
            <w:r w:rsidRPr="00AF3FEB">
              <w:rPr>
                <w:rFonts w:ascii="Arial" w:eastAsia="Arial Unicode MS" w:hAnsi="Arial" w:cs="Arial"/>
                <w:color w:val="002060"/>
                <w:sz w:val="20"/>
                <w:szCs w:val="20"/>
                <w:lang w:val="en-GB"/>
              </w:rPr>
              <w:t>8</w:t>
            </w:r>
          </w:p>
        </w:tc>
        <w:tc>
          <w:tcPr>
            <w:tcW w:w="7752" w:type="dxa"/>
            <w:gridSpan w:val="2"/>
            <w:tcBorders>
              <w:top w:val="dotted" w:sz="8" w:space="0" w:color="auto"/>
              <w:left w:val="single" w:sz="4" w:space="0" w:color="31849B" w:themeColor="accent5" w:themeShade="BF"/>
              <w:bottom w:val="single" w:sz="2" w:space="0" w:color="4F81BD" w:themeColor="accent1"/>
              <w:right w:val="single" w:sz="4" w:space="0" w:color="31849B" w:themeColor="accent5" w:themeShade="BF"/>
            </w:tcBorders>
            <w:vAlign w:val="center"/>
          </w:tcPr>
          <w:p w:rsidR="00614E56" w:rsidRPr="00AF3FEB" w:rsidRDefault="00614E56" w:rsidP="00D02909">
            <w:pPr>
              <w:rPr>
                <w:rFonts w:ascii="Arial" w:eastAsia="Arial Unicode MS" w:hAnsi="Arial" w:cs="Arial"/>
                <w:color w:val="002060"/>
                <w:sz w:val="20"/>
                <w:szCs w:val="20"/>
                <w:lang w:val="en-GB"/>
              </w:rPr>
            </w:pPr>
            <w:r w:rsidRPr="00AF3FEB">
              <w:rPr>
                <w:rFonts w:ascii="Arial" w:eastAsia="Arial Unicode MS" w:hAnsi="Arial" w:cs="Arial"/>
                <w:color w:val="002060"/>
                <w:sz w:val="20"/>
                <w:szCs w:val="20"/>
                <w:lang w:val="en-GB"/>
              </w:rPr>
              <w:t>Other (specify: __________________)</w:t>
            </w:r>
          </w:p>
        </w:tc>
        <w:tc>
          <w:tcPr>
            <w:tcW w:w="1418" w:type="dxa"/>
            <w:tcBorders>
              <w:top w:val="dotted" w:sz="8" w:space="0" w:color="auto"/>
              <w:left w:val="single" w:sz="4" w:space="0" w:color="31849B" w:themeColor="accent5" w:themeShade="BF"/>
              <w:bottom w:val="single" w:sz="2" w:space="0" w:color="4F81BD" w:themeColor="accent1"/>
              <w:right w:val="single" w:sz="4" w:space="0" w:color="31849B" w:themeColor="accent5" w:themeShade="BF"/>
            </w:tcBorders>
            <w:vAlign w:val="center"/>
          </w:tcPr>
          <w:p w:rsidR="00614E56" w:rsidRPr="00AF3FEB" w:rsidRDefault="00614E56" w:rsidP="00D02909">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bl>
    <w:p w:rsidR="00E85317" w:rsidRPr="00AF3FEB" w:rsidRDefault="00E85317" w:rsidP="00E85317"/>
    <w:p w:rsidR="005144EB" w:rsidRPr="00AF3FEB" w:rsidRDefault="005144EB" w:rsidP="001A5185">
      <w:pPr>
        <w:pStyle w:val="Heading2"/>
      </w:pPr>
      <w:r w:rsidRPr="00AF3FEB">
        <w:t xml:space="preserve">SECTION 15: </w:t>
      </w:r>
      <w:r w:rsidR="00176F92" w:rsidRPr="00AF3FEB">
        <w:t>FINANCIAL SERVICES</w:t>
      </w:r>
    </w:p>
    <w:tbl>
      <w:tblPr>
        <w:tblW w:w="10031" w:type="dxa"/>
        <w:tblLook w:val="04A0" w:firstRow="1" w:lastRow="0" w:firstColumn="1" w:lastColumn="0" w:noHBand="0" w:noVBand="1"/>
      </w:tblPr>
      <w:tblGrid>
        <w:gridCol w:w="884"/>
        <w:gridCol w:w="5716"/>
        <w:gridCol w:w="1021"/>
        <w:gridCol w:w="992"/>
        <w:gridCol w:w="1418"/>
      </w:tblGrid>
      <w:tr w:rsidR="00176F92" w:rsidRPr="00AF3FEB" w:rsidTr="008D76E8">
        <w:trPr>
          <w:trHeight w:val="20"/>
        </w:trPr>
        <w:tc>
          <w:tcPr>
            <w:tcW w:w="884" w:type="dxa"/>
            <w:vMerge w:val="restart"/>
            <w:tcBorders>
              <w:top w:val="single" w:sz="4" w:space="0" w:color="4F81BD" w:themeColor="accent1"/>
              <w:left w:val="single" w:sz="4" w:space="0" w:color="4F81BD" w:themeColor="accent1"/>
              <w:right w:val="single" w:sz="4" w:space="0" w:color="4F81BD" w:themeColor="accent1"/>
            </w:tcBorders>
          </w:tcPr>
          <w:p w:rsidR="00176F92" w:rsidRPr="00AF3FEB" w:rsidRDefault="00176F92" w:rsidP="00617B49">
            <w:pPr>
              <w:spacing w:before="40"/>
              <w:jc w:val="center"/>
              <w:rPr>
                <w:rFonts w:ascii="Arial" w:eastAsia="Arial Unicode MS" w:hAnsi="Arial" w:cs="Arial"/>
                <w:color w:val="002060"/>
                <w:sz w:val="20"/>
                <w:szCs w:val="20"/>
                <w:lang w:val="en-GB"/>
              </w:rPr>
            </w:pPr>
            <w:r w:rsidRPr="00AF3FEB">
              <w:rPr>
                <w:rFonts w:ascii="Arial" w:eastAsia="Arial Unicode MS" w:hAnsi="Arial" w:cs="Arial"/>
                <w:color w:val="002060"/>
                <w:sz w:val="20"/>
                <w:szCs w:val="20"/>
                <w:lang w:val="en-GB"/>
              </w:rPr>
              <w:t>15.1a</w:t>
            </w:r>
          </w:p>
        </w:tc>
        <w:tc>
          <w:tcPr>
            <w:tcW w:w="9147" w:type="dxa"/>
            <w:gridSpan w:val="4"/>
            <w:tcBorders>
              <w:top w:val="single" w:sz="4" w:space="0" w:color="4F81BD" w:themeColor="accent1"/>
              <w:left w:val="single" w:sz="4" w:space="0" w:color="4F81BD" w:themeColor="accent1"/>
              <w:right w:val="single" w:sz="4" w:space="0" w:color="4F81BD" w:themeColor="accent1"/>
            </w:tcBorders>
            <w:vAlign w:val="center"/>
          </w:tcPr>
          <w:p w:rsidR="00176F92" w:rsidRPr="00AF3FEB" w:rsidRDefault="00176F92" w:rsidP="0006295F">
            <w:pPr>
              <w:rPr>
                <w:rFonts w:ascii="Arial" w:hAnsi="Arial" w:cs="Arial"/>
                <w:color w:val="002060"/>
                <w:sz w:val="20"/>
                <w:szCs w:val="20"/>
              </w:rPr>
            </w:pPr>
            <w:r w:rsidRPr="00AF3FEB">
              <w:rPr>
                <w:rFonts w:ascii="Arial" w:hAnsi="Arial" w:cs="Arial"/>
                <w:color w:val="002060"/>
                <w:sz w:val="20"/>
                <w:szCs w:val="20"/>
              </w:rPr>
              <w:t xml:space="preserve">Have you or any household member set up or used a </w:t>
            </w:r>
            <w:r w:rsidR="006A3547" w:rsidRPr="00AF3FEB">
              <w:rPr>
                <w:rFonts w:ascii="Arial" w:hAnsi="Arial" w:cs="Arial"/>
                <w:color w:val="002060"/>
                <w:sz w:val="20"/>
                <w:szCs w:val="20"/>
              </w:rPr>
              <w:t xml:space="preserve">savings and or a </w:t>
            </w:r>
            <w:r w:rsidR="0006295F" w:rsidRPr="00AF3FEB">
              <w:rPr>
                <w:rFonts w:ascii="Arial" w:hAnsi="Arial" w:cs="Arial"/>
                <w:color w:val="002060"/>
                <w:sz w:val="20"/>
                <w:szCs w:val="20"/>
              </w:rPr>
              <w:t>bank</w:t>
            </w:r>
            <w:r w:rsidRPr="00AF3FEB">
              <w:rPr>
                <w:rFonts w:ascii="Arial" w:hAnsi="Arial" w:cs="Arial"/>
                <w:color w:val="002060"/>
                <w:sz w:val="20"/>
                <w:szCs w:val="20"/>
              </w:rPr>
              <w:t xml:space="preserve"> account in the </w:t>
            </w:r>
            <w:r w:rsidRPr="00AF3FEB">
              <w:rPr>
                <w:rFonts w:ascii="Arial" w:hAnsi="Arial" w:cs="Arial"/>
                <w:b/>
                <w:bCs/>
                <w:color w:val="002060"/>
                <w:sz w:val="20"/>
                <w:szCs w:val="20"/>
              </w:rPr>
              <w:t>last 12 months</w:t>
            </w:r>
            <w:r w:rsidRPr="00AF3FEB">
              <w:rPr>
                <w:rFonts w:ascii="Arial" w:hAnsi="Arial" w:cs="Arial"/>
                <w:color w:val="002060"/>
                <w:sz w:val="20"/>
                <w:szCs w:val="20"/>
              </w:rPr>
              <w:t>?</w:t>
            </w:r>
          </w:p>
        </w:tc>
      </w:tr>
      <w:tr w:rsidR="00176F92" w:rsidRPr="00AF3FEB" w:rsidTr="00AA29AA">
        <w:trPr>
          <w:trHeight w:val="20"/>
        </w:trPr>
        <w:tc>
          <w:tcPr>
            <w:tcW w:w="884" w:type="dxa"/>
            <w:vMerge/>
            <w:tcBorders>
              <w:left w:val="single" w:sz="4" w:space="0" w:color="4F81BD" w:themeColor="accent1"/>
              <w:right w:val="single" w:sz="4" w:space="0" w:color="4F81BD" w:themeColor="accent1"/>
            </w:tcBorders>
            <w:vAlign w:val="center"/>
          </w:tcPr>
          <w:p w:rsidR="00176F92" w:rsidRPr="00AF3FEB" w:rsidRDefault="00176F92" w:rsidP="00617B49">
            <w:pPr>
              <w:jc w:val="center"/>
              <w:rPr>
                <w:rFonts w:ascii="Arial" w:hAnsi="Arial" w:cs="Arial"/>
                <w:color w:val="002060"/>
                <w:sz w:val="20"/>
                <w:szCs w:val="20"/>
              </w:rPr>
            </w:pPr>
          </w:p>
        </w:tc>
        <w:tc>
          <w:tcPr>
            <w:tcW w:w="5716" w:type="dxa"/>
            <w:tcBorders>
              <w:left w:val="single" w:sz="4" w:space="0" w:color="4F81BD" w:themeColor="accent1"/>
              <w:bottom w:val="dotted" w:sz="4" w:space="0" w:color="auto"/>
              <w:right w:val="single" w:sz="4" w:space="0" w:color="4F81BD" w:themeColor="accent1"/>
            </w:tcBorders>
            <w:vAlign w:val="center"/>
          </w:tcPr>
          <w:p w:rsidR="00176F92" w:rsidRPr="00AF3FEB" w:rsidRDefault="00176F92" w:rsidP="00617B49">
            <w:pPr>
              <w:ind w:left="792"/>
              <w:rPr>
                <w:rFonts w:ascii="Arial" w:eastAsia="Arial Unicode MS" w:hAnsi="Arial" w:cs="Arial"/>
                <w:color w:val="002060"/>
                <w:sz w:val="20"/>
                <w:szCs w:val="20"/>
              </w:rPr>
            </w:pPr>
            <w:r w:rsidRPr="00AF3FEB">
              <w:rPr>
                <w:rFonts w:ascii="Arial" w:eastAsia="Arial Unicode MS" w:hAnsi="Arial" w:cs="Arial"/>
                <w:color w:val="002060"/>
                <w:sz w:val="20"/>
                <w:szCs w:val="20"/>
              </w:rPr>
              <w:t>Yes</w:t>
            </w:r>
          </w:p>
        </w:tc>
        <w:tc>
          <w:tcPr>
            <w:tcW w:w="1021" w:type="dxa"/>
            <w:tcBorders>
              <w:left w:val="single" w:sz="4" w:space="0" w:color="4F81BD" w:themeColor="accent1"/>
              <w:bottom w:val="dotted" w:sz="4" w:space="0" w:color="auto"/>
              <w:right w:val="single" w:sz="4" w:space="0" w:color="4F81BD" w:themeColor="accent1"/>
            </w:tcBorders>
            <w:vAlign w:val="center"/>
          </w:tcPr>
          <w:p w:rsidR="00176F92" w:rsidRPr="00AF3FEB" w:rsidRDefault="00176F92" w:rsidP="00617B49">
            <w:pPr>
              <w:jc w:val="center"/>
              <w:rPr>
                <w:rFonts w:ascii="Arial" w:hAnsi="Arial" w:cs="Arial"/>
                <w:color w:val="002060"/>
                <w:sz w:val="20"/>
                <w:szCs w:val="20"/>
              </w:rPr>
            </w:pPr>
            <w:r w:rsidRPr="00AF3FEB">
              <w:rPr>
                <w:rFonts w:ascii="Arial" w:hAnsi="Arial" w:cs="Arial"/>
                <w:color w:val="002060"/>
                <w:sz w:val="20"/>
                <w:szCs w:val="20"/>
              </w:rPr>
              <w:t>1</w:t>
            </w:r>
          </w:p>
        </w:tc>
        <w:tc>
          <w:tcPr>
            <w:tcW w:w="992" w:type="dxa"/>
            <w:tcBorders>
              <w:left w:val="single" w:sz="4" w:space="0" w:color="4F81BD" w:themeColor="accent1"/>
              <w:bottom w:val="dotted" w:sz="4" w:space="0" w:color="auto"/>
              <w:right w:val="single" w:sz="2" w:space="0" w:color="4F81BD" w:themeColor="accent1"/>
            </w:tcBorders>
            <w:vAlign w:val="center"/>
          </w:tcPr>
          <w:p w:rsidR="00176F92" w:rsidRPr="00AF3FEB" w:rsidRDefault="00176F92" w:rsidP="00617B49">
            <w:pPr>
              <w:jc w:val="center"/>
              <w:rPr>
                <w:rFonts w:ascii="Arial" w:hAnsi="Arial" w:cs="Arial"/>
                <w:color w:val="002060"/>
                <w:sz w:val="20"/>
                <w:szCs w:val="20"/>
              </w:rPr>
            </w:pPr>
          </w:p>
        </w:tc>
        <w:tc>
          <w:tcPr>
            <w:tcW w:w="1418" w:type="dxa"/>
            <w:vMerge w:val="restart"/>
            <w:tcBorders>
              <w:left w:val="single" w:sz="2" w:space="0" w:color="4F81BD" w:themeColor="accent1"/>
              <w:right w:val="single" w:sz="4" w:space="0" w:color="4F81BD" w:themeColor="accent1"/>
            </w:tcBorders>
            <w:vAlign w:val="center"/>
          </w:tcPr>
          <w:p w:rsidR="00176F92" w:rsidRPr="00AF3FEB" w:rsidRDefault="00176F92" w:rsidP="00617B49">
            <w:pPr>
              <w:jc w:val="center"/>
              <w:rPr>
                <w:rFonts w:ascii="Arial" w:hAnsi="Arial" w:cs="Arial"/>
                <w:color w:val="002060"/>
                <w:sz w:val="20"/>
                <w:szCs w:val="20"/>
              </w:rPr>
            </w:pPr>
            <w:r w:rsidRPr="00AF3FEB">
              <w:rPr>
                <w:rFonts w:ascii="Arial" w:hAnsi="Arial" w:cs="Arial"/>
                <w:color w:val="002060"/>
                <w:sz w:val="20"/>
                <w:szCs w:val="20"/>
              </w:rPr>
              <w:t>|____|</w:t>
            </w:r>
          </w:p>
        </w:tc>
      </w:tr>
      <w:tr w:rsidR="00176F92" w:rsidRPr="00AF3FEB" w:rsidTr="00AA29AA">
        <w:trPr>
          <w:trHeight w:val="20"/>
        </w:trPr>
        <w:tc>
          <w:tcPr>
            <w:tcW w:w="884" w:type="dxa"/>
            <w:vMerge/>
            <w:tcBorders>
              <w:left w:val="single" w:sz="4" w:space="0" w:color="4F81BD" w:themeColor="accent1"/>
              <w:bottom w:val="single" w:sz="4" w:space="0" w:color="4F81BD" w:themeColor="accent1"/>
              <w:right w:val="single" w:sz="4" w:space="0" w:color="4F81BD" w:themeColor="accent1"/>
            </w:tcBorders>
            <w:vAlign w:val="center"/>
          </w:tcPr>
          <w:p w:rsidR="00176F92" w:rsidRPr="00AF3FEB" w:rsidRDefault="00176F92" w:rsidP="00617B49">
            <w:pPr>
              <w:jc w:val="center"/>
              <w:rPr>
                <w:rFonts w:ascii="Arial" w:hAnsi="Arial" w:cs="Arial"/>
                <w:color w:val="002060"/>
                <w:sz w:val="20"/>
                <w:szCs w:val="20"/>
              </w:rPr>
            </w:pPr>
          </w:p>
        </w:tc>
        <w:tc>
          <w:tcPr>
            <w:tcW w:w="5716" w:type="dxa"/>
            <w:tcBorders>
              <w:top w:val="dotted" w:sz="4" w:space="0" w:color="auto"/>
              <w:left w:val="single" w:sz="4" w:space="0" w:color="4F81BD" w:themeColor="accent1"/>
              <w:bottom w:val="single" w:sz="4" w:space="0" w:color="4F81BD" w:themeColor="accent1"/>
              <w:right w:val="single" w:sz="2" w:space="0" w:color="4F81BD" w:themeColor="accent1"/>
            </w:tcBorders>
            <w:vAlign w:val="center"/>
          </w:tcPr>
          <w:p w:rsidR="00176F92" w:rsidRPr="00AF3FEB" w:rsidRDefault="00176F92" w:rsidP="00617B49">
            <w:pPr>
              <w:pStyle w:val="Title1"/>
              <w:ind w:left="792"/>
              <w:rPr>
                <w:rFonts w:ascii="Arial" w:eastAsia="Arial Unicode MS" w:hAnsi="Arial" w:cs="Arial"/>
                <w:color w:val="002060"/>
                <w:lang w:val="en-US"/>
              </w:rPr>
            </w:pPr>
            <w:r w:rsidRPr="00AF3FEB">
              <w:rPr>
                <w:rFonts w:ascii="Arial" w:eastAsia="Arial Unicode MS" w:hAnsi="Arial" w:cs="Arial"/>
                <w:color w:val="002060"/>
              </w:rPr>
              <w:t>No</w:t>
            </w:r>
          </w:p>
        </w:tc>
        <w:tc>
          <w:tcPr>
            <w:tcW w:w="1021" w:type="dxa"/>
            <w:tcBorders>
              <w:top w:val="dotted" w:sz="4" w:space="0" w:color="auto"/>
              <w:left w:val="single" w:sz="2" w:space="0" w:color="4F81BD" w:themeColor="accent1"/>
              <w:bottom w:val="single" w:sz="2" w:space="0" w:color="4F81BD" w:themeColor="accent1"/>
              <w:right w:val="single" w:sz="2" w:space="0" w:color="4F81BD" w:themeColor="accent1"/>
            </w:tcBorders>
            <w:vAlign w:val="center"/>
          </w:tcPr>
          <w:p w:rsidR="00176F92" w:rsidRPr="00AF3FEB" w:rsidRDefault="00176F92" w:rsidP="00617B49">
            <w:pPr>
              <w:jc w:val="center"/>
              <w:rPr>
                <w:rFonts w:ascii="Arial" w:hAnsi="Arial" w:cs="Arial"/>
                <w:color w:val="002060"/>
                <w:sz w:val="20"/>
                <w:szCs w:val="20"/>
              </w:rPr>
            </w:pPr>
            <w:r w:rsidRPr="00AF3FEB">
              <w:rPr>
                <w:rFonts w:ascii="Arial" w:hAnsi="Arial" w:cs="Arial"/>
                <w:color w:val="002060"/>
                <w:sz w:val="20"/>
                <w:szCs w:val="20"/>
              </w:rPr>
              <w:t>2</w:t>
            </w:r>
          </w:p>
        </w:tc>
        <w:tc>
          <w:tcPr>
            <w:tcW w:w="992" w:type="dxa"/>
            <w:tcBorders>
              <w:top w:val="dotted" w:sz="4" w:space="0" w:color="auto"/>
              <w:left w:val="single" w:sz="2" w:space="0" w:color="4F81BD" w:themeColor="accent1"/>
              <w:bottom w:val="single" w:sz="2" w:space="0" w:color="4F81BD" w:themeColor="accent1"/>
              <w:right w:val="single" w:sz="2" w:space="0" w:color="4F81BD" w:themeColor="accent1"/>
            </w:tcBorders>
            <w:vAlign w:val="center"/>
          </w:tcPr>
          <w:p w:rsidR="00176F92" w:rsidRPr="00AF3FEB" w:rsidRDefault="00176F92" w:rsidP="00617B49">
            <w:pPr>
              <w:rPr>
                <w:rFonts w:ascii="Arial" w:hAnsi="Arial" w:cs="Arial"/>
                <w:color w:val="002060"/>
                <w:sz w:val="20"/>
                <w:szCs w:val="20"/>
              </w:rPr>
            </w:pPr>
          </w:p>
        </w:tc>
        <w:tc>
          <w:tcPr>
            <w:tcW w:w="1418" w:type="dxa"/>
            <w:vMerge/>
            <w:tcBorders>
              <w:left w:val="single" w:sz="2" w:space="0" w:color="4F81BD" w:themeColor="accent1"/>
              <w:bottom w:val="single" w:sz="2" w:space="0" w:color="4F81BD" w:themeColor="accent1"/>
              <w:right w:val="single" w:sz="4" w:space="0" w:color="4F81BD" w:themeColor="accent1"/>
            </w:tcBorders>
            <w:vAlign w:val="center"/>
          </w:tcPr>
          <w:p w:rsidR="00176F92" w:rsidRPr="00AF3FEB" w:rsidRDefault="00176F92" w:rsidP="00617B49">
            <w:pPr>
              <w:jc w:val="center"/>
              <w:rPr>
                <w:rFonts w:ascii="Arial" w:hAnsi="Arial" w:cs="Arial"/>
                <w:color w:val="002060"/>
                <w:sz w:val="20"/>
                <w:szCs w:val="20"/>
              </w:rPr>
            </w:pPr>
          </w:p>
        </w:tc>
      </w:tr>
      <w:tr w:rsidR="00176F92" w:rsidRPr="00AF3FEB" w:rsidTr="008D76E8">
        <w:trPr>
          <w:trHeight w:val="20"/>
        </w:trPr>
        <w:tc>
          <w:tcPr>
            <w:tcW w:w="884" w:type="dxa"/>
            <w:vMerge w:val="restart"/>
            <w:tcBorders>
              <w:top w:val="single" w:sz="4" w:space="0" w:color="4F81BD" w:themeColor="accent1"/>
              <w:left w:val="single" w:sz="4" w:space="0" w:color="4F81BD" w:themeColor="accent1"/>
              <w:right w:val="single" w:sz="4" w:space="0" w:color="4F81BD" w:themeColor="accent1"/>
            </w:tcBorders>
          </w:tcPr>
          <w:p w:rsidR="00176F92" w:rsidRPr="00AF3FEB" w:rsidRDefault="00176F92" w:rsidP="00617B49">
            <w:pPr>
              <w:spacing w:before="40"/>
              <w:jc w:val="center"/>
              <w:rPr>
                <w:rFonts w:ascii="Arial" w:eastAsia="Arial Unicode MS" w:hAnsi="Arial" w:cs="Arial"/>
                <w:color w:val="002060"/>
                <w:sz w:val="20"/>
                <w:szCs w:val="20"/>
                <w:lang w:val="en-GB"/>
              </w:rPr>
            </w:pPr>
            <w:r w:rsidRPr="00AF3FEB">
              <w:rPr>
                <w:rFonts w:ascii="Arial" w:eastAsia="Arial Unicode MS" w:hAnsi="Arial" w:cs="Arial"/>
                <w:color w:val="002060"/>
                <w:sz w:val="20"/>
                <w:szCs w:val="20"/>
                <w:lang w:val="en-GB"/>
              </w:rPr>
              <w:t>15.1b</w:t>
            </w:r>
          </w:p>
        </w:tc>
        <w:tc>
          <w:tcPr>
            <w:tcW w:w="9147" w:type="dxa"/>
            <w:gridSpan w:val="4"/>
            <w:tcBorders>
              <w:top w:val="single" w:sz="4" w:space="0" w:color="4F81BD" w:themeColor="accent1"/>
              <w:left w:val="single" w:sz="4" w:space="0" w:color="4F81BD" w:themeColor="accent1"/>
              <w:right w:val="single" w:sz="4" w:space="0" w:color="4F81BD" w:themeColor="accent1"/>
            </w:tcBorders>
            <w:vAlign w:val="center"/>
          </w:tcPr>
          <w:p w:rsidR="00176F92" w:rsidRPr="00AF3FEB" w:rsidRDefault="00176F92" w:rsidP="003523FE">
            <w:pPr>
              <w:rPr>
                <w:rFonts w:ascii="Arial" w:hAnsi="Arial" w:cs="Arial"/>
                <w:i/>
                <w:color w:val="002060"/>
                <w:sz w:val="20"/>
                <w:szCs w:val="20"/>
              </w:rPr>
            </w:pPr>
            <w:r w:rsidRPr="00AF3FEB">
              <w:rPr>
                <w:rFonts w:ascii="Arial" w:hAnsi="Arial" w:cs="Arial"/>
                <w:color w:val="002060"/>
                <w:sz w:val="20"/>
                <w:szCs w:val="20"/>
              </w:rPr>
              <w:t xml:space="preserve">Have you or any household member </w:t>
            </w:r>
            <w:r w:rsidR="003523FE" w:rsidRPr="00AF3FEB">
              <w:rPr>
                <w:rFonts w:ascii="Arial" w:hAnsi="Arial" w:cs="Arial"/>
                <w:color w:val="002060"/>
                <w:sz w:val="20"/>
                <w:szCs w:val="20"/>
              </w:rPr>
              <w:t>accessed</w:t>
            </w:r>
            <w:r w:rsidR="00DA0702" w:rsidRPr="00AF3FEB">
              <w:rPr>
                <w:rFonts w:ascii="Arial" w:hAnsi="Arial" w:cs="Arial"/>
                <w:color w:val="002060"/>
                <w:sz w:val="20"/>
                <w:szCs w:val="20"/>
              </w:rPr>
              <w:t xml:space="preserve"> insurance or</w:t>
            </w:r>
            <w:r w:rsidR="003523FE" w:rsidRPr="00AF3FEB">
              <w:rPr>
                <w:rFonts w:ascii="Arial" w:hAnsi="Arial" w:cs="Arial"/>
                <w:color w:val="002060"/>
                <w:sz w:val="20"/>
                <w:szCs w:val="20"/>
              </w:rPr>
              <w:t xml:space="preserve"> a microfinance beneficiary welfare fund </w:t>
            </w:r>
            <w:r w:rsidRPr="00AF3FEB">
              <w:rPr>
                <w:rFonts w:ascii="Arial" w:hAnsi="Arial" w:cs="Arial"/>
                <w:color w:val="002060"/>
                <w:sz w:val="20"/>
                <w:szCs w:val="20"/>
              </w:rPr>
              <w:t xml:space="preserve">in the </w:t>
            </w:r>
            <w:r w:rsidRPr="00AF3FEB">
              <w:rPr>
                <w:rFonts w:ascii="Arial" w:hAnsi="Arial" w:cs="Arial"/>
                <w:b/>
                <w:bCs/>
                <w:color w:val="002060"/>
                <w:sz w:val="20"/>
                <w:szCs w:val="20"/>
              </w:rPr>
              <w:t>last 12 months</w:t>
            </w:r>
            <w:r w:rsidRPr="00AF3FEB">
              <w:rPr>
                <w:rFonts w:ascii="Arial" w:hAnsi="Arial" w:cs="Arial"/>
                <w:color w:val="002060"/>
                <w:sz w:val="20"/>
                <w:szCs w:val="20"/>
              </w:rPr>
              <w:t>?</w:t>
            </w:r>
            <w:r w:rsidR="003523FE" w:rsidRPr="00AF3FEB">
              <w:rPr>
                <w:rFonts w:ascii="Arial" w:hAnsi="Arial" w:cs="Arial"/>
                <w:color w:val="002060"/>
                <w:sz w:val="20"/>
                <w:szCs w:val="20"/>
              </w:rPr>
              <w:t xml:space="preserve"> [</w:t>
            </w:r>
            <w:r w:rsidR="003523FE" w:rsidRPr="00AF3FEB">
              <w:rPr>
                <w:rFonts w:ascii="Arial" w:hAnsi="Arial" w:cs="Arial"/>
                <w:i/>
                <w:color w:val="002060"/>
                <w:sz w:val="20"/>
                <w:szCs w:val="20"/>
              </w:rPr>
              <w:t>Enumerators</w:t>
            </w:r>
            <w:r w:rsidR="00462463" w:rsidRPr="00AF3FEB">
              <w:rPr>
                <w:rFonts w:ascii="Arial" w:hAnsi="Arial" w:cs="Arial"/>
                <w:i/>
                <w:color w:val="002060"/>
                <w:sz w:val="20"/>
                <w:szCs w:val="20"/>
              </w:rPr>
              <w:t xml:space="preserve"> may need to cite names of local MFIs]</w:t>
            </w:r>
          </w:p>
        </w:tc>
      </w:tr>
      <w:tr w:rsidR="00176F92" w:rsidRPr="00AF3FEB" w:rsidTr="00AA29AA">
        <w:trPr>
          <w:trHeight w:val="20"/>
        </w:trPr>
        <w:tc>
          <w:tcPr>
            <w:tcW w:w="884" w:type="dxa"/>
            <w:vMerge/>
            <w:tcBorders>
              <w:left w:val="single" w:sz="4" w:space="0" w:color="4F81BD" w:themeColor="accent1"/>
              <w:right w:val="single" w:sz="4" w:space="0" w:color="4F81BD" w:themeColor="accent1"/>
            </w:tcBorders>
            <w:vAlign w:val="center"/>
          </w:tcPr>
          <w:p w:rsidR="00176F92" w:rsidRPr="00AF3FEB" w:rsidRDefault="00176F92" w:rsidP="00617B49">
            <w:pPr>
              <w:jc w:val="center"/>
              <w:rPr>
                <w:rFonts w:ascii="Arial" w:hAnsi="Arial" w:cs="Arial"/>
                <w:color w:val="002060"/>
                <w:sz w:val="20"/>
                <w:szCs w:val="20"/>
              </w:rPr>
            </w:pPr>
          </w:p>
        </w:tc>
        <w:tc>
          <w:tcPr>
            <w:tcW w:w="5716" w:type="dxa"/>
            <w:tcBorders>
              <w:left w:val="single" w:sz="4" w:space="0" w:color="4F81BD" w:themeColor="accent1"/>
              <w:bottom w:val="dotted" w:sz="4" w:space="0" w:color="auto"/>
              <w:right w:val="single" w:sz="4" w:space="0" w:color="4F81BD" w:themeColor="accent1"/>
            </w:tcBorders>
            <w:vAlign w:val="center"/>
          </w:tcPr>
          <w:p w:rsidR="00176F92" w:rsidRPr="00AF3FEB" w:rsidRDefault="00176F92" w:rsidP="00617B49">
            <w:pPr>
              <w:ind w:left="792"/>
              <w:rPr>
                <w:rFonts w:ascii="Arial" w:eastAsia="Arial Unicode MS" w:hAnsi="Arial" w:cs="Arial"/>
                <w:color w:val="002060"/>
                <w:sz w:val="20"/>
                <w:szCs w:val="20"/>
              </w:rPr>
            </w:pPr>
            <w:r w:rsidRPr="00AF3FEB">
              <w:rPr>
                <w:rFonts w:ascii="Arial" w:eastAsia="Arial Unicode MS" w:hAnsi="Arial" w:cs="Arial"/>
                <w:color w:val="002060"/>
                <w:sz w:val="20"/>
                <w:szCs w:val="20"/>
              </w:rPr>
              <w:t>Yes</w:t>
            </w:r>
          </w:p>
        </w:tc>
        <w:tc>
          <w:tcPr>
            <w:tcW w:w="1021" w:type="dxa"/>
            <w:tcBorders>
              <w:left w:val="single" w:sz="4" w:space="0" w:color="4F81BD" w:themeColor="accent1"/>
              <w:bottom w:val="dotted" w:sz="4" w:space="0" w:color="auto"/>
              <w:right w:val="single" w:sz="4" w:space="0" w:color="4F81BD" w:themeColor="accent1"/>
            </w:tcBorders>
            <w:vAlign w:val="center"/>
          </w:tcPr>
          <w:p w:rsidR="00176F92" w:rsidRPr="00AF3FEB" w:rsidRDefault="00176F92" w:rsidP="00617B49">
            <w:pPr>
              <w:jc w:val="center"/>
              <w:rPr>
                <w:rFonts w:ascii="Arial" w:hAnsi="Arial" w:cs="Arial"/>
                <w:color w:val="002060"/>
                <w:sz w:val="20"/>
                <w:szCs w:val="20"/>
              </w:rPr>
            </w:pPr>
            <w:r w:rsidRPr="00AF3FEB">
              <w:rPr>
                <w:rFonts w:ascii="Arial" w:hAnsi="Arial" w:cs="Arial"/>
                <w:color w:val="002060"/>
                <w:sz w:val="20"/>
                <w:szCs w:val="20"/>
              </w:rPr>
              <w:t>1</w:t>
            </w:r>
          </w:p>
        </w:tc>
        <w:tc>
          <w:tcPr>
            <w:tcW w:w="992" w:type="dxa"/>
            <w:tcBorders>
              <w:left w:val="single" w:sz="4" w:space="0" w:color="4F81BD" w:themeColor="accent1"/>
              <w:bottom w:val="dotted" w:sz="4" w:space="0" w:color="auto"/>
              <w:right w:val="single" w:sz="2" w:space="0" w:color="4F81BD" w:themeColor="accent1"/>
            </w:tcBorders>
            <w:vAlign w:val="center"/>
          </w:tcPr>
          <w:p w:rsidR="00176F92" w:rsidRPr="00AF3FEB" w:rsidRDefault="00176F92" w:rsidP="00617B49">
            <w:pPr>
              <w:jc w:val="center"/>
              <w:rPr>
                <w:rFonts w:ascii="Arial" w:hAnsi="Arial" w:cs="Arial"/>
                <w:color w:val="002060"/>
                <w:sz w:val="20"/>
                <w:szCs w:val="20"/>
              </w:rPr>
            </w:pPr>
          </w:p>
        </w:tc>
        <w:tc>
          <w:tcPr>
            <w:tcW w:w="1418" w:type="dxa"/>
            <w:vMerge w:val="restart"/>
            <w:tcBorders>
              <w:left w:val="single" w:sz="2" w:space="0" w:color="4F81BD" w:themeColor="accent1"/>
              <w:right w:val="single" w:sz="4" w:space="0" w:color="4F81BD" w:themeColor="accent1"/>
            </w:tcBorders>
            <w:vAlign w:val="center"/>
          </w:tcPr>
          <w:p w:rsidR="00176F92" w:rsidRPr="00AF3FEB" w:rsidRDefault="00176F92" w:rsidP="00617B49">
            <w:pPr>
              <w:jc w:val="center"/>
              <w:rPr>
                <w:rFonts w:ascii="Arial" w:hAnsi="Arial" w:cs="Arial"/>
                <w:color w:val="002060"/>
                <w:sz w:val="20"/>
                <w:szCs w:val="20"/>
              </w:rPr>
            </w:pPr>
            <w:r w:rsidRPr="00AF3FEB">
              <w:rPr>
                <w:rFonts w:ascii="Arial" w:hAnsi="Arial" w:cs="Arial"/>
                <w:color w:val="002060"/>
                <w:sz w:val="20"/>
                <w:szCs w:val="20"/>
              </w:rPr>
              <w:t>|____|</w:t>
            </w:r>
          </w:p>
        </w:tc>
      </w:tr>
      <w:tr w:rsidR="00176F92" w:rsidRPr="00AF3FEB" w:rsidTr="00AA29AA">
        <w:trPr>
          <w:trHeight w:val="20"/>
        </w:trPr>
        <w:tc>
          <w:tcPr>
            <w:tcW w:w="884" w:type="dxa"/>
            <w:vMerge/>
            <w:tcBorders>
              <w:left w:val="single" w:sz="4" w:space="0" w:color="4F81BD" w:themeColor="accent1"/>
              <w:bottom w:val="single" w:sz="4" w:space="0" w:color="4F81BD" w:themeColor="accent1"/>
              <w:right w:val="single" w:sz="4" w:space="0" w:color="4F81BD" w:themeColor="accent1"/>
            </w:tcBorders>
            <w:vAlign w:val="center"/>
          </w:tcPr>
          <w:p w:rsidR="00176F92" w:rsidRPr="00AF3FEB" w:rsidRDefault="00176F92" w:rsidP="00617B49">
            <w:pPr>
              <w:jc w:val="center"/>
              <w:rPr>
                <w:rFonts w:ascii="Arial" w:hAnsi="Arial" w:cs="Arial"/>
                <w:color w:val="002060"/>
                <w:sz w:val="20"/>
                <w:szCs w:val="20"/>
              </w:rPr>
            </w:pPr>
          </w:p>
        </w:tc>
        <w:tc>
          <w:tcPr>
            <w:tcW w:w="5716" w:type="dxa"/>
            <w:tcBorders>
              <w:top w:val="dotted" w:sz="4" w:space="0" w:color="auto"/>
              <w:left w:val="single" w:sz="4" w:space="0" w:color="4F81BD" w:themeColor="accent1"/>
              <w:bottom w:val="single" w:sz="4" w:space="0" w:color="4F81BD" w:themeColor="accent1"/>
              <w:right w:val="single" w:sz="2" w:space="0" w:color="4F81BD" w:themeColor="accent1"/>
            </w:tcBorders>
            <w:vAlign w:val="center"/>
          </w:tcPr>
          <w:p w:rsidR="00176F92" w:rsidRPr="00AF3FEB" w:rsidRDefault="00176F92" w:rsidP="00617B49">
            <w:pPr>
              <w:pStyle w:val="Title1"/>
              <w:ind w:left="792"/>
              <w:rPr>
                <w:rFonts w:ascii="Arial" w:eastAsia="Arial Unicode MS" w:hAnsi="Arial" w:cs="Arial"/>
                <w:color w:val="002060"/>
                <w:lang w:val="en-US"/>
              </w:rPr>
            </w:pPr>
            <w:r w:rsidRPr="00AF3FEB">
              <w:rPr>
                <w:rFonts w:ascii="Arial" w:eastAsia="Arial Unicode MS" w:hAnsi="Arial" w:cs="Arial"/>
                <w:color w:val="002060"/>
              </w:rPr>
              <w:t>No</w:t>
            </w:r>
          </w:p>
        </w:tc>
        <w:tc>
          <w:tcPr>
            <w:tcW w:w="1021" w:type="dxa"/>
            <w:tcBorders>
              <w:top w:val="dotted" w:sz="4" w:space="0" w:color="auto"/>
              <w:left w:val="single" w:sz="2" w:space="0" w:color="4F81BD" w:themeColor="accent1"/>
              <w:bottom w:val="single" w:sz="2" w:space="0" w:color="4F81BD" w:themeColor="accent1"/>
              <w:right w:val="single" w:sz="2" w:space="0" w:color="4F81BD" w:themeColor="accent1"/>
            </w:tcBorders>
            <w:vAlign w:val="center"/>
          </w:tcPr>
          <w:p w:rsidR="00176F92" w:rsidRPr="00AF3FEB" w:rsidRDefault="00176F92" w:rsidP="00617B49">
            <w:pPr>
              <w:jc w:val="center"/>
              <w:rPr>
                <w:rFonts w:ascii="Arial" w:hAnsi="Arial" w:cs="Arial"/>
                <w:color w:val="002060"/>
                <w:sz w:val="20"/>
                <w:szCs w:val="20"/>
              </w:rPr>
            </w:pPr>
            <w:r w:rsidRPr="00AF3FEB">
              <w:rPr>
                <w:rFonts w:ascii="Arial" w:hAnsi="Arial" w:cs="Arial"/>
                <w:color w:val="002060"/>
                <w:sz w:val="20"/>
                <w:szCs w:val="20"/>
              </w:rPr>
              <w:t>2</w:t>
            </w:r>
          </w:p>
        </w:tc>
        <w:tc>
          <w:tcPr>
            <w:tcW w:w="992" w:type="dxa"/>
            <w:tcBorders>
              <w:top w:val="dotted" w:sz="4" w:space="0" w:color="auto"/>
              <w:left w:val="single" w:sz="2" w:space="0" w:color="4F81BD" w:themeColor="accent1"/>
              <w:bottom w:val="single" w:sz="4" w:space="0" w:color="4F81BD" w:themeColor="accent1"/>
              <w:right w:val="single" w:sz="2" w:space="0" w:color="4F81BD" w:themeColor="accent1"/>
            </w:tcBorders>
            <w:vAlign w:val="center"/>
          </w:tcPr>
          <w:p w:rsidR="00176F92" w:rsidRPr="00AF3FEB" w:rsidRDefault="00176F92" w:rsidP="00617B49">
            <w:pPr>
              <w:rPr>
                <w:rFonts w:ascii="Arial" w:hAnsi="Arial" w:cs="Arial"/>
                <w:color w:val="002060"/>
                <w:sz w:val="20"/>
                <w:szCs w:val="20"/>
              </w:rPr>
            </w:pPr>
          </w:p>
        </w:tc>
        <w:tc>
          <w:tcPr>
            <w:tcW w:w="1418" w:type="dxa"/>
            <w:vMerge/>
            <w:tcBorders>
              <w:left w:val="single" w:sz="2" w:space="0" w:color="4F81BD" w:themeColor="accent1"/>
              <w:bottom w:val="single" w:sz="2" w:space="0" w:color="4F81BD" w:themeColor="accent1"/>
              <w:right w:val="single" w:sz="4" w:space="0" w:color="4F81BD" w:themeColor="accent1"/>
            </w:tcBorders>
            <w:vAlign w:val="center"/>
          </w:tcPr>
          <w:p w:rsidR="00176F92" w:rsidRPr="00AF3FEB" w:rsidRDefault="00176F92" w:rsidP="00617B49">
            <w:pPr>
              <w:jc w:val="center"/>
              <w:rPr>
                <w:rFonts w:ascii="Arial" w:hAnsi="Arial" w:cs="Arial"/>
                <w:color w:val="002060"/>
                <w:sz w:val="20"/>
                <w:szCs w:val="20"/>
              </w:rPr>
            </w:pPr>
          </w:p>
        </w:tc>
      </w:tr>
      <w:tr w:rsidR="006F4DC1" w:rsidRPr="00AF3FEB" w:rsidTr="00AA29AA">
        <w:trPr>
          <w:trHeight w:val="20"/>
        </w:trPr>
        <w:tc>
          <w:tcPr>
            <w:tcW w:w="884" w:type="dxa"/>
            <w:vMerge w:val="restart"/>
            <w:tcBorders>
              <w:top w:val="single" w:sz="4" w:space="0" w:color="4F81BD" w:themeColor="accent1"/>
              <w:left w:val="single" w:sz="4" w:space="0" w:color="4F81BD" w:themeColor="accent1"/>
              <w:right w:val="single" w:sz="4" w:space="0" w:color="4F81BD" w:themeColor="accent1"/>
            </w:tcBorders>
          </w:tcPr>
          <w:p w:rsidR="006F4DC1" w:rsidRPr="00AF3FEB" w:rsidRDefault="004E0688" w:rsidP="004E0688">
            <w:pPr>
              <w:spacing w:before="40"/>
              <w:jc w:val="center"/>
              <w:rPr>
                <w:rFonts w:ascii="Arial" w:eastAsia="Arial Unicode MS" w:hAnsi="Arial" w:cs="Arial"/>
                <w:color w:val="002060"/>
                <w:sz w:val="20"/>
                <w:szCs w:val="20"/>
                <w:lang w:val="en-GB"/>
              </w:rPr>
            </w:pPr>
            <w:r w:rsidRPr="00AF3FEB">
              <w:rPr>
                <w:rFonts w:ascii="Arial" w:eastAsia="Arial Unicode MS" w:hAnsi="Arial" w:cs="Arial"/>
                <w:color w:val="002060"/>
                <w:sz w:val="20"/>
                <w:szCs w:val="20"/>
                <w:lang w:val="en-GB"/>
              </w:rPr>
              <w:t>15</w:t>
            </w:r>
            <w:r w:rsidR="006F4DC1" w:rsidRPr="00AF3FEB">
              <w:rPr>
                <w:rFonts w:ascii="Arial" w:eastAsia="Arial Unicode MS" w:hAnsi="Arial" w:cs="Arial"/>
                <w:color w:val="002060"/>
                <w:sz w:val="20"/>
                <w:szCs w:val="20"/>
                <w:lang w:val="en-GB"/>
              </w:rPr>
              <w:t>.1</w:t>
            </w:r>
            <w:r w:rsidR="00176F92" w:rsidRPr="00AF3FEB">
              <w:rPr>
                <w:rFonts w:ascii="Arial" w:eastAsia="Arial Unicode MS" w:hAnsi="Arial" w:cs="Arial"/>
                <w:color w:val="002060"/>
                <w:sz w:val="20"/>
                <w:szCs w:val="20"/>
                <w:lang w:val="en-GB"/>
              </w:rPr>
              <w:t>c</w:t>
            </w:r>
          </w:p>
        </w:tc>
        <w:tc>
          <w:tcPr>
            <w:tcW w:w="9147" w:type="dxa"/>
            <w:gridSpan w:val="4"/>
            <w:tcBorders>
              <w:top w:val="single" w:sz="4" w:space="0" w:color="4F81BD" w:themeColor="accent1"/>
              <w:left w:val="single" w:sz="4" w:space="0" w:color="4F81BD" w:themeColor="accent1"/>
              <w:bottom w:val="single" w:sz="2" w:space="0" w:color="4F81BD" w:themeColor="accent1"/>
              <w:right w:val="single" w:sz="4" w:space="0" w:color="4F81BD" w:themeColor="accent1"/>
            </w:tcBorders>
            <w:vAlign w:val="center"/>
          </w:tcPr>
          <w:p w:rsidR="006F4DC1" w:rsidRPr="00AF3FEB" w:rsidRDefault="006F4DC1" w:rsidP="00176F92">
            <w:pPr>
              <w:rPr>
                <w:rFonts w:ascii="Arial" w:hAnsi="Arial" w:cs="Arial"/>
                <w:color w:val="002060"/>
                <w:sz w:val="20"/>
                <w:szCs w:val="20"/>
              </w:rPr>
            </w:pPr>
            <w:r w:rsidRPr="00AF3FEB">
              <w:rPr>
                <w:rFonts w:ascii="Arial" w:hAnsi="Arial" w:cs="Arial"/>
                <w:color w:val="002060"/>
                <w:sz w:val="20"/>
                <w:szCs w:val="20"/>
              </w:rPr>
              <w:t>Have you or any household member taken a</w:t>
            </w:r>
            <w:r w:rsidR="008D6969" w:rsidRPr="00AF3FEB">
              <w:rPr>
                <w:rFonts w:ascii="Arial" w:hAnsi="Arial" w:cs="Arial"/>
                <w:color w:val="002060"/>
                <w:sz w:val="20"/>
                <w:szCs w:val="20"/>
              </w:rPr>
              <w:t>ny</w:t>
            </w:r>
            <w:r w:rsidRPr="00AF3FEB">
              <w:rPr>
                <w:rFonts w:ascii="Arial" w:hAnsi="Arial" w:cs="Arial"/>
                <w:color w:val="002060"/>
                <w:sz w:val="20"/>
                <w:szCs w:val="20"/>
              </w:rPr>
              <w:t xml:space="preserve"> </w:t>
            </w:r>
            <w:r w:rsidR="00176F92" w:rsidRPr="00AF3FEB">
              <w:rPr>
                <w:rFonts w:ascii="Arial" w:hAnsi="Arial" w:cs="Arial"/>
                <w:color w:val="002060"/>
                <w:sz w:val="20"/>
                <w:szCs w:val="20"/>
              </w:rPr>
              <w:t>credit</w:t>
            </w:r>
            <w:r w:rsidRPr="00AF3FEB">
              <w:rPr>
                <w:rFonts w:ascii="Arial" w:hAnsi="Arial" w:cs="Arial"/>
                <w:color w:val="002060"/>
                <w:sz w:val="20"/>
                <w:szCs w:val="20"/>
              </w:rPr>
              <w:t xml:space="preserve"> in the </w:t>
            </w:r>
            <w:r w:rsidRPr="00AF3FEB">
              <w:rPr>
                <w:rFonts w:ascii="Arial" w:hAnsi="Arial" w:cs="Arial"/>
                <w:b/>
                <w:bCs/>
                <w:color w:val="002060"/>
                <w:sz w:val="20"/>
                <w:szCs w:val="20"/>
              </w:rPr>
              <w:t>last 12 months</w:t>
            </w:r>
            <w:r w:rsidRPr="00AF3FEB">
              <w:rPr>
                <w:rFonts w:ascii="Arial" w:hAnsi="Arial" w:cs="Arial"/>
                <w:color w:val="002060"/>
                <w:sz w:val="20"/>
                <w:szCs w:val="20"/>
              </w:rPr>
              <w:t>?</w:t>
            </w:r>
          </w:p>
        </w:tc>
      </w:tr>
      <w:tr w:rsidR="006F4DC1" w:rsidRPr="00AF3FEB" w:rsidTr="00AA29AA">
        <w:trPr>
          <w:trHeight w:val="20"/>
        </w:trPr>
        <w:tc>
          <w:tcPr>
            <w:tcW w:w="884" w:type="dxa"/>
            <w:vMerge/>
            <w:tcBorders>
              <w:left w:val="single" w:sz="4" w:space="0" w:color="4F81BD" w:themeColor="accent1"/>
              <w:right w:val="single" w:sz="4" w:space="0" w:color="4F81BD" w:themeColor="accent1"/>
            </w:tcBorders>
            <w:vAlign w:val="center"/>
          </w:tcPr>
          <w:p w:rsidR="006F4DC1" w:rsidRPr="00AF3FEB" w:rsidRDefault="006F4DC1" w:rsidP="00685ECF">
            <w:pPr>
              <w:jc w:val="center"/>
              <w:rPr>
                <w:rFonts w:ascii="Arial" w:hAnsi="Arial" w:cs="Arial"/>
                <w:color w:val="002060"/>
                <w:sz w:val="20"/>
                <w:szCs w:val="20"/>
              </w:rPr>
            </w:pPr>
          </w:p>
        </w:tc>
        <w:tc>
          <w:tcPr>
            <w:tcW w:w="5716" w:type="dxa"/>
            <w:tcBorders>
              <w:left w:val="single" w:sz="4" w:space="0" w:color="4F81BD" w:themeColor="accent1"/>
              <w:bottom w:val="dotted" w:sz="4" w:space="0" w:color="auto"/>
              <w:right w:val="single" w:sz="4" w:space="0" w:color="4F81BD" w:themeColor="accent1"/>
            </w:tcBorders>
            <w:vAlign w:val="center"/>
          </w:tcPr>
          <w:p w:rsidR="006F4DC1" w:rsidRPr="00AF3FEB" w:rsidRDefault="006F4DC1" w:rsidP="00685ECF">
            <w:pPr>
              <w:ind w:left="792"/>
              <w:rPr>
                <w:rFonts w:ascii="Arial" w:eastAsia="Arial Unicode MS" w:hAnsi="Arial" w:cs="Arial"/>
                <w:color w:val="002060"/>
                <w:sz w:val="20"/>
                <w:szCs w:val="20"/>
              </w:rPr>
            </w:pPr>
            <w:r w:rsidRPr="00AF3FEB">
              <w:rPr>
                <w:rFonts w:ascii="Arial" w:eastAsia="Arial Unicode MS" w:hAnsi="Arial" w:cs="Arial"/>
                <w:color w:val="002060"/>
                <w:sz w:val="20"/>
                <w:szCs w:val="20"/>
              </w:rPr>
              <w:t>Yes</w:t>
            </w:r>
          </w:p>
        </w:tc>
        <w:tc>
          <w:tcPr>
            <w:tcW w:w="1021" w:type="dxa"/>
            <w:tcBorders>
              <w:left w:val="single" w:sz="4" w:space="0" w:color="4F81BD" w:themeColor="accent1"/>
              <w:bottom w:val="dotted" w:sz="4" w:space="0" w:color="auto"/>
              <w:right w:val="single" w:sz="4" w:space="0" w:color="4F81BD" w:themeColor="accent1"/>
            </w:tcBorders>
            <w:vAlign w:val="center"/>
          </w:tcPr>
          <w:p w:rsidR="006F4DC1" w:rsidRPr="00AF3FEB" w:rsidRDefault="006F4DC1" w:rsidP="00685ECF">
            <w:pPr>
              <w:jc w:val="center"/>
              <w:rPr>
                <w:rFonts w:ascii="Arial" w:hAnsi="Arial" w:cs="Arial"/>
                <w:color w:val="002060"/>
                <w:sz w:val="20"/>
                <w:szCs w:val="20"/>
              </w:rPr>
            </w:pPr>
            <w:r w:rsidRPr="00AF3FEB">
              <w:rPr>
                <w:rFonts w:ascii="Arial" w:hAnsi="Arial" w:cs="Arial"/>
                <w:color w:val="002060"/>
                <w:sz w:val="20"/>
                <w:szCs w:val="20"/>
              </w:rPr>
              <w:t>1</w:t>
            </w:r>
          </w:p>
        </w:tc>
        <w:tc>
          <w:tcPr>
            <w:tcW w:w="992" w:type="dxa"/>
            <w:tcBorders>
              <w:left w:val="single" w:sz="4" w:space="0" w:color="4F81BD" w:themeColor="accent1"/>
              <w:bottom w:val="dotted" w:sz="4" w:space="0" w:color="auto"/>
              <w:right w:val="single" w:sz="2" w:space="0" w:color="4F81BD" w:themeColor="accent1"/>
            </w:tcBorders>
            <w:vAlign w:val="center"/>
          </w:tcPr>
          <w:p w:rsidR="006F4DC1" w:rsidRPr="00AF3FEB" w:rsidRDefault="006F4DC1" w:rsidP="00685ECF">
            <w:pPr>
              <w:jc w:val="center"/>
              <w:rPr>
                <w:rFonts w:ascii="Arial" w:hAnsi="Arial" w:cs="Arial"/>
                <w:color w:val="002060"/>
                <w:sz w:val="20"/>
                <w:szCs w:val="20"/>
              </w:rPr>
            </w:pPr>
          </w:p>
        </w:tc>
        <w:tc>
          <w:tcPr>
            <w:tcW w:w="1418" w:type="dxa"/>
            <w:vMerge w:val="restart"/>
            <w:tcBorders>
              <w:left w:val="single" w:sz="2" w:space="0" w:color="4F81BD" w:themeColor="accent1"/>
              <w:right w:val="single" w:sz="4" w:space="0" w:color="4F81BD" w:themeColor="accent1"/>
            </w:tcBorders>
            <w:vAlign w:val="center"/>
          </w:tcPr>
          <w:p w:rsidR="006F4DC1" w:rsidRPr="00AF3FEB" w:rsidRDefault="006F4DC1" w:rsidP="00685ECF">
            <w:pPr>
              <w:jc w:val="center"/>
              <w:rPr>
                <w:rFonts w:ascii="Arial" w:hAnsi="Arial" w:cs="Arial"/>
                <w:color w:val="002060"/>
                <w:sz w:val="20"/>
                <w:szCs w:val="20"/>
              </w:rPr>
            </w:pPr>
            <w:r w:rsidRPr="00AF3FEB">
              <w:rPr>
                <w:rFonts w:ascii="Arial" w:hAnsi="Arial" w:cs="Arial"/>
                <w:color w:val="002060"/>
                <w:sz w:val="20"/>
                <w:szCs w:val="20"/>
              </w:rPr>
              <w:t>|____|</w:t>
            </w:r>
          </w:p>
        </w:tc>
      </w:tr>
      <w:tr w:rsidR="00A32E82" w:rsidRPr="00AF3FEB" w:rsidTr="00AA29AA">
        <w:trPr>
          <w:trHeight w:val="20"/>
        </w:trPr>
        <w:tc>
          <w:tcPr>
            <w:tcW w:w="884" w:type="dxa"/>
            <w:vMerge/>
            <w:tcBorders>
              <w:left w:val="single" w:sz="4" w:space="0" w:color="4F81BD" w:themeColor="accent1"/>
              <w:bottom w:val="single" w:sz="4" w:space="0" w:color="4F81BD" w:themeColor="accent1"/>
              <w:right w:val="single" w:sz="4" w:space="0" w:color="4F81BD" w:themeColor="accent1"/>
            </w:tcBorders>
            <w:vAlign w:val="center"/>
          </w:tcPr>
          <w:p w:rsidR="00A32E82" w:rsidRPr="00AF3FEB" w:rsidRDefault="00A32E82" w:rsidP="00685ECF">
            <w:pPr>
              <w:jc w:val="center"/>
              <w:rPr>
                <w:rFonts w:ascii="Arial" w:hAnsi="Arial" w:cs="Arial"/>
                <w:color w:val="002060"/>
                <w:sz w:val="20"/>
                <w:szCs w:val="20"/>
              </w:rPr>
            </w:pPr>
          </w:p>
        </w:tc>
        <w:tc>
          <w:tcPr>
            <w:tcW w:w="5716" w:type="dxa"/>
            <w:tcBorders>
              <w:top w:val="dotted" w:sz="4" w:space="0" w:color="auto"/>
              <w:left w:val="single" w:sz="4" w:space="0" w:color="4F81BD" w:themeColor="accent1"/>
              <w:bottom w:val="single" w:sz="4" w:space="0" w:color="4F81BD" w:themeColor="accent1"/>
              <w:right w:val="single" w:sz="2" w:space="0" w:color="4F81BD" w:themeColor="accent1"/>
            </w:tcBorders>
            <w:vAlign w:val="center"/>
          </w:tcPr>
          <w:p w:rsidR="00A32E82" w:rsidRPr="00AF3FEB" w:rsidRDefault="00A32E82" w:rsidP="00685ECF">
            <w:pPr>
              <w:pStyle w:val="Title1"/>
              <w:ind w:left="792"/>
              <w:rPr>
                <w:rFonts w:ascii="Arial" w:eastAsia="Arial Unicode MS" w:hAnsi="Arial" w:cs="Arial"/>
                <w:color w:val="002060"/>
                <w:lang w:val="en-US"/>
              </w:rPr>
            </w:pPr>
            <w:r w:rsidRPr="00AF3FEB">
              <w:rPr>
                <w:rFonts w:ascii="Arial" w:eastAsia="Arial Unicode MS" w:hAnsi="Arial" w:cs="Arial"/>
                <w:color w:val="002060"/>
              </w:rPr>
              <w:t>No</w:t>
            </w:r>
          </w:p>
        </w:tc>
        <w:tc>
          <w:tcPr>
            <w:tcW w:w="1021" w:type="dxa"/>
            <w:tcBorders>
              <w:top w:val="dotted" w:sz="4" w:space="0" w:color="auto"/>
              <w:left w:val="single" w:sz="2" w:space="0" w:color="4F81BD" w:themeColor="accent1"/>
              <w:bottom w:val="single" w:sz="2" w:space="0" w:color="4F81BD" w:themeColor="accent1"/>
              <w:right w:val="single" w:sz="2" w:space="0" w:color="4F81BD" w:themeColor="accent1"/>
            </w:tcBorders>
            <w:vAlign w:val="center"/>
          </w:tcPr>
          <w:p w:rsidR="00A32E82" w:rsidRPr="00AF3FEB" w:rsidRDefault="00A32E82" w:rsidP="00685ECF">
            <w:pPr>
              <w:jc w:val="center"/>
              <w:rPr>
                <w:rFonts w:ascii="Arial" w:hAnsi="Arial" w:cs="Arial"/>
                <w:color w:val="002060"/>
                <w:sz w:val="20"/>
                <w:szCs w:val="20"/>
              </w:rPr>
            </w:pPr>
            <w:r w:rsidRPr="00AF3FEB">
              <w:rPr>
                <w:rFonts w:ascii="Arial" w:hAnsi="Arial" w:cs="Arial"/>
                <w:color w:val="002060"/>
                <w:sz w:val="20"/>
                <w:szCs w:val="20"/>
              </w:rPr>
              <w:t>2</w:t>
            </w:r>
          </w:p>
        </w:tc>
        <w:tc>
          <w:tcPr>
            <w:tcW w:w="992" w:type="dxa"/>
            <w:tcBorders>
              <w:top w:val="dotted" w:sz="4" w:space="0" w:color="auto"/>
              <w:left w:val="single" w:sz="2" w:space="0" w:color="4F81BD" w:themeColor="accent1"/>
              <w:bottom w:val="single" w:sz="4" w:space="0" w:color="4F81BD" w:themeColor="accent1"/>
              <w:right w:val="single" w:sz="2" w:space="0" w:color="4F81BD" w:themeColor="accent1"/>
            </w:tcBorders>
            <w:vAlign w:val="center"/>
          </w:tcPr>
          <w:p w:rsidR="00A32E82" w:rsidRPr="00AF3FEB" w:rsidRDefault="00A32E82" w:rsidP="004E0688">
            <w:pPr>
              <w:rPr>
                <w:rFonts w:ascii="Arial" w:hAnsi="Arial" w:cs="Arial"/>
                <w:color w:val="002060"/>
                <w:sz w:val="20"/>
                <w:szCs w:val="20"/>
              </w:rPr>
            </w:pPr>
            <w:r w:rsidRPr="00AF3FEB">
              <w:rPr>
                <w:rFonts w:ascii="Arial" w:hAnsi="Arial" w:cs="Arial"/>
                <w:color w:val="002060"/>
                <w:sz w:val="20"/>
                <w:szCs w:val="20"/>
              </w:rPr>
              <w:sym w:font="Wingdings 3" w:char="F075"/>
            </w:r>
            <w:r w:rsidR="004E0688" w:rsidRPr="00AF3FEB">
              <w:rPr>
                <w:rFonts w:ascii="Arial" w:hAnsi="Arial" w:cs="Arial"/>
                <w:color w:val="002060"/>
                <w:sz w:val="20"/>
                <w:szCs w:val="20"/>
              </w:rPr>
              <w:t>15</w:t>
            </w:r>
            <w:r w:rsidR="00B807BC" w:rsidRPr="00AF3FEB">
              <w:rPr>
                <w:rFonts w:ascii="Arial" w:hAnsi="Arial" w:cs="Arial"/>
                <w:color w:val="002060"/>
                <w:sz w:val="20"/>
                <w:szCs w:val="20"/>
              </w:rPr>
              <w:t>.5</w:t>
            </w:r>
          </w:p>
        </w:tc>
        <w:tc>
          <w:tcPr>
            <w:tcW w:w="1418" w:type="dxa"/>
            <w:vMerge/>
            <w:tcBorders>
              <w:left w:val="single" w:sz="2" w:space="0" w:color="4F81BD" w:themeColor="accent1"/>
              <w:bottom w:val="single" w:sz="2" w:space="0" w:color="4F81BD" w:themeColor="accent1"/>
              <w:right w:val="single" w:sz="4" w:space="0" w:color="4F81BD" w:themeColor="accent1"/>
            </w:tcBorders>
            <w:vAlign w:val="center"/>
          </w:tcPr>
          <w:p w:rsidR="00A32E82" w:rsidRPr="00AF3FEB" w:rsidRDefault="00A32E82" w:rsidP="00685ECF">
            <w:pPr>
              <w:jc w:val="center"/>
              <w:rPr>
                <w:rFonts w:ascii="Arial" w:hAnsi="Arial" w:cs="Arial"/>
                <w:color w:val="002060"/>
                <w:sz w:val="20"/>
                <w:szCs w:val="20"/>
              </w:rPr>
            </w:pPr>
          </w:p>
        </w:tc>
      </w:tr>
    </w:tbl>
    <w:p w:rsidR="002E2461" w:rsidRPr="00AF3FEB" w:rsidRDefault="002E2461"/>
    <w:p w:rsidR="002E2461" w:rsidRPr="00AF3FEB" w:rsidRDefault="002E2461">
      <w:r w:rsidRPr="00AF3FEB">
        <w:br w:type="page"/>
      </w:r>
    </w:p>
    <w:p w:rsidR="00A5041E" w:rsidRPr="00AF3FEB" w:rsidRDefault="00A5041E"/>
    <w:tbl>
      <w:tblPr>
        <w:tblW w:w="10031" w:type="dxa"/>
        <w:tblLook w:val="04A0" w:firstRow="1" w:lastRow="0" w:firstColumn="1" w:lastColumn="0" w:noHBand="0" w:noVBand="1"/>
      </w:tblPr>
      <w:tblGrid>
        <w:gridCol w:w="884"/>
        <w:gridCol w:w="4753"/>
        <w:gridCol w:w="2126"/>
        <w:gridCol w:w="2268"/>
      </w:tblGrid>
      <w:tr w:rsidR="00F17051" w:rsidRPr="00AF3FEB" w:rsidTr="00AA29AA">
        <w:trPr>
          <w:trHeight w:val="20"/>
        </w:trPr>
        <w:tc>
          <w:tcPr>
            <w:tcW w:w="884" w:type="dxa"/>
            <w:tcBorders>
              <w:top w:val="single" w:sz="4" w:space="0" w:color="4F81BD" w:themeColor="accent1"/>
              <w:left w:val="single" w:sz="4" w:space="0" w:color="4F81BD" w:themeColor="accent1"/>
              <w:bottom w:val="single" w:sz="2" w:space="0" w:color="4F81BD" w:themeColor="accent1"/>
              <w:right w:val="single" w:sz="4" w:space="0" w:color="4F81BD" w:themeColor="accent1"/>
            </w:tcBorders>
          </w:tcPr>
          <w:p w:rsidR="00F17051" w:rsidRPr="00AF3FEB" w:rsidRDefault="00F17051" w:rsidP="004E0688">
            <w:pPr>
              <w:spacing w:before="40"/>
              <w:jc w:val="center"/>
              <w:rPr>
                <w:rFonts w:ascii="Arial" w:eastAsia="Arial Unicode MS" w:hAnsi="Arial" w:cs="Arial"/>
                <w:color w:val="002060"/>
                <w:sz w:val="20"/>
                <w:szCs w:val="20"/>
                <w:lang w:val="en-GB"/>
              </w:rPr>
            </w:pPr>
          </w:p>
        </w:tc>
        <w:tc>
          <w:tcPr>
            <w:tcW w:w="4753" w:type="dxa"/>
            <w:tcBorders>
              <w:top w:val="single" w:sz="4" w:space="0" w:color="4F81BD" w:themeColor="accent1"/>
              <w:left w:val="single" w:sz="4" w:space="0" w:color="4F81BD" w:themeColor="accent1"/>
              <w:bottom w:val="single" w:sz="2" w:space="0" w:color="4F81BD" w:themeColor="accent1"/>
              <w:right w:val="single" w:sz="4" w:space="0" w:color="4F81BD" w:themeColor="accent1"/>
            </w:tcBorders>
          </w:tcPr>
          <w:p w:rsidR="00F17051" w:rsidRPr="00AF3FEB" w:rsidRDefault="00F17051" w:rsidP="001B45D4">
            <w:pPr>
              <w:tabs>
                <w:tab w:val="left" w:pos="3555"/>
              </w:tabs>
              <w:rPr>
                <w:rFonts w:ascii="Arial" w:hAnsi="Arial" w:cs="Arial"/>
                <w:color w:val="002060"/>
                <w:sz w:val="20"/>
                <w:szCs w:val="20"/>
              </w:rPr>
            </w:pPr>
          </w:p>
        </w:tc>
        <w:tc>
          <w:tcPr>
            <w:tcW w:w="2126" w:type="dxa"/>
            <w:tcBorders>
              <w:top w:val="single" w:sz="4" w:space="0" w:color="4F81BD" w:themeColor="accent1"/>
              <w:left w:val="single" w:sz="4" w:space="0" w:color="4F81BD" w:themeColor="accent1"/>
              <w:bottom w:val="single" w:sz="2" w:space="0" w:color="4F81BD" w:themeColor="accent1"/>
              <w:right w:val="single" w:sz="4" w:space="0" w:color="4F81BD" w:themeColor="accent1"/>
            </w:tcBorders>
          </w:tcPr>
          <w:p w:rsidR="00F17051" w:rsidRPr="00AF3FEB" w:rsidRDefault="00F17051" w:rsidP="00F17051">
            <w:pPr>
              <w:tabs>
                <w:tab w:val="left" w:pos="3555"/>
              </w:tabs>
              <w:jc w:val="center"/>
              <w:rPr>
                <w:rFonts w:ascii="Arial" w:hAnsi="Arial" w:cs="Arial"/>
                <w:color w:val="002060"/>
                <w:sz w:val="20"/>
                <w:szCs w:val="20"/>
              </w:rPr>
            </w:pPr>
            <w:r w:rsidRPr="00AF3FEB">
              <w:rPr>
                <w:rFonts w:ascii="Arial" w:hAnsi="Arial" w:cs="Arial"/>
                <w:color w:val="002060"/>
                <w:sz w:val="20"/>
                <w:szCs w:val="20"/>
              </w:rPr>
              <w:t>From whom did you borrow money?</w:t>
            </w:r>
          </w:p>
          <w:p w:rsidR="00F17051" w:rsidRPr="00AF3FEB" w:rsidRDefault="00F17051" w:rsidP="00F17051">
            <w:pPr>
              <w:tabs>
                <w:tab w:val="left" w:pos="3555"/>
              </w:tabs>
              <w:jc w:val="center"/>
              <w:rPr>
                <w:rFonts w:ascii="Arial" w:hAnsi="Arial" w:cs="Arial"/>
                <w:color w:val="002060"/>
                <w:sz w:val="20"/>
                <w:szCs w:val="20"/>
              </w:rPr>
            </w:pPr>
            <w:r w:rsidRPr="00AF3FEB">
              <w:rPr>
                <w:rFonts w:ascii="Arial" w:hAnsi="Arial" w:cs="Arial"/>
                <w:color w:val="002060"/>
                <w:sz w:val="20"/>
                <w:szCs w:val="20"/>
              </w:rPr>
              <w:t>(</w:t>
            </w:r>
            <w:r w:rsidRPr="00AF3FEB">
              <w:rPr>
                <w:rFonts w:ascii="Arial" w:hAnsi="Arial" w:cs="Arial"/>
                <w:b/>
                <w:color w:val="002060"/>
                <w:sz w:val="20"/>
                <w:szCs w:val="20"/>
              </w:rPr>
              <w:t>Multiple answers possible</w:t>
            </w:r>
            <w:r w:rsidRPr="00AF3FEB">
              <w:rPr>
                <w:rFonts w:ascii="Arial" w:hAnsi="Arial" w:cs="Arial"/>
                <w:color w:val="002060"/>
                <w:sz w:val="20"/>
                <w:szCs w:val="20"/>
              </w:rPr>
              <w:t>)</w:t>
            </w:r>
          </w:p>
        </w:tc>
        <w:tc>
          <w:tcPr>
            <w:tcW w:w="2268" w:type="dxa"/>
            <w:tcBorders>
              <w:top w:val="single" w:sz="4" w:space="0" w:color="4F81BD" w:themeColor="accent1"/>
              <w:left w:val="single" w:sz="4" w:space="0" w:color="4F81BD" w:themeColor="accent1"/>
              <w:bottom w:val="single" w:sz="2" w:space="0" w:color="4F81BD" w:themeColor="accent1"/>
              <w:right w:val="single" w:sz="4" w:space="0" w:color="4F81BD" w:themeColor="accent1"/>
            </w:tcBorders>
          </w:tcPr>
          <w:p w:rsidR="00F17051" w:rsidRPr="00AF3FEB" w:rsidRDefault="00F17051" w:rsidP="00F17051">
            <w:pPr>
              <w:tabs>
                <w:tab w:val="left" w:pos="3555"/>
              </w:tabs>
              <w:jc w:val="center"/>
              <w:rPr>
                <w:rFonts w:ascii="Arial" w:hAnsi="Arial" w:cs="Arial"/>
                <w:color w:val="002060"/>
                <w:sz w:val="20"/>
                <w:szCs w:val="20"/>
              </w:rPr>
            </w:pPr>
            <w:r w:rsidRPr="00AF3FEB">
              <w:rPr>
                <w:rFonts w:ascii="Arial" w:hAnsi="Arial" w:cs="Arial"/>
                <w:color w:val="002060"/>
                <w:sz w:val="20"/>
                <w:szCs w:val="20"/>
              </w:rPr>
              <w:t>What proportion of your debt is borrowed from this source</w:t>
            </w:r>
          </w:p>
          <w:p w:rsidR="00F17051" w:rsidRPr="00AF3FEB" w:rsidRDefault="00F17051" w:rsidP="00F17051">
            <w:pPr>
              <w:tabs>
                <w:tab w:val="left" w:pos="3555"/>
              </w:tabs>
              <w:jc w:val="center"/>
              <w:rPr>
                <w:rFonts w:ascii="Arial" w:hAnsi="Arial" w:cs="Arial"/>
                <w:b/>
                <w:color w:val="002060"/>
                <w:sz w:val="20"/>
                <w:szCs w:val="20"/>
              </w:rPr>
            </w:pPr>
            <w:r w:rsidRPr="00AF3FEB">
              <w:rPr>
                <w:rFonts w:ascii="Arial" w:hAnsi="Arial" w:cs="Arial"/>
                <w:b/>
                <w:color w:val="002060"/>
                <w:sz w:val="20"/>
                <w:szCs w:val="20"/>
              </w:rPr>
              <w:t>(10</w:t>
            </w:r>
            <w:r w:rsidR="00F9788D" w:rsidRPr="00AF3FEB">
              <w:rPr>
                <w:rFonts w:ascii="Arial" w:hAnsi="Arial" w:cs="Arial"/>
                <w:b/>
                <w:color w:val="002060"/>
                <w:sz w:val="20"/>
                <w:szCs w:val="20"/>
              </w:rPr>
              <w:t xml:space="preserve"> stones</w:t>
            </w:r>
            <w:r w:rsidRPr="00AF3FEB">
              <w:rPr>
                <w:rFonts w:ascii="Arial" w:hAnsi="Arial" w:cs="Arial"/>
                <w:b/>
                <w:color w:val="002060"/>
                <w:sz w:val="20"/>
                <w:szCs w:val="20"/>
              </w:rPr>
              <w:t>)</w:t>
            </w:r>
          </w:p>
        </w:tc>
      </w:tr>
      <w:tr w:rsidR="009A26DA" w:rsidRPr="00AF3FEB" w:rsidTr="00AA29AA">
        <w:trPr>
          <w:trHeight w:val="20"/>
        </w:trPr>
        <w:tc>
          <w:tcPr>
            <w:tcW w:w="884" w:type="dxa"/>
            <w:tcBorders>
              <w:top w:val="single" w:sz="2" w:space="0" w:color="4F81BD" w:themeColor="accent1"/>
              <w:left w:val="single" w:sz="4" w:space="0" w:color="4F81BD" w:themeColor="accent1"/>
              <w:bottom w:val="single" w:sz="4" w:space="0" w:color="4F81BD" w:themeColor="accent1"/>
              <w:right w:val="single" w:sz="4" w:space="0" w:color="4F81BD" w:themeColor="accent1"/>
            </w:tcBorders>
            <w:vAlign w:val="center"/>
          </w:tcPr>
          <w:p w:rsidR="009A26DA" w:rsidRPr="00AF3FEB" w:rsidRDefault="009A26DA" w:rsidP="009A26DA">
            <w:pPr>
              <w:jc w:val="center"/>
              <w:rPr>
                <w:rFonts w:ascii="Arial" w:hAnsi="Arial" w:cs="Arial"/>
                <w:color w:val="002060"/>
                <w:sz w:val="20"/>
                <w:szCs w:val="20"/>
              </w:rPr>
            </w:pPr>
            <w:r w:rsidRPr="00AF3FEB">
              <w:rPr>
                <w:rFonts w:ascii="Arial" w:eastAsia="Arial Unicode MS" w:hAnsi="Arial" w:cs="Arial"/>
                <w:color w:val="002060"/>
                <w:sz w:val="20"/>
                <w:szCs w:val="20"/>
                <w:lang w:val="en-GB"/>
              </w:rPr>
              <w:t>15.2.</w:t>
            </w:r>
            <w:r w:rsidRPr="00AF3FEB">
              <w:rPr>
                <w:rFonts w:ascii="Arial" w:hAnsi="Arial" w:cs="Arial"/>
                <w:color w:val="002060"/>
                <w:sz w:val="20"/>
                <w:szCs w:val="20"/>
              </w:rPr>
              <w:t>1</w:t>
            </w:r>
          </w:p>
        </w:tc>
        <w:tc>
          <w:tcPr>
            <w:tcW w:w="4753" w:type="dxa"/>
            <w:tcBorders>
              <w:top w:val="single" w:sz="2" w:space="0" w:color="4F81BD" w:themeColor="accent1"/>
              <w:left w:val="single" w:sz="4" w:space="0" w:color="4F81BD" w:themeColor="accent1"/>
              <w:bottom w:val="single" w:sz="4" w:space="0" w:color="4F81BD" w:themeColor="accent1"/>
              <w:right w:val="single" w:sz="4" w:space="0" w:color="4F81BD" w:themeColor="accent1"/>
            </w:tcBorders>
            <w:vAlign w:val="center"/>
          </w:tcPr>
          <w:p w:rsidR="009A26DA" w:rsidRPr="00AF3FEB" w:rsidRDefault="009A26DA" w:rsidP="009A26DA">
            <w:pPr>
              <w:spacing w:before="40" w:after="40"/>
              <w:rPr>
                <w:rFonts w:ascii="Arial" w:hAnsi="Arial" w:cs="Arial"/>
                <w:color w:val="002060"/>
                <w:sz w:val="20"/>
                <w:szCs w:val="20"/>
              </w:rPr>
            </w:pPr>
            <w:r w:rsidRPr="00AF3FEB">
              <w:rPr>
                <w:rFonts w:ascii="Arial" w:eastAsia="Arial Unicode MS" w:hAnsi="Arial" w:cs="Arial"/>
                <w:color w:val="002060"/>
                <w:sz w:val="20"/>
                <w:szCs w:val="20"/>
              </w:rPr>
              <w:t xml:space="preserve">Private bank </w:t>
            </w:r>
          </w:p>
        </w:tc>
        <w:tc>
          <w:tcPr>
            <w:tcW w:w="2126" w:type="dxa"/>
            <w:tcBorders>
              <w:top w:val="single" w:sz="2" w:space="0" w:color="4F81BD" w:themeColor="accent1"/>
              <w:left w:val="single" w:sz="4" w:space="0" w:color="4F81BD" w:themeColor="accent1"/>
              <w:bottom w:val="single" w:sz="4" w:space="0" w:color="4F81BD" w:themeColor="accent1"/>
              <w:right w:val="single" w:sz="4" w:space="0" w:color="4F81BD" w:themeColor="accent1"/>
            </w:tcBorders>
            <w:vAlign w:val="center"/>
          </w:tcPr>
          <w:p w:rsidR="009A26DA" w:rsidRPr="00AF3FEB" w:rsidRDefault="009A26DA" w:rsidP="009A26DA">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2268" w:type="dxa"/>
            <w:tcBorders>
              <w:top w:val="single" w:sz="2" w:space="0" w:color="4F81BD" w:themeColor="accent1"/>
              <w:left w:val="single" w:sz="4" w:space="0" w:color="4F81BD" w:themeColor="accent1"/>
              <w:bottom w:val="single" w:sz="4" w:space="0" w:color="4F81BD" w:themeColor="accent1"/>
              <w:right w:val="single" w:sz="4" w:space="0" w:color="4F81BD" w:themeColor="accent1"/>
            </w:tcBorders>
            <w:vAlign w:val="center"/>
          </w:tcPr>
          <w:p w:rsidR="009A26DA" w:rsidRPr="00AF3FEB" w:rsidRDefault="009A26DA" w:rsidP="009A26DA">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9A26DA" w:rsidRPr="00AF3FEB" w:rsidTr="008D76E8">
        <w:trPr>
          <w:trHeight w:val="20"/>
        </w:trPr>
        <w:tc>
          <w:tcPr>
            <w:tcW w:w="88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9A26DA" w:rsidRPr="00AF3FEB" w:rsidRDefault="009A26DA" w:rsidP="009A26DA">
            <w:pPr>
              <w:jc w:val="center"/>
              <w:rPr>
                <w:rFonts w:ascii="Arial" w:hAnsi="Arial" w:cs="Arial"/>
                <w:color w:val="002060"/>
                <w:sz w:val="20"/>
                <w:szCs w:val="20"/>
              </w:rPr>
            </w:pPr>
            <w:r w:rsidRPr="00AF3FEB">
              <w:rPr>
                <w:rFonts w:ascii="Arial" w:eastAsia="Arial Unicode MS" w:hAnsi="Arial" w:cs="Arial"/>
                <w:color w:val="002060"/>
                <w:sz w:val="20"/>
                <w:szCs w:val="20"/>
                <w:lang w:val="en-GB"/>
              </w:rPr>
              <w:t>15.2.</w:t>
            </w:r>
            <w:r w:rsidRPr="00AF3FEB">
              <w:rPr>
                <w:rFonts w:ascii="Arial" w:hAnsi="Arial" w:cs="Arial"/>
                <w:color w:val="002060"/>
                <w:sz w:val="20"/>
                <w:szCs w:val="20"/>
              </w:rPr>
              <w:t>2</w:t>
            </w:r>
          </w:p>
        </w:tc>
        <w:tc>
          <w:tcPr>
            <w:tcW w:w="4753"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9A26DA" w:rsidRPr="00AF3FEB" w:rsidRDefault="009A26DA" w:rsidP="009A26DA">
            <w:pPr>
              <w:spacing w:before="40" w:after="40"/>
              <w:rPr>
                <w:rFonts w:ascii="Arial" w:hAnsi="Arial" w:cs="Arial"/>
                <w:color w:val="002060"/>
                <w:sz w:val="20"/>
                <w:szCs w:val="20"/>
              </w:rPr>
            </w:pPr>
            <w:r w:rsidRPr="00AF3FEB">
              <w:rPr>
                <w:rFonts w:ascii="Arial" w:hAnsi="Arial" w:cs="Arial"/>
                <w:color w:val="002060"/>
                <w:sz w:val="20"/>
                <w:szCs w:val="20"/>
              </w:rPr>
              <w:t>Micro-credit provider (low interest, 2.5% or less)</w:t>
            </w:r>
          </w:p>
        </w:tc>
        <w:tc>
          <w:tcPr>
            <w:tcW w:w="212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9A26DA" w:rsidRPr="00AF3FEB" w:rsidRDefault="009A26DA" w:rsidP="009A26DA">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2268"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9A26DA" w:rsidRPr="00AF3FEB" w:rsidRDefault="009A26DA" w:rsidP="009A26DA">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9A26DA" w:rsidRPr="00AF3FEB" w:rsidTr="008D76E8">
        <w:trPr>
          <w:trHeight w:val="20"/>
        </w:trPr>
        <w:tc>
          <w:tcPr>
            <w:tcW w:w="88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9A26DA" w:rsidRPr="00AF3FEB" w:rsidRDefault="009A26DA" w:rsidP="009A26DA">
            <w:pPr>
              <w:jc w:val="center"/>
              <w:rPr>
                <w:rFonts w:ascii="Arial" w:hAnsi="Arial" w:cs="Arial"/>
                <w:color w:val="002060"/>
                <w:sz w:val="20"/>
                <w:szCs w:val="20"/>
              </w:rPr>
            </w:pPr>
            <w:r w:rsidRPr="00AF3FEB">
              <w:rPr>
                <w:rFonts w:ascii="Arial" w:eastAsia="Arial Unicode MS" w:hAnsi="Arial" w:cs="Arial"/>
                <w:color w:val="002060"/>
                <w:sz w:val="20"/>
                <w:szCs w:val="20"/>
                <w:lang w:val="en-GB"/>
              </w:rPr>
              <w:t>15.2.</w:t>
            </w:r>
            <w:r w:rsidRPr="00AF3FEB">
              <w:rPr>
                <w:rFonts w:ascii="Arial" w:hAnsi="Arial" w:cs="Arial"/>
                <w:color w:val="002060"/>
                <w:sz w:val="20"/>
                <w:szCs w:val="20"/>
              </w:rPr>
              <w:t>3</w:t>
            </w:r>
          </w:p>
        </w:tc>
        <w:tc>
          <w:tcPr>
            <w:tcW w:w="4753"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9A26DA" w:rsidRPr="00AF3FEB" w:rsidRDefault="009A26DA" w:rsidP="009A26DA">
            <w:pPr>
              <w:spacing w:before="40" w:after="40"/>
              <w:rPr>
                <w:rFonts w:ascii="Arial" w:hAnsi="Arial" w:cs="Arial"/>
                <w:color w:val="002060"/>
                <w:sz w:val="20"/>
                <w:szCs w:val="20"/>
              </w:rPr>
            </w:pPr>
            <w:r w:rsidRPr="00AF3FEB">
              <w:rPr>
                <w:rFonts w:ascii="Arial" w:hAnsi="Arial" w:cs="Arial"/>
                <w:color w:val="002060"/>
                <w:sz w:val="20"/>
                <w:szCs w:val="20"/>
              </w:rPr>
              <w:t>Village Savings and Loans Association</w:t>
            </w:r>
          </w:p>
        </w:tc>
        <w:tc>
          <w:tcPr>
            <w:tcW w:w="212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9A26DA" w:rsidRPr="00AF3FEB" w:rsidRDefault="009A26DA" w:rsidP="009A26DA">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2268"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9A26DA" w:rsidRPr="00AF3FEB" w:rsidRDefault="009A26DA" w:rsidP="009A26DA">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9A26DA" w:rsidRPr="00AF3FEB" w:rsidTr="008D76E8">
        <w:trPr>
          <w:trHeight w:val="20"/>
        </w:trPr>
        <w:tc>
          <w:tcPr>
            <w:tcW w:w="88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9A26DA" w:rsidRPr="00AF3FEB" w:rsidRDefault="009A26DA" w:rsidP="009A26DA">
            <w:pPr>
              <w:jc w:val="center"/>
              <w:rPr>
                <w:rFonts w:ascii="Arial" w:hAnsi="Arial" w:cs="Arial"/>
                <w:color w:val="002060"/>
                <w:sz w:val="20"/>
                <w:szCs w:val="20"/>
              </w:rPr>
            </w:pPr>
            <w:r w:rsidRPr="00AF3FEB">
              <w:rPr>
                <w:rFonts w:ascii="Arial" w:eastAsia="Arial Unicode MS" w:hAnsi="Arial" w:cs="Arial"/>
                <w:color w:val="002060"/>
                <w:sz w:val="20"/>
                <w:szCs w:val="20"/>
                <w:lang w:val="en-GB"/>
              </w:rPr>
              <w:t>15.2.</w:t>
            </w:r>
            <w:r w:rsidRPr="00AF3FEB">
              <w:rPr>
                <w:rFonts w:ascii="Arial" w:hAnsi="Arial" w:cs="Arial"/>
                <w:color w:val="002060"/>
                <w:sz w:val="20"/>
                <w:szCs w:val="20"/>
              </w:rPr>
              <w:t>4</w:t>
            </w:r>
          </w:p>
        </w:tc>
        <w:tc>
          <w:tcPr>
            <w:tcW w:w="4753"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9A26DA" w:rsidRPr="00AF3FEB" w:rsidRDefault="009A26DA" w:rsidP="009A26DA">
            <w:pPr>
              <w:spacing w:before="40" w:after="40"/>
              <w:rPr>
                <w:rFonts w:ascii="Arial" w:hAnsi="Arial" w:cs="Arial"/>
                <w:color w:val="002060"/>
                <w:sz w:val="20"/>
                <w:szCs w:val="20"/>
              </w:rPr>
            </w:pPr>
            <w:r w:rsidRPr="00AF3FEB">
              <w:rPr>
                <w:rFonts w:ascii="Arial" w:hAnsi="Arial" w:cs="Arial"/>
                <w:color w:val="002060"/>
                <w:sz w:val="20"/>
                <w:szCs w:val="20"/>
              </w:rPr>
              <w:t>Family/friend</w:t>
            </w:r>
          </w:p>
        </w:tc>
        <w:tc>
          <w:tcPr>
            <w:tcW w:w="212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9A26DA" w:rsidRPr="00AF3FEB" w:rsidRDefault="009A26DA" w:rsidP="009A26DA">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2268"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9A26DA" w:rsidRPr="00AF3FEB" w:rsidRDefault="009A26DA" w:rsidP="009A26DA">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9A26DA" w:rsidRPr="00AF3FEB" w:rsidTr="008D76E8">
        <w:trPr>
          <w:trHeight w:val="20"/>
        </w:trPr>
        <w:tc>
          <w:tcPr>
            <w:tcW w:w="88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9A26DA" w:rsidRPr="00AF3FEB" w:rsidRDefault="009A26DA" w:rsidP="009A26DA">
            <w:pPr>
              <w:jc w:val="center"/>
              <w:rPr>
                <w:rFonts w:ascii="Arial" w:hAnsi="Arial" w:cs="Arial"/>
                <w:color w:val="002060"/>
                <w:sz w:val="20"/>
                <w:szCs w:val="20"/>
              </w:rPr>
            </w:pPr>
            <w:r w:rsidRPr="00AF3FEB">
              <w:rPr>
                <w:rFonts w:ascii="Arial" w:eastAsia="Arial Unicode MS" w:hAnsi="Arial" w:cs="Arial"/>
                <w:color w:val="002060"/>
                <w:sz w:val="20"/>
                <w:szCs w:val="20"/>
                <w:lang w:val="en-GB"/>
              </w:rPr>
              <w:t>15.2.</w:t>
            </w:r>
            <w:r w:rsidRPr="00AF3FEB">
              <w:rPr>
                <w:rFonts w:ascii="Arial" w:hAnsi="Arial" w:cs="Arial"/>
                <w:color w:val="002060"/>
                <w:sz w:val="20"/>
                <w:szCs w:val="20"/>
              </w:rPr>
              <w:t>5</w:t>
            </w:r>
          </w:p>
        </w:tc>
        <w:tc>
          <w:tcPr>
            <w:tcW w:w="4753"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9A26DA" w:rsidRPr="00AF3FEB" w:rsidRDefault="009A26DA" w:rsidP="009A26DA">
            <w:pPr>
              <w:spacing w:before="40" w:after="40"/>
              <w:rPr>
                <w:rFonts w:ascii="Arial" w:hAnsi="Arial" w:cs="Arial"/>
                <w:color w:val="002060"/>
                <w:sz w:val="20"/>
                <w:szCs w:val="20"/>
              </w:rPr>
            </w:pPr>
            <w:r w:rsidRPr="00AF3FEB">
              <w:rPr>
                <w:rFonts w:ascii="Arial" w:hAnsi="Arial" w:cs="Arial"/>
                <w:color w:val="002060"/>
                <w:sz w:val="20"/>
                <w:szCs w:val="20"/>
              </w:rPr>
              <w:t>Money lender</w:t>
            </w:r>
          </w:p>
        </w:tc>
        <w:tc>
          <w:tcPr>
            <w:tcW w:w="212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9A26DA" w:rsidRPr="00AF3FEB" w:rsidRDefault="009A26DA" w:rsidP="009A26DA">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2268"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9A26DA" w:rsidRPr="00AF3FEB" w:rsidRDefault="009A26DA" w:rsidP="009A26DA">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9A26DA" w:rsidRPr="00AF3FEB" w:rsidTr="008D76E8">
        <w:trPr>
          <w:trHeight w:val="20"/>
        </w:trPr>
        <w:tc>
          <w:tcPr>
            <w:tcW w:w="88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9A26DA" w:rsidRPr="00AF3FEB" w:rsidRDefault="009A26DA" w:rsidP="009A26DA">
            <w:pPr>
              <w:jc w:val="center"/>
              <w:rPr>
                <w:rFonts w:ascii="Arial" w:hAnsi="Arial" w:cs="Arial"/>
                <w:color w:val="002060"/>
                <w:sz w:val="20"/>
                <w:szCs w:val="20"/>
              </w:rPr>
            </w:pPr>
            <w:r w:rsidRPr="00AF3FEB">
              <w:rPr>
                <w:rFonts w:ascii="Arial" w:eastAsia="Arial Unicode MS" w:hAnsi="Arial" w:cs="Arial"/>
                <w:color w:val="002060"/>
                <w:sz w:val="20"/>
                <w:szCs w:val="20"/>
                <w:lang w:val="en-GB"/>
              </w:rPr>
              <w:t>15.2.</w:t>
            </w:r>
            <w:r w:rsidRPr="00AF3FEB">
              <w:rPr>
                <w:rFonts w:ascii="Arial" w:hAnsi="Arial" w:cs="Arial"/>
                <w:color w:val="002060"/>
                <w:sz w:val="20"/>
                <w:szCs w:val="20"/>
              </w:rPr>
              <w:t>6</w:t>
            </w:r>
          </w:p>
        </w:tc>
        <w:tc>
          <w:tcPr>
            <w:tcW w:w="4753"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9A26DA" w:rsidRPr="00AF3FEB" w:rsidRDefault="009A26DA" w:rsidP="009A26DA">
            <w:pPr>
              <w:spacing w:before="40" w:after="40"/>
              <w:rPr>
                <w:rFonts w:ascii="Arial" w:hAnsi="Arial" w:cs="Arial"/>
                <w:color w:val="002060"/>
                <w:sz w:val="20"/>
                <w:szCs w:val="20"/>
              </w:rPr>
            </w:pPr>
            <w:r w:rsidRPr="00AF3FEB">
              <w:rPr>
                <w:rFonts w:ascii="Arial" w:hAnsi="Arial" w:cs="Arial"/>
                <w:color w:val="002060"/>
                <w:sz w:val="20"/>
                <w:szCs w:val="20"/>
              </w:rPr>
              <w:t>Shop-keeper</w:t>
            </w:r>
          </w:p>
        </w:tc>
        <w:tc>
          <w:tcPr>
            <w:tcW w:w="212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9A26DA" w:rsidRPr="00AF3FEB" w:rsidRDefault="009A26DA" w:rsidP="009A26DA">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2268"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9A26DA" w:rsidRPr="00AF3FEB" w:rsidRDefault="009A26DA" w:rsidP="009A26DA">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9A26DA" w:rsidRPr="00AF3FEB" w:rsidTr="008D76E8">
        <w:trPr>
          <w:trHeight w:val="20"/>
        </w:trPr>
        <w:tc>
          <w:tcPr>
            <w:tcW w:w="88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9A26DA" w:rsidRPr="00AF3FEB" w:rsidRDefault="009A26DA" w:rsidP="009A26DA">
            <w:pPr>
              <w:jc w:val="center"/>
              <w:rPr>
                <w:rFonts w:ascii="Arial" w:hAnsi="Arial" w:cs="Arial"/>
                <w:color w:val="002060"/>
                <w:sz w:val="20"/>
                <w:szCs w:val="20"/>
              </w:rPr>
            </w:pPr>
            <w:r w:rsidRPr="00AF3FEB">
              <w:rPr>
                <w:rFonts w:ascii="Arial" w:eastAsia="Arial Unicode MS" w:hAnsi="Arial" w:cs="Arial"/>
                <w:color w:val="002060"/>
                <w:sz w:val="20"/>
                <w:szCs w:val="20"/>
                <w:lang w:val="en-GB"/>
              </w:rPr>
              <w:t>15.2.</w:t>
            </w:r>
            <w:r w:rsidRPr="00AF3FEB">
              <w:rPr>
                <w:rFonts w:ascii="Arial" w:hAnsi="Arial" w:cs="Arial"/>
                <w:color w:val="002060"/>
                <w:sz w:val="20"/>
                <w:szCs w:val="20"/>
              </w:rPr>
              <w:t>7</w:t>
            </w:r>
          </w:p>
        </w:tc>
        <w:tc>
          <w:tcPr>
            <w:tcW w:w="4753"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9A26DA" w:rsidRPr="00AF3FEB" w:rsidRDefault="009A26DA" w:rsidP="009A26DA">
            <w:pPr>
              <w:spacing w:before="40" w:after="40"/>
              <w:rPr>
                <w:rFonts w:ascii="Arial" w:hAnsi="Arial" w:cs="Arial"/>
                <w:color w:val="002060"/>
                <w:sz w:val="20"/>
                <w:szCs w:val="20"/>
              </w:rPr>
            </w:pPr>
            <w:r w:rsidRPr="00AF3FEB">
              <w:rPr>
                <w:rFonts w:ascii="Arial" w:hAnsi="Arial" w:cs="Arial"/>
                <w:color w:val="002060"/>
                <w:sz w:val="20"/>
                <w:szCs w:val="20"/>
              </w:rPr>
              <w:t>Private company</w:t>
            </w:r>
          </w:p>
        </w:tc>
        <w:tc>
          <w:tcPr>
            <w:tcW w:w="212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9A26DA" w:rsidRPr="00AF3FEB" w:rsidRDefault="009A26DA" w:rsidP="009A26DA">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2268"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9A26DA" w:rsidRPr="00AF3FEB" w:rsidRDefault="009A26DA" w:rsidP="009A26DA">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9A26DA" w:rsidRPr="00AF3FEB" w:rsidTr="008D76E8">
        <w:trPr>
          <w:trHeight w:val="20"/>
        </w:trPr>
        <w:tc>
          <w:tcPr>
            <w:tcW w:w="88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9A26DA" w:rsidRPr="00AF3FEB" w:rsidRDefault="009A26DA" w:rsidP="009A26DA">
            <w:pPr>
              <w:jc w:val="center"/>
              <w:rPr>
                <w:rFonts w:ascii="Arial" w:hAnsi="Arial" w:cs="Arial"/>
                <w:color w:val="002060"/>
                <w:sz w:val="20"/>
                <w:szCs w:val="20"/>
              </w:rPr>
            </w:pPr>
            <w:r w:rsidRPr="00AF3FEB">
              <w:rPr>
                <w:rFonts w:ascii="Arial" w:eastAsia="Arial Unicode MS" w:hAnsi="Arial" w:cs="Arial"/>
                <w:color w:val="002060"/>
                <w:sz w:val="20"/>
                <w:szCs w:val="20"/>
                <w:lang w:val="en-GB"/>
              </w:rPr>
              <w:t>15.2.</w:t>
            </w:r>
            <w:r w:rsidRPr="00AF3FEB">
              <w:rPr>
                <w:rFonts w:ascii="Arial" w:hAnsi="Arial" w:cs="Arial"/>
                <w:color w:val="002060"/>
                <w:sz w:val="20"/>
                <w:szCs w:val="20"/>
              </w:rPr>
              <w:t>8</w:t>
            </w:r>
          </w:p>
        </w:tc>
        <w:tc>
          <w:tcPr>
            <w:tcW w:w="4753"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9A26DA" w:rsidRPr="00AF3FEB" w:rsidRDefault="009A26DA" w:rsidP="009A26DA">
            <w:pPr>
              <w:spacing w:before="40" w:after="40"/>
              <w:rPr>
                <w:rFonts w:ascii="Arial" w:hAnsi="Arial" w:cs="Arial"/>
                <w:color w:val="002060"/>
                <w:sz w:val="20"/>
                <w:szCs w:val="20"/>
              </w:rPr>
            </w:pPr>
            <w:r w:rsidRPr="00AF3FEB">
              <w:rPr>
                <w:rFonts w:ascii="Arial" w:hAnsi="Arial" w:cs="Arial"/>
                <w:color w:val="002060"/>
                <w:sz w:val="20"/>
                <w:szCs w:val="20"/>
              </w:rPr>
              <w:t>Farmers Association/Cooperative</w:t>
            </w:r>
          </w:p>
        </w:tc>
        <w:tc>
          <w:tcPr>
            <w:tcW w:w="212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9A26DA" w:rsidRPr="00AF3FEB" w:rsidRDefault="009A26DA" w:rsidP="009A26DA">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2268"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9A26DA" w:rsidRPr="00AF3FEB" w:rsidRDefault="009A26DA" w:rsidP="009A26DA">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9A26DA" w:rsidRPr="00AF3FEB" w:rsidTr="008D76E8">
        <w:trPr>
          <w:trHeight w:val="20"/>
        </w:trPr>
        <w:tc>
          <w:tcPr>
            <w:tcW w:w="88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9A26DA" w:rsidRPr="00AF3FEB" w:rsidRDefault="009A26DA" w:rsidP="009A26DA">
            <w:pPr>
              <w:jc w:val="center"/>
              <w:rPr>
                <w:rFonts w:ascii="Arial" w:hAnsi="Arial" w:cs="Arial"/>
                <w:color w:val="002060"/>
                <w:sz w:val="20"/>
                <w:szCs w:val="20"/>
              </w:rPr>
            </w:pPr>
            <w:r w:rsidRPr="00AF3FEB">
              <w:rPr>
                <w:rFonts w:ascii="Arial" w:eastAsia="Arial Unicode MS" w:hAnsi="Arial" w:cs="Arial"/>
                <w:color w:val="002060"/>
                <w:sz w:val="20"/>
                <w:szCs w:val="20"/>
                <w:lang w:val="en-GB"/>
              </w:rPr>
              <w:t>15.2.</w:t>
            </w:r>
            <w:r w:rsidRPr="00AF3FEB">
              <w:rPr>
                <w:rFonts w:ascii="Arial" w:hAnsi="Arial" w:cs="Arial"/>
                <w:color w:val="002060"/>
                <w:sz w:val="20"/>
                <w:szCs w:val="20"/>
              </w:rPr>
              <w:t>9</w:t>
            </w:r>
          </w:p>
        </w:tc>
        <w:tc>
          <w:tcPr>
            <w:tcW w:w="4753"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9A26DA" w:rsidRPr="00AF3FEB" w:rsidRDefault="009A26DA" w:rsidP="009A26DA">
            <w:pPr>
              <w:spacing w:before="40" w:after="40"/>
              <w:rPr>
                <w:rFonts w:ascii="Arial" w:hAnsi="Arial" w:cs="Arial"/>
                <w:color w:val="002060"/>
                <w:sz w:val="20"/>
                <w:szCs w:val="20"/>
              </w:rPr>
            </w:pPr>
            <w:r w:rsidRPr="00AF3FEB">
              <w:rPr>
                <w:rFonts w:ascii="Arial" w:hAnsi="Arial" w:cs="Arial"/>
                <w:color w:val="002060"/>
                <w:sz w:val="20"/>
                <w:szCs w:val="20"/>
              </w:rPr>
              <w:t>Pre-sale of product to trader</w:t>
            </w:r>
          </w:p>
        </w:tc>
        <w:tc>
          <w:tcPr>
            <w:tcW w:w="212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9A26DA" w:rsidRPr="00AF3FEB" w:rsidRDefault="009A26DA" w:rsidP="009A26DA">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2268"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9A26DA" w:rsidRPr="00AF3FEB" w:rsidRDefault="009A26DA" w:rsidP="009A26DA">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9A26DA" w:rsidRPr="00AF3FEB" w:rsidTr="008D76E8">
        <w:trPr>
          <w:trHeight w:val="20"/>
        </w:trPr>
        <w:tc>
          <w:tcPr>
            <w:tcW w:w="88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9A26DA" w:rsidRPr="00AF3FEB" w:rsidRDefault="009A26DA" w:rsidP="009A26DA">
            <w:pPr>
              <w:jc w:val="center"/>
              <w:rPr>
                <w:rFonts w:ascii="Arial" w:hAnsi="Arial" w:cs="Arial"/>
                <w:color w:val="002060"/>
                <w:sz w:val="20"/>
                <w:szCs w:val="20"/>
              </w:rPr>
            </w:pPr>
            <w:r w:rsidRPr="00AF3FEB">
              <w:rPr>
                <w:rFonts w:ascii="Arial" w:eastAsia="Arial Unicode MS" w:hAnsi="Arial" w:cs="Arial"/>
                <w:color w:val="002060"/>
                <w:sz w:val="20"/>
                <w:szCs w:val="20"/>
                <w:lang w:val="en-GB"/>
              </w:rPr>
              <w:t>15.2.</w:t>
            </w:r>
            <w:r w:rsidRPr="00AF3FEB">
              <w:rPr>
                <w:rFonts w:ascii="Arial" w:hAnsi="Arial" w:cs="Arial"/>
                <w:color w:val="002060"/>
                <w:sz w:val="20"/>
                <w:szCs w:val="20"/>
              </w:rPr>
              <w:t>10</w:t>
            </w:r>
          </w:p>
        </w:tc>
        <w:tc>
          <w:tcPr>
            <w:tcW w:w="4753"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9A26DA" w:rsidRPr="00AF3FEB" w:rsidRDefault="009A26DA" w:rsidP="009A26DA">
            <w:pPr>
              <w:spacing w:before="40" w:after="40"/>
              <w:rPr>
                <w:rFonts w:ascii="Arial" w:hAnsi="Arial" w:cs="Arial"/>
                <w:color w:val="002060"/>
                <w:sz w:val="20"/>
                <w:szCs w:val="20"/>
              </w:rPr>
            </w:pPr>
            <w:r w:rsidRPr="00AF3FEB">
              <w:rPr>
                <w:rFonts w:ascii="Arial" w:hAnsi="Arial" w:cs="Arial"/>
                <w:color w:val="002060"/>
                <w:sz w:val="20"/>
                <w:szCs w:val="20"/>
              </w:rPr>
              <w:t>Government</w:t>
            </w:r>
          </w:p>
        </w:tc>
        <w:tc>
          <w:tcPr>
            <w:tcW w:w="212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9A26DA" w:rsidRPr="00AF3FEB" w:rsidRDefault="009A26DA" w:rsidP="009A26DA">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2268"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9A26DA" w:rsidRPr="00AF3FEB" w:rsidRDefault="009A26DA" w:rsidP="009A26DA">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9A26DA" w:rsidRPr="00AF3FEB" w:rsidTr="008D76E8">
        <w:trPr>
          <w:trHeight w:val="20"/>
        </w:trPr>
        <w:tc>
          <w:tcPr>
            <w:tcW w:w="88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9A26DA" w:rsidRPr="00AF3FEB" w:rsidRDefault="009A26DA" w:rsidP="009A26DA">
            <w:pPr>
              <w:jc w:val="center"/>
              <w:rPr>
                <w:rFonts w:ascii="Arial" w:hAnsi="Arial" w:cs="Arial"/>
                <w:color w:val="002060"/>
                <w:sz w:val="20"/>
                <w:szCs w:val="20"/>
              </w:rPr>
            </w:pPr>
            <w:r w:rsidRPr="00AF3FEB">
              <w:rPr>
                <w:rFonts w:ascii="Arial" w:eastAsia="Arial Unicode MS" w:hAnsi="Arial" w:cs="Arial"/>
                <w:color w:val="002060"/>
                <w:sz w:val="20"/>
                <w:szCs w:val="20"/>
                <w:lang w:val="en-GB"/>
              </w:rPr>
              <w:t>15.2.</w:t>
            </w:r>
            <w:r w:rsidRPr="00AF3FEB">
              <w:rPr>
                <w:rFonts w:ascii="Arial" w:hAnsi="Arial" w:cs="Arial"/>
                <w:color w:val="002060"/>
                <w:sz w:val="20"/>
                <w:szCs w:val="20"/>
              </w:rPr>
              <w:t>88</w:t>
            </w:r>
          </w:p>
        </w:tc>
        <w:tc>
          <w:tcPr>
            <w:tcW w:w="4753"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9A26DA" w:rsidRPr="00AF3FEB" w:rsidRDefault="009A26DA" w:rsidP="009A26DA">
            <w:pPr>
              <w:spacing w:before="40" w:after="40"/>
              <w:rPr>
                <w:rFonts w:ascii="Arial" w:hAnsi="Arial" w:cs="Arial"/>
                <w:color w:val="002060"/>
                <w:sz w:val="20"/>
                <w:szCs w:val="20"/>
              </w:rPr>
            </w:pPr>
            <w:r w:rsidRPr="00AF3FEB">
              <w:rPr>
                <w:rFonts w:ascii="Arial" w:hAnsi="Arial" w:cs="Arial"/>
                <w:color w:val="002060"/>
                <w:sz w:val="20"/>
                <w:szCs w:val="20"/>
              </w:rPr>
              <w:t>Other (specify) _____________________________</w:t>
            </w:r>
          </w:p>
        </w:tc>
        <w:tc>
          <w:tcPr>
            <w:tcW w:w="212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9A26DA" w:rsidRPr="00AF3FEB" w:rsidRDefault="009A26DA" w:rsidP="009A26DA">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2268"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9A26DA" w:rsidRPr="00AF3FEB" w:rsidRDefault="009A26DA" w:rsidP="009A26DA">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bl>
    <w:p w:rsidR="00A5041E" w:rsidRPr="00AF3FEB" w:rsidRDefault="00A5041E" w:rsidP="0006295F"/>
    <w:tbl>
      <w:tblPr>
        <w:tblW w:w="10031" w:type="dxa"/>
        <w:tblLook w:val="04A0" w:firstRow="1" w:lastRow="0" w:firstColumn="1" w:lastColumn="0" w:noHBand="0" w:noVBand="1"/>
      </w:tblPr>
      <w:tblGrid>
        <w:gridCol w:w="895"/>
        <w:gridCol w:w="6017"/>
        <w:gridCol w:w="1701"/>
        <w:gridCol w:w="1418"/>
      </w:tblGrid>
      <w:tr w:rsidR="00F90AF5" w:rsidRPr="00AF3FEB" w:rsidTr="008D76E8">
        <w:trPr>
          <w:trHeight w:val="17"/>
        </w:trPr>
        <w:tc>
          <w:tcPr>
            <w:tcW w:w="895" w:type="dxa"/>
            <w:vMerge w:val="restart"/>
            <w:tcBorders>
              <w:top w:val="single" w:sz="4" w:space="0" w:color="4F81BD" w:themeColor="accent1"/>
              <w:left w:val="single" w:sz="4" w:space="0" w:color="4F81BD" w:themeColor="accent1"/>
              <w:right w:val="single" w:sz="4" w:space="0" w:color="4F81BD" w:themeColor="accent1"/>
            </w:tcBorders>
          </w:tcPr>
          <w:p w:rsidR="00F90AF5" w:rsidRPr="00AF3FEB" w:rsidRDefault="00F90AF5" w:rsidP="004E0688">
            <w:pPr>
              <w:spacing w:before="40"/>
              <w:jc w:val="center"/>
              <w:rPr>
                <w:rFonts w:ascii="Arial" w:eastAsia="Arial Unicode MS" w:hAnsi="Arial" w:cs="Arial"/>
                <w:color w:val="002060"/>
                <w:sz w:val="20"/>
                <w:szCs w:val="20"/>
                <w:lang w:val="en-GB"/>
              </w:rPr>
            </w:pPr>
            <w:r w:rsidRPr="00AF3FEB">
              <w:rPr>
                <w:rFonts w:ascii="Arial" w:eastAsia="Arial Unicode MS" w:hAnsi="Arial" w:cs="Arial"/>
                <w:color w:val="002060"/>
                <w:sz w:val="20"/>
                <w:szCs w:val="20"/>
                <w:lang w:val="en-GB"/>
              </w:rPr>
              <w:t>15.3</w:t>
            </w:r>
          </w:p>
        </w:tc>
        <w:tc>
          <w:tcPr>
            <w:tcW w:w="9136" w:type="dxa"/>
            <w:gridSpan w:val="3"/>
            <w:tcBorders>
              <w:top w:val="single" w:sz="4" w:space="0" w:color="4F81BD" w:themeColor="accent1"/>
              <w:left w:val="single" w:sz="4" w:space="0" w:color="4F81BD" w:themeColor="accent1"/>
              <w:right w:val="single" w:sz="4" w:space="0" w:color="4F81BD" w:themeColor="accent1"/>
            </w:tcBorders>
            <w:vAlign w:val="center"/>
          </w:tcPr>
          <w:p w:rsidR="00F90AF5" w:rsidRPr="00AF3FEB" w:rsidRDefault="00F90AF5" w:rsidP="00B807BC">
            <w:pPr>
              <w:jc w:val="both"/>
              <w:rPr>
                <w:rFonts w:ascii="Arial" w:hAnsi="Arial" w:cs="Arial"/>
                <w:color w:val="002060"/>
                <w:sz w:val="20"/>
                <w:szCs w:val="20"/>
              </w:rPr>
            </w:pPr>
            <w:r w:rsidRPr="00AF3FEB">
              <w:rPr>
                <w:rFonts w:ascii="Arial" w:hAnsi="Arial" w:cs="Arial"/>
                <w:color w:val="002060"/>
                <w:sz w:val="20"/>
                <w:szCs w:val="20"/>
              </w:rPr>
              <w:t xml:space="preserve">What was the most important use of the </w:t>
            </w:r>
            <w:r w:rsidRPr="00AF3FEB">
              <w:rPr>
                <w:rFonts w:ascii="Arial" w:hAnsi="Arial" w:cs="Arial"/>
                <w:b/>
                <w:i/>
                <w:color w:val="002060"/>
                <w:sz w:val="20"/>
                <w:szCs w:val="20"/>
              </w:rPr>
              <w:t>loans</w:t>
            </w:r>
            <w:r w:rsidRPr="00AF3FEB">
              <w:rPr>
                <w:rFonts w:ascii="Arial" w:hAnsi="Arial" w:cs="Arial"/>
                <w:color w:val="002060"/>
                <w:sz w:val="20"/>
                <w:szCs w:val="20"/>
              </w:rPr>
              <w:t xml:space="preserve"> taken in the last year?</w:t>
            </w:r>
          </w:p>
        </w:tc>
      </w:tr>
      <w:tr w:rsidR="00F90AF5" w:rsidRPr="00AF3FEB" w:rsidTr="00AA29AA">
        <w:trPr>
          <w:trHeight w:val="297"/>
        </w:trPr>
        <w:tc>
          <w:tcPr>
            <w:tcW w:w="895" w:type="dxa"/>
            <w:vMerge/>
            <w:tcBorders>
              <w:left w:val="single" w:sz="4" w:space="0" w:color="4F81BD" w:themeColor="accent1"/>
              <w:right w:val="single" w:sz="4" w:space="0" w:color="4F81BD" w:themeColor="accent1"/>
            </w:tcBorders>
            <w:vAlign w:val="center"/>
          </w:tcPr>
          <w:p w:rsidR="00F90AF5" w:rsidRPr="00AF3FEB" w:rsidRDefault="00F90AF5" w:rsidP="00685ECF">
            <w:pPr>
              <w:jc w:val="center"/>
              <w:rPr>
                <w:rFonts w:ascii="Arial" w:hAnsi="Arial" w:cs="Arial"/>
                <w:color w:val="002060"/>
                <w:sz w:val="20"/>
                <w:szCs w:val="20"/>
              </w:rPr>
            </w:pPr>
          </w:p>
        </w:tc>
        <w:tc>
          <w:tcPr>
            <w:tcW w:w="6017" w:type="dxa"/>
            <w:tcBorders>
              <w:top w:val="single" w:sz="2" w:space="0" w:color="4F81BD" w:themeColor="accent1"/>
              <w:left w:val="single" w:sz="4" w:space="0" w:color="4F81BD" w:themeColor="accent1"/>
              <w:bottom w:val="single" w:sz="2" w:space="0" w:color="4F81BD" w:themeColor="accent1"/>
              <w:right w:val="single" w:sz="4" w:space="0" w:color="4F81BD" w:themeColor="accent1"/>
            </w:tcBorders>
            <w:vAlign w:val="center"/>
          </w:tcPr>
          <w:p w:rsidR="00F90AF5" w:rsidRPr="00AF3FEB" w:rsidRDefault="00F90AF5" w:rsidP="00E55C8F">
            <w:pPr>
              <w:spacing w:after="40"/>
              <w:ind w:left="792"/>
              <w:rPr>
                <w:rFonts w:ascii="Arial" w:eastAsia="Arial Unicode MS" w:hAnsi="Arial" w:cs="Arial"/>
                <w:color w:val="002060"/>
                <w:sz w:val="20"/>
                <w:szCs w:val="20"/>
              </w:rPr>
            </w:pPr>
          </w:p>
        </w:tc>
        <w:tc>
          <w:tcPr>
            <w:tcW w:w="3119" w:type="dxa"/>
            <w:gridSpan w:val="2"/>
            <w:tcBorders>
              <w:top w:val="single" w:sz="2" w:space="0" w:color="4F81BD" w:themeColor="accent1"/>
              <w:left w:val="single" w:sz="4" w:space="0" w:color="4F81BD" w:themeColor="accent1"/>
              <w:right w:val="single" w:sz="4" w:space="0" w:color="auto"/>
            </w:tcBorders>
            <w:vAlign w:val="center"/>
          </w:tcPr>
          <w:p w:rsidR="00F90AF5" w:rsidRPr="00AF3FEB" w:rsidRDefault="00F90AF5" w:rsidP="00B807BC">
            <w:pPr>
              <w:spacing w:after="40"/>
              <w:ind w:left="-50" w:right="-114"/>
              <w:jc w:val="center"/>
              <w:rPr>
                <w:rFonts w:ascii="Arial" w:hAnsi="Arial" w:cs="Arial"/>
                <w:b/>
                <w:color w:val="002060"/>
                <w:sz w:val="20"/>
                <w:szCs w:val="20"/>
              </w:rPr>
            </w:pPr>
            <w:r w:rsidRPr="00AF3FEB">
              <w:rPr>
                <w:rFonts w:ascii="Arial" w:hAnsi="Arial" w:cs="Arial"/>
                <w:b/>
                <w:color w:val="002060"/>
                <w:sz w:val="20"/>
                <w:szCs w:val="20"/>
              </w:rPr>
              <w:t>Most important use</w:t>
            </w:r>
          </w:p>
        </w:tc>
      </w:tr>
      <w:tr w:rsidR="00F90AF5" w:rsidRPr="00AF3FEB" w:rsidTr="00AA29AA">
        <w:trPr>
          <w:trHeight w:val="17"/>
        </w:trPr>
        <w:tc>
          <w:tcPr>
            <w:tcW w:w="895" w:type="dxa"/>
            <w:vMerge/>
            <w:tcBorders>
              <w:left w:val="single" w:sz="4" w:space="0" w:color="4F81BD" w:themeColor="accent1"/>
              <w:right w:val="single" w:sz="4" w:space="0" w:color="4F81BD" w:themeColor="accent1"/>
            </w:tcBorders>
            <w:vAlign w:val="center"/>
          </w:tcPr>
          <w:p w:rsidR="00F90AF5" w:rsidRPr="00AF3FEB" w:rsidRDefault="00F90AF5" w:rsidP="00131808">
            <w:pPr>
              <w:jc w:val="center"/>
              <w:rPr>
                <w:rFonts w:ascii="Arial" w:hAnsi="Arial" w:cs="Arial"/>
                <w:color w:val="002060"/>
                <w:sz w:val="20"/>
                <w:szCs w:val="20"/>
              </w:rPr>
            </w:pPr>
          </w:p>
        </w:tc>
        <w:tc>
          <w:tcPr>
            <w:tcW w:w="6017" w:type="dxa"/>
            <w:tcBorders>
              <w:top w:val="single" w:sz="2" w:space="0" w:color="4F81BD" w:themeColor="accent1"/>
              <w:left w:val="single" w:sz="4" w:space="0" w:color="4F81BD" w:themeColor="accent1"/>
              <w:bottom w:val="dotted" w:sz="4" w:space="0" w:color="auto"/>
              <w:right w:val="single" w:sz="4" w:space="0" w:color="4F81BD" w:themeColor="accent1"/>
            </w:tcBorders>
            <w:vAlign w:val="center"/>
          </w:tcPr>
          <w:p w:rsidR="00F90AF5" w:rsidRPr="00AF3FEB" w:rsidRDefault="00F90AF5" w:rsidP="0078294D">
            <w:pPr>
              <w:ind w:left="162"/>
              <w:rPr>
                <w:rFonts w:ascii="Arial" w:eastAsia="Arial Unicode MS" w:hAnsi="Arial" w:cs="Arial"/>
                <w:color w:val="002060"/>
                <w:sz w:val="20"/>
                <w:szCs w:val="20"/>
              </w:rPr>
            </w:pPr>
            <w:r w:rsidRPr="00AF3FEB">
              <w:rPr>
                <w:rFonts w:ascii="Arial" w:hAnsi="Arial" w:cs="Arial"/>
                <w:color w:val="002060"/>
                <w:sz w:val="20"/>
                <w:szCs w:val="20"/>
              </w:rPr>
              <w:t>Home improvement including water supply</w:t>
            </w:r>
          </w:p>
        </w:tc>
        <w:tc>
          <w:tcPr>
            <w:tcW w:w="1701" w:type="dxa"/>
            <w:tcBorders>
              <w:top w:val="single" w:sz="2" w:space="0" w:color="4F81BD" w:themeColor="accent1"/>
              <w:left w:val="single" w:sz="4" w:space="0" w:color="4F81BD" w:themeColor="accent1"/>
              <w:bottom w:val="dotted" w:sz="4" w:space="0" w:color="auto"/>
              <w:right w:val="single" w:sz="4" w:space="0" w:color="4F81BD" w:themeColor="accent1"/>
            </w:tcBorders>
            <w:vAlign w:val="center"/>
          </w:tcPr>
          <w:p w:rsidR="00F90AF5" w:rsidRPr="00AF3FEB" w:rsidRDefault="00F90AF5" w:rsidP="00131808">
            <w:pPr>
              <w:jc w:val="center"/>
              <w:rPr>
                <w:rFonts w:ascii="Arial" w:hAnsi="Arial" w:cs="Arial"/>
                <w:color w:val="002060"/>
                <w:sz w:val="20"/>
                <w:szCs w:val="20"/>
              </w:rPr>
            </w:pPr>
            <w:r w:rsidRPr="00AF3FEB">
              <w:rPr>
                <w:rFonts w:ascii="Arial" w:hAnsi="Arial" w:cs="Arial"/>
                <w:color w:val="002060"/>
                <w:sz w:val="20"/>
                <w:szCs w:val="20"/>
              </w:rPr>
              <w:t>1</w:t>
            </w:r>
          </w:p>
        </w:tc>
        <w:tc>
          <w:tcPr>
            <w:tcW w:w="1418" w:type="dxa"/>
            <w:vMerge w:val="restart"/>
            <w:tcBorders>
              <w:top w:val="single" w:sz="2" w:space="0" w:color="4F81BD" w:themeColor="accent1"/>
              <w:left w:val="single" w:sz="4" w:space="0" w:color="4F81BD" w:themeColor="accent1"/>
              <w:right w:val="single" w:sz="4" w:space="0" w:color="4F81BD" w:themeColor="accent1"/>
            </w:tcBorders>
            <w:vAlign w:val="center"/>
          </w:tcPr>
          <w:p w:rsidR="00F90AF5" w:rsidRPr="00AF3FEB" w:rsidRDefault="00F90AF5" w:rsidP="00131808">
            <w:pPr>
              <w:jc w:val="center"/>
              <w:rPr>
                <w:rFonts w:ascii="Arial" w:hAnsi="Arial" w:cs="Arial"/>
                <w:color w:val="002060"/>
                <w:sz w:val="20"/>
                <w:szCs w:val="20"/>
              </w:rPr>
            </w:pPr>
            <w:r w:rsidRPr="00AF3FEB">
              <w:rPr>
                <w:rFonts w:ascii="Arial" w:hAnsi="Arial" w:cs="Arial"/>
                <w:color w:val="002060"/>
                <w:sz w:val="20"/>
                <w:szCs w:val="20"/>
              </w:rPr>
              <w:t>|____|</w:t>
            </w:r>
          </w:p>
        </w:tc>
      </w:tr>
      <w:tr w:rsidR="00F90AF5" w:rsidRPr="00AF3FEB" w:rsidTr="008D76E8">
        <w:trPr>
          <w:trHeight w:val="17"/>
        </w:trPr>
        <w:tc>
          <w:tcPr>
            <w:tcW w:w="895" w:type="dxa"/>
            <w:vMerge/>
            <w:tcBorders>
              <w:left w:val="single" w:sz="4" w:space="0" w:color="4F81BD" w:themeColor="accent1"/>
              <w:right w:val="single" w:sz="4" w:space="0" w:color="4F81BD" w:themeColor="accent1"/>
            </w:tcBorders>
            <w:vAlign w:val="center"/>
          </w:tcPr>
          <w:p w:rsidR="00F90AF5" w:rsidRPr="00AF3FEB" w:rsidRDefault="00F90AF5" w:rsidP="00131808">
            <w:pPr>
              <w:jc w:val="center"/>
              <w:rPr>
                <w:rFonts w:ascii="Arial" w:hAnsi="Arial" w:cs="Arial"/>
                <w:color w:val="002060"/>
                <w:sz w:val="20"/>
                <w:szCs w:val="20"/>
              </w:rPr>
            </w:pPr>
          </w:p>
        </w:tc>
        <w:tc>
          <w:tcPr>
            <w:tcW w:w="6017" w:type="dxa"/>
            <w:tcBorders>
              <w:top w:val="dotted" w:sz="4" w:space="0" w:color="auto"/>
              <w:left w:val="single" w:sz="4" w:space="0" w:color="4F81BD" w:themeColor="accent1"/>
              <w:bottom w:val="dotted" w:sz="4" w:space="0" w:color="auto"/>
              <w:right w:val="single" w:sz="4" w:space="0" w:color="4F81BD" w:themeColor="accent1"/>
            </w:tcBorders>
            <w:vAlign w:val="center"/>
          </w:tcPr>
          <w:p w:rsidR="00F90AF5" w:rsidRPr="00AF3FEB" w:rsidRDefault="00F90AF5" w:rsidP="0078294D">
            <w:pPr>
              <w:ind w:left="162"/>
              <w:rPr>
                <w:rFonts w:ascii="Arial" w:eastAsia="Arial Unicode MS" w:hAnsi="Arial" w:cs="Arial"/>
                <w:color w:val="002060"/>
                <w:sz w:val="20"/>
                <w:szCs w:val="20"/>
              </w:rPr>
            </w:pPr>
            <w:r w:rsidRPr="00AF3FEB">
              <w:rPr>
                <w:rFonts w:ascii="Arial" w:hAnsi="Arial" w:cs="Arial"/>
                <w:color w:val="002060"/>
                <w:sz w:val="20"/>
                <w:szCs w:val="20"/>
              </w:rPr>
              <w:t>House purchase or construction</w:t>
            </w:r>
          </w:p>
        </w:tc>
        <w:tc>
          <w:tcPr>
            <w:tcW w:w="1701" w:type="dxa"/>
            <w:tcBorders>
              <w:top w:val="dotted" w:sz="4" w:space="0" w:color="auto"/>
              <w:left w:val="single" w:sz="4" w:space="0" w:color="4F81BD" w:themeColor="accent1"/>
              <w:bottom w:val="dotted" w:sz="4" w:space="0" w:color="auto"/>
              <w:right w:val="single" w:sz="4" w:space="0" w:color="4F81BD" w:themeColor="accent1"/>
            </w:tcBorders>
            <w:vAlign w:val="center"/>
          </w:tcPr>
          <w:p w:rsidR="00F90AF5" w:rsidRPr="00AF3FEB" w:rsidRDefault="00F90AF5" w:rsidP="00131808">
            <w:pPr>
              <w:jc w:val="center"/>
              <w:rPr>
                <w:rFonts w:ascii="Arial" w:hAnsi="Arial" w:cs="Arial"/>
                <w:color w:val="002060"/>
                <w:sz w:val="20"/>
                <w:szCs w:val="20"/>
              </w:rPr>
            </w:pPr>
            <w:r w:rsidRPr="00AF3FEB">
              <w:rPr>
                <w:rFonts w:ascii="Arial" w:hAnsi="Arial" w:cs="Arial"/>
                <w:color w:val="002060"/>
                <w:sz w:val="20"/>
                <w:szCs w:val="20"/>
              </w:rPr>
              <w:t>2</w:t>
            </w:r>
          </w:p>
        </w:tc>
        <w:tc>
          <w:tcPr>
            <w:tcW w:w="1418" w:type="dxa"/>
            <w:vMerge/>
            <w:tcBorders>
              <w:left w:val="single" w:sz="4" w:space="0" w:color="4F81BD" w:themeColor="accent1"/>
              <w:right w:val="single" w:sz="4" w:space="0" w:color="4F81BD" w:themeColor="accent1"/>
            </w:tcBorders>
            <w:vAlign w:val="center"/>
          </w:tcPr>
          <w:p w:rsidR="00F90AF5" w:rsidRPr="00AF3FEB" w:rsidRDefault="00F90AF5" w:rsidP="00131808">
            <w:pPr>
              <w:jc w:val="center"/>
              <w:rPr>
                <w:rFonts w:ascii="Arial" w:hAnsi="Arial" w:cs="Arial"/>
                <w:color w:val="002060"/>
                <w:sz w:val="20"/>
                <w:szCs w:val="20"/>
              </w:rPr>
            </w:pPr>
          </w:p>
        </w:tc>
      </w:tr>
      <w:tr w:rsidR="00F90AF5" w:rsidRPr="00AF3FEB" w:rsidTr="008D76E8">
        <w:trPr>
          <w:trHeight w:val="17"/>
        </w:trPr>
        <w:tc>
          <w:tcPr>
            <w:tcW w:w="895" w:type="dxa"/>
            <w:vMerge/>
            <w:tcBorders>
              <w:left w:val="single" w:sz="4" w:space="0" w:color="4F81BD" w:themeColor="accent1"/>
              <w:right w:val="single" w:sz="4" w:space="0" w:color="4F81BD" w:themeColor="accent1"/>
            </w:tcBorders>
            <w:vAlign w:val="center"/>
          </w:tcPr>
          <w:p w:rsidR="00F90AF5" w:rsidRPr="00AF3FEB" w:rsidRDefault="00F90AF5" w:rsidP="00131808">
            <w:pPr>
              <w:jc w:val="center"/>
              <w:rPr>
                <w:rFonts w:ascii="Arial" w:hAnsi="Arial" w:cs="Arial"/>
                <w:color w:val="002060"/>
                <w:sz w:val="20"/>
                <w:szCs w:val="20"/>
              </w:rPr>
            </w:pPr>
          </w:p>
        </w:tc>
        <w:tc>
          <w:tcPr>
            <w:tcW w:w="6017" w:type="dxa"/>
            <w:tcBorders>
              <w:top w:val="dotted" w:sz="4" w:space="0" w:color="auto"/>
              <w:left w:val="single" w:sz="4" w:space="0" w:color="4F81BD" w:themeColor="accent1"/>
              <w:bottom w:val="dotted" w:sz="4" w:space="0" w:color="auto"/>
              <w:right w:val="single" w:sz="4" w:space="0" w:color="4F81BD" w:themeColor="accent1"/>
            </w:tcBorders>
            <w:vAlign w:val="center"/>
          </w:tcPr>
          <w:p w:rsidR="00F90AF5" w:rsidRPr="00AF3FEB" w:rsidRDefault="00F90AF5" w:rsidP="0078294D">
            <w:pPr>
              <w:ind w:left="162"/>
              <w:rPr>
                <w:rFonts w:ascii="Arial" w:eastAsia="Arial Unicode MS" w:hAnsi="Arial" w:cs="Arial"/>
                <w:color w:val="002060"/>
                <w:sz w:val="20"/>
                <w:szCs w:val="20"/>
              </w:rPr>
            </w:pPr>
            <w:r w:rsidRPr="00AF3FEB">
              <w:rPr>
                <w:rFonts w:ascii="Arial" w:hAnsi="Arial" w:cs="Arial"/>
                <w:color w:val="002060"/>
                <w:sz w:val="20"/>
                <w:szCs w:val="20"/>
              </w:rPr>
              <w:t>Construction other than house</w:t>
            </w:r>
          </w:p>
        </w:tc>
        <w:tc>
          <w:tcPr>
            <w:tcW w:w="1701" w:type="dxa"/>
            <w:tcBorders>
              <w:top w:val="dotted" w:sz="4" w:space="0" w:color="auto"/>
              <w:left w:val="single" w:sz="4" w:space="0" w:color="4F81BD" w:themeColor="accent1"/>
              <w:bottom w:val="dotted" w:sz="4" w:space="0" w:color="auto"/>
              <w:right w:val="single" w:sz="4" w:space="0" w:color="4F81BD" w:themeColor="accent1"/>
            </w:tcBorders>
            <w:vAlign w:val="center"/>
          </w:tcPr>
          <w:p w:rsidR="00F90AF5" w:rsidRPr="00AF3FEB" w:rsidRDefault="00F90AF5" w:rsidP="00131808">
            <w:pPr>
              <w:jc w:val="center"/>
              <w:rPr>
                <w:rFonts w:ascii="Arial" w:hAnsi="Arial" w:cs="Arial"/>
                <w:color w:val="002060"/>
                <w:sz w:val="20"/>
                <w:szCs w:val="20"/>
              </w:rPr>
            </w:pPr>
            <w:r w:rsidRPr="00AF3FEB">
              <w:rPr>
                <w:rFonts w:ascii="Arial" w:hAnsi="Arial" w:cs="Arial"/>
                <w:color w:val="002060"/>
                <w:sz w:val="20"/>
                <w:szCs w:val="20"/>
              </w:rPr>
              <w:t>3</w:t>
            </w:r>
          </w:p>
        </w:tc>
        <w:tc>
          <w:tcPr>
            <w:tcW w:w="1418" w:type="dxa"/>
            <w:vMerge/>
            <w:tcBorders>
              <w:left w:val="single" w:sz="4" w:space="0" w:color="4F81BD" w:themeColor="accent1"/>
              <w:right w:val="single" w:sz="4" w:space="0" w:color="4F81BD" w:themeColor="accent1"/>
            </w:tcBorders>
            <w:vAlign w:val="center"/>
          </w:tcPr>
          <w:p w:rsidR="00F90AF5" w:rsidRPr="00AF3FEB" w:rsidRDefault="00F90AF5" w:rsidP="00131808">
            <w:pPr>
              <w:jc w:val="center"/>
              <w:rPr>
                <w:rFonts w:ascii="Arial" w:hAnsi="Arial" w:cs="Arial"/>
                <w:color w:val="002060"/>
                <w:sz w:val="20"/>
                <w:szCs w:val="20"/>
              </w:rPr>
            </w:pPr>
          </w:p>
        </w:tc>
      </w:tr>
      <w:tr w:rsidR="00F90AF5" w:rsidRPr="00AF3FEB" w:rsidTr="008D76E8">
        <w:trPr>
          <w:trHeight w:val="17"/>
        </w:trPr>
        <w:tc>
          <w:tcPr>
            <w:tcW w:w="895" w:type="dxa"/>
            <w:vMerge/>
            <w:tcBorders>
              <w:left w:val="single" w:sz="4" w:space="0" w:color="4F81BD" w:themeColor="accent1"/>
              <w:right w:val="single" w:sz="4" w:space="0" w:color="4F81BD" w:themeColor="accent1"/>
            </w:tcBorders>
            <w:vAlign w:val="center"/>
          </w:tcPr>
          <w:p w:rsidR="00F90AF5" w:rsidRPr="00AF3FEB" w:rsidRDefault="00F90AF5" w:rsidP="00131808">
            <w:pPr>
              <w:jc w:val="center"/>
              <w:rPr>
                <w:rFonts w:ascii="Arial" w:hAnsi="Arial" w:cs="Arial"/>
                <w:color w:val="002060"/>
                <w:sz w:val="20"/>
                <w:szCs w:val="20"/>
              </w:rPr>
            </w:pPr>
          </w:p>
        </w:tc>
        <w:tc>
          <w:tcPr>
            <w:tcW w:w="6017" w:type="dxa"/>
            <w:tcBorders>
              <w:top w:val="dotted" w:sz="4" w:space="0" w:color="auto"/>
              <w:left w:val="single" w:sz="4" w:space="0" w:color="4F81BD" w:themeColor="accent1"/>
              <w:bottom w:val="dotted" w:sz="4" w:space="0" w:color="auto"/>
              <w:right w:val="single" w:sz="4" w:space="0" w:color="4F81BD" w:themeColor="accent1"/>
            </w:tcBorders>
            <w:vAlign w:val="center"/>
          </w:tcPr>
          <w:p w:rsidR="00F90AF5" w:rsidRPr="00AF3FEB" w:rsidRDefault="00F90AF5" w:rsidP="0078294D">
            <w:pPr>
              <w:ind w:left="162"/>
              <w:rPr>
                <w:rFonts w:ascii="Arial" w:eastAsia="Arial Unicode MS" w:hAnsi="Arial" w:cs="Arial"/>
                <w:color w:val="002060"/>
                <w:sz w:val="20"/>
                <w:szCs w:val="20"/>
              </w:rPr>
            </w:pPr>
            <w:r w:rsidRPr="00AF3FEB">
              <w:rPr>
                <w:rFonts w:ascii="Arial" w:hAnsi="Arial" w:cs="Arial"/>
                <w:color w:val="002060"/>
                <w:sz w:val="20"/>
                <w:szCs w:val="20"/>
              </w:rPr>
              <w:t>Land purchase/rent</w:t>
            </w:r>
          </w:p>
        </w:tc>
        <w:tc>
          <w:tcPr>
            <w:tcW w:w="1701" w:type="dxa"/>
            <w:tcBorders>
              <w:top w:val="dotted" w:sz="4" w:space="0" w:color="auto"/>
              <w:left w:val="single" w:sz="4" w:space="0" w:color="4F81BD" w:themeColor="accent1"/>
              <w:bottom w:val="dotted" w:sz="4" w:space="0" w:color="auto"/>
              <w:right w:val="single" w:sz="4" w:space="0" w:color="4F81BD" w:themeColor="accent1"/>
            </w:tcBorders>
            <w:vAlign w:val="center"/>
          </w:tcPr>
          <w:p w:rsidR="00F90AF5" w:rsidRPr="00AF3FEB" w:rsidRDefault="00F90AF5" w:rsidP="00131808">
            <w:pPr>
              <w:jc w:val="center"/>
              <w:rPr>
                <w:rFonts w:ascii="Arial" w:hAnsi="Arial" w:cs="Arial"/>
                <w:color w:val="002060"/>
                <w:sz w:val="20"/>
                <w:szCs w:val="20"/>
              </w:rPr>
            </w:pPr>
            <w:r w:rsidRPr="00AF3FEB">
              <w:rPr>
                <w:rFonts w:ascii="Arial" w:hAnsi="Arial" w:cs="Arial"/>
                <w:color w:val="002060"/>
                <w:sz w:val="20"/>
                <w:szCs w:val="20"/>
              </w:rPr>
              <w:t>4</w:t>
            </w:r>
          </w:p>
        </w:tc>
        <w:tc>
          <w:tcPr>
            <w:tcW w:w="1418" w:type="dxa"/>
            <w:vMerge/>
            <w:tcBorders>
              <w:left w:val="single" w:sz="4" w:space="0" w:color="4F81BD" w:themeColor="accent1"/>
              <w:right w:val="single" w:sz="4" w:space="0" w:color="4F81BD" w:themeColor="accent1"/>
            </w:tcBorders>
            <w:vAlign w:val="center"/>
          </w:tcPr>
          <w:p w:rsidR="00F90AF5" w:rsidRPr="00AF3FEB" w:rsidRDefault="00F90AF5" w:rsidP="00131808">
            <w:pPr>
              <w:jc w:val="center"/>
              <w:rPr>
                <w:rFonts w:ascii="Arial" w:hAnsi="Arial" w:cs="Arial"/>
                <w:color w:val="002060"/>
                <w:sz w:val="20"/>
                <w:szCs w:val="20"/>
              </w:rPr>
            </w:pPr>
          </w:p>
        </w:tc>
      </w:tr>
      <w:tr w:rsidR="00F90AF5" w:rsidRPr="00AF3FEB" w:rsidTr="008D76E8">
        <w:trPr>
          <w:trHeight w:val="17"/>
        </w:trPr>
        <w:tc>
          <w:tcPr>
            <w:tcW w:w="895" w:type="dxa"/>
            <w:vMerge/>
            <w:tcBorders>
              <w:left w:val="single" w:sz="4" w:space="0" w:color="4F81BD" w:themeColor="accent1"/>
              <w:right w:val="single" w:sz="4" w:space="0" w:color="4F81BD" w:themeColor="accent1"/>
            </w:tcBorders>
            <w:vAlign w:val="center"/>
          </w:tcPr>
          <w:p w:rsidR="00F90AF5" w:rsidRPr="00AF3FEB" w:rsidRDefault="00F90AF5" w:rsidP="00131808">
            <w:pPr>
              <w:jc w:val="center"/>
              <w:rPr>
                <w:rFonts w:ascii="Arial" w:hAnsi="Arial" w:cs="Arial"/>
                <w:color w:val="002060"/>
                <w:sz w:val="20"/>
                <w:szCs w:val="20"/>
              </w:rPr>
            </w:pPr>
          </w:p>
        </w:tc>
        <w:tc>
          <w:tcPr>
            <w:tcW w:w="6017" w:type="dxa"/>
            <w:tcBorders>
              <w:top w:val="dotted" w:sz="4" w:space="0" w:color="auto"/>
              <w:left w:val="single" w:sz="4" w:space="0" w:color="4F81BD" w:themeColor="accent1"/>
              <w:bottom w:val="dotted" w:sz="4" w:space="0" w:color="auto"/>
              <w:right w:val="single" w:sz="4" w:space="0" w:color="4F81BD" w:themeColor="accent1"/>
            </w:tcBorders>
            <w:vAlign w:val="center"/>
          </w:tcPr>
          <w:p w:rsidR="00F90AF5" w:rsidRPr="00AF3FEB" w:rsidRDefault="00F90AF5" w:rsidP="0078294D">
            <w:pPr>
              <w:ind w:left="162"/>
              <w:rPr>
                <w:rFonts w:ascii="Arial" w:eastAsia="Arial Unicode MS" w:hAnsi="Arial" w:cs="Arial"/>
                <w:color w:val="002060"/>
                <w:sz w:val="20"/>
                <w:szCs w:val="20"/>
              </w:rPr>
            </w:pPr>
            <w:r w:rsidRPr="00AF3FEB">
              <w:rPr>
                <w:rFonts w:ascii="Arial" w:eastAsia="Arial Unicode MS" w:hAnsi="Arial" w:cs="Arial"/>
                <w:color w:val="002060"/>
                <w:sz w:val="20"/>
                <w:szCs w:val="20"/>
              </w:rPr>
              <w:t>Purchase of working tools or equipment</w:t>
            </w:r>
          </w:p>
        </w:tc>
        <w:tc>
          <w:tcPr>
            <w:tcW w:w="1701" w:type="dxa"/>
            <w:tcBorders>
              <w:top w:val="dotted" w:sz="4" w:space="0" w:color="auto"/>
              <w:left w:val="single" w:sz="4" w:space="0" w:color="4F81BD" w:themeColor="accent1"/>
              <w:bottom w:val="dotted" w:sz="4" w:space="0" w:color="auto"/>
              <w:right w:val="single" w:sz="4" w:space="0" w:color="4F81BD" w:themeColor="accent1"/>
            </w:tcBorders>
            <w:vAlign w:val="center"/>
          </w:tcPr>
          <w:p w:rsidR="00F90AF5" w:rsidRPr="00AF3FEB" w:rsidRDefault="00F90AF5" w:rsidP="00131808">
            <w:pPr>
              <w:jc w:val="center"/>
              <w:rPr>
                <w:rFonts w:ascii="Arial" w:hAnsi="Arial" w:cs="Arial"/>
                <w:color w:val="002060"/>
                <w:sz w:val="20"/>
                <w:szCs w:val="20"/>
              </w:rPr>
            </w:pPr>
            <w:r w:rsidRPr="00AF3FEB">
              <w:rPr>
                <w:rFonts w:ascii="Arial" w:hAnsi="Arial" w:cs="Arial"/>
                <w:color w:val="002060"/>
                <w:sz w:val="20"/>
                <w:szCs w:val="20"/>
              </w:rPr>
              <w:t>5</w:t>
            </w:r>
          </w:p>
        </w:tc>
        <w:tc>
          <w:tcPr>
            <w:tcW w:w="1418" w:type="dxa"/>
            <w:vMerge/>
            <w:tcBorders>
              <w:left w:val="single" w:sz="4" w:space="0" w:color="4F81BD" w:themeColor="accent1"/>
              <w:right w:val="single" w:sz="4" w:space="0" w:color="4F81BD" w:themeColor="accent1"/>
            </w:tcBorders>
            <w:vAlign w:val="center"/>
          </w:tcPr>
          <w:p w:rsidR="00F90AF5" w:rsidRPr="00AF3FEB" w:rsidRDefault="00F90AF5" w:rsidP="00131808">
            <w:pPr>
              <w:jc w:val="center"/>
              <w:rPr>
                <w:rFonts w:ascii="Arial" w:hAnsi="Arial" w:cs="Arial"/>
                <w:color w:val="002060"/>
                <w:sz w:val="20"/>
                <w:szCs w:val="20"/>
              </w:rPr>
            </w:pPr>
          </w:p>
        </w:tc>
      </w:tr>
      <w:tr w:rsidR="00F90AF5" w:rsidRPr="00AF3FEB" w:rsidTr="008D76E8">
        <w:trPr>
          <w:trHeight w:val="17"/>
        </w:trPr>
        <w:tc>
          <w:tcPr>
            <w:tcW w:w="895" w:type="dxa"/>
            <w:vMerge/>
            <w:tcBorders>
              <w:left w:val="single" w:sz="4" w:space="0" w:color="4F81BD" w:themeColor="accent1"/>
              <w:right w:val="single" w:sz="4" w:space="0" w:color="4F81BD" w:themeColor="accent1"/>
            </w:tcBorders>
            <w:vAlign w:val="center"/>
          </w:tcPr>
          <w:p w:rsidR="00F90AF5" w:rsidRPr="00AF3FEB" w:rsidRDefault="00F90AF5" w:rsidP="00131808">
            <w:pPr>
              <w:jc w:val="center"/>
              <w:rPr>
                <w:rFonts w:ascii="Arial" w:hAnsi="Arial" w:cs="Arial"/>
                <w:color w:val="002060"/>
                <w:sz w:val="20"/>
                <w:szCs w:val="20"/>
              </w:rPr>
            </w:pPr>
          </w:p>
        </w:tc>
        <w:tc>
          <w:tcPr>
            <w:tcW w:w="6017" w:type="dxa"/>
            <w:tcBorders>
              <w:top w:val="dotted" w:sz="4" w:space="0" w:color="auto"/>
              <w:left w:val="single" w:sz="4" w:space="0" w:color="4F81BD" w:themeColor="accent1"/>
              <w:bottom w:val="dotted" w:sz="4" w:space="0" w:color="auto"/>
              <w:right w:val="single" w:sz="4" w:space="0" w:color="4F81BD" w:themeColor="accent1"/>
            </w:tcBorders>
            <w:vAlign w:val="center"/>
          </w:tcPr>
          <w:p w:rsidR="00F90AF5" w:rsidRPr="00AF3FEB" w:rsidRDefault="00F90AF5" w:rsidP="0078294D">
            <w:pPr>
              <w:ind w:left="162"/>
              <w:rPr>
                <w:rFonts w:ascii="Arial" w:eastAsia="Arial Unicode MS" w:hAnsi="Arial" w:cs="Arial"/>
                <w:color w:val="002060"/>
                <w:sz w:val="20"/>
                <w:szCs w:val="20"/>
              </w:rPr>
            </w:pPr>
            <w:r w:rsidRPr="00AF3FEB">
              <w:rPr>
                <w:rFonts w:ascii="Arial" w:hAnsi="Arial" w:cs="Arial"/>
                <w:color w:val="002060"/>
                <w:sz w:val="20"/>
                <w:szCs w:val="20"/>
              </w:rPr>
              <w:t>Food purchases</w:t>
            </w:r>
          </w:p>
        </w:tc>
        <w:tc>
          <w:tcPr>
            <w:tcW w:w="1701" w:type="dxa"/>
            <w:tcBorders>
              <w:top w:val="dotted" w:sz="4" w:space="0" w:color="auto"/>
              <w:left w:val="single" w:sz="4" w:space="0" w:color="4F81BD" w:themeColor="accent1"/>
              <w:bottom w:val="dotted" w:sz="4" w:space="0" w:color="auto"/>
              <w:right w:val="single" w:sz="4" w:space="0" w:color="4F81BD" w:themeColor="accent1"/>
            </w:tcBorders>
            <w:vAlign w:val="center"/>
          </w:tcPr>
          <w:p w:rsidR="00F90AF5" w:rsidRPr="00AF3FEB" w:rsidRDefault="00F90AF5" w:rsidP="00131808">
            <w:pPr>
              <w:jc w:val="center"/>
              <w:rPr>
                <w:rFonts w:ascii="Arial" w:hAnsi="Arial" w:cs="Arial"/>
                <w:color w:val="002060"/>
                <w:sz w:val="20"/>
                <w:szCs w:val="20"/>
              </w:rPr>
            </w:pPr>
            <w:r w:rsidRPr="00AF3FEB">
              <w:rPr>
                <w:rFonts w:ascii="Arial" w:hAnsi="Arial" w:cs="Arial"/>
                <w:color w:val="002060"/>
                <w:sz w:val="20"/>
                <w:szCs w:val="20"/>
              </w:rPr>
              <w:t>6</w:t>
            </w:r>
          </w:p>
        </w:tc>
        <w:tc>
          <w:tcPr>
            <w:tcW w:w="1418" w:type="dxa"/>
            <w:vMerge/>
            <w:tcBorders>
              <w:left w:val="single" w:sz="4" w:space="0" w:color="4F81BD" w:themeColor="accent1"/>
              <w:right w:val="single" w:sz="4" w:space="0" w:color="4F81BD" w:themeColor="accent1"/>
            </w:tcBorders>
            <w:vAlign w:val="center"/>
          </w:tcPr>
          <w:p w:rsidR="00F90AF5" w:rsidRPr="00AF3FEB" w:rsidRDefault="00F90AF5" w:rsidP="00131808">
            <w:pPr>
              <w:jc w:val="center"/>
              <w:rPr>
                <w:rFonts w:ascii="Arial" w:hAnsi="Arial" w:cs="Arial"/>
                <w:color w:val="002060"/>
                <w:sz w:val="20"/>
                <w:szCs w:val="20"/>
              </w:rPr>
            </w:pPr>
          </w:p>
        </w:tc>
      </w:tr>
      <w:tr w:rsidR="00F90AF5" w:rsidRPr="00AF3FEB" w:rsidTr="008D76E8">
        <w:trPr>
          <w:trHeight w:val="17"/>
        </w:trPr>
        <w:tc>
          <w:tcPr>
            <w:tcW w:w="895" w:type="dxa"/>
            <w:vMerge/>
            <w:tcBorders>
              <w:left w:val="single" w:sz="4" w:space="0" w:color="4F81BD" w:themeColor="accent1"/>
              <w:right w:val="single" w:sz="4" w:space="0" w:color="4F81BD" w:themeColor="accent1"/>
            </w:tcBorders>
            <w:vAlign w:val="center"/>
          </w:tcPr>
          <w:p w:rsidR="00F90AF5" w:rsidRPr="00AF3FEB" w:rsidRDefault="00F90AF5" w:rsidP="00131808">
            <w:pPr>
              <w:jc w:val="center"/>
              <w:rPr>
                <w:rFonts w:ascii="Arial" w:hAnsi="Arial" w:cs="Arial"/>
                <w:color w:val="002060"/>
                <w:sz w:val="20"/>
                <w:szCs w:val="20"/>
              </w:rPr>
            </w:pPr>
          </w:p>
        </w:tc>
        <w:tc>
          <w:tcPr>
            <w:tcW w:w="6017" w:type="dxa"/>
            <w:tcBorders>
              <w:top w:val="dotted" w:sz="4" w:space="0" w:color="auto"/>
              <w:left w:val="single" w:sz="4" w:space="0" w:color="4F81BD" w:themeColor="accent1"/>
              <w:bottom w:val="dotted" w:sz="4" w:space="0" w:color="auto"/>
              <w:right w:val="single" w:sz="4" w:space="0" w:color="4F81BD" w:themeColor="accent1"/>
            </w:tcBorders>
            <w:vAlign w:val="center"/>
          </w:tcPr>
          <w:p w:rsidR="00F90AF5" w:rsidRPr="00AF3FEB" w:rsidRDefault="00F90AF5" w:rsidP="0078294D">
            <w:pPr>
              <w:ind w:left="162"/>
              <w:rPr>
                <w:rFonts w:ascii="Arial" w:eastAsia="Arial Unicode MS" w:hAnsi="Arial" w:cs="Arial"/>
                <w:color w:val="002060"/>
                <w:sz w:val="20"/>
                <w:szCs w:val="20"/>
              </w:rPr>
            </w:pPr>
            <w:r w:rsidRPr="00AF3FEB">
              <w:rPr>
                <w:rFonts w:ascii="Arial" w:hAnsi="Arial" w:cs="Arial"/>
                <w:color w:val="002060"/>
                <w:sz w:val="20"/>
                <w:szCs w:val="20"/>
              </w:rPr>
              <w:t>Purchase of agricultural inputs</w:t>
            </w:r>
          </w:p>
        </w:tc>
        <w:tc>
          <w:tcPr>
            <w:tcW w:w="1701" w:type="dxa"/>
            <w:tcBorders>
              <w:top w:val="dotted" w:sz="4" w:space="0" w:color="auto"/>
              <w:left w:val="single" w:sz="4" w:space="0" w:color="4F81BD" w:themeColor="accent1"/>
              <w:bottom w:val="dotted" w:sz="4" w:space="0" w:color="auto"/>
              <w:right w:val="single" w:sz="4" w:space="0" w:color="4F81BD" w:themeColor="accent1"/>
            </w:tcBorders>
            <w:vAlign w:val="center"/>
          </w:tcPr>
          <w:p w:rsidR="00F90AF5" w:rsidRPr="00AF3FEB" w:rsidRDefault="00F90AF5" w:rsidP="00131808">
            <w:pPr>
              <w:jc w:val="center"/>
              <w:rPr>
                <w:rFonts w:ascii="Arial" w:hAnsi="Arial" w:cs="Arial"/>
                <w:color w:val="002060"/>
                <w:sz w:val="20"/>
                <w:szCs w:val="20"/>
              </w:rPr>
            </w:pPr>
            <w:r w:rsidRPr="00AF3FEB">
              <w:rPr>
                <w:rFonts w:ascii="Arial" w:hAnsi="Arial" w:cs="Arial"/>
                <w:color w:val="002060"/>
                <w:sz w:val="20"/>
                <w:szCs w:val="20"/>
              </w:rPr>
              <w:t>7</w:t>
            </w:r>
          </w:p>
        </w:tc>
        <w:tc>
          <w:tcPr>
            <w:tcW w:w="1418" w:type="dxa"/>
            <w:vMerge/>
            <w:tcBorders>
              <w:left w:val="single" w:sz="4" w:space="0" w:color="4F81BD" w:themeColor="accent1"/>
              <w:right w:val="single" w:sz="4" w:space="0" w:color="4F81BD" w:themeColor="accent1"/>
            </w:tcBorders>
            <w:vAlign w:val="center"/>
          </w:tcPr>
          <w:p w:rsidR="00F90AF5" w:rsidRPr="00AF3FEB" w:rsidRDefault="00F90AF5" w:rsidP="00131808">
            <w:pPr>
              <w:jc w:val="center"/>
              <w:rPr>
                <w:rFonts w:ascii="Arial" w:hAnsi="Arial" w:cs="Arial"/>
                <w:color w:val="002060"/>
                <w:sz w:val="20"/>
                <w:szCs w:val="20"/>
              </w:rPr>
            </w:pPr>
          </w:p>
        </w:tc>
      </w:tr>
      <w:tr w:rsidR="00F90AF5" w:rsidRPr="00AF3FEB" w:rsidTr="008D76E8">
        <w:trPr>
          <w:trHeight w:val="17"/>
        </w:trPr>
        <w:tc>
          <w:tcPr>
            <w:tcW w:w="895" w:type="dxa"/>
            <w:vMerge/>
            <w:tcBorders>
              <w:left w:val="single" w:sz="4" w:space="0" w:color="4F81BD" w:themeColor="accent1"/>
              <w:right w:val="single" w:sz="4" w:space="0" w:color="4F81BD" w:themeColor="accent1"/>
            </w:tcBorders>
            <w:vAlign w:val="center"/>
          </w:tcPr>
          <w:p w:rsidR="00F90AF5" w:rsidRPr="00AF3FEB" w:rsidRDefault="00F90AF5" w:rsidP="00131808">
            <w:pPr>
              <w:jc w:val="center"/>
              <w:rPr>
                <w:rFonts w:ascii="Arial" w:hAnsi="Arial" w:cs="Arial"/>
                <w:color w:val="002060"/>
                <w:sz w:val="20"/>
                <w:szCs w:val="20"/>
              </w:rPr>
            </w:pPr>
          </w:p>
        </w:tc>
        <w:tc>
          <w:tcPr>
            <w:tcW w:w="6017" w:type="dxa"/>
            <w:tcBorders>
              <w:top w:val="dotted" w:sz="4" w:space="0" w:color="auto"/>
              <w:left w:val="single" w:sz="4" w:space="0" w:color="4F81BD" w:themeColor="accent1"/>
              <w:bottom w:val="dotted" w:sz="4" w:space="0" w:color="auto"/>
              <w:right w:val="single" w:sz="4" w:space="0" w:color="4F81BD" w:themeColor="accent1"/>
            </w:tcBorders>
            <w:vAlign w:val="center"/>
          </w:tcPr>
          <w:p w:rsidR="00F90AF5" w:rsidRPr="00AF3FEB" w:rsidRDefault="00F90AF5" w:rsidP="0078294D">
            <w:pPr>
              <w:ind w:left="162"/>
              <w:rPr>
                <w:rFonts w:ascii="Arial" w:eastAsia="Arial Unicode MS" w:hAnsi="Arial" w:cs="Arial"/>
                <w:color w:val="002060"/>
                <w:sz w:val="20"/>
                <w:szCs w:val="20"/>
              </w:rPr>
            </w:pPr>
            <w:r w:rsidRPr="00AF3FEB">
              <w:rPr>
                <w:rFonts w:ascii="Arial" w:hAnsi="Arial" w:cs="Arial"/>
                <w:color w:val="002060"/>
                <w:sz w:val="20"/>
                <w:szCs w:val="20"/>
              </w:rPr>
              <w:t>Purchase of animals/medicine for animals</w:t>
            </w:r>
          </w:p>
        </w:tc>
        <w:tc>
          <w:tcPr>
            <w:tcW w:w="1701" w:type="dxa"/>
            <w:tcBorders>
              <w:top w:val="dotted" w:sz="4" w:space="0" w:color="auto"/>
              <w:left w:val="single" w:sz="4" w:space="0" w:color="4F81BD" w:themeColor="accent1"/>
              <w:bottom w:val="dotted" w:sz="4" w:space="0" w:color="auto"/>
              <w:right w:val="single" w:sz="4" w:space="0" w:color="4F81BD" w:themeColor="accent1"/>
            </w:tcBorders>
            <w:vAlign w:val="center"/>
          </w:tcPr>
          <w:p w:rsidR="00F90AF5" w:rsidRPr="00AF3FEB" w:rsidRDefault="00F90AF5" w:rsidP="00131808">
            <w:pPr>
              <w:jc w:val="center"/>
              <w:rPr>
                <w:rFonts w:ascii="Arial" w:hAnsi="Arial" w:cs="Arial"/>
                <w:color w:val="002060"/>
                <w:sz w:val="20"/>
                <w:szCs w:val="20"/>
              </w:rPr>
            </w:pPr>
            <w:r w:rsidRPr="00AF3FEB">
              <w:rPr>
                <w:rFonts w:ascii="Arial" w:hAnsi="Arial" w:cs="Arial"/>
                <w:color w:val="002060"/>
                <w:sz w:val="20"/>
                <w:szCs w:val="20"/>
              </w:rPr>
              <w:t>8</w:t>
            </w:r>
          </w:p>
        </w:tc>
        <w:tc>
          <w:tcPr>
            <w:tcW w:w="1418" w:type="dxa"/>
            <w:vMerge/>
            <w:tcBorders>
              <w:left w:val="single" w:sz="4" w:space="0" w:color="4F81BD" w:themeColor="accent1"/>
              <w:right w:val="single" w:sz="4" w:space="0" w:color="4F81BD" w:themeColor="accent1"/>
            </w:tcBorders>
            <w:vAlign w:val="center"/>
          </w:tcPr>
          <w:p w:rsidR="00F90AF5" w:rsidRPr="00AF3FEB" w:rsidRDefault="00F90AF5" w:rsidP="00131808">
            <w:pPr>
              <w:jc w:val="center"/>
              <w:rPr>
                <w:rFonts w:ascii="Arial" w:hAnsi="Arial" w:cs="Arial"/>
                <w:color w:val="002060"/>
                <w:sz w:val="20"/>
                <w:szCs w:val="20"/>
              </w:rPr>
            </w:pPr>
          </w:p>
        </w:tc>
      </w:tr>
      <w:tr w:rsidR="00F90AF5" w:rsidRPr="00AF3FEB" w:rsidTr="008D76E8">
        <w:trPr>
          <w:trHeight w:val="310"/>
        </w:trPr>
        <w:tc>
          <w:tcPr>
            <w:tcW w:w="895" w:type="dxa"/>
            <w:vMerge/>
            <w:tcBorders>
              <w:left w:val="single" w:sz="4" w:space="0" w:color="4F81BD" w:themeColor="accent1"/>
              <w:right w:val="single" w:sz="4" w:space="0" w:color="4F81BD" w:themeColor="accent1"/>
            </w:tcBorders>
            <w:vAlign w:val="center"/>
          </w:tcPr>
          <w:p w:rsidR="00F90AF5" w:rsidRPr="00AF3FEB" w:rsidRDefault="00F90AF5" w:rsidP="00131808">
            <w:pPr>
              <w:jc w:val="center"/>
              <w:rPr>
                <w:rFonts w:ascii="Arial" w:hAnsi="Arial" w:cs="Arial"/>
                <w:color w:val="002060"/>
                <w:sz w:val="20"/>
                <w:szCs w:val="20"/>
              </w:rPr>
            </w:pPr>
          </w:p>
        </w:tc>
        <w:tc>
          <w:tcPr>
            <w:tcW w:w="6017" w:type="dxa"/>
            <w:tcBorders>
              <w:top w:val="dotted" w:sz="4" w:space="0" w:color="auto"/>
              <w:left w:val="single" w:sz="4" w:space="0" w:color="4F81BD" w:themeColor="accent1"/>
              <w:bottom w:val="dotted" w:sz="4" w:space="0" w:color="auto"/>
              <w:right w:val="single" w:sz="4" w:space="0" w:color="4F81BD" w:themeColor="accent1"/>
            </w:tcBorders>
            <w:vAlign w:val="center"/>
          </w:tcPr>
          <w:p w:rsidR="00F90AF5" w:rsidRPr="00AF3FEB" w:rsidRDefault="00F90AF5" w:rsidP="0078294D">
            <w:pPr>
              <w:ind w:left="162"/>
              <w:rPr>
                <w:rFonts w:ascii="Arial" w:eastAsia="Arial Unicode MS" w:hAnsi="Arial" w:cs="Arial"/>
                <w:color w:val="002060"/>
                <w:sz w:val="20"/>
                <w:szCs w:val="20"/>
              </w:rPr>
            </w:pPr>
            <w:r w:rsidRPr="00AF3FEB">
              <w:rPr>
                <w:rFonts w:ascii="Arial" w:hAnsi="Arial" w:cs="Arial"/>
                <w:color w:val="002060"/>
                <w:sz w:val="20"/>
                <w:szCs w:val="20"/>
              </w:rPr>
              <w:t>Purchase of other assets</w:t>
            </w:r>
          </w:p>
        </w:tc>
        <w:tc>
          <w:tcPr>
            <w:tcW w:w="1701" w:type="dxa"/>
            <w:tcBorders>
              <w:top w:val="dotted" w:sz="4" w:space="0" w:color="auto"/>
              <w:left w:val="single" w:sz="4" w:space="0" w:color="4F81BD" w:themeColor="accent1"/>
              <w:bottom w:val="dotted" w:sz="4" w:space="0" w:color="auto"/>
              <w:right w:val="single" w:sz="4" w:space="0" w:color="4F81BD" w:themeColor="accent1"/>
            </w:tcBorders>
            <w:vAlign w:val="center"/>
          </w:tcPr>
          <w:p w:rsidR="00F90AF5" w:rsidRPr="00AF3FEB" w:rsidRDefault="00F90AF5" w:rsidP="00131808">
            <w:pPr>
              <w:jc w:val="center"/>
              <w:rPr>
                <w:rFonts w:ascii="Arial" w:hAnsi="Arial" w:cs="Arial"/>
                <w:color w:val="002060"/>
                <w:sz w:val="20"/>
                <w:szCs w:val="20"/>
              </w:rPr>
            </w:pPr>
            <w:r w:rsidRPr="00AF3FEB">
              <w:rPr>
                <w:rFonts w:ascii="Arial" w:hAnsi="Arial" w:cs="Arial"/>
                <w:color w:val="002060"/>
                <w:sz w:val="20"/>
                <w:szCs w:val="20"/>
              </w:rPr>
              <w:t>9</w:t>
            </w:r>
          </w:p>
        </w:tc>
        <w:tc>
          <w:tcPr>
            <w:tcW w:w="1418" w:type="dxa"/>
            <w:vMerge/>
            <w:tcBorders>
              <w:left w:val="single" w:sz="4" w:space="0" w:color="4F81BD" w:themeColor="accent1"/>
              <w:right w:val="single" w:sz="4" w:space="0" w:color="4F81BD" w:themeColor="accent1"/>
            </w:tcBorders>
            <w:vAlign w:val="center"/>
          </w:tcPr>
          <w:p w:rsidR="00F90AF5" w:rsidRPr="00AF3FEB" w:rsidRDefault="00F90AF5" w:rsidP="00131808">
            <w:pPr>
              <w:jc w:val="center"/>
              <w:rPr>
                <w:rFonts w:ascii="Arial" w:hAnsi="Arial" w:cs="Arial"/>
                <w:color w:val="002060"/>
                <w:sz w:val="20"/>
                <w:szCs w:val="20"/>
              </w:rPr>
            </w:pPr>
          </w:p>
        </w:tc>
      </w:tr>
      <w:tr w:rsidR="00F90AF5" w:rsidRPr="00AF3FEB" w:rsidTr="008D76E8">
        <w:trPr>
          <w:trHeight w:val="17"/>
        </w:trPr>
        <w:tc>
          <w:tcPr>
            <w:tcW w:w="895" w:type="dxa"/>
            <w:vMerge/>
            <w:tcBorders>
              <w:left w:val="single" w:sz="4" w:space="0" w:color="4F81BD" w:themeColor="accent1"/>
              <w:right w:val="single" w:sz="4" w:space="0" w:color="4F81BD" w:themeColor="accent1"/>
            </w:tcBorders>
            <w:vAlign w:val="center"/>
          </w:tcPr>
          <w:p w:rsidR="00F90AF5" w:rsidRPr="00AF3FEB" w:rsidRDefault="00F90AF5" w:rsidP="00131808">
            <w:pPr>
              <w:jc w:val="center"/>
              <w:rPr>
                <w:rFonts w:ascii="Arial" w:hAnsi="Arial" w:cs="Arial"/>
                <w:color w:val="002060"/>
                <w:sz w:val="20"/>
                <w:szCs w:val="20"/>
              </w:rPr>
            </w:pPr>
          </w:p>
        </w:tc>
        <w:tc>
          <w:tcPr>
            <w:tcW w:w="6017" w:type="dxa"/>
            <w:tcBorders>
              <w:top w:val="dotted" w:sz="4" w:space="0" w:color="auto"/>
              <w:left w:val="single" w:sz="4" w:space="0" w:color="4F81BD" w:themeColor="accent1"/>
              <w:bottom w:val="dotted" w:sz="4" w:space="0" w:color="auto"/>
              <w:right w:val="single" w:sz="4" w:space="0" w:color="4F81BD" w:themeColor="accent1"/>
            </w:tcBorders>
            <w:vAlign w:val="center"/>
          </w:tcPr>
          <w:p w:rsidR="00F90AF5" w:rsidRPr="00AF3FEB" w:rsidRDefault="00F90AF5" w:rsidP="0078294D">
            <w:pPr>
              <w:ind w:left="162"/>
              <w:rPr>
                <w:rFonts w:ascii="Arial" w:eastAsia="Arial Unicode MS" w:hAnsi="Arial" w:cs="Arial"/>
                <w:color w:val="002060"/>
                <w:sz w:val="20"/>
                <w:szCs w:val="20"/>
              </w:rPr>
            </w:pPr>
            <w:r w:rsidRPr="00AF3FEB">
              <w:rPr>
                <w:rFonts w:ascii="Arial" w:hAnsi="Arial" w:cs="Arial"/>
                <w:color w:val="002060"/>
                <w:sz w:val="20"/>
                <w:szCs w:val="20"/>
              </w:rPr>
              <w:t>Bride price / Wedding</w:t>
            </w:r>
          </w:p>
        </w:tc>
        <w:tc>
          <w:tcPr>
            <w:tcW w:w="1701" w:type="dxa"/>
            <w:tcBorders>
              <w:top w:val="dotted" w:sz="4" w:space="0" w:color="auto"/>
              <w:left w:val="single" w:sz="4" w:space="0" w:color="4F81BD" w:themeColor="accent1"/>
              <w:bottom w:val="dotted" w:sz="4" w:space="0" w:color="auto"/>
              <w:right w:val="single" w:sz="4" w:space="0" w:color="4F81BD" w:themeColor="accent1"/>
            </w:tcBorders>
            <w:vAlign w:val="center"/>
          </w:tcPr>
          <w:p w:rsidR="00F90AF5" w:rsidRPr="00AF3FEB" w:rsidRDefault="00F90AF5" w:rsidP="00131808">
            <w:pPr>
              <w:jc w:val="center"/>
              <w:rPr>
                <w:rFonts w:ascii="Arial" w:hAnsi="Arial" w:cs="Arial"/>
                <w:color w:val="002060"/>
                <w:sz w:val="20"/>
                <w:szCs w:val="20"/>
              </w:rPr>
            </w:pPr>
            <w:r w:rsidRPr="00AF3FEB">
              <w:rPr>
                <w:rFonts w:ascii="Arial" w:hAnsi="Arial" w:cs="Arial"/>
                <w:color w:val="002060"/>
                <w:sz w:val="20"/>
                <w:szCs w:val="20"/>
              </w:rPr>
              <w:t>10</w:t>
            </w:r>
          </w:p>
        </w:tc>
        <w:tc>
          <w:tcPr>
            <w:tcW w:w="1418" w:type="dxa"/>
            <w:vMerge/>
            <w:tcBorders>
              <w:left w:val="single" w:sz="4" w:space="0" w:color="4F81BD" w:themeColor="accent1"/>
              <w:right w:val="single" w:sz="4" w:space="0" w:color="4F81BD" w:themeColor="accent1"/>
            </w:tcBorders>
            <w:vAlign w:val="center"/>
          </w:tcPr>
          <w:p w:rsidR="00F90AF5" w:rsidRPr="00AF3FEB" w:rsidRDefault="00F90AF5" w:rsidP="00131808">
            <w:pPr>
              <w:jc w:val="center"/>
              <w:rPr>
                <w:rFonts w:ascii="Arial" w:hAnsi="Arial" w:cs="Arial"/>
                <w:color w:val="002060"/>
                <w:sz w:val="20"/>
                <w:szCs w:val="20"/>
              </w:rPr>
            </w:pPr>
          </w:p>
        </w:tc>
      </w:tr>
      <w:tr w:rsidR="00F90AF5" w:rsidRPr="00AF3FEB" w:rsidTr="008D76E8">
        <w:trPr>
          <w:trHeight w:val="17"/>
        </w:trPr>
        <w:tc>
          <w:tcPr>
            <w:tcW w:w="895" w:type="dxa"/>
            <w:vMerge/>
            <w:tcBorders>
              <w:left w:val="single" w:sz="4" w:space="0" w:color="4F81BD" w:themeColor="accent1"/>
              <w:right w:val="single" w:sz="4" w:space="0" w:color="4F81BD" w:themeColor="accent1"/>
            </w:tcBorders>
            <w:vAlign w:val="center"/>
          </w:tcPr>
          <w:p w:rsidR="00F90AF5" w:rsidRPr="00AF3FEB" w:rsidRDefault="00F90AF5" w:rsidP="00131808">
            <w:pPr>
              <w:jc w:val="center"/>
              <w:rPr>
                <w:rFonts w:ascii="Arial" w:hAnsi="Arial" w:cs="Arial"/>
                <w:color w:val="002060"/>
                <w:sz w:val="20"/>
                <w:szCs w:val="20"/>
              </w:rPr>
            </w:pPr>
          </w:p>
        </w:tc>
        <w:tc>
          <w:tcPr>
            <w:tcW w:w="6017" w:type="dxa"/>
            <w:tcBorders>
              <w:top w:val="dotted" w:sz="4" w:space="0" w:color="auto"/>
              <w:left w:val="single" w:sz="4" w:space="0" w:color="4F81BD" w:themeColor="accent1"/>
              <w:bottom w:val="dotted" w:sz="4" w:space="0" w:color="auto"/>
              <w:right w:val="single" w:sz="4" w:space="0" w:color="4F81BD" w:themeColor="accent1"/>
            </w:tcBorders>
            <w:vAlign w:val="center"/>
          </w:tcPr>
          <w:p w:rsidR="00F90AF5" w:rsidRPr="00AF3FEB" w:rsidRDefault="00F90AF5" w:rsidP="0078294D">
            <w:pPr>
              <w:ind w:left="162"/>
              <w:rPr>
                <w:rFonts w:ascii="Arial" w:eastAsia="Arial Unicode MS" w:hAnsi="Arial" w:cs="Arial"/>
                <w:color w:val="002060"/>
                <w:sz w:val="20"/>
                <w:szCs w:val="20"/>
              </w:rPr>
            </w:pPr>
            <w:r w:rsidRPr="00AF3FEB">
              <w:rPr>
                <w:rFonts w:ascii="Arial" w:hAnsi="Arial" w:cs="Arial"/>
                <w:color w:val="002060"/>
                <w:sz w:val="20"/>
                <w:szCs w:val="20"/>
              </w:rPr>
              <w:t>Health emergency</w:t>
            </w:r>
          </w:p>
        </w:tc>
        <w:tc>
          <w:tcPr>
            <w:tcW w:w="1701" w:type="dxa"/>
            <w:tcBorders>
              <w:top w:val="dotted" w:sz="4" w:space="0" w:color="auto"/>
              <w:left w:val="single" w:sz="4" w:space="0" w:color="4F81BD" w:themeColor="accent1"/>
              <w:bottom w:val="dotted" w:sz="4" w:space="0" w:color="auto"/>
              <w:right w:val="single" w:sz="4" w:space="0" w:color="4F81BD" w:themeColor="accent1"/>
            </w:tcBorders>
            <w:vAlign w:val="center"/>
          </w:tcPr>
          <w:p w:rsidR="00F90AF5" w:rsidRPr="00AF3FEB" w:rsidRDefault="00F90AF5" w:rsidP="00131808">
            <w:pPr>
              <w:jc w:val="center"/>
              <w:rPr>
                <w:rFonts w:ascii="Arial" w:hAnsi="Arial" w:cs="Arial"/>
                <w:color w:val="002060"/>
                <w:sz w:val="20"/>
                <w:szCs w:val="20"/>
              </w:rPr>
            </w:pPr>
            <w:r w:rsidRPr="00AF3FEB">
              <w:rPr>
                <w:rFonts w:ascii="Arial" w:hAnsi="Arial" w:cs="Arial"/>
                <w:color w:val="002060"/>
                <w:sz w:val="20"/>
                <w:szCs w:val="20"/>
              </w:rPr>
              <w:t>11</w:t>
            </w:r>
          </w:p>
        </w:tc>
        <w:tc>
          <w:tcPr>
            <w:tcW w:w="1418" w:type="dxa"/>
            <w:vMerge/>
            <w:tcBorders>
              <w:left w:val="single" w:sz="4" w:space="0" w:color="4F81BD" w:themeColor="accent1"/>
              <w:right w:val="single" w:sz="4" w:space="0" w:color="4F81BD" w:themeColor="accent1"/>
            </w:tcBorders>
            <w:vAlign w:val="center"/>
          </w:tcPr>
          <w:p w:rsidR="00F90AF5" w:rsidRPr="00AF3FEB" w:rsidRDefault="00F90AF5" w:rsidP="00131808">
            <w:pPr>
              <w:jc w:val="center"/>
              <w:rPr>
                <w:rFonts w:ascii="Arial" w:hAnsi="Arial" w:cs="Arial"/>
                <w:color w:val="002060"/>
                <w:sz w:val="20"/>
                <w:szCs w:val="20"/>
              </w:rPr>
            </w:pPr>
          </w:p>
        </w:tc>
      </w:tr>
      <w:tr w:rsidR="00F90AF5" w:rsidRPr="00AF3FEB" w:rsidTr="008D76E8">
        <w:trPr>
          <w:trHeight w:val="17"/>
        </w:trPr>
        <w:tc>
          <w:tcPr>
            <w:tcW w:w="895" w:type="dxa"/>
            <w:vMerge/>
            <w:tcBorders>
              <w:left w:val="single" w:sz="4" w:space="0" w:color="4F81BD" w:themeColor="accent1"/>
              <w:right w:val="single" w:sz="4" w:space="0" w:color="4F81BD" w:themeColor="accent1"/>
            </w:tcBorders>
            <w:vAlign w:val="center"/>
          </w:tcPr>
          <w:p w:rsidR="00F90AF5" w:rsidRPr="00AF3FEB" w:rsidRDefault="00F90AF5" w:rsidP="00131808">
            <w:pPr>
              <w:jc w:val="center"/>
              <w:rPr>
                <w:rFonts w:ascii="Arial" w:hAnsi="Arial" w:cs="Arial"/>
                <w:color w:val="002060"/>
                <w:sz w:val="20"/>
                <w:szCs w:val="20"/>
              </w:rPr>
            </w:pPr>
          </w:p>
        </w:tc>
        <w:tc>
          <w:tcPr>
            <w:tcW w:w="6017" w:type="dxa"/>
            <w:tcBorders>
              <w:top w:val="dotted" w:sz="4" w:space="0" w:color="auto"/>
              <w:left w:val="single" w:sz="4" w:space="0" w:color="4F81BD" w:themeColor="accent1"/>
              <w:bottom w:val="dotted" w:sz="4" w:space="0" w:color="auto"/>
              <w:right w:val="single" w:sz="4" w:space="0" w:color="4F81BD" w:themeColor="accent1"/>
            </w:tcBorders>
            <w:vAlign w:val="center"/>
          </w:tcPr>
          <w:p w:rsidR="00F90AF5" w:rsidRPr="00AF3FEB" w:rsidRDefault="00F90AF5" w:rsidP="0078294D">
            <w:pPr>
              <w:ind w:left="162"/>
              <w:rPr>
                <w:rFonts w:ascii="Arial" w:eastAsia="Arial Unicode MS" w:hAnsi="Arial" w:cs="Arial"/>
                <w:color w:val="002060"/>
                <w:sz w:val="20"/>
                <w:szCs w:val="20"/>
              </w:rPr>
            </w:pPr>
            <w:r w:rsidRPr="00AF3FEB">
              <w:rPr>
                <w:rFonts w:ascii="Arial" w:hAnsi="Arial" w:cs="Arial"/>
                <w:color w:val="002060"/>
                <w:sz w:val="20"/>
                <w:szCs w:val="20"/>
              </w:rPr>
              <w:t>Funeral</w:t>
            </w:r>
          </w:p>
        </w:tc>
        <w:tc>
          <w:tcPr>
            <w:tcW w:w="1701" w:type="dxa"/>
            <w:tcBorders>
              <w:top w:val="dotted" w:sz="4" w:space="0" w:color="auto"/>
              <w:left w:val="single" w:sz="4" w:space="0" w:color="4F81BD" w:themeColor="accent1"/>
              <w:bottom w:val="dotted" w:sz="4" w:space="0" w:color="auto"/>
              <w:right w:val="single" w:sz="4" w:space="0" w:color="4F81BD" w:themeColor="accent1"/>
            </w:tcBorders>
            <w:vAlign w:val="center"/>
          </w:tcPr>
          <w:p w:rsidR="00F90AF5" w:rsidRPr="00AF3FEB" w:rsidRDefault="00F90AF5" w:rsidP="00131808">
            <w:pPr>
              <w:jc w:val="center"/>
              <w:rPr>
                <w:rFonts w:ascii="Arial" w:hAnsi="Arial" w:cs="Arial"/>
                <w:color w:val="002060"/>
                <w:sz w:val="20"/>
                <w:szCs w:val="20"/>
              </w:rPr>
            </w:pPr>
            <w:r w:rsidRPr="00AF3FEB">
              <w:rPr>
                <w:rFonts w:ascii="Arial" w:hAnsi="Arial" w:cs="Arial"/>
                <w:color w:val="002060"/>
                <w:sz w:val="20"/>
                <w:szCs w:val="20"/>
              </w:rPr>
              <w:t>12</w:t>
            </w:r>
          </w:p>
        </w:tc>
        <w:tc>
          <w:tcPr>
            <w:tcW w:w="1418" w:type="dxa"/>
            <w:vMerge/>
            <w:tcBorders>
              <w:left w:val="single" w:sz="4" w:space="0" w:color="4F81BD" w:themeColor="accent1"/>
              <w:right w:val="single" w:sz="4" w:space="0" w:color="4F81BD" w:themeColor="accent1"/>
            </w:tcBorders>
            <w:vAlign w:val="center"/>
          </w:tcPr>
          <w:p w:rsidR="00F90AF5" w:rsidRPr="00AF3FEB" w:rsidRDefault="00F90AF5" w:rsidP="00131808">
            <w:pPr>
              <w:jc w:val="center"/>
              <w:rPr>
                <w:rFonts w:ascii="Arial" w:hAnsi="Arial" w:cs="Arial"/>
                <w:color w:val="002060"/>
                <w:sz w:val="20"/>
                <w:szCs w:val="20"/>
              </w:rPr>
            </w:pPr>
          </w:p>
        </w:tc>
      </w:tr>
      <w:tr w:rsidR="00F90AF5" w:rsidRPr="00AF3FEB" w:rsidTr="008D76E8">
        <w:trPr>
          <w:trHeight w:val="17"/>
        </w:trPr>
        <w:tc>
          <w:tcPr>
            <w:tcW w:w="895" w:type="dxa"/>
            <w:vMerge/>
            <w:tcBorders>
              <w:left w:val="single" w:sz="4" w:space="0" w:color="4F81BD" w:themeColor="accent1"/>
              <w:right w:val="single" w:sz="4" w:space="0" w:color="4F81BD" w:themeColor="accent1"/>
            </w:tcBorders>
            <w:vAlign w:val="center"/>
          </w:tcPr>
          <w:p w:rsidR="00F90AF5" w:rsidRPr="00AF3FEB" w:rsidRDefault="00F90AF5" w:rsidP="00131808">
            <w:pPr>
              <w:jc w:val="center"/>
              <w:rPr>
                <w:rFonts w:ascii="Arial" w:hAnsi="Arial" w:cs="Arial"/>
                <w:color w:val="002060"/>
                <w:sz w:val="20"/>
                <w:szCs w:val="20"/>
              </w:rPr>
            </w:pPr>
          </w:p>
        </w:tc>
        <w:tc>
          <w:tcPr>
            <w:tcW w:w="6017" w:type="dxa"/>
            <w:tcBorders>
              <w:top w:val="dotted" w:sz="4" w:space="0" w:color="auto"/>
              <w:left w:val="single" w:sz="4" w:space="0" w:color="4F81BD" w:themeColor="accent1"/>
              <w:bottom w:val="dotted" w:sz="4" w:space="0" w:color="auto"/>
              <w:right w:val="single" w:sz="4" w:space="0" w:color="4F81BD" w:themeColor="accent1"/>
            </w:tcBorders>
            <w:vAlign w:val="center"/>
          </w:tcPr>
          <w:p w:rsidR="00F90AF5" w:rsidRPr="00AF3FEB" w:rsidRDefault="00F90AF5" w:rsidP="0078294D">
            <w:pPr>
              <w:ind w:left="162"/>
              <w:rPr>
                <w:rFonts w:ascii="Arial" w:eastAsia="Arial Unicode MS" w:hAnsi="Arial" w:cs="Arial"/>
                <w:color w:val="002060"/>
                <w:sz w:val="20"/>
                <w:szCs w:val="20"/>
              </w:rPr>
            </w:pPr>
            <w:r w:rsidRPr="00AF3FEB">
              <w:rPr>
                <w:rFonts w:ascii="Arial" w:hAnsi="Arial" w:cs="Arial"/>
                <w:color w:val="002060"/>
                <w:sz w:val="20"/>
                <w:szCs w:val="20"/>
              </w:rPr>
              <w:t>Business investment</w:t>
            </w:r>
          </w:p>
        </w:tc>
        <w:tc>
          <w:tcPr>
            <w:tcW w:w="1701" w:type="dxa"/>
            <w:tcBorders>
              <w:top w:val="dotted" w:sz="4" w:space="0" w:color="auto"/>
              <w:left w:val="single" w:sz="4" w:space="0" w:color="4F81BD" w:themeColor="accent1"/>
              <w:bottom w:val="dotted" w:sz="4" w:space="0" w:color="auto"/>
              <w:right w:val="single" w:sz="4" w:space="0" w:color="4F81BD" w:themeColor="accent1"/>
            </w:tcBorders>
            <w:vAlign w:val="center"/>
          </w:tcPr>
          <w:p w:rsidR="00F90AF5" w:rsidRPr="00AF3FEB" w:rsidRDefault="00F90AF5" w:rsidP="00131808">
            <w:pPr>
              <w:jc w:val="center"/>
              <w:rPr>
                <w:rFonts w:ascii="Arial" w:hAnsi="Arial" w:cs="Arial"/>
                <w:color w:val="002060"/>
                <w:sz w:val="20"/>
                <w:szCs w:val="20"/>
              </w:rPr>
            </w:pPr>
            <w:r w:rsidRPr="00AF3FEB">
              <w:rPr>
                <w:rFonts w:ascii="Arial" w:hAnsi="Arial" w:cs="Arial"/>
                <w:color w:val="002060"/>
                <w:sz w:val="20"/>
                <w:szCs w:val="20"/>
              </w:rPr>
              <w:t>13</w:t>
            </w:r>
          </w:p>
        </w:tc>
        <w:tc>
          <w:tcPr>
            <w:tcW w:w="1418" w:type="dxa"/>
            <w:vMerge/>
            <w:tcBorders>
              <w:left w:val="single" w:sz="4" w:space="0" w:color="4F81BD" w:themeColor="accent1"/>
              <w:right w:val="single" w:sz="4" w:space="0" w:color="4F81BD" w:themeColor="accent1"/>
            </w:tcBorders>
            <w:vAlign w:val="center"/>
          </w:tcPr>
          <w:p w:rsidR="00F90AF5" w:rsidRPr="00AF3FEB" w:rsidRDefault="00F90AF5" w:rsidP="00131808">
            <w:pPr>
              <w:jc w:val="center"/>
              <w:rPr>
                <w:rFonts w:ascii="Arial" w:hAnsi="Arial" w:cs="Arial"/>
                <w:color w:val="002060"/>
                <w:sz w:val="20"/>
                <w:szCs w:val="20"/>
              </w:rPr>
            </w:pPr>
          </w:p>
        </w:tc>
      </w:tr>
      <w:tr w:rsidR="00F90AF5" w:rsidRPr="00AF3FEB" w:rsidTr="008D76E8">
        <w:trPr>
          <w:trHeight w:val="17"/>
        </w:trPr>
        <w:tc>
          <w:tcPr>
            <w:tcW w:w="895" w:type="dxa"/>
            <w:vMerge/>
            <w:tcBorders>
              <w:left w:val="single" w:sz="4" w:space="0" w:color="4F81BD" w:themeColor="accent1"/>
              <w:right w:val="single" w:sz="4" w:space="0" w:color="4F81BD" w:themeColor="accent1"/>
            </w:tcBorders>
            <w:vAlign w:val="center"/>
          </w:tcPr>
          <w:p w:rsidR="00F90AF5" w:rsidRPr="00AF3FEB" w:rsidRDefault="00F90AF5" w:rsidP="00131808">
            <w:pPr>
              <w:jc w:val="center"/>
              <w:rPr>
                <w:rFonts w:ascii="Arial" w:hAnsi="Arial" w:cs="Arial"/>
                <w:color w:val="002060"/>
                <w:sz w:val="20"/>
                <w:szCs w:val="20"/>
              </w:rPr>
            </w:pPr>
          </w:p>
        </w:tc>
        <w:tc>
          <w:tcPr>
            <w:tcW w:w="6017" w:type="dxa"/>
            <w:tcBorders>
              <w:top w:val="dotted" w:sz="4" w:space="0" w:color="auto"/>
              <w:left w:val="single" w:sz="4" w:space="0" w:color="4F81BD" w:themeColor="accent1"/>
              <w:bottom w:val="dotted" w:sz="4" w:space="0" w:color="auto"/>
              <w:right w:val="single" w:sz="4" w:space="0" w:color="4F81BD" w:themeColor="accent1"/>
            </w:tcBorders>
            <w:vAlign w:val="center"/>
          </w:tcPr>
          <w:p w:rsidR="00F90AF5" w:rsidRPr="00AF3FEB" w:rsidRDefault="00F90AF5" w:rsidP="0078294D">
            <w:pPr>
              <w:ind w:left="162"/>
              <w:rPr>
                <w:rFonts w:ascii="Arial" w:eastAsia="Arial Unicode MS" w:hAnsi="Arial" w:cs="Arial"/>
                <w:color w:val="002060"/>
                <w:sz w:val="20"/>
                <w:szCs w:val="20"/>
              </w:rPr>
            </w:pPr>
            <w:r w:rsidRPr="00AF3FEB">
              <w:rPr>
                <w:rFonts w:ascii="Arial" w:eastAsia="Arial Unicode MS" w:hAnsi="Arial" w:cs="Arial"/>
                <w:color w:val="002060"/>
                <w:sz w:val="20"/>
                <w:szCs w:val="20"/>
              </w:rPr>
              <w:t>Repayment of loans</w:t>
            </w:r>
          </w:p>
        </w:tc>
        <w:tc>
          <w:tcPr>
            <w:tcW w:w="1701" w:type="dxa"/>
            <w:tcBorders>
              <w:top w:val="dotted" w:sz="4" w:space="0" w:color="auto"/>
              <w:left w:val="single" w:sz="4" w:space="0" w:color="4F81BD" w:themeColor="accent1"/>
              <w:bottom w:val="dotted" w:sz="4" w:space="0" w:color="auto"/>
              <w:right w:val="single" w:sz="4" w:space="0" w:color="4F81BD" w:themeColor="accent1"/>
            </w:tcBorders>
            <w:vAlign w:val="center"/>
          </w:tcPr>
          <w:p w:rsidR="00F90AF5" w:rsidRPr="00AF3FEB" w:rsidRDefault="00F90AF5" w:rsidP="00131808">
            <w:pPr>
              <w:jc w:val="center"/>
              <w:rPr>
                <w:rFonts w:ascii="Arial" w:hAnsi="Arial" w:cs="Arial"/>
                <w:color w:val="002060"/>
                <w:sz w:val="20"/>
                <w:szCs w:val="20"/>
              </w:rPr>
            </w:pPr>
            <w:r w:rsidRPr="00AF3FEB">
              <w:rPr>
                <w:rFonts w:ascii="Arial" w:hAnsi="Arial" w:cs="Arial"/>
                <w:color w:val="002060"/>
                <w:sz w:val="20"/>
                <w:szCs w:val="20"/>
              </w:rPr>
              <w:t>14</w:t>
            </w:r>
          </w:p>
        </w:tc>
        <w:tc>
          <w:tcPr>
            <w:tcW w:w="1418" w:type="dxa"/>
            <w:vMerge/>
            <w:tcBorders>
              <w:left w:val="single" w:sz="4" w:space="0" w:color="4F81BD" w:themeColor="accent1"/>
              <w:right w:val="single" w:sz="4" w:space="0" w:color="4F81BD" w:themeColor="accent1"/>
            </w:tcBorders>
            <w:vAlign w:val="center"/>
          </w:tcPr>
          <w:p w:rsidR="00F90AF5" w:rsidRPr="00AF3FEB" w:rsidRDefault="00F90AF5" w:rsidP="00131808">
            <w:pPr>
              <w:jc w:val="center"/>
              <w:rPr>
                <w:rFonts w:ascii="Arial" w:hAnsi="Arial" w:cs="Arial"/>
                <w:color w:val="002060"/>
                <w:sz w:val="20"/>
                <w:szCs w:val="20"/>
              </w:rPr>
            </w:pPr>
          </w:p>
        </w:tc>
      </w:tr>
      <w:tr w:rsidR="00F90AF5" w:rsidRPr="00AF3FEB" w:rsidTr="008D76E8">
        <w:trPr>
          <w:trHeight w:val="17"/>
        </w:trPr>
        <w:tc>
          <w:tcPr>
            <w:tcW w:w="895" w:type="dxa"/>
            <w:vMerge/>
            <w:tcBorders>
              <w:left w:val="single" w:sz="4" w:space="0" w:color="4F81BD" w:themeColor="accent1"/>
              <w:right w:val="single" w:sz="4" w:space="0" w:color="4F81BD" w:themeColor="accent1"/>
            </w:tcBorders>
            <w:vAlign w:val="center"/>
          </w:tcPr>
          <w:p w:rsidR="00F90AF5" w:rsidRPr="00AF3FEB" w:rsidRDefault="00F90AF5" w:rsidP="00131808">
            <w:pPr>
              <w:jc w:val="center"/>
              <w:rPr>
                <w:rFonts w:ascii="Arial" w:hAnsi="Arial" w:cs="Arial"/>
                <w:color w:val="002060"/>
                <w:sz w:val="20"/>
                <w:szCs w:val="20"/>
              </w:rPr>
            </w:pPr>
          </w:p>
        </w:tc>
        <w:tc>
          <w:tcPr>
            <w:tcW w:w="6017" w:type="dxa"/>
            <w:tcBorders>
              <w:top w:val="dotted" w:sz="4" w:space="0" w:color="auto"/>
              <w:left w:val="single" w:sz="4" w:space="0" w:color="4F81BD" w:themeColor="accent1"/>
              <w:bottom w:val="dotted" w:sz="4" w:space="0" w:color="auto"/>
              <w:right w:val="single" w:sz="4" w:space="0" w:color="4F81BD" w:themeColor="accent1"/>
            </w:tcBorders>
            <w:vAlign w:val="center"/>
          </w:tcPr>
          <w:p w:rsidR="00F90AF5" w:rsidRPr="00AF3FEB" w:rsidRDefault="00F90AF5" w:rsidP="0078294D">
            <w:pPr>
              <w:ind w:left="162"/>
              <w:rPr>
                <w:rFonts w:ascii="Arial" w:eastAsia="Arial Unicode MS" w:hAnsi="Arial" w:cs="Arial"/>
                <w:color w:val="002060"/>
                <w:sz w:val="20"/>
                <w:szCs w:val="20"/>
              </w:rPr>
            </w:pPr>
            <w:r w:rsidRPr="00AF3FEB">
              <w:rPr>
                <w:rFonts w:ascii="Arial" w:eastAsia="Arial Unicode MS" w:hAnsi="Arial" w:cs="Arial"/>
                <w:color w:val="002060"/>
                <w:sz w:val="20"/>
                <w:szCs w:val="20"/>
              </w:rPr>
              <w:t>School/education fees/costs</w:t>
            </w:r>
          </w:p>
        </w:tc>
        <w:tc>
          <w:tcPr>
            <w:tcW w:w="1701" w:type="dxa"/>
            <w:tcBorders>
              <w:top w:val="dotted" w:sz="4" w:space="0" w:color="auto"/>
              <w:left w:val="single" w:sz="4" w:space="0" w:color="4F81BD" w:themeColor="accent1"/>
              <w:bottom w:val="dotted" w:sz="4" w:space="0" w:color="auto"/>
              <w:right w:val="single" w:sz="4" w:space="0" w:color="4F81BD" w:themeColor="accent1"/>
            </w:tcBorders>
            <w:vAlign w:val="center"/>
          </w:tcPr>
          <w:p w:rsidR="00F90AF5" w:rsidRPr="00AF3FEB" w:rsidRDefault="00F90AF5" w:rsidP="00131808">
            <w:pPr>
              <w:jc w:val="center"/>
              <w:rPr>
                <w:rFonts w:ascii="Arial" w:hAnsi="Arial" w:cs="Arial"/>
                <w:color w:val="002060"/>
                <w:sz w:val="20"/>
                <w:szCs w:val="20"/>
              </w:rPr>
            </w:pPr>
            <w:r w:rsidRPr="00AF3FEB">
              <w:rPr>
                <w:rFonts w:ascii="Arial" w:hAnsi="Arial" w:cs="Arial"/>
                <w:color w:val="002060"/>
                <w:sz w:val="20"/>
                <w:szCs w:val="20"/>
              </w:rPr>
              <w:t>15</w:t>
            </w:r>
          </w:p>
        </w:tc>
        <w:tc>
          <w:tcPr>
            <w:tcW w:w="1418" w:type="dxa"/>
            <w:vMerge/>
            <w:tcBorders>
              <w:left w:val="single" w:sz="4" w:space="0" w:color="4F81BD" w:themeColor="accent1"/>
              <w:right w:val="single" w:sz="4" w:space="0" w:color="4F81BD" w:themeColor="accent1"/>
            </w:tcBorders>
            <w:vAlign w:val="center"/>
          </w:tcPr>
          <w:p w:rsidR="00F90AF5" w:rsidRPr="00AF3FEB" w:rsidRDefault="00F90AF5" w:rsidP="00131808">
            <w:pPr>
              <w:jc w:val="center"/>
              <w:rPr>
                <w:rFonts w:ascii="Arial" w:hAnsi="Arial" w:cs="Arial"/>
                <w:color w:val="002060"/>
                <w:sz w:val="20"/>
                <w:szCs w:val="20"/>
              </w:rPr>
            </w:pPr>
          </w:p>
        </w:tc>
      </w:tr>
      <w:tr w:rsidR="00F90AF5" w:rsidRPr="00AF3FEB" w:rsidTr="008D76E8">
        <w:trPr>
          <w:trHeight w:val="292"/>
        </w:trPr>
        <w:tc>
          <w:tcPr>
            <w:tcW w:w="895" w:type="dxa"/>
            <w:vMerge/>
            <w:tcBorders>
              <w:left w:val="single" w:sz="4" w:space="0" w:color="4F81BD" w:themeColor="accent1"/>
              <w:bottom w:val="single" w:sz="4" w:space="0" w:color="4F81BD" w:themeColor="accent1"/>
              <w:right w:val="single" w:sz="4" w:space="0" w:color="4F81BD" w:themeColor="accent1"/>
            </w:tcBorders>
            <w:vAlign w:val="center"/>
          </w:tcPr>
          <w:p w:rsidR="00F90AF5" w:rsidRPr="00AF3FEB" w:rsidRDefault="00F90AF5" w:rsidP="00685ECF">
            <w:pPr>
              <w:jc w:val="center"/>
              <w:rPr>
                <w:rFonts w:ascii="Arial" w:hAnsi="Arial" w:cs="Arial"/>
                <w:color w:val="002060"/>
                <w:sz w:val="20"/>
                <w:szCs w:val="20"/>
              </w:rPr>
            </w:pPr>
          </w:p>
        </w:tc>
        <w:tc>
          <w:tcPr>
            <w:tcW w:w="6017" w:type="dxa"/>
            <w:tcBorders>
              <w:top w:val="dotted" w:sz="4" w:space="0" w:color="auto"/>
              <w:left w:val="single" w:sz="4" w:space="0" w:color="4F81BD" w:themeColor="accent1"/>
              <w:bottom w:val="single" w:sz="4" w:space="0" w:color="4F81BD" w:themeColor="accent1"/>
              <w:right w:val="single" w:sz="4" w:space="0" w:color="4F81BD" w:themeColor="accent1"/>
            </w:tcBorders>
            <w:vAlign w:val="center"/>
          </w:tcPr>
          <w:p w:rsidR="00F90AF5" w:rsidRPr="00AF3FEB" w:rsidRDefault="00F90AF5" w:rsidP="0078294D">
            <w:pPr>
              <w:spacing w:after="120"/>
              <w:ind w:left="162"/>
              <w:rPr>
                <w:rFonts w:ascii="Arial" w:hAnsi="Arial" w:cs="Arial"/>
                <w:color w:val="002060"/>
                <w:sz w:val="20"/>
                <w:szCs w:val="20"/>
              </w:rPr>
            </w:pPr>
            <w:r w:rsidRPr="00AF3FEB">
              <w:rPr>
                <w:rFonts w:ascii="Arial" w:hAnsi="Arial" w:cs="Arial"/>
                <w:color w:val="002060"/>
                <w:sz w:val="20"/>
                <w:szCs w:val="20"/>
              </w:rPr>
              <w:t>Other (specify) _________________________</w:t>
            </w:r>
          </w:p>
        </w:tc>
        <w:tc>
          <w:tcPr>
            <w:tcW w:w="1701" w:type="dxa"/>
            <w:tcBorders>
              <w:top w:val="dotted" w:sz="4" w:space="0" w:color="auto"/>
              <w:left w:val="single" w:sz="4" w:space="0" w:color="4F81BD" w:themeColor="accent1"/>
              <w:bottom w:val="single" w:sz="4" w:space="0" w:color="4F81BD" w:themeColor="accent1"/>
              <w:right w:val="single" w:sz="4" w:space="0" w:color="4F81BD" w:themeColor="accent1"/>
            </w:tcBorders>
            <w:vAlign w:val="center"/>
          </w:tcPr>
          <w:p w:rsidR="00F90AF5" w:rsidRPr="00AF3FEB" w:rsidRDefault="00F90AF5" w:rsidP="00E55C8F">
            <w:pPr>
              <w:jc w:val="center"/>
              <w:rPr>
                <w:rFonts w:ascii="Arial" w:hAnsi="Arial" w:cs="Arial"/>
                <w:color w:val="002060"/>
                <w:sz w:val="20"/>
                <w:szCs w:val="20"/>
              </w:rPr>
            </w:pPr>
            <w:r w:rsidRPr="00AF3FEB">
              <w:rPr>
                <w:rFonts w:ascii="Arial" w:hAnsi="Arial" w:cs="Arial"/>
                <w:color w:val="002060"/>
                <w:sz w:val="20"/>
                <w:szCs w:val="20"/>
              </w:rPr>
              <w:t>88</w:t>
            </w:r>
          </w:p>
        </w:tc>
        <w:tc>
          <w:tcPr>
            <w:tcW w:w="1418" w:type="dxa"/>
            <w:vMerge/>
            <w:tcBorders>
              <w:left w:val="single" w:sz="4" w:space="0" w:color="4F81BD" w:themeColor="accent1"/>
              <w:bottom w:val="single" w:sz="4" w:space="0" w:color="4F81BD" w:themeColor="accent1"/>
              <w:right w:val="single" w:sz="4" w:space="0" w:color="4F81BD" w:themeColor="accent1"/>
            </w:tcBorders>
            <w:vAlign w:val="center"/>
          </w:tcPr>
          <w:p w:rsidR="00F90AF5" w:rsidRPr="00AF3FEB" w:rsidRDefault="00F90AF5" w:rsidP="00E55C8F">
            <w:pPr>
              <w:jc w:val="center"/>
              <w:rPr>
                <w:rFonts w:ascii="Arial" w:hAnsi="Arial" w:cs="Arial"/>
                <w:color w:val="002060"/>
                <w:sz w:val="20"/>
                <w:szCs w:val="20"/>
              </w:rPr>
            </w:pPr>
          </w:p>
        </w:tc>
      </w:tr>
    </w:tbl>
    <w:p w:rsidR="00F17051" w:rsidRPr="00AF3FEB" w:rsidRDefault="00F17051"/>
    <w:tbl>
      <w:tblPr>
        <w:tblStyle w:val="TableGrid"/>
        <w:tblW w:w="10031" w:type="dxa"/>
        <w:tblLook w:val="04A0" w:firstRow="1" w:lastRow="0" w:firstColumn="1" w:lastColumn="0" w:noHBand="0" w:noVBand="1"/>
      </w:tblPr>
      <w:tblGrid>
        <w:gridCol w:w="717"/>
        <w:gridCol w:w="6479"/>
        <w:gridCol w:w="1843"/>
        <w:gridCol w:w="992"/>
      </w:tblGrid>
      <w:tr w:rsidR="000D2817" w:rsidRPr="00AF3FEB" w:rsidTr="000D2817">
        <w:trPr>
          <w:trHeight w:val="23"/>
        </w:trPr>
        <w:tc>
          <w:tcPr>
            <w:tcW w:w="717" w:type="dxa"/>
            <w:vMerge w:val="restart"/>
          </w:tcPr>
          <w:p w:rsidR="000D2817" w:rsidRPr="00AF3FEB" w:rsidRDefault="000D2817" w:rsidP="003807F5">
            <w:pPr>
              <w:spacing w:before="40"/>
              <w:jc w:val="center"/>
              <w:rPr>
                <w:rFonts w:ascii="Arial" w:eastAsia="Arial Unicode MS" w:hAnsi="Arial" w:cs="Arial"/>
                <w:color w:val="002060"/>
                <w:sz w:val="20"/>
                <w:szCs w:val="20"/>
                <w:lang w:val="en-GB"/>
              </w:rPr>
            </w:pPr>
            <w:r w:rsidRPr="00AF3FEB">
              <w:br w:type="page"/>
            </w:r>
            <w:r w:rsidRPr="00AF3FEB">
              <w:rPr>
                <w:rFonts w:ascii="Arial" w:eastAsia="Arial Unicode MS" w:hAnsi="Arial" w:cs="Arial"/>
                <w:color w:val="002060"/>
                <w:sz w:val="20"/>
                <w:szCs w:val="20"/>
                <w:lang w:val="en-GB"/>
              </w:rPr>
              <w:t>15.4a</w:t>
            </w:r>
          </w:p>
        </w:tc>
        <w:tc>
          <w:tcPr>
            <w:tcW w:w="9314" w:type="dxa"/>
            <w:gridSpan w:val="3"/>
          </w:tcPr>
          <w:p w:rsidR="000D2817" w:rsidRPr="00AF3FEB" w:rsidRDefault="000D2817" w:rsidP="00D02909">
            <w:pPr>
              <w:rPr>
                <w:rFonts w:ascii="Arial" w:hAnsi="Arial" w:cs="Arial"/>
                <w:color w:val="002060"/>
                <w:sz w:val="20"/>
                <w:szCs w:val="20"/>
              </w:rPr>
            </w:pPr>
            <w:r w:rsidRPr="00AF3FEB">
              <w:rPr>
                <w:rFonts w:ascii="Arial" w:hAnsi="Arial" w:cs="Arial"/>
                <w:color w:val="002060"/>
                <w:sz w:val="20"/>
                <w:szCs w:val="20"/>
              </w:rPr>
              <w:t>What is the value of the loans taken in the last year?</w:t>
            </w:r>
          </w:p>
        </w:tc>
      </w:tr>
      <w:tr w:rsidR="000D2817" w:rsidRPr="00AF3FEB" w:rsidTr="000D2817">
        <w:trPr>
          <w:trHeight w:hRule="exact" w:val="288"/>
        </w:trPr>
        <w:tc>
          <w:tcPr>
            <w:tcW w:w="717" w:type="dxa"/>
            <w:vMerge/>
          </w:tcPr>
          <w:p w:rsidR="000D2817" w:rsidRPr="00AF3FEB" w:rsidRDefault="000D2817" w:rsidP="003807F5">
            <w:pPr>
              <w:jc w:val="center"/>
              <w:rPr>
                <w:rFonts w:ascii="Arial" w:hAnsi="Arial" w:cs="Arial"/>
                <w:color w:val="002060"/>
                <w:sz w:val="20"/>
                <w:szCs w:val="20"/>
              </w:rPr>
            </w:pPr>
          </w:p>
        </w:tc>
        <w:tc>
          <w:tcPr>
            <w:tcW w:w="6479" w:type="dxa"/>
          </w:tcPr>
          <w:p w:rsidR="000D2817" w:rsidRPr="00AF3FEB" w:rsidRDefault="000D2817" w:rsidP="0078294D">
            <w:pPr>
              <w:spacing w:before="60"/>
              <w:ind w:left="160"/>
              <w:rPr>
                <w:rFonts w:ascii="Arial" w:eastAsia="Arial Unicode MS" w:hAnsi="Arial" w:cs="Arial"/>
                <w:color w:val="002060"/>
                <w:sz w:val="20"/>
                <w:szCs w:val="20"/>
              </w:rPr>
            </w:pPr>
            <w:r w:rsidRPr="00AF3FEB">
              <w:rPr>
                <w:rFonts w:ascii="Arial" w:eastAsia="Arial Unicode MS" w:hAnsi="Arial" w:cs="Arial"/>
                <w:color w:val="002060"/>
                <w:sz w:val="20"/>
                <w:szCs w:val="20"/>
              </w:rPr>
              <w:t>Less than Ks 25,000</w:t>
            </w:r>
          </w:p>
        </w:tc>
        <w:tc>
          <w:tcPr>
            <w:tcW w:w="1843" w:type="dxa"/>
          </w:tcPr>
          <w:p w:rsidR="000D2817" w:rsidRPr="00AF3FEB" w:rsidRDefault="000D2817" w:rsidP="003807F5">
            <w:pPr>
              <w:jc w:val="center"/>
              <w:rPr>
                <w:rFonts w:ascii="Arial" w:hAnsi="Arial" w:cs="Arial"/>
                <w:color w:val="002060"/>
                <w:sz w:val="20"/>
                <w:szCs w:val="20"/>
              </w:rPr>
            </w:pPr>
            <w:r w:rsidRPr="00AF3FEB">
              <w:rPr>
                <w:rFonts w:ascii="Arial" w:hAnsi="Arial" w:cs="Arial"/>
                <w:color w:val="002060"/>
                <w:sz w:val="20"/>
                <w:szCs w:val="20"/>
              </w:rPr>
              <w:t>1</w:t>
            </w:r>
          </w:p>
        </w:tc>
        <w:tc>
          <w:tcPr>
            <w:tcW w:w="992" w:type="dxa"/>
            <w:vMerge w:val="restart"/>
          </w:tcPr>
          <w:p w:rsidR="000D2817" w:rsidRPr="00AF3FEB" w:rsidRDefault="000D2817" w:rsidP="003807F5">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0D2817" w:rsidRPr="00AF3FEB" w:rsidTr="000D2817">
        <w:trPr>
          <w:trHeight w:hRule="exact" w:val="288"/>
        </w:trPr>
        <w:tc>
          <w:tcPr>
            <w:tcW w:w="717" w:type="dxa"/>
            <w:vMerge/>
          </w:tcPr>
          <w:p w:rsidR="000D2817" w:rsidRPr="00AF3FEB" w:rsidRDefault="000D2817" w:rsidP="003807F5">
            <w:pPr>
              <w:jc w:val="center"/>
              <w:rPr>
                <w:rFonts w:ascii="Arial" w:hAnsi="Arial" w:cs="Arial"/>
                <w:color w:val="002060"/>
                <w:sz w:val="20"/>
                <w:szCs w:val="20"/>
              </w:rPr>
            </w:pPr>
          </w:p>
        </w:tc>
        <w:tc>
          <w:tcPr>
            <w:tcW w:w="6479" w:type="dxa"/>
          </w:tcPr>
          <w:p w:rsidR="000D2817" w:rsidRPr="00AF3FEB" w:rsidRDefault="000D2817" w:rsidP="0078294D">
            <w:pPr>
              <w:spacing w:before="60"/>
              <w:ind w:left="160"/>
              <w:rPr>
                <w:rFonts w:ascii="Arial" w:hAnsi="Arial" w:cs="Arial"/>
                <w:color w:val="002060"/>
                <w:sz w:val="20"/>
                <w:szCs w:val="20"/>
              </w:rPr>
            </w:pPr>
            <w:r w:rsidRPr="00AF3FEB">
              <w:rPr>
                <w:rFonts w:ascii="Arial" w:eastAsia="Arial Unicode MS" w:hAnsi="Arial" w:cs="Arial"/>
                <w:color w:val="002060"/>
                <w:sz w:val="20"/>
                <w:szCs w:val="20"/>
              </w:rPr>
              <w:t>Ks 25,001 – Ks 50,000</w:t>
            </w:r>
          </w:p>
        </w:tc>
        <w:tc>
          <w:tcPr>
            <w:tcW w:w="1843" w:type="dxa"/>
          </w:tcPr>
          <w:p w:rsidR="000D2817" w:rsidRPr="00AF3FEB" w:rsidRDefault="000D2817" w:rsidP="003807F5">
            <w:pPr>
              <w:jc w:val="center"/>
              <w:rPr>
                <w:rFonts w:ascii="Arial" w:hAnsi="Arial" w:cs="Arial"/>
                <w:color w:val="002060"/>
                <w:sz w:val="20"/>
                <w:szCs w:val="20"/>
              </w:rPr>
            </w:pPr>
            <w:r w:rsidRPr="00AF3FEB">
              <w:rPr>
                <w:rFonts w:ascii="Arial" w:hAnsi="Arial" w:cs="Arial"/>
                <w:color w:val="002060"/>
                <w:sz w:val="20"/>
                <w:szCs w:val="20"/>
              </w:rPr>
              <w:t>2</w:t>
            </w:r>
          </w:p>
        </w:tc>
        <w:tc>
          <w:tcPr>
            <w:tcW w:w="992" w:type="dxa"/>
            <w:vMerge/>
          </w:tcPr>
          <w:p w:rsidR="000D2817" w:rsidRPr="00AF3FEB" w:rsidRDefault="000D2817" w:rsidP="003807F5">
            <w:pPr>
              <w:spacing w:before="40" w:after="40"/>
              <w:jc w:val="center"/>
              <w:rPr>
                <w:rFonts w:ascii="Arial" w:hAnsi="Arial" w:cs="Arial"/>
                <w:color w:val="002060"/>
                <w:sz w:val="20"/>
                <w:szCs w:val="20"/>
              </w:rPr>
            </w:pPr>
          </w:p>
        </w:tc>
      </w:tr>
      <w:tr w:rsidR="000D2817" w:rsidRPr="00AF3FEB" w:rsidTr="000D2817">
        <w:trPr>
          <w:trHeight w:hRule="exact" w:val="288"/>
        </w:trPr>
        <w:tc>
          <w:tcPr>
            <w:tcW w:w="717" w:type="dxa"/>
            <w:vMerge/>
          </w:tcPr>
          <w:p w:rsidR="000D2817" w:rsidRPr="00AF3FEB" w:rsidRDefault="000D2817" w:rsidP="003807F5">
            <w:pPr>
              <w:jc w:val="center"/>
              <w:rPr>
                <w:rFonts w:ascii="Arial" w:hAnsi="Arial" w:cs="Arial"/>
                <w:color w:val="002060"/>
                <w:sz w:val="20"/>
                <w:szCs w:val="20"/>
              </w:rPr>
            </w:pPr>
          </w:p>
        </w:tc>
        <w:tc>
          <w:tcPr>
            <w:tcW w:w="6479" w:type="dxa"/>
          </w:tcPr>
          <w:p w:rsidR="000D2817" w:rsidRPr="00AF3FEB" w:rsidRDefault="000D2817" w:rsidP="0078294D">
            <w:pPr>
              <w:spacing w:before="60"/>
              <w:ind w:left="160"/>
              <w:rPr>
                <w:rFonts w:ascii="Arial" w:hAnsi="Arial" w:cs="Arial"/>
                <w:color w:val="002060"/>
                <w:sz w:val="20"/>
                <w:szCs w:val="20"/>
              </w:rPr>
            </w:pPr>
            <w:r w:rsidRPr="00AF3FEB">
              <w:rPr>
                <w:rFonts w:ascii="Arial" w:eastAsia="Arial Unicode MS" w:hAnsi="Arial" w:cs="Arial"/>
                <w:color w:val="002060"/>
                <w:sz w:val="20"/>
                <w:szCs w:val="20"/>
              </w:rPr>
              <w:t>Ks 50,001 – Ks 75,000</w:t>
            </w:r>
          </w:p>
        </w:tc>
        <w:tc>
          <w:tcPr>
            <w:tcW w:w="1843" w:type="dxa"/>
          </w:tcPr>
          <w:p w:rsidR="000D2817" w:rsidRPr="00AF3FEB" w:rsidRDefault="000D2817" w:rsidP="003807F5">
            <w:pPr>
              <w:jc w:val="center"/>
              <w:rPr>
                <w:rFonts w:ascii="Arial" w:hAnsi="Arial" w:cs="Arial"/>
                <w:color w:val="002060"/>
                <w:sz w:val="20"/>
                <w:szCs w:val="20"/>
              </w:rPr>
            </w:pPr>
            <w:r w:rsidRPr="00AF3FEB">
              <w:rPr>
                <w:rFonts w:ascii="Arial" w:hAnsi="Arial" w:cs="Arial"/>
                <w:color w:val="002060"/>
                <w:sz w:val="20"/>
                <w:szCs w:val="20"/>
              </w:rPr>
              <w:t>3</w:t>
            </w:r>
          </w:p>
        </w:tc>
        <w:tc>
          <w:tcPr>
            <w:tcW w:w="992" w:type="dxa"/>
            <w:vMerge/>
          </w:tcPr>
          <w:p w:rsidR="000D2817" w:rsidRPr="00AF3FEB" w:rsidRDefault="000D2817" w:rsidP="003807F5">
            <w:pPr>
              <w:spacing w:before="40" w:after="40"/>
              <w:jc w:val="center"/>
              <w:rPr>
                <w:rFonts w:ascii="Arial" w:hAnsi="Arial" w:cs="Arial"/>
                <w:color w:val="002060"/>
                <w:sz w:val="20"/>
                <w:szCs w:val="20"/>
              </w:rPr>
            </w:pPr>
          </w:p>
        </w:tc>
      </w:tr>
      <w:tr w:rsidR="000D2817" w:rsidRPr="00AF3FEB" w:rsidTr="000D2817">
        <w:trPr>
          <w:trHeight w:hRule="exact" w:val="288"/>
        </w:trPr>
        <w:tc>
          <w:tcPr>
            <w:tcW w:w="717" w:type="dxa"/>
            <w:vMerge/>
          </w:tcPr>
          <w:p w:rsidR="000D2817" w:rsidRPr="00AF3FEB" w:rsidRDefault="000D2817" w:rsidP="003807F5">
            <w:pPr>
              <w:jc w:val="center"/>
              <w:rPr>
                <w:rFonts w:ascii="Arial" w:hAnsi="Arial" w:cs="Arial"/>
                <w:color w:val="002060"/>
                <w:sz w:val="20"/>
                <w:szCs w:val="20"/>
              </w:rPr>
            </w:pPr>
          </w:p>
        </w:tc>
        <w:tc>
          <w:tcPr>
            <w:tcW w:w="6479" w:type="dxa"/>
          </w:tcPr>
          <w:p w:rsidR="000D2817" w:rsidRPr="00AF3FEB" w:rsidRDefault="000D2817" w:rsidP="0078294D">
            <w:pPr>
              <w:spacing w:before="60"/>
              <w:ind w:left="160"/>
              <w:rPr>
                <w:rFonts w:ascii="Arial" w:hAnsi="Arial" w:cs="Arial"/>
                <w:color w:val="002060"/>
                <w:sz w:val="20"/>
                <w:szCs w:val="20"/>
              </w:rPr>
            </w:pPr>
            <w:r w:rsidRPr="00AF3FEB">
              <w:rPr>
                <w:rFonts w:ascii="Arial" w:eastAsia="Arial Unicode MS" w:hAnsi="Arial" w:cs="Arial"/>
                <w:color w:val="002060"/>
                <w:sz w:val="20"/>
                <w:szCs w:val="20"/>
              </w:rPr>
              <w:t>Ks 75,001 – Ks 100,000</w:t>
            </w:r>
          </w:p>
        </w:tc>
        <w:tc>
          <w:tcPr>
            <w:tcW w:w="1843" w:type="dxa"/>
          </w:tcPr>
          <w:p w:rsidR="000D2817" w:rsidRPr="00AF3FEB" w:rsidRDefault="000D2817" w:rsidP="003807F5">
            <w:pPr>
              <w:jc w:val="center"/>
              <w:rPr>
                <w:rFonts w:ascii="Arial" w:hAnsi="Arial" w:cs="Arial"/>
                <w:color w:val="002060"/>
                <w:sz w:val="20"/>
                <w:szCs w:val="20"/>
              </w:rPr>
            </w:pPr>
            <w:r w:rsidRPr="00AF3FEB">
              <w:rPr>
                <w:rFonts w:ascii="Arial" w:hAnsi="Arial" w:cs="Arial"/>
                <w:color w:val="002060"/>
                <w:sz w:val="20"/>
                <w:szCs w:val="20"/>
              </w:rPr>
              <w:t>4</w:t>
            </w:r>
          </w:p>
        </w:tc>
        <w:tc>
          <w:tcPr>
            <w:tcW w:w="992" w:type="dxa"/>
            <w:vMerge/>
          </w:tcPr>
          <w:p w:rsidR="000D2817" w:rsidRPr="00AF3FEB" w:rsidRDefault="000D2817" w:rsidP="003807F5">
            <w:pPr>
              <w:spacing w:before="40" w:after="40"/>
              <w:jc w:val="center"/>
              <w:rPr>
                <w:rFonts w:ascii="Arial" w:hAnsi="Arial" w:cs="Arial"/>
                <w:color w:val="002060"/>
                <w:sz w:val="20"/>
                <w:szCs w:val="20"/>
              </w:rPr>
            </w:pPr>
          </w:p>
        </w:tc>
      </w:tr>
      <w:tr w:rsidR="000D2817" w:rsidRPr="00AF3FEB" w:rsidTr="000D2817">
        <w:trPr>
          <w:trHeight w:hRule="exact" w:val="288"/>
        </w:trPr>
        <w:tc>
          <w:tcPr>
            <w:tcW w:w="717" w:type="dxa"/>
            <w:vMerge/>
          </w:tcPr>
          <w:p w:rsidR="000D2817" w:rsidRPr="00AF3FEB" w:rsidRDefault="000D2817" w:rsidP="003807F5">
            <w:pPr>
              <w:jc w:val="center"/>
              <w:rPr>
                <w:rFonts w:ascii="Arial" w:hAnsi="Arial" w:cs="Arial"/>
                <w:color w:val="002060"/>
                <w:sz w:val="20"/>
                <w:szCs w:val="20"/>
              </w:rPr>
            </w:pPr>
          </w:p>
        </w:tc>
        <w:tc>
          <w:tcPr>
            <w:tcW w:w="6479" w:type="dxa"/>
          </w:tcPr>
          <w:p w:rsidR="000D2817" w:rsidRPr="00AF3FEB" w:rsidRDefault="000D2817" w:rsidP="0078294D">
            <w:pPr>
              <w:spacing w:before="60"/>
              <w:ind w:left="160"/>
              <w:rPr>
                <w:rFonts w:ascii="Arial" w:hAnsi="Arial" w:cs="Arial"/>
                <w:color w:val="002060"/>
                <w:sz w:val="20"/>
                <w:szCs w:val="20"/>
              </w:rPr>
            </w:pPr>
            <w:r w:rsidRPr="00AF3FEB">
              <w:rPr>
                <w:rFonts w:ascii="Arial" w:eastAsia="Arial Unicode MS" w:hAnsi="Arial" w:cs="Arial"/>
                <w:color w:val="002060"/>
                <w:sz w:val="20"/>
                <w:szCs w:val="20"/>
              </w:rPr>
              <w:t xml:space="preserve">Ks 100,001 – Ks 150,000 </w:t>
            </w:r>
          </w:p>
        </w:tc>
        <w:tc>
          <w:tcPr>
            <w:tcW w:w="1843" w:type="dxa"/>
          </w:tcPr>
          <w:p w:rsidR="000D2817" w:rsidRPr="00AF3FEB" w:rsidRDefault="000D2817" w:rsidP="003807F5">
            <w:pPr>
              <w:jc w:val="center"/>
              <w:rPr>
                <w:rFonts w:ascii="Arial" w:hAnsi="Arial" w:cs="Arial"/>
                <w:color w:val="002060"/>
                <w:sz w:val="20"/>
                <w:szCs w:val="20"/>
              </w:rPr>
            </w:pPr>
            <w:r w:rsidRPr="00AF3FEB">
              <w:rPr>
                <w:rFonts w:ascii="Arial" w:hAnsi="Arial" w:cs="Arial"/>
                <w:color w:val="002060"/>
                <w:sz w:val="20"/>
                <w:szCs w:val="20"/>
              </w:rPr>
              <w:t>5</w:t>
            </w:r>
          </w:p>
        </w:tc>
        <w:tc>
          <w:tcPr>
            <w:tcW w:w="992" w:type="dxa"/>
            <w:vMerge/>
          </w:tcPr>
          <w:p w:rsidR="000D2817" w:rsidRPr="00AF3FEB" w:rsidRDefault="000D2817" w:rsidP="003807F5">
            <w:pPr>
              <w:spacing w:before="40" w:after="40"/>
              <w:jc w:val="center"/>
              <w:rPr>
                <w:rFonts w:ascii="Arial" w:hAnsi="Arial" w:cs="Arial"/>
                <w:color w:val="002060"/>
                <w:sz w:val="20"/>
                <w:szCs w:val="20"/>
              </w:rPr>
            </w:pPr>
          </w:p>
        </w:tc>
      </w:tr>
      <w:tr w:rsidR="000D2817" w:rsidRPr="00AF3FEB" w:rsidTr="000D2817">
        <w:trPr>
          <w:trHeight w:hRule="exact" w:val="288"/>
        </w:trPr>
        <w:tc>
          <w:tcPr>
            <w:tcW w:w="717" w:type="dxa"/>
            <w:vMerge/>
          </w:tcPr>
          <w:p w:rsidR="000D2817" w:rsidRPr="00AF3FEB" w:rsidRDefault="000D2817" w:rsidP="003807F5">
            <w:pPr>
              <w:jc w:val="center"/>
              <w:rPr>
                <w:rFonts w:ascii="Arial" w:hAnsi="Arial" w:cs="Arial"/>
                <w:color w:val="002060"/>
                <w:sz w:val="20"/>
                <w:szCs w:val="20"/>
              </w:rPr>
            </w:pPr>
          </w:p>
        </w:tc>
        <w:tc>
          <w:tcPr>
            <w:tcW w:w="6479" w:type="dxa"/>
          </w:tcPr>
          <w:p w:rsidR="000D2817" w:rsidRPr="00AF3FEB" w:rsidRDefault="000D2817" w:rsidP="0078294D">
            <w:pPr>
              <w:spacing w:before="60"/>
              <w:ind w:left="160"/>
              <w:rPr>
                <w:rFonts w:ascii="Arial" w:eastAsia="Arial Unicode MS" w:hAnsi="Arial" w:cs="Arial"/>
                <w:color w:val="002060"/>
                <w:sz w:val="20"/>
                <w:szCs w:val="20"/>
              </w:rPr>
            </w:pPr>
            <w:r w:rsidRPr="00AF3FEB">
              <w:rPr>
                <w:rFonts w:ascii="Arial" w:eastAsia="Arial Unicode MS" w:hAnsi="Arial" w:cs="Arial"/>
                <w:color w:val="002060"/>
                <w:sz w:val="20"/>
                <w:szCs w:val="20"/>
              </w:rPr>
              <w:t>Ks 150,001 – Ks 200,000</w:t>
            </w:r>
          </w:p>
        </w:tc>
        <w:tc>
          <w:tcPr>
            <w:tcW w:w="1843" w:type="dxa"/>
          </w:tcPr>
          <w:p w:rsidR="000D2817" w:rsidRPr="00AF3FEB" w:rsidRDefault="000D2817" w:rsidP="003807F5">
            <w:pPr>
              <w:jc w:val="center"/>
              <w:rPr>
                <w:rFonts w:ascii="Arial" w:hAnsi="Arial" w:cs="Arial"/>
                <w:color w:val="002060"/>
                <w:sz w:val="20"/>
                <w:szCs w:val="20"/>
              </w:rPr>
            </w:pPr>
            <w:r w:rsidRPr="00AF3FEB">
              <w:rPr>
                <w:rFonts w:ascii="Arial" w:hAnsi="Arial" w:cs="Arial"/>
                <w:color w:val="002060"/>
                <w:sz w:val="20"/>
                <w:szCs w:val="20"/>
              </w:rPr>
              <w:t>6</w:t>
            </w:r>
          </w:p>
        </w:tc>
        <w:tc>
          <w:tcPr>
            <w:tcW w:w="992" w:type="dxa"/>
            <w:vMerge/>
          </w:tcPr>
          <w:p w:rsidR="000D2817" w:rsidRPr="00AF3FEB" w:rsidRDefault="000D2817" w:rsidP="003807F5">
            <w:pPr>
              <w:spacing w:before="40" w:after="40"/>
              <w:jc w:val="center"/>
              <w:rPr>
                <w:rFonts w:ascii="Arial" w:hAnsi="Arial" w:cs="Arial"/>
                <w:color w:val="002060"/>
                <w:sz w:val="20"/>
                <w:szCs w:val="20"/>
              </w:rPr>
            </w:pPr>
          </w:p>
        </w:tc>
      </w:tr>
      <w:tr w:rsidR="000D2817" w:rsidRPr="00AF3FEB" w:rsidTr="000D2817">
        <w:trPr>
          <w:trHeight w:hRule="exact" w:val="288"/>
        </w:trPr>
        <w:tc>
          <w:tcPr>
            <w:tcW w:w="717" w:type="dxa"/>
            <w:vMerge/>
          </w:tcPr>
          <w:p w:rsidR="000D2817" w:rsidRPr="00AF3FEB" w:rsidRDefault="000D2817" w:rsidP="003807F5">
            <w:pPr>
              <w:jc w:val="center"/>
              <w:rPr>
                <w:rFonts w:ascii="Arial" w:hAnsi="Arial" w:cs="Arial"/>
                <w:color w:val="002060"/>
                <w:sz w:val="20"/>
                <w:szCs w:val="20"/>
              </w:rPr>
            </w:pPr>
          </w:p>
        </w:tc>
        <w:tc>
          <w:tcPr>
            <w:tcW w:w="6479" w:type="dxa"/>
          </w:tcPr>
          <w:p w:rsidR="000D2817" w:rsidRPr="00AF3FEB" w:rsidRDefault="000D2817" w:rsidP="0078294D">
            <w:pPr>
              <w:spacing w:before="60"/>
              <w:ind w:left="160"/>
              <w:rPr>
                <w:rFonts w:ascii="Arial" w:eastAsia="Arial Unicode MS" w:hAnsi="Arial" w:cs="Arial"/>
                <w:color w:val="002060"/>
                <w:sz w:val="20"/>
                <w:szCs w:val="20"/>
              </w:rPr>
            </w:pPr>
            <w:r w:rsidRPr="00AF3FEB">
              <w:rPr>
                <w:rFonts w:ascii="Arial" w:eastAsia="Arial Unicode MS" w:hAnsi="Arial" w:cs="Arial"/>
                <w:color w:val="002060"/>
                <w:sz w:val="20"/>
                <w:szCs w:val="20"/>
              </w:rPr>
              <w:t xml:space="preserve">Ks 200,001 – Ks 300,000 </w:t>
            </w:r>
          </w:p>
        </w:tc>
        <w:tc>
          <w:tcPr>
            <w:tcW w:w="1843" w:type="dxa"/>
          </w:tcPr>
          <w:p w:rsidR="000D2817" w:rsidRPr="00AF3FEB" w:rsidRDefault="000D2817" w:rsidP="003807F5">
            <w:pPr>
              <w:jc w:val="center"/>
              <w:rPr>
                <w:rFonts w:ascii="Arial" w:hAnsi="Arial" w:cs="Arial"/>
                <w:color w:val="002060"/>
                <w:sz w:val="20"/>
                <w:szCs w:val="20"/>
              </w:rPr>
            </w:pPr>
            <w:r w:rsidRPr="00AF3FEB">
              <w:rPr>
                <w:rFonts w:ascii="Arial" w:hAnsi="Arial" w:cs="Arial"/>
                <w:color w:val="002060"/>
                <w:sz w:val="20"/>
                <w:szCs w:val="20"/>
              </w:rPr>
              <w:t>7</w:t>
            </w:r>
          </w:p>
        </w:tc>
        <w:tc>
          <w:tcPr>
            <w:tcW w:w="992" w:type="dxa"/>
            <w:vMerge/>
          </w:tcPr>
          <w:p w:rsidR="000D2817" w:rsidRPr="00AF3FEB" w:rsidRDefault="000D2817" w:rsidP="003807F5">
            <w:pPr>
              <w:spacing w:before="40" w:after="40"/>
              <w:jc w:val="center"/>
              <w:rPr>
                <w:rFonts w:ascii="Arial" w:hAnsi="Arial" w:cs="Arial"/>
                <w:color w:val="002060"/>
                <w:sz w:val="20"/>
                <w:szCs w:val="20"/>
              </w:rPr>
            </w:pPr>
          </w:p>
        </w:tc>
      </w:tr>
      <w:tr w:rsidR="000D2817" w:rsidRPr="00AF3FEB" w:rsidTr="000D2817">
        <w:trPr>
          <w:trHeight w:hRule="exact" w:val="288"/>
        </w:trPr>
        <w:tc>
          <w:tcPr>
            <w:tcW w:w="717" w:type="dxa"/>
            <w:vMerge/>
          </w:tcPr>
          <w:p w:rsidR="000D2817" w:rsidRPr="00AF3FEB" w:rsidRDefault="000D2817" w:rsidP="003807F5">
            <w:pPr>
              <w:jc w:val="center"/>
              <w:rPr>
                <w:rFonts w:ascii="Arial" w:hAnsi="Arial" w:cs="Arial"/>
                <w:color w:val="002060"/>
                <w:sz w:val="20"/>
                <w:szCs w:val="20"/>
              </w:rPr>
            </w:pPr>
          </w:p>
        </w:tc>
        <w:tc>
          <w:tcPr>
            <w:tcW w:w="6479" w:type="dxa"/>
          </w:tcPr>
          <w:p w:rsidR="000D2817" w:rsidRPr="00AF3FEB" w:rsidRDefault="000D2817" w:rsidP="0078294D">
            <w:pPr>
              <w:spacing w:before="60"/>
              <w:ind w:left="160"/>
              <w:rPr>
                <w:rFonts w:ascii="Arial" w:eastAsia="Arial Unicode MS" w:hAnsi="Arial" w:cs="Arial"/>
                <w:color w:val="002060"/>
                <w:sz w:val="20"/>
                <w:szCs w:val="20"/>
              </w:rPr>
            </w:pPr>
            <w:r w:rsidRPr="00AF3FEB">
              <w:rPr>
                <w:rFonts w:ascii="Arial" w:eastAsia="Arial Unicode MS" w:hAnsi="Arial" w:cs="Arial"/>
                <w:color w:val="002060"/>
                <w:sz w:val="20"/>
                <w:szCs w:val="20"/>
              </w:rPr>
              <w:t>Ks 300,001 – Ks 400,000</w:t>
            </w:r>
          </w:p>
        </w:tc>
        <w:tc>
          <w:tcPr>
            <w:tcW w:w="1843" w:type="dxa"/>
          </w:tcPr>
          <w:p w:rsidR="000D2817" w:rsidRPr="00AF3FEB" w:rsidRDefault="000D2817" w:rsidP="003807F5">
            <w:pPr>
              <w:jc w:val="center"/>
              <w:rPr>
                <w:rFonts w:ascii="Arial" w:hAnsi="Arial" w:cs="Arial"/>
                <w:color w:val="002060"/>
                <w:sz w:val="20"/>
                <w:szCs w:val="20"/>
              </w:rPr>
            </w:pPr>
            <w:r w:rsidRPr="00AF3FEB">
              <w:rPr>
                <w:rFonts w:ascii="Arial" w:hAnsi="Arial" w:cs="Arial"/>
                <w:color w:val="002060"/>
                <w:sz w:val="20"/>
                <w:szCs w:val="20"/>
              </w:rPr>
              <w:t>8</w:t>
            </w:r>
          </w:p>
        </w:tc>
        <w:tc>
          <w:tcPr>
            <w:tcW w:w="992" w:type="dxa"/>
            <w:vMerge/>
          </w:tcPr>
          <w:p w:rsidR="000D2817" w:rsidRPr="00AF3FEB" w:rsidRDefault="000D2817" w:rsidP="003807F5">
            <w:pPr>
              <w:spacing w:before="40" w:after="40"/>
              <w:jc w:val="center"/>
              <w:rPr>
                <w:rFonts w:ascii="Arial" w:hAnsi="Arial" w:cs="Arial"/>
                <w:color w:val="002060"/>
                <w:sz w:val="20"/>
                <w:szCs w:val="20"/>
              </w:rPr>
            </w:pPr>
          </w:p>
        </w:tc>
      </w:tr>
      <w:tr w:rsidR="000D2817" w:rsidRPr="00AF3FEB" w:rsidTr="000D2817">
        <w:trPr>
          <w:trHeight w:hRule="exact" w:val="288"/>
        </w:trPr>
        <w:tc>
          <w:tcPr>
            <w:tcW w:w="717" w:type="dxa"/>
            <w:vMerge/>
          </w:tcPr>
          <w:p w:rsidR="000D2817" w:rsidRPr="00AF3FEB" w:rsidRDefault="000D2817" w:rsidP="003807F5">
            <w:pPr>
              <w:jc w:val="center"/>
              <w:rPr>
                <w:rFonts w:ascii="Arial" w:hAnsi="Arial" w:cs="Arial"/>
                <w:color w:val="002060"/>
                <w:sz w:val="20"/>
                <w:szCs w:val="20"/>
              </w:rPr>
            </w:pPr>
          </w:p>
        </w:tc>
        <w:tc>
          <w:tcPr>
            <w:tcW w:w="6479" w:type="dxa"/>
          </w:tcPr>
          <w:p w:rsidR="000D2817" w:rsidRPr="00AF3FEB" w:rsidRDefault="000D2817" w:rsidP="0078294D">
            <w:pPr>
              <w:spacing w:before="60"/>
              <w:ind w:left="160"/>
              <w:rPr>
                <w:rFonts w:ascii="Arial" w:eastAsia="Arial Unicode MS" w:hAnsi="Arial" w:cs="Arial"/>
                <w:color w:val="002060"/>
                <w:sz w:val="20"/>
                <w:szCs w:val="20"/>
              </w:rPr>
            </w:pPr>
            <w:r w:rsidRPr="00AF3FEB">
              <w:rPr>
                <w:rFonts w:ascii="Arial" w:eastAsia="Arial Unicode MS" w:hAnsi="Arial" w:cs="Arial"/>
                <w:color w:val="002060"/>
                <w:sz w:val="20"/>
                <w:szCs w:val="20"/>
              </w:rPr>
              <w:t>Ks 400,001 – Ks 500,000</w:t>
            </w:r>
          </w:p>
        </w:tc>
        <w:tc>
          <w:tcPr>
            <w:tcW w:w="1843" w:type="dxa"/>
          </w:tcPr>
          <w:p w:rsidR="000D2817" w:rsidRPr="00AF3FEB" w:rsidRDefault="000D2817" w:rsidP="003807F5">
            <w:pPr>
              <w:jc w:val="center"/>
              <w:rPr>
                <w:rFonts w:ascii="Arial" w:hAnsi="Arial" w:cs="Arial"/>
                <w:color w:val="002060"/>
                <w:sz w:val="20"/>
                <w:szCs w:val="20"/>
              </w:rPr>
            </w:pPr>
            <w:r w:rsidRPr="00AF3FEB">
              <w:rPr>
                <w:rFonts w:ascii="Arial" w:hAnsi="Arial" w:cs="Arial"/>
                <w:color w:val="002060"/>
                <w:sz w:val="20"/>
                <w:szCs w:val="20"/>
              </w:rPr>
              <w:t>9</w:t>
            </w:r>
          </w:p>
        </w:tc>
        <w:tc>
          <w:tcPr>
            <w:tcW w:w="992" w:type="dxa"/>
            <w:vMerge/>
          </w:tcPr>
          <w:p w:rsidR="000D2817" w:rsidRPr="00AF3FEB" w:rsidRDefault="000D2817" w:rsidP="003807F5">
            <w:pPr>
              <w:spacing w:before="40" w:after="40"/>
              <w:jc w:val="center"/>
              <w:rPr>
                <w:rFonts w:ascii="Arial" w:hAnsi="Arial" w:cs="Arial"/>
                <w:color w:val="002060"/>
                <w:sz w:val="20"/>
                <w:szCs w:val="20"/>
              </w:rPr>
            </w:pPr>
          </w:p>
        </w:tc>
      </w:tr>
      <w:tr w:rsidR="000D2817" w:rsidRPr="00AF3FEB" w:rsidTr="000D2817">
        <w:trPr>
          <w:trHeight w:hRule="exact" w:val="288"/>
        </w:trPr>
        <w:tc>
          <w:tcPr>
            <w:tcW w:w="717" w:type="dxa"/>
            <w:vMerge/>
          </w:tcPr>
          <w:p w:rsidR="000D2817" w:rsidRPr="00AF3FEB" w:rsidRDefault="000D2817" w:rsidP="003807F5">
            <w:pPr>
              <w:jc w:val="center"/>
              <w:rPr>
                <w:rFonts w:ascii="Arial" w:hAnsi="Arial" w:cs="Arial"/>
                <w:color w:val="002060"/>
                <w:sz w:val="20"/>
                <w:szCs w:val="20"/>
              </w:rPr>
            </w:pPr>
          </w:p>
        </w:tc>
        <w:tc>
          <w:tcPr>
            <w:tcW w:w="6479" w:type="dxa"/>
          </w:tcPr>
          <w:p w:rsidR="000D2817" w:rsidRPr="00AF3FEB" w:rsidRDefault="000D2817" w:rsidP="0078294D">
            <w:pPr>
              <w:spacing w:before="60"/>
              <w:ind w:left="160"/>
              <w:rPr>
                <w:rFonts w:ascii="Arial" w:eastAsia="Arial Unicode MS" w:hAnsi="Arial" w:cs="Arial"/>
                <w:color w:val="002060"/>
                <w:sz w:val="20"/>
                <w:szCs w:val="20"/>
              </w:rPr>
            </w:pPr>
            <w:r w:rsidRPr="00AF3FEB">
              <w:rPr>
                <w:rFonts w:ascii="Arial" w:eastAsia="Arial Unicode MS" w:hAnsi="Arial" w:cs="Arial"/>
                <w:color w:val="002060"/>
                <w:sz w:val="20"/>
                <w:szCs w:val="20"/>
              </w:rPr>
              <w:t>Ks 500,001 – Ks 600,000</w:t>
            </w:r>
          </w:p>
        </w:tc>
        <w:tc>
          <w:tcPr>
            <w:tcW w:w="1843" w:type="dxa"/>
          </w:tcPr>
          <w:p w:rsidR="000D2817" w:rsidRPr="00AF3FEB" w:rsidRDefault="000D2817" w:rsidP="003807F5">
            <w:pPr>
              <w:jc w:val="center"/>
              <w:rPr>
                <w:rFonts w:ascii="Arial" w:hAnsi="Arial" w:cs="Arial"/>
                <w:color w:val="002060"/>
                <w:sz w:val="20"/>
                <w:szCs w:val="20"/>
              </w:rPr>
            </w:pPr>
            <w:r w:rsidRPr="00AF3FEB">
              <w:rPr>
                <w:rFonts w:ascii="Arial" w:hAnsi="Arial" w:cs="Arial"/>
                <w:color w:val="002060"/>
                <w:sz w:val="20"/>
                <w:szCs w:val="20"/>
              </w:rPr>
              <w:t>10</w:t>
            </w:r>
          </w:p>
        </w:tc>
        <w:tc>
          <w:tcPr>
            <w:tcW w:w="992" w:type="dxa"/>
            <w:vMerge/>
          </w:tcPr>
          <w:p w:rsidR="000D2817" w:rsidRPr="00AF3FEB" w:rsidRDefault="000D2817" w:rsidP="003807F5">
            <w:pPr>
              <w:spacing w:before="40" w:after="40"/>
              <w:jc w:val="center"/>
              <w:rPr>
                <w:rFonts w:ascii="Arial" w:hAnsi="Arial" w:cs="Arial"/>
                <w:color w:val="002060"/>
                <w:sz w:val="20"/>
                <w:szCs w:val="20"/>
              </w:rPr>
            </w:pPr>
          </w:p>
        </w:tc>
      </w:tr>
      <w:tr w:rsidR="000D2817" w:rsidRPr="00AF3FEB" w:rsidTr="000D2817">
        <w:trPr>
          <w:trHeight w:hRule="exact" w:val="288"/>
        </w:trPr>
        <w:tc>
          <w:tcPr>
            <w:tcW w:w="717" w:type="dxa"/>
            <w:vMerge/>
          </w:tcPr>
          <w:p w:rsidR="000D2817" w:rsidRPr="00AF3FEB" w:rsidRDefault="000D2817" w:rsidP="003807F5">
            <w:pPr>
              <w:jc w:val="center"/>
              <w:rPr>
                <w:rFonts w:ascii="Arial" w:hAnsi="Arial" w:cs="Arial"/>
                <w:color w:val="002060"/>
                <w:sz w:val="20"/>
                <w:szCs w:val="20"/>
              </w:rPr>
            </w:pPr>
          </w:p>
        </w:tc>
        <w:tc>
          <w:tcPr>
            <w:tcW w:w="6479" w:type="dxa"/>
          </w:tcPr>
          <w:p w:rsidR="000D2817" w:rsidRPr="00AF3FEB" w:rsidRDefault="000D2817" w:rsidP="0078294D">
            <w:pPr>
              <w:spacing w:before="60"/>
              <w:ind w:left="160"/>
              <w:rPr>
                <w:rFonts w:ascii="Arial" w:eastAsia="Arial Unicode MS" w:hAnsi="Arial" w:cs="Arial"/>
                <w:color w:val="002060"/>
                <w:sz w:val="20"/>
                <w:szCs w:val="20"/>
              </w:rPr>
            </w:pPr>
            <w:r w:rsidRPr="00AF3FEB">
              <w:rPr>
                <w:rFonts w:ascii="Arial" w:eastAsia="Arial Unicode MS" w:hAnsi="Arial" w:cs="Arial"/>
                <w:color w:val="002060"/>
                <w:sz w:val="20"/>
                <w:szCs w:val="20"/>
              </w:rPr>
              <w:t>Ks 600,001 – Ks 700,000</w:t>
            </w:r>
          </w:p>
        </w:tc>
        <w:tc>
          <w:tcPr>
            <w:tcW w:w="1843" w:type="dxa"/>
          </w:tcPr>
          <w:p w:rsidR="000D2817" w:rsidRPr="00AF3FEB" w:rsidRDefault="000D2817" w:rsidP="003807F5">
            <w:pPr>
              <w:jc w:val="center"/>
              <w:rPr>
                <w:rFonts w:ascii="Arial" w:hAnsi="Arial" w:cs="Arial"/>
                <w:color w:val="002060"/>
                <w:sz w:val="20"/>
                <w:szCs w:val="20"/>
              </w:rPr>
            </w:pPr>
            <w:r w:rsidRPr="00AF3FEB">
              <w:rPr>
                <w:rFonts w:ascii="Arial" w:hAnsi="Arial" w:cs="Arial"/>
                <w:color w:val="002060"/>
                <w:sz w:val="20"/>
                <w:szCs w:val="20"/>
              </w:rPr>
              <w:t>11</w:t>
            </w:r>
          </w:p>
        </w:tc>
        <w:tc>
          <w:tcPr>
            <w:tcW w:w="992" w:type="dxa"/>
            <w:vMerge/>
          </w:tcPr>
          <w:p w:rsidR="000D2817" w:rsidRPr="00AF3FEB" w:rsidRDefault="000D2817" w:rsidP="003807F5">
            <w:pPr>
              <w:spacing w:before="40" w:after="40"/>
              <w:jc w:val="center"/>
              <w:rPr>
                <w:rFonts w:ascii="Arial" w:hAnsi="Arial" w:cs="Arial"/>
                <w:color w:val="002060"/>
                <w:sz w:val="20"/>
                <w:szCs w:val="20"/>
              </w:rPr>
            </w:pPr>
          </w:p>
        </w:tc>
      </w:tr>
      <w:tr w:rsidR="000D2817" w:rsidRPr="00AF3FEB" w:rsidTr="000D2817">
        <w:trPr>
          <w:trHeight w:hRule="exact" w:val="288"/>
        </w:trPr>
        <w:tc>
          <w:tcPr>
            <w:tcW w:w="717" w:type="dxa"/>
            <w:vMerge/>
          </w:tcPr>
          <w:p w:rsidR="000D2817" w:rsidRPr="00AF3FEB" w:rsidRDefault="000D2817" w:rsidP="003807F5">
            <w:pPr>
              <w:jc w:val="center"/>
              <w:rPr>
                <w:rFonts w:ascii="Arial" w:hAnsi="Arial" w:cs="Arial"/>
                <w:color w:val="002060"/>
                <w:sz w:val="20"/>
                <w:szCs w:val="20"/>
              </w:rPr>
            </w:pPr>
          </w:p>
        </w:tc>
        <w:tc>
          <w:tcPr>
            <w:tcW w:w="6479" w:type="dxa"/>
          </w:tcPr>
          <w:p w:rsidR="000D2817" w:rsidRPr="00AF3FEB" w:rsidRDefault="000D2817" w:rsidP="0078294D">
            <w:pPr>
              <w:spacing w:before="60"/>
              <w:ind w:left="160"/>
              <w:rPr>
                <w:rFonts w:ascii="Arial" w:eastAsia="Arial Unicode MS" w:hAnsi="Arial" w:cs="Arial"/>
                <w:color w:val="002060"/>
                <w:sz w:val="20"/>
                <w:szCs w:val="20"/>
              </w:rPr>
            </w:pPr>
            <w:r w:rsidRPr="00AF3FEB">
              <w:rPr>
                <w:rFonts w:ascii="Arial" w:eastAsia="Arial Unicode MS" w:hAnsi="Arial" w:cs="Arial"/>
                <w:color w:val="002060"/>
                <w:sz w:val="20"/>
                <w:szCs w:val="20"/>
              </w:rPr>
              <w:t>Ks 700,001 – Ks 800,000</w:t>
            </w:r>
          </w:p>
        </w:tc>
        <w:tc>
          <w:tcPr>
            <w:tcW w:w="1843" w:type="dxa"/>
          </w:tcPr>
          <w:p w:rsidR="000D2817" w:rsidRPr="00AF3FEB" w:rsidRDefault="000D2817" w:rsidP="003807F5">
            <w:pPr>
              <w:jc w:val="center"/>
              <w:rPr>
                <w:rFonts w:ascii="Arial" w:hAnsi="Arial" w:cs="Arial"/>
                <w:color w:val="002060"/>
                <w:sz w:val="20"/>
                <w:szCs w:val="20"/>
              </w:rPr>
            </w:pPr>
            <w:r w:rsidRPr="00AF3FEB">
              <w:rPr>
                <w:rFonts w:ascii="Arial" w:hAnsi="Arial" w:cs="Arial"/>
                <w:color w:val="002060"/>
                <w:sz w:val="20"/>
                <w:szCs w:val="20"/>
              </w:rPr>
              <w:t>12</w:t>
            </w:r>
          </w:p>
        </w:tc>
        <w:tc>
          <w:tcPr>
            <w:tcW w:w="992" w:type="dxa"/>
            <w:vMerge/>
          </w:tcPr>
          <w:p w:rsidR="000D2817" w:rsidRPr="00AF3FEB" w:rsidRDefault="000D2817" w:rsidP="003807F5">
            <w:pPr>
              <w:spacing w:before="40" w:after="40"/>
              <w:jc w:val="center"/>
              <w:rPr>
                <w:rFonts w:ascii="Arial" w:hAnsi="Arial" w:cs="Arial"/>
                <w:color w:val="002060"/>
                <w:sz w:val="20"/>
                <w:szCs w:val="20"/>
              </w:rPr>
            </w:pPr>
          </w:p>
        </w:tc>
      </w:tr>
      <w:tr w:rsidR="000D2817" w:rsidRPr="00AF3FEB" w:rsidTr="000D2817">
        <w:trPr>
          <w:trHeight w:hRule="exact" w:val="288"/>
        </w:trPr>
        <w:tc>
          <w:tcPr>
            <w:tcW w:w="717" w:type="dxa"/>
            <w:vMerge/>
          </w:tcPr>
          <w:p w:rsidR="000D2817" w:rsidRPr="00AF3FEB" w:rsidRDefault="000D2817" w:rsidP="003807F5">
            <w:pPr>
              <w:jc w:val="center"/>
              <w:rPr>
                <w:rFonts w:ascii="Arial" w:hAnsi="Arial" w:cs="Arial"/>
                <w:color w:val="002060"/>
                <w:sz w:val="20"/>
                <w:szCs w:val="20"/>
              </w:rPr>
            </w:pPr>
          </w:p>
        </w:tc>
        <w:tc>
          <w:tcPr>
            <w:tcW w:w="6479" w:type="dxa"/>
          </w:tcPr>
          <w:p w:rsidR="000D2817" w:rsidRPr="00AF3FEB" w:rsidRDefault="000D2817" w:rsidP="0078294D">
            <w:pPr>
              <w:spacing w:before="60"/>
              <w:ind w:left="160"/>
              <w:rPr>
                <w:rFonts w:ascii="Arial" w:eastAsia="Arial Unicode MS" w:hAnsi="Arial" w:cs="Arial"/>
                <w:color w:val="002060"/>
                <w:sz w:val="20"/>
                <w:szCs w:val="20"/>
              </w:rPr>
            </w:pPr>
            <w:r w:rsidRPr="00AF3FEB">
              <w:rPr>
                <w:rFonts w:ascii="Arial" w:eastAsia="Arial Unicode MS" w:hAnsi="Arial" w:cs="Arial"/>
                <w:color w:val="002060"/>
                <w:sz w:val="20"/>
                <w:szCs w:val="20"/>
              </w:rPr>
              <w:t>Ks 800,001 – Ks 900,000</w:t>
            </w:r>
          </w:p>
        </w:tc>
        <w:tc>
          <w:tcPr>
            <w:tcW w:w="1843" w:type="dxa"/>
          </w:tcPr>
          <w:p w:rsidR="000D2817" w:rsidRPr="00AF3FEB" w:rsidRDefault="000D2817" w:rsidP="003807F5">
            <w:pPr>
              <w:jc w:val="center"/>
              <w:rPr>
                <w:rFonts w:ascii="Arial" w:hAnsi="Arial" w:cs="Arial"/>
                <w:color w:val="002060"/>
                <w:sz w:val="20"/>
                <w:szCs w:val="20"/>
              </w:rPr>
            </w:pPr>
            <w:r w:rsidRPr="00AF3FEB">
              <w:rPr>
                <w:rFonts w:ascii="Arial" w:hAnsi="Arial" w:cs="Arial"/>
                <w:color w:val="002060"/>
                <w:sz w:val="20"/>
                <w:szCs w:val="20"/>
              </w:rPr>
              <w:t>13</w:t>
            </w:r>
          </w:p>
        </w:tc>
        <w:tc>
          <w:tcPr>
            <w:tcW w:w="992" w:type="dxa"/>
            <w:vMerge/>
          </w:tcPr>
          <w:p w:rsidR="000D2817" w:rsidRPr="00AF3FEB" w:rsidRDefault="000D2817" w:rsidP="003807F5">
            <w:pPr>
              <w:spacing w:before="40" w:after="40"/>
              <w:jc w:val="center"/>
              <w:rPr>
                <w:rFonts w:ascii="Arial" w:hAnsi="Arial" w:cs="Arial"/>
                <w:color w:val="002060"/>
                <w:sz w:val="20"/>
                <w:szCs w:val="20"/>
              </w:rPr>
            </w:pPr>
          </w:p>
        </w:tc>
      </w:tr>
      <w:tr w:rsidR="000D2817" w:rsidRPr="00AF3FEB" w:rsidTr="000D2817">
        <w:trPr>
          <w:trHeight w:hRule="exact" w:val="288"/>
        </w:trPr>
        <w:tc>
          <w:tcPr>
            <w:tcW w:w="717" w:type="dxa"/>
            <w:vMerge/>
          </w:tcPr>
          <w:p w:rsidR="000D2817" w:rsidRPr="00AF3FEB" w:rsidRDefault="000D2817" w:rsidP="003807F5">
            <w:pPr>
              <w:jc w:val="center"/>
              <w:rPr>
                <w:rFonts w:ascii="Arial" w:hAnsi="Arial" w:cs="Arial"/>
                <w:color w:val="002060"/>
                <w:sz w:val="20"/>
                <w:szCs w:val="20"/>
              </w:rPr>
            </w:pPr>
          </w:p>
        </w:tc>
        <w:tc>
          <w:tcPr>
            <w:tcW w:w="6479" w:type="dxa"/>
          </w:tcPr>
          <w:p w:rsidR="000D2817" w:rsidRPr="00AF3FEB" w:rsidRDefault="000D2817" w:rsidP="0078294D">
            <w:pPr>
              <w:spacing w:before="60"/>
              <w:ind w:left="160"/>
              <w:rPr>
                <w:rFonts w:ascii="Arial" w:eastAsia="Arial Unicode MS" w:hAnsi="Arial" w:cs="Arial"/>
                <w:color w:val="002060"/>
                <w:sz w:val="20"/>
                <w:szCs w:val="20"/>
              </w:rPr>
            </w:pPr>
            <w:r w:rsidRPr="00AF3FEB">
              <w:rPr>
                <w:rFonts w:ascii="Arial" w:eastAsia="Arial Unicode MS" w:hAnsi="Arial" w:cs="Arial"/>
                <w:color w:val="002060"/>
                <w:sz w:val="20"/>
                <w:szCs w:val="20"/>
              </w:rPr>
              <w:t>Ks 900,001 – Ks 1,000,000</w:t>
            </w:r>
          </w:p>
        </w:tc>
        <w:tc>
          <w:tcPr>
            <w:tcW w:w="1843" w:type="dxa"/>
          </w:tcPr>
          <w:p w:rsidR="000D2817" w:rsidRPr="00AF3FEB" w:rsidRDefault="000D2817" w:rsidP="003807F5">
            <w:pPr>
              <w:jc w:val="center"/>
              <w:rPr>
                <w:rFonts w:ascii="Arial" w:hAnsi="Arial" w:cs="Arial"/>
                <w:color w:val="002060"/>
                <w:sz w:val="20"/>
                <w:szCs w:val="20"/>
              </w:rPr>
            </w:pPr>
            <w:r w:rsidRPr="00AF3FEB">
              <w:rPr>
                <w:rFonts w:ascii="Arial" w:hAnsi="Arial" w:cs="Arial"/>
                <w:color w:val="002060"/>
                <w:sz w:val="20"/>
                <w:szCs w:val="20"/>
              </w:rPr>
              <w:t>14</w:t>
            </w:r>
          </w:p>
        </w:tc>
        <w:tc>
          <w:tcPr>
            <w:tcW w:w="992" w:type="dxa"/>
            <w:vMerge/>
          </w:tcPr>
          <w:p w:rsidR="000D2817" w:rsidRPr="00AF3FEB" w:rsidRDefault="000D2817" w:rsidP="003807F5">
            <w:pPr>
              <w:spacing w:before="40" w:after="40"/>
              <w:jc w:val="center"/>
              <w:rPr>
                <w:rFonts w:ascii="Arial" w:hAnsi="Arial" w:cs="Arial"/>
                <w:color w:val="002060"/>
                <w:sz w:val="20"/>
                <w:szCs w:val="20"/>
              </w:rPr>
            </w:pPr>
          </w:p>
        </w:tc>
      </w:tr>
      <w:tr w:rsidR="000D2817" w:rsidRPr="00AF3FEB" w:rsidTr="000D2817">
        <w:trPr>
          <w:trHeight w:hRule="exact" w:val="288"/>
        </w:trPr>
        <w:tc>
          <w:tcPr>
            <w:tcW w:w="717" w:type="dxa"/>
            <w:vMerge/>
          </w:tcPr>
          <w:p w:rsidR="000D2817" w:rsidRPr="00AF3FEB" w:rsidRDefault="000D2817" w:rsidP="003807F5">
            <w:pPr>
              <w:jc w:val="center"/>
              <w:rPr>
                <w:rFonts w:ascii="Arial" w:hAnsi="Arial" w:cs="Arial"/>
                <w:color w:val="002060"/>
                <w:sz w:val="20"/>
                <w:szCs w:val="20"/>
              </w:rPr>
            </w:pPr>
          </w:p>
        </w:tc>
        <w:tc>
          <w:tcPr>
            <w:tcW w:w="6479" w:type="dxa"/>
          </w:tcPr>
          <w:p w:rsidR="000D2817" w:rsidRPr="00AF3FEB" w:rsidRDefault="000D2817" w:rsidP="0078294D">
            <w:pPr>
              <w:spacing w:before="60"/>
              <w:ind w:left="160"/>
              <w:rPr>
                <w:rFonts w:ascii="Arial" w:eastAsia="Arial Unicode MS" w:hAnsi="Arial" w:cs="Arial"/>
                <w:color w:val="002060"/>
                <w:sz w:val="20"/>
                <w:szCs w:val="20"/>
              </w:rPr>
            </w:pPr>
            <w:r w:rsidRPr="00AF3FEB">
              <w:rPr>
                <w:rFonts w:ascii="Arial" w:eastAsia="Arial Unicode MS" w:hAnsi="Arial" w:cs="Arial"/>
                <w:color w:val="002060"/>
                <w:sz w:val="20"/>
                <w:szCs w:val="20"/>
              </w:rPr>
              <w:t>Ks 1,000,001– Ks 1,100,000</w:t>
            </w:r>
          </w:p>
        </w:tc>
        <w:tc>
          <w:tcPr>
            <w:tcW w:w="1843" w:type="dxa"/>
          </w:tcPr>
          <w:p w:rsidR="000D2817" w:rsidRPr="00AF3FEB" w:rsidRDefault="000D2817" w:rsidP="003807F5">
            <w:pPr>
              <w:jc w:val="center"/>
              <w:rPr>
                <w:rFonts w:ascii="Arial" w:hAnsi="Arial" w:cs="Arial"/>
                <w:color w:val="002060"/>
                <w:sz w:val="20"/>
                <w:szCs w:val="20"/>
              </w:rPr>
            </w:pPr>
            <w:r w:rsidRPr="00AF3FEB">
              <w:rPr>
                <w:rFonts w:ascii="Arial" w:hAnsi="Arial" w:cs="Arial"/>
                <w:color w:val="002060"/>
                <w:sz w:val="20"/>
                <w:szCs w:val="20"/>
              </w:rPr>
              <w:t>15</w:t>
            </w:r>
          </w:p>
        </w:tc>
        <w:tc>
          <w:tcPr>
            <w:tcW w:w="992" w:type="dxa"/>
            <w:vMerge/>
          </w:tcPr>
          <w:p w:rsidR="000D2817" w:rsidRPr="00AF3FEB" w:rsidRDefault="000D2817" w:rsidP="003807F5">
            <w:pPr>
              <w:spacing w:before="40" w:after="40"/>
              <w:jc w:val="center"/>
              <w:rPr>
                <w:rFonts w:ascii="Arial" w:hAnsi="Arial" w:cs="Arial"/>
                <w:color w:val="002060"/>
                <w:sz w:val="20"/>
                <w:szCs w:val="20"/>
              </w:rPr>
            </w:pPr>
          </w:p>
        </w:tc>
      </w:tr>
      <w:tr w:rsidR="000D2817" w:rsidRPr="00AF3FEB" w:rsidTr="000D2817">
        <w:trPr>
          <w:trHeight w:hRule="exact" w:val="288"/>
        </w:trPr>
        <w:tc>
          <w:tcPr>
            <w:tcW w:w="717" w:type="dxa"/>
            <w:vMerge/>
          </w:tcPr>
          <w:p w:rsidR="000D2817" w:rsidRPr="00AF3FEB" w:rsidRDefault="000D2817" w:rsidP="003807F5">
            <w:pPr>
              <w:jc w:val="center"/>
              <w:rPr>
                <w:rFonts w:ascii="Arial" w:hAnsi="Arial" w:cs="Arial"/>
                <w:color w:val="002060"/>
                <w:sz w:val="20"/>
                <w:szCs w:val="20"/>
              </w:rPr>
            </w:pPr>
          </w:p>
        </w:tc>
        <w:tc>
          <w:tcPr>
            <w:tcW w:w="6479" w:type="dxa"/>
          </w:tcPr>
          <w:p w:rsidR="000D2817" w:rsidRPr="00AF3FEB" w:rsidRDefault="000D2817" w:rsidP="0078294D">
            <w:pPr>
              <w:spacing w:before="60"/>
              <w:ind w:left="160"/>
              <w:rPr>
                <w:rFonts w:ascii="Arial" w:eastAsia="Arial Unicode MS" w:hAnsi="Arial" w:cs="Arial"/>
                <w:color w:val="002060"/>
                <w:sz w:val="20"/>
                <w:szCs w:val="20"/>
              </w:rPr>
            </w:pPr>
            <w:r w:rsidRPr="00AF3FEB">
              <w:rPr>
                <w:rFonts w:ascii="Arial" w:eastAsia="Arial Unicode MS" w:hAnsi="Arial" w:cs="Arial"/>
                <w:color w:val="002060"/>
                <w:sz w:val="20"/>
                <w:szCs w:val="20"/>
              </w:rPr>
              <w:t>Ks 1,100,001– Ks 1,200,000</w:t>
            </w:r>
          </w:p>
        </w:tc>
        <w:tc>
          <w:tcPr>
            <w:tcW w:w="1843" w:type="dxa"/>
          </w:tcPr>
          <w:p w:rsidR="000D2817" w:rsidRPr="00AF3FEB" w:rsidRDefault="000D2817" w:rsidP="003807F5">
            <w:pPr>
              <w:jc w:val="center"/>
              <w:rPr>
                <w:rFonts w:ascii="Arial" w:hAnsi="Arial" w:cs="Arial"/>
                <w:color w:val="002060"/>
                <w:sz w:val="20"/>
                <w:szCs w:val="20"/>
              </w:rPr>
            </w:pPr>
            <w:r w:rsidRPr="00AF3FEB">
              <w:rPr>
                <w:rFonts w:ascii="Arial" w:hAnsi="Arial" w:cs="Arial"/>
                <w:color w:val="002060"/>
                <w:sz w:val="20"/>
                <w:szCs w:val="20"/>
              </w:rPr>
              <w:t>16</w:t>
            </w:r>
          </w:p>
        </w:tc>
        <w:tc>
          <w:tcPr>
            <w:tcW w:w="992" w:type="dxa"/>
            <w:vMerge/>
          </w:tcPr>
          <w:p w:rsidR="000D2817" w:rsidRPr="00AF3FEB" w:rsidRDefault="000D2817" w:rsidP="003807F5">
            <w:pPr>
              <w:spacing w:before="40" w:after="40"/>
              <w:jc w:val="center"/>
              <w:rPr>
                <w:rFonts w:ascii="Arial" w:hAnsi="Arial" w:cs="Arial"/>
                <w:color w:val="002060"/>
                <w:sz w:val="20"/>
                <w:szCs w:val="20"/>
              </w:rPr>
            </w:pPr>
          </w:p>
        </w:tc>
      </w:tr>
      <w:tr w:rsidR="000D2817" w:rsidRPr="00AF3FEB" w:rsidTr="000D2817">
        <w:trPr>
          <w:trHeight w:hRule="exact" w:val="288"/>
        </w:trPr>
        <w:tc>
          <w:tcPr>
            <w:tcW w:w="717" w:type="dxa"/>
            <w:vMerge/>
          </w:tcPr>
          <w:p w:rsidR="000D2817" w:rsidRPr="00AF3FEB" w:rsidRDefault="000D2817" w:rsidP="003807F5">
            <w:pPr>
              <w:jc w:val="center"/>
              <w:rPr>
                <w:rFonts w:ascii="Arial" w:hAnsi="Arial" w:cs="Arial"/>
                <w:color w:val="002060"/>
                <w:sz w:val="20"/>
                <w:szCs w:val="20"/>
              </w:rPr>
            </w:pPr>
          </w:p>
        </w:tc>
        <w:tc>
          <w:tcPr>
            <w:tcW w:w="6479" w:type="dxa"/>
          </w:tcPr>
          <w:p w:rsidR="000D2817" w:rsidRPr="00AF3FEB" w:rsidRDefault="000D2817" w:rsidP="0078294D">
            <w:pPr>
              <w:spacing w:before="60"/>
              <w:ind w:left="160"/>
              <w:rPr>
                <w:rFonts w:ascii="Arial" w:eastAsia="Arial Unicode MS" w:hAnsi="Arial" w:cs="Arial"/>
                <w:color w:val="002060"/>
                <w:sz w:val="20"/>
                <w:szCs w:val="20"/>
              </w:rPr>
            </w:pPr>
            <w:r w:rsidRPr="00AF3FEB">
              <w:rPr>
                <w:rFonts w:ascii="Arial" w:eastAsia="Arial Unicode MS" w:hAnsi="Arial" w:cs="Arial"/>
                <w:color w:val="002060"/>
                <w:sz w:val="20"/>
                <w:szCs w:val="20"/>
              </w:rPr>
              <w:t>Ks 1,200,001– Ks 1,300,000</w:t>
            </w:r>
          </w:p>
        </w:tc>
        <w:tc>
          <w:tcPr>
            <w:tcW w:w="1843" w:type="dxa"/>
          </w:tcPr>
          <w:p w:rsidR="000D2817" w:rsidRPr="00AF3FEB" w:rsidRDefault="000D2817" w:rsidP="003807F5">
            <w:pPr>
              <w:jc w:val="center"/>
              <w:rPr>
                <w:rFonts w:ascii="Arial" w:hAnsi="Arial" w:cs="Arial"/>
                <w:color w:val="002060"/>
                <w:sz w:val="20"/>
                <w:szCs w:val="20"/>
              </w:rPr>
            </w:pPr>
            <w:r w:rsidRPr="00AF3FEB">
              <w:rPr>
                <w:rFonts w:ascii="Arial" w:hAnsi="Arial" w:cs="Arial"/>
                <w:color w:val="002060"/>
                <w:sz w:val="20"/>
                <w:szCs w:val="20"/>
              </w:rPr>
              <w:t>17</w:t>
            </w:r>
          </w:p>
        </w:tc>
        <w:tc>
          <w:tcPr>
            <w:tcW w:w="992" w:type="dxa"/>
            <w:vMerge/>
          </w:tcPr>
          <w:p w:rsidR="000D2817" w:rsidRPr="00AF3FEB" w:rsidRDefault="000D2817" w:rsidP="003807F5">
            <w:pPr>
              <w:spacing w:before="40" w:after="40"/>
              <w:jc w:val="center"/>
              <w:rPr>
                <w:rFonts w:ascii="Arial" w:hAnsi="Arial" w:cs="Arial"/>
                <w:color w:val="002060"/>
                <w:sz w:val="20"/>
                <w:szCs w:val="20"/>
              </w:rPr>
            </w:pPr>
          </w:p>
        </w:tc>
      </w:tr>
      <w:tr w:rsidR="000D2817" w:rsidRPr="00AF3FEB" w:rsidTr="000D2817">
        <w:trPr>
          <w:trHeight w:hRule="exact" w:val="288"/>
        </w:trPr>
        <w:tc>
          <w:tcPr>
            <w:tcW w:w="717" w:type="dxa"/>
            <w:vMerge/>
          </w:tcPr>
          <w:p w:rsidR="000D2817" w:rsidRPr="00AF3FEB" w:rsidRDefault="000D2817" w:rsidP="003807F5">
            <w:pPr>
              <w:jc w:val="center"/>
              <w:rPr>
                <w:rFonts w:ascii="Arial" w:hAnsi="Arial" w:cs="Arial"/>
                <w:color w:val="002060"/>
                <w:sz w:val="20"/>
                <w:szCs w:val="20"/>
              </w:rPr>
            </w:pPr>
          </w:p>
        </w:tc>
        <w:tc>
          <w:tcPr>
            <w:tcW w:w="6479" w:type="dxa"/>
          </w:tcPr>
          <w:p w:rsidR="000D2817" w:rsidRPr="00AF3FEB" w:rsidRDefault="000D2817" w:rsidP="0078294D">
            <w:pPr>
              <w:spacing w:before="60"/>
              <w:ind w:left="160"/>
              <w:rPr>
                <w:rFonts w:ascii="Arial" w:eastAsia="Arial Unicode MS" w:hAnsi="Arial" w:cs="Arial"/>
                <w:color w:val="002060"/>
                <w:sz w:val="20"/>
                <w:szCs w:val="20"/>
              </w:rPr>
            </w:pPr>
            <w:r w:rsidRPr="00AF3FEB">
              <w:rPr>
                <w:rFonts w:ascii="Arial" w:eastAsia="Arial Unicode MS" w:hAnsi="Arial" w:cs="Arial"/>
                <w:color w:val="002060"/>
                <w:sz w:val="20"/>
                <w:szCs w:val="20"/>
              </w:rPr>
              <w:t>Ks 1,300,001– Ks 1,400,000</w:t>
            </w:r>
          </w:p>
        </w:tc>
        <w:tc>
          <w:tcPr>
            <w:tcW w:w="1843" w:type="dxa"/>
          </w:tcPr>
          <w:p w:rsidR="000D2817" w:rsidRPr="00AF3FEB" w:rsidRDefault="000D2817" w:rsidP="003807F5">
            <w:pPr>
              <w:jc w:val="center"/>
              <w:rPr>
                <w:rFonts w:ascii="Arial" w:hAnsi="Arial" w:cs="Arial"/>
                <w:color w:val="002060"/>
                <w:sz w:val="20"/>
                <w:szCs w:val="20"/>
              </w:rPr>
            </w:pPr>
            <w:r w:rsidRPr="00AF3FEB">
              <w:rPr>
                <w:rFonts w:ascii="Arial" w:hAnsi="Arial" w:cs="Arial"/>
                <w:color w:val="002060"/>
                <w:sz w:val="20"/>
                <w:szCs w:val="20"/>
              </w:rPr>
              <w:t>18</w:t>
            </w:r>
          </w:p>
        </w:tc>
        <w:tc>
          <w:tcPr>
            <w:tcW w:w="992" w:type="dxa"/>
            <w:vMerge/>
          </w:tcPr>
          <w:p w:rsidR="000D2817" w:rsidRPr="00AF3FEB" w:rsidRDefault="000D2817" w:rsidP="003807F5">
            <w:pPr>
              <w:spacing w:before="40" w:after="40"/>
              <w:jc w:val="center"/>
              <w:rPr>
                <w:rFonts w:ascii="Arial" w:hAnsi="Arial" w:cs="Arial"/>
                <w:color w:val="002060"/>
                <w:sz w:val="20"/>
                <w:szCs w:val="20"/>
              </w:rPr>
            </w:pPr>
          </w:p>
        </w:tc>
      </w:tr>
      <w:tr w:rsidR="000D2817" w:rsidRPr="00AF3FEB" w:rsidTr="000D2817">
        <w:trPr>
          <w:trHeight w:hRule="exact" w:val="288"/>
        </w:trPr>
        <w:tc>
          <w:tcPr>
            <w:tcW w:w="717" w:type="dxa"/>
            <w:vMerge/>
          </w:tcPr>
          <w:p w:rsidR="000D2817" w:rsidRPr="00AF3FEB" w:rsidRDefault="000D2817" w:rsidP="003807F5">
            <w:pPr>
              <w:jc w:val="center"/>
              <w:rPr>
                <w:rFonts w:ascii="Arial" w:hAnsi="Arial" w:cs="Arial"/>
                <w:color w:val="002060"/>
                <w:sz w:val="20"/>
                <w:szCs w:val="20"/>
              </w:rPr>
            </w:pPr>
          </w:p>
        </w:tc>
        <w:tc>
          <w:tcPr>
            <w:tcW w:w="6479" w:type="dxa"/>
          </w:tcPr>
          <w:p w:rsidR="000D2817" w:rsidRPr="00AF3FEB" w:rsidRDefault="000D2817" w:rsidP="0078294D">
            <w:pPr>
              <w:spacing w:before="60"/>
              <w:ind w:left="160"/>
              <w:rPr>
                <w:rFonts w:ascii="Arial" w:eastAsia="Arial Unicode MS" w:hAnsi="Arial" w:cs="Arial"/>
                <w:color w:val="002060"/>
                <w:sz w:val="20"/>
                <w:szCs w:val="20"/>
              </w:rPr>
            </w:pPr>
            <w:r w:rsidRPr="00AF3FEB">
              <w:rPr>
                <w:rFonts w:ascii="Arial" w:eastAsia="Arial Unicode MS" w:hAnsi="Arial" w:cs="Arial"/>
                <w:color w:val="002060"/>
                <w:sz w:val="20"/>
                <w:szCs w:val="20"/>
              </w:rPr>
              <w:t>Ks 1,400,001– Ks 1,500,000</w:t>
            </w:r>
          </w:p>
        </w:tc>
        <w:tc>
          <w:tcPr>
            <w:tcW w:w="1843" w:type="dxa"/>
          </w:tcPr>
          <w:p w:rsidR="000D2817" w:rsidRPr="00AF3FEB" w:rsidRDefault="000D2817" w:rsidP="003807F5">
            <w:pPr>
              <w:jc w:val="center"/>
              <w:rPr>
                <w:rFonts w:ascii="Arial" w:hAnsi="Arial" w:cs="Arial"/>
                <w:color w:val="002060"/>
                <w:sz w:val="20"/>
                <w:szCs w:val="20"/>
              </w:rPr>
            </w:pPr>
            <w:r w:rsidRPr="00AF3FEB">
              <w:rPr>
                <w:rFonts w:ascii="Arial" w:hAnsi="Arial" w:cs="Arial"/>
                <w:color w:val="002060"/>
                <w:sz w:val="20"/>
                <w:szCs w:val="20"/>
              </w:rPr>
              <w:t>19</w:t>
            </w:r>
          </w:p>
        </w:tc>
        <w:tc>
          <w:tcPr>
            <w:tcW w:w="992" w:type="dxa"/>
            <w:vMerge/>
          </w:tcPr>
          <w:p w:rsidR="000D2817" w:rsidRPr="00AF3FEB" w:rsidRDefault="000D2817" w:rsidP="003807F5">
            <w:pPr>
              <w:spacing w:before="40" w:after="40"/>
              <w:jc w:val="center"/>
              <w:rPr>
                <w:rFonts w:ascii="Arial" w:hAnsi="Arial" w:cs="Arial"/>
                <w:color w:val="002060"/>
                <w:sz w:val="20"/>
                <w:szCs w:val="20"/>
              </w:rPr>
            </w:pPr>
          </w:p>
        </w:tc>
      </w:tr>
      <w:tr w:rsidR="000D2817" w:rsidRPr="00AF3FEB" w:rsidTr="000D2817">
        <w:trPr>
          <w:trHeight w:hRule="exact" w:val="288"/>
        </w:trPr>
        <w:tc>
          <w:tcPr>
            <w:tcW w:w="717" w:type="dxa"/>
            <w:vMerge/>
          </w:tcPr>
          <w:p w:rsidR="000D2817" w:rsidRPr="00AF3FEB" w:rsidRDefault="000D2817" w:rsidP="003807F5">
            <w:pPr>
              <w:jc w:val="center"/>
              <w:rPr>
                <w:rFonts w:ascii="Arial" w:hAnsi="Arial" w:cs="Arial"/>
                <w:color w:val="002060"/>
                <w:sz w:val="20"/>
                <w:szCs w:val="20"/>
              </w:rPr>
            </w:pPr>
          </w:p>
        </w:tc>
        <w:tc>
          <w:tcPr>
            <w:tcW w:w="6479" w:type="dxa"/>
          </w:tcPr>
          <w:p w:rsidR="000D2817" w:rsidRPr="00AF3FEB" w:rsidRDefault="000D2817" w:rsidP="0078294D">
            <w:pPr>
              <w:spacing w:before="60"/>
              <w:ind w:left="160"/>
              <w:rPr>
                <w:rFonts w:ascii="Arial" w:eastAsia="Arial Unicode MS" w:hAnsi="Arial" w:cs="Arial"/>
                <w:color w:val="002060"/>
                <w:sz w:val="20"/>
                <w:szCs w:val="20"/>
              </w:rPr>
            </w:pPr>
            <w:r w:rsidRPr="00AF3FEB">
              <w:rPr>
                <w:rFonts w:ascii="Arial" w:eastAsia="Arial Unicode MS" w:hAnsi="Arial" w:cs="Arial"/>
                <w:color w:val="002060"/>
                <w:sz w:val="20"/>
                <w:szCs w:val="20"/>
              </w:rPr>
              <w:t>Ks 1,500,001– Ks 1,600,000</w:t>
            </w:r>
          </w:p>
        </w:tc>
        <w:tc>
          <w:tcPr>
            <w:tcW w:w="1843" w:type="dxa"/>
          </w:tcPr>
          <w:p w:rsidR="000D2817" w:rsidRPr="00AF3FEB" w:rsidRDefault="000D2817" w:rsidP="003807F5">
            <w:pPr>
              <w:jc w:val="center"/>
              <w:rPr>
                <w:rFonts w:ascii="Arial" w:hAnsi="Arial" w:cs="Arial"/>
                <w:color w:val="002060"/>
                <w:sz w:val="20"/>
                <w:szCs w:val="20"/>
              </w:rPr>
            </w:pPr>
            <w:r w:rsidRPr="00AF3FEB">
              <w:rPr>
                <w:rFonts w:ascii="Arial" w:hAnsi="Arial" w:cs="Arial"/>
                <w:color w:val="002060"/>
                <w:sz w:val="20"/>
                <w:szCs w:val="20"/>
              </w:rPr>
              <w:t>20</w:t>
            </w:r>
          </w:p>
        </w:tc>
        <w:tc>
          <w:tcPr>
            <w:tcW w:w="992" w:type="dxa"/>
            <w:vMerge/>
          </w:tcPr>
          <w:p w:rsidR="000D2817" w:rsidRPr="00AF3FEB" w:rsidRDefault="000D2817" w:rsidP="003807F5">
            <w:pPr>
              <w:spacing w:before="40" w:after="40"/>
              <w:jc w:val="center"/>
              <w:rPr>
                <w:rFonts w:ascii="Arial" w:hAnsi="Arial" w:cs="Arial"/>
                <w:color w:val="002060"/>
                <w:sz w:val="20"/>
                <w:szCs w:val="20"/>
              </w:rPr>
            </w:pPr>
          </w:p>
        </w:tc>
      </w:tr>
      <w:tr w:rsidR="000D2817" w:rsidRPr="00AF3FEB" w:rsidTr="000D2817">
        <w:trPr>
          <w:trHeight w:hRule="exact" w:val="288"/>
        </w:trPr>
        <w:tc>
          <w:tcPr>
            <w:tcW w:w="717" w:type="dxa"/>
            <w:vMerge/>
          </w:tcPr>
          <w:p w:rsidR="000D2817" w:rsidRPr="00AF3FEB" w:rsidRDefault="000D2817" w:rsidP="003807F5">
            <w:pPr>
              <w:jc w:val="center"/>
              <w:rPr>
                <w:rFonts w:ascii="Arial" w:hAnsi="Arial" w:cs="Arial"/>
                <w:color w:val="002060"/>
                <w:sz w:val="20"/>
                <w:szCs w:val="20"/>
              </w:rPr>
            </w:pPr>
          </w:p>
        </w:tc>
        <w:tc>
          <w:tcPr>
            <w:tcW w:w="6479" w:type="dxa"/>
          </w:tcPr>
          <w:p w:rsidR="000D2817" w:rsidRPr="00AF3FEB" w:rsidRDefault="000D2817" w:rsidP="0078294D">
            <w:pPr>
              <w:spacing w:before="60"/>
              <w:ind w:left="160"/>
              <w:rPr>
                <w:rFonts w:ascii="Yunghkio" w:eastAsia="Arial Unicode MS" w:hAnsi="Yunghkio" w:cs="Yunghkio"/>
                <w:color w:val="002060"/>
                <w:sz w:val="20"/>
                <w:szCs w:val="20"/>
              </w:rPr>
            </w:pPr>
            <w:r w:rsidRPr="00AF3FEB">
              <w:rPr>
                <w:rFonts w:ascii="Arial" w:eastAsia="Arial Unicode MS" w:hAnsi="Arial" w:cs="Arial"/>
                <w:color w:val="002060"/>
                <w:sz w:val="20"/>
                <w:szCs w:val="20"/>
              </w:rPr>
              <w:t>Ks 1,600,001– Ks 1,700,000</w:t>
            </w:r>
          </w:p>
        </w:tc>
        <w:tc>
          <w:tcPr>
            <w:tcW w:w="1843" w:type="dxa"/>
          </w:tcPr>
          <w:p w:rsidR="000D2817" w:rsidRPr="00AF3FEB" w:rsidRDefault="000D2817" w:rsidP="003807F5">
            <w:pPr>
              <w:jc w:val="center"/>
              <w:rPr>
                <w:rFonts w:ascii="Arial" w:hAnsi="Arial" w:cs="Arial"/>
                <w:color w:val="002060"/>
                <w:sz w:val="20"/>
                <w:szCs w:val="20"/>
              </w:rPr>
            </w:pPr>
            <w:r w:rsidRPr="00AF3FEB">
              <w:rPr>
                <w:rFonts w:ascii="Arial" w:hAnsi="Arial" w:cs="Arial"/>
                <w:color w:val="002060"/>
                <w:sz w:val="20"/>
                <w:szCs w:val="20"/>
              </w:rPr>
              <w:t>21</w:t>
            </w:r>
          </w:p>
        </w:tc>
        <w:tc>
          <w:tcPr>
            <w:tcW w:w="992" w:type="dxa"/>
            <w:vMerge/>
          </w:tcPr>
          <w:p w:rsidR="000D2817" w:rsidRPr="00AF3FEB" w:rsidRDefault="000D2817" w:rsidP="003807F5">
            <w:pPr>
              <w:spacing w:before="40" w:after="40"/>
              <w:jc w:val="center"/>
              <w:rPr>
                <w:rFonts w:ascii="Arial" w:hAnsi="Arial" w:cs="Arial"/>
                <w:color w:val="002060"/>
                <w:sz w:val="20"/>
                <w:szCs w:val="20"/>
              </w:rPr>
            </w:pPr>
          </w:p>
        </w:tc>
      </w:tr>
      <w:tr w:rsidR="000D2817" w:rsidRPr="00AF3FEB" w:rsidTr="000D2817">
        <w:trPr>
          <w:trHeight w:hRule="exact" w:val="288"/>
        </w:trPr>
        <w:tc>
          <w:tcPr>
            <w:tcW w:w="717" w:type="dxa"/>
            <w:vMerge/>
          </w:tcPr>
          <w:p w:rsidR="000D2817" w:rsidRPr="00AF3FEB" w:rsidRDefault="000D2817" w:rsidP="003807F5">
            <w:pPr>
              <w:jc w:val="center"/>
              <w:rPr>
                <w:rFonts w:ascii="Arial" w:hAnsi="Arial" w:cs="Arial"/>
                <w:color w:val="002060"/>
                <w:sz w:val="20"/>
                <w:szCs w:val="20"/>
              </w:rPr>
            </w:pPr>
          </w:p>
        </w:tc>
        <w:tc>
          <w:tcPr>
            <w:tcW w:w="6479" w:type="dxa"/>
          </w:tcPr>
          <w:p w:rsidR="000D2817" w:rsidRPr="00AF3FEB" w:rsidRDefault="000D2817" w:rsidP="0078294D">
            <w:pPr>
              <w:spacing w:before="60"/>
              <w:ind w:left="160"/>
              <w:rPr>
                <w:rFonts w:ascii="Arial" w:eastAsia="Arial Unicode MS" w:hAnsi="Arial" w:cs="Arial"/>
                <w:color w:val="002060"/>
                <w:sz w:val="20"/>
                <w:szCs w:val="20"/>
              </w:rPr>
            </w:pPr>
            <w:r w:rsidRPr="00AF3FEB">
              <w:rPr>
                <w:rFonts w:ascii="Arial" w:eastAsia="Arial Unicode MS" w:hAnsi="Arial" w:cs="Arial"/>
                <w:color w:val="002060"/>
                <w:sz w:val="20"/>
                <w:szCs w:val="20"/>
              </w:rPr>
              <w:t>Ks 1,700,001– Ks 1,800,000</w:t>
            </w:r>
          </w:p>
        </w:tc>
        <w:tc>
          <w:tcPr>
            <w:tcW w:w="1843" w:type="dxa"/>
          </w:tcPr>
          <w:p w:rsidR="000D2817" w:rsidRPr="00AF3FEB" w:rsidRDefault="000D2817" w:rsidP="003807F5">
            <w:pPr>
              <w:jc w:val="center"/>
              <w:rPr>
                <w:rFonts w:ascii="Arial" w:hAnsi="Arial" w:cs="Arial"/>
                <w:color w:val="002060"/>
                <w:sz w:val="20"/>
                <w:szCs w:val="20"/>
              </w:rPr>
            </w:pPr>
            <w:r w:rsidRPr="00AF3FEB">
              <w:rPr>
                <w:rFonts w:ascii="Arial" w:hAnsi="Arial" w:cs="Arial"/>
                <w:color w:val="002060"/>
                <w:sz w:val="20"/>
                <w:szCs w:val="20"/>
              </w:rPr>
              <w:t>22</w:t>
            </w:r>
          </w:p>
        </w:tc>
        <w:tc>
          <w:tcPr>
            <w:tcW w:w="992" w:type="dxa"/>
            <w:vMerge/>
          </w:tcPr>
          <w:p w:rsidR="000D2817" w:rsidRPr="00AF3FEB" w:rsidRDefault="000D2817" w:rsidP="003807F5">
            <w:pPr>
              <w:spacing w:before="40" w:after="40"/>
              <w:jc w:val="center"/>
              <w:rPr>
                <w:rFonts w:ascii="Arial" w:hAnsi="Arial" w:cs="Arial"/>
                <w:color w:val="002060"/>
                <w:sz w:val="20"/>
                <w:szCs w:val="20"/>
              </w:rPr>
            </w:pPr>
          </w:p>
        </w:tc>
      </w:tr>
      <w:tr w:rsidR="000D2817" w:rsidRPr="00AF3FEB" w:rsidTr="000D2817">
        <w:trPr>
          <w:trHeight w:hRule="exact" w:val="288"/>
        </w:trPr>
        <w:tc>
          <w:tcPr>
            <w:tcW w:w="717" w:type="dxa"/>
            <w:vMerge/>
          </w:tcPr>
          <w:p w:rsidR="000D2817" w:rsidRPr="00AF3FEB" w:rsidRDefault="000D2817" w:rsidP="003807F5">
            <w:pPr>
              <w:jc w:val="center"/>
              <w:rPr>
                <w:rFonts w:ascii="Arial" w:hAnsi="Arial" w:cs="Arial"/>
                <w:color w:val="002060"/>
                <w:sz w:val="20"/>
                <w:szCs w:val="20"/>
              </w:rPr>
            </w:pPr>
          </w:p>
        </w:tc>
        <w:tc>
          <w:tcPr>
            <w:tcW w:w="6479" w:type="dxa"/>
          </w:tcPr>
          <w:p w:rsidR="000D2817" w:rsidRPr="00AF3FEB" w:rsidRDefault="000D2817" w:rsidP="0078294D">
            <w:pPr>
              <w:spacing w:before="60"/>
              <w:ind w:left="160"/>
              <w:rPr>
                <w:rFonts w:ascii="Arial" w:eastAsia="Arial Unicode MS" w:hAnsi="Arial" w:cs="Arial"/>
                <w:color w:val="002060"/>
                <w:sz w:val="20"/>
                <w:szCs w:val="20"/>
              </w:rPr>
            </w:pPr>
            <w:r w:rsidRPr="00AF3FEB">
              <w:rPr>
                <w:rFonts w:ascii="Arial" w:eastAsia="Arial Unicode MS" w:hAnsi="Arial" w:cs="Arial"/>
                <w:color w:val="002060"/>
                <w:sz w:val="20"/>
                <w:szCs w:val="20"/>
              </w:rPr>
              <w:t>Ks 1,800,001– Ks 1,900,000</w:t>
            </w:r>
          </w:p>
        </w:tc>
        <w:tc>
          <w:tcPr>
            <w:tcW w:w="1843" w:type="dxa"/>
          </w:tcPr>
          <w:p w:rsidR="000D2817" w:rsidRPr="00AF3FEB" w:rsidRDefault="000D2817" w:rsidP="003807F5">
            <w:pPr>
              <w:jc w:val="center"/>
              <w:rPr>
                <w:rFonts w:ascii="Arial" w:hAnsi="Arial" w:cs="Arial"/>
                <w:color w:val="002060"/>
                <w:sz w:val="20"/>
                <w:szCs w:val="20"/>
              </w:rPr>
            </w:pPr>
            <w:r w:rsidRPr="00AF3FEB">
              <w:rPr>
                <w:rFonts w:ascii="Arial" w:hAnsi="Arial" w:cs="Arial"/>
                <w:color w:val="002060"/>
                <w:sz w:val="20"/>
                <w:szCs w:val="20"/>
              </w:rPr>
              <w:t>23</w:t>
            </w:r>
          </w:p>
        </w:tc>
        <w:tc>
          <w:tcPr>
            <w:tcW w:w="992" w:type="dxa"/>
            <w:vMerge/>
          </w:tcPr>
          <w:p w:rsidR="000D2817" w:rsidRPr="00AF3FEB" w:rsidRDefault="000D2817" w:rsidP="003807F5">
            <w:pPr>
              <w:spacing w:before="40" w:after="40"/>
              <w:jc w:val="center"/>
              <w:rPr>
                <w:rFonts w:ascii="Arial" w:hAnsi="Arial" w:cs="Arial"/>
                <w:color w:val="002060"/>
                <w:sz w:val="20"/>
                <w:szCs w:val="20"/>
              </w:rPr>
            </w:pPr>
          </w:p>
        </w:tc>
      </w:tr>
      <w:tr w:rsidR="000D2817" w:rsidRPr="00AF3FEB" w:rsidTr="000D2817">
        <w:trPr>
          <w:trHeight w:hRule="exact" w:val="288"/>
        </w:trPr>
        <w:tc>
          <w:tcPr>
            <w:tcW w:w="717" w:type="dxa"/>
            <w:vMerge/>
          </w:tcPr>
          <w:p w:rsidR="000D2817" w:rsidRPr="00AF3FEB" w:rsidRDefault="000D2817" w:rsidP="003807F5">
            <w:pPr>
              <w:jc w:val="center"/>
              <w:rPr>
                <w:rFonts w:ascii="Arial" w:hAnsi="Arial" w:cs="Arial"/>
                <w:color w:val="002060"/>
                <w:sz w:val="20"/>
                <w:szCs w:val="20"/>
              </w:rPr>
            </w:pPr>
          </w:p>
        </w:tc>
        <w:tc>
          <w:tcPr>
            <w:tcW w:w="6479" w:type="dxa"/>
          </w:tcPr>
          <w:p w:rsidR="000D2817" w:rsidRPr="00AF3FEB" w:rsidRDefault="000D2817" w:rsidP="0078294D">
            <w:pPr>
              <w:spacing w:before="60"/>
              <w:ind w:left="160"/>
              <w:rPr>
                <w:rFonts w:ascii="Arial" w:eastAsia="Arial Unicode MS" w:hAnsi="Arial" w:cs="Arial"/>
                <w:color w:val="002060"/>
                <w:sz w:val="20"/>
                <w:szCs w:val="20"/>
              </w:rPr>
            </w:pPr>
            <w:r w:rsidRPr="00AF3FEB">
              <w:rPr>
                <w:rFonts w:ascii="Arial" w:eastAsia="Arial Unicode MS" w:hAnsi="Arial" w:cs="Arial"/>
                <w:color w:val="002060"/>
                <w:sz w:val="20"/>
                <w:szCs w:val="20"/>
              </w:rPr>
              <w:t>Ks 1,900,001– Ks 2,000,000</w:t>
            </w:r>
          </w:p>
        </w:tc>
        <w:tc>
          <w:tcPr>
            <w:tcW w:w="1843" w:type="dxa"/>
          </w:tcPr>
          <w:p w:rsidR="000D2817" w:rsidRPr="00AF3FEB" w:rsidRDefault="000D2817" w:rsidP="003807F5">
            <w:pPr>
              <w:jc w:val="center"/>
              <w:rPr>
                <w:rFonts w:ascii="Arial" w:hAnsi="Arial" w:cs="Arial"/>
                <w:color w:val="002060"/>
                <w:sz w:val="20"/>
                <w:szCs w:val="20"/>
              </w:rPr>
            </w:pPr>
            <w:r w:rsidRPr="00AF3FEB">
              <w:rPr>
                <w:rFonts w:ascii="Arial" w:hAnsi="Arial" w:cs="Arial"/>
                <w:color w:val="002060"/>
                <w:sz w:val="20"/>
                <w:szCs w:val="20"/>
              </w:rPr>
              <w:t>24</w:t>
            </w:r>
          </w:p>
        </w:tc>
        <w:tc>
          <w:tcPr>
            <w:tcW w:w="992" w:type="dxa"/>
            <w:vMerge/>
          </w:tcPr>
          <w:p w:rsidR="000D2817" w:rsidRPr="00AF3FEB" w:rsidRDefault="000D2817" w:rsidP="003807F5">
            <w:pPr>
              <w:spacing w:before="40" w:after="40"/>
              <w:jc w:val="center"/>
              <w:rPr>
                <w:rFonts w:ascii="Arial" w:hAnsi="Arial" w:cs="Arial"/>
                <w:color w:val="002060"/>
                <w:sz w:val="20"/>
                <w:szCs w:val="20"/>
              </w:rPr>
            </w:pPr>
          </w:p>
        </w:tc>
      </w:tr>
      <w:tr w:rsidR="000D2817" w:rsidRPr="00AF3FEB" w:rsidTr="000D2817">
        <w:trPr>
          <w:trHeight w:hRule="exact" w:val="288"/>
        </w:trPr>
        <w:tc>
          <w:tcPr>
            <w:tcW w:w="717" w:type="dxa"/>
            <w:vMerge/>
          </w:tcPr>
          <w:p w:rsidR="000D2817" w:rsidRPr="00AF3FEB" w:rsidRDefault="000D2817" w:rsidP="000D2817">
            <w:pPr>
              <w:jc w:val="center"/>
              <w:rPr>
                <w:rFonts w:ascii="Arial" w:hAnsi="Arial" w:cs="Arial"/>
                <w:color w:val="002060"/>
                <w:sz w:val="20"/>
                <w:szCs w:val="20"/>
              </w:rPr>
            </w:pPr>
          </w:p>
        </w:tc>
        <w:tc>
          <w:tcPr>
            <w:tcW w:w="6479" w:type="dxa"/>
          </w:tcPr>
          <w:p w:rsidR="000D2817" w:rsidRPr="00AF3FEB" w:rsidRDefault="000D2817" w:rsidP="000D2817">
            <w:pPr>
              <w:spacing w:before="60"/>
              <w:ind w:left="160"/>
              <w:rPr>
                <w:rFonts w:ascii="Arial" w:eastAsia="Arial Unicode MS" w:hAnsi="Arial" w:cs="Arial"/>
                <w:color w:val="002060"/>
                <w:sz w:val="20"/>
                <w:szCs w:val="20"/>
              </w:rPr>
            </w:pPr>
            <w:r w:rsidRPr="00AF3FEB">
              <w:rPr>
                <w:rFonts w:ascii="Arial" w:eastAsia="Arial Unicode MS" w:hAnsi="Arial" w:cs="Arial"/>
                <w:color w:val="002060"/>
                <w:sz w:val="20"/>
                <w:szCs w:val="20"/>
              </w:rPr>
              <w:t>Over Ks 2,000,001</w:t>
            </w:r>
          </w:p>
        </w:tc>
        <w:tc>
          <w:tcPr>
            <w:tcW w:w="1843" w:type="dxa"/>
          </w:tcPr>
          <w:p w:rsidR="000D2817" w:rsidRPr="00AF3FEB" w:rsidRDefault="000D2817" w:rsidP="000D2817">
            <w:pPr>
              <w:jc w:val="center"/>
              <w:rPr>
                <w:rFonts w:ascii="Arial" w:hAnsi="Arial" w:cs="Arial"/>
                <w:color w:val="002060"/>
                <w:sz w:val="20"/>
                <w:szCs w:val="20"/>
              </w:rPr>
            </w:pPr>
            <w:r w:rsidRPr="00AF3FEB">
              <w:rPr>
                <w:rFonts w:ascii="Arial" w:hAnsi="Arial" w:cs="Arial"/>
                <w:color w:val="002060"/>
                <w:sz w:val="20"/>
                <w:szCs w:val="20"/>
              </w:rPr>
              <w:t>25</w:t>
            </w:r>
          </w:p>
        </w:tc>
        <w:tc>
          <w:tcPr>
            <w:tcW w:w="992" w:type="dxa"/>
            <w:vMerge/>
          </w:tcPr>
          <w:p w:rsidR="000D2817" w:rsidRPr="00AF3FEB" w:rsidRDefault="000D2817" w:rsidP="000D2817">
            <w:pPr>
              <w:spacing w:before="40" w:after="40"/>
              <w:jc w:val="center"/>
              <w:rPr>
                <w:rFonts w:ascii="Arial" w:hAnsi="Arial" w:cs="Arial"/>
                <w:color w:val="002060"/>
                <w:sz w:val="20"/>
                <w:szCs w:val="20"/>
              </w:rPr>
            </w:pPr>
          </w:p>
        </w:tc>
      </w:tr>
      <w:tr w:rsidR="000D2817" w:rsidRPr="00AF3FEB" w:rsidTr="000D2817">
        <w:trPr>
          <w:trHeight w:hRule="exact" w:val="288"/>
        </w:trPr>
        <w:tc>
          <w:tcPr>
            <w:tcW w:w="717" w:type="dxa"/>
            <w:vMerge/>
          </w:tcPr>
          <w:p w:rsidR="000D2817" w:rsidRPr="00AF3FEB" w:rsidRDefault="000D2817" w:rsidP="000D2817">
            <w:pPr>
              <w:jc w:val="center"/>
              <w:rPr>
                <w:rFonts w:ascii="Arial" w:hAnsi="Arial" w:cs="Arial"/>
                <w:color w:val="002060"/>
                <w:sz w:val="20"/>
                <w:szCs w:val="20"/>
              </w:rPr>
            </w:pPr>
          </w:p>
        </w:tc>
        <w:tc>
          <w:tcPr>
            <w:tcW w:w="6479" w:type="dxa"/>
          </w:tcPr>
          <w:p w:rsidR="000D2817" w:rsidRPr="00AF3FEB" w:rsidRDefault="000D2817" w:rsidP="000D2817">
            <w:pPr>
              <w:spacing w:before="60"/>
              <w:ind w:left="160"/>
              <w:rPr>
                <w:rFonts w:ascii="Arial" w:eastAsia="Arial Unicode MS" w:hAnsi="Arial" w:cs="Arial"/>
                <w:color w:val="002060"/>
                <w:sz w:val="20"/>
                <w:szCs w:val="20"/>
              </w:rPr>
            </w:pPr>
            <w:r w:rsidRPr="00AF3FEB">
              <w:rPr>
                <w:rFonts w:ascii="Arial" w:eastAsia="Arial Unicode MS" w:hAnsi="Arial" w:cs="Arial"/>
                <w:color w:val="002060"/>
                <w:sz w:val="20"/>
                <w:szCs w:val="20"/>
              </w:rPr>
              <w:t>No debt</w:t>
            </w:r>
          </w:p>
        </w:tc>
        <w:tc>
          <w:tcPr>
            <w:tcW w:w="1843" w:type="dxa"/>
          </w:tcPr>
          <w:p w:rsidR="000D2817" w:rsidRPr="00AF3FEB" w:rsidRDefault="000D2817" w:rsidP="000D2817">
            <w:pPr>
              <w:jc w:val="center"/>
              <w:rPr>
                <w:rFonts w:ascii="Arial" w:hAnsi="Arial" w:cs="Arial"/>
                <w:color w:val="002060"/>
                <w:sz w:val="20"/>
                <w:szCs w:val="20"/>
              </w:rPr>
            </w:pPr>
            <w:r w:rsidRPr="00AF3FEB">
              <w:rPr>
                <w:rFonts w:ascii="Arial" w:hAnsi="Arial" w:cs="Arial"/>
                <w:color w:val="002060"/>
                <w:sz w:val="20"/>
                <w:szCs w:val="20"/>
              </w:rPr>
              <w:t>26</w:t>
            </w:r>
          </w:p>
        </w:tc>
        <w:tc>
          <w:tcPr>
            <w:tcW w:w="992" w:type="dxa"/>
            <w:vMerge/>
          </w:tcPr>
          <w:p w:rsidR="000D2817" w:rsidRPr="00AF3FEB" w:rsidRDefault="000D2817" w:rsidP="000D2817">
            <w:pPr>
              <w:spacing w:before="40" w:after="40"/>
              <w:jc w:val="center"/>
              <w:rPr>
                <w:rFonts w:ascii="Arial" w:hAnsi="Arial" w:cs="Arial"/>
                <w:color w:val="002060"/>
                <w:sz w:val="20"/>
                <w:szCs w:val="20"/>
              </w:rPr>
            </w:pPr>
          </w:p>
        </w:tc>
      </w:tr>
      <w:tr w:rsidR="000D2817" w:rsidRPr="00AF3FEB" w:rsidTr="000D2817">
        <w:trPr>
          <w:trHeight w:hRule="exact" w:val="288"/>
        </w:trPr>
        <w:tc>
          <w:tcPr>
            <w:tcW w:w="717" w:type="dxa"/>
            <w:vMerge/>
          </w:tcPr>
          <w:p w:rsidR="000D2817" w:rsidRPr="00AF3FEB" w:rsidRDefault="000D2817" w:rsidP="000D2817">
            <w:pPr>
              <w:jc w:val="center"/>
              <w:rPr>
                <w:rFonts w:ascii="Arial" w:hAnsi="Arial" w:cs="Arial"/>
                <w:color w:val="002060"/>
                <w:sz w:val="20"/>
                <w:szCs w:val="20"/>
              </w:rPr>
            </w:pPr>
          </w:p>
        </w:tc>
        <w:tc>
          <w:tcPr>
            <w:tcW w:w="6479" w:type="dxa"/>
          </w:tcPr>
          <w:p w:rsidR="000D2817" w:rsidRPr="00AF3FEB" w:rsidRDefault="000D2817" w:rsidP="000D2817">
            <w:pPr>
              <w:spacing w:before="60"/>
              <w:ind w:left="160"/>
              <w:rPr>
                <w:rFonts w:ascii="Arial" w:eastAsia="Arial Unicode MS" w:hAnsi="Arial" w:cs="Arial"/>
                <w:color w:val="002060"/>
                <w:sz w:val="20"/>
                <w:szCs w:val="20"/>
              </w:rPr>
            </w:pPr>
            <w:r w:rsidRPr="00AF3FEB">
              <w:rPr>
                <w:rFonts w:ascii="Arial" w:eastAsia="Arial Unicode MS" w:hAnsi="Arial" w:cs="Arial"/>
                <w:color w:val="002060"/>
                <w:sz w:val="20"/>
                <w:szCs w:val="20"/>
              </w:rPr>
              <w:t>Do not know/answer</w:t>
            </w:r>
          </w:p>
        </w:tc>
        <w:tc>
          <w:tcPr>
            <w:tcW w:w="1843" w:type="dxa"/>
          </w:tcPr>
          <w:p w:rsidR="000D2817" w:rsidRPr="00AF3FEB" w:rsidRDefault="000D2817" w:rsidP="000D2817">
            <w:pPr>
              <w:jc w:val="center"/>
              <w:rPr>
                <w:rFonts w:ascii="Arial" w:hAnsi="Arial" w:cs="Arial"/>
                <w:color w:val="002060"/>
                <w:sz w:val="20"/>
                <w:szCs w:val="20"/>
              </w:rPr>
            </w:pPr>
            <w:r w:rsidRPr="00AF3FEB">
              <w:rPr>
                <w:rFonts w:ascii="Arial" w:hAnsi="Arial" w:cs="Arial"/>
                <w:color w:val="002060"/>
                <w:sz w:val="20"/>
                <w:szCs w:val="20"/>
              </w:rPr>
              <w:t>99</w:t>
            </w:r>
          </w:p>
        </w:tc>
        <w:tc>
          <w:tcPr>
            <w:tcW w:w="992" w:type="dxa"/>
            <w:vMerge/>
          </w:tcPr>
          <w:p w:rsidR="000D2817" w:rsidRPr="00AF3FEB" w:rsidRDefault="000D2817" w:rsidP="000D2817">
            <w:pPr>
              <w:spacing w:before="40" w:after="40"/>
              <w:jc w:val="center"/>
              <w:rPr>
                <w:rFonts w:ascii="Arial" w:hAnsi="Arial" w:cs="Arial"/>
                <w:color w:val="002060"/>
                <w:sz w:val="20"/>
                <w:szCs w:val="20"/>
              </w:rPr>
            </w:pPr>
          </w:p>
        </w:tc>
      </w:tr>
      <w:tr w:rsidR="000D2817" w:rsidRPr="00AF3FEB" w:rsidTr="000D2817">
        <w:trPr>
          <w:trHeight w:val="23"/>
        </w:trPr>
        <w:tc>
          <w:tcPr>
            <w:tcW w:w="717" w:type="dxa"/>
            <w:vMerge w:val="restart"/>
          </w:tcPr>
          <w:p w:rsidR="000D2817" w:rsidRPr="00AF3FEB" w:rsidRDefault="000D2817" w:rsidP="004E0688">
            <w:pPr>
              <w:spacing w:before="40"/>
              <w:jc w:val="center"/>
              <w:rPr>
                <w:rFonts w:ascii="Arial" w:eastAsia="Arial Unicode MS" w:hAnsi="Arial" w:cs="Arial"/>
                <w:color w:val="002060"/>
                <w:sz w:val="20"/>
                <w:szCs w:val="20"/>
                <w:u w:val="single"/>
                <w:lang w:val="en-GB"/>
              </w:rPr>
            </w:pPr>
            <w:r w:rsidRPr="00AF3FEB">
              <w:br w:type="page"/>
            </w:r>
            <w:r w:rsidRPr="00AF3FEB">
              <w:rPr>
                <w:rFonts w:ascii="Arial" w:eastAsia="Arial Unicode MS" w:hAnsi="Arial" w:cs="Arial"/>
                <w:color w:val="002060"/>
                <w:sz w:val="20"/>
                <w:szCs w:val="20"/>
                <w:lang w:val="en-GB"/>
              </w:rPr>
              <w:t>15.4b</w:t>
            </w:r>
          </w:p>
        </w:tc>
        <w:tc>
          <w:tcPr>
            <w:tcW w:w="9314" w:type="dxa"/>
            <w:gridSpan w:val="3"/>
          </w:tcPr>
          <w:p w:rsidR="000D2817" w:rsidRPr="00AF3FEB" w:rsidRDefault="000D2817" w:rsidP="00131808">
            <w:pPr>
              <w:rPr>
                <w:rFonts w:ascii="Arial" w:hAnsi="Arial" w:cs="Arial"/>
                <w:color w:val="002060"/>
                <w:sz w:val="20"/>
                <w:szCs w:val="20"/>
              </w:rPr>
            </w:pPr>
            <w:r w:rsidRPr="00AF3FEB">
              <w:rPr>
                <w:rFonts w:ascii="Arial" w:hAnsi="Arial" w:cs="Arial"/>
                <w:color w:val="002060"/>
                <w:sz w:val="20"/>
                <w:szCs w:val="20"/>
              </w:rPr>
              <w:t>What is the value of your household’s current debt from all sources of credit?</w:t>
            </w:r>
          </w:p>
        </w:tc>
      </w:tr>
      <w:tr w:rsidR="000D2817" w:rsidRPr="00AF3FEB" w:rsidTr="000D2817">
        <w:trPr>
          <w:trHeight w:hRule="exact" w:val="288"/>
        </w:trPr>
        <w:tc>
          <w:tcPr>
            <w:tcW w:w="717" w:type="dxa"/>
            <w:vMerge/>
          </w:tcPr>
          <w:p w:rsidR="000D2817" w:rsidRPr="00AF3FEB" w:rsidRDefault="000D2817" w:rsidP="00685ECF">
            <w:pPr>
              <w:jc w:val="center"/>
              <w:rPr>
                <w:rFonts w:ascii="Arial" w:hAnsi="Arial" w:cs="Arial"/>
                <w:color w:val="002060"/>
                <w:sz w:val="20"/>
                <w:szCs w:val="20"/>
              </w:rPr>
            </w:pPr>
          </w:p>
        </w:tc>
        <w:tc>
          <w:tcPr>
            <w:tcW w:w="6479" w:type="dxa"/>
          </w:tcPr>
          <w:p w:rsidR="000D2817" w:rsidRPr="00AF3FEB" w:rsidRDefault="000D2817" w:rsidP="0078294D">
            <w:pPr>
              <w:spacing w:before="60"/>
              <w:ind w:left="160"/>
              <w:rPr>
                <w:rFonts w:ascii="Arial" w:eastAsia="Arial Unicode MS" w:hAnsi="Arial" w:cs="Arial"/>
                <w:color w:val="002060"/>
                <w:sz w:val="20"/>
                <w:szCs w:val="20"/>
              </w:rPr>
            </w:pPr>
            <w:r w:rsidRPr="00AF3FEB">
              <w:rPr>
                <w:rFonts w:ascii="Arial" w:eastAsia="Arial Unicode MS" w:hAnsi="Arial" w:cs="Arial"/>
                <w:color w:val="002060"/>
                <w:sz w:val="20"/>
                <w:szCs w:val="20"/>
              </w:rPr>
              <w:t>Less than Ks 25,000</w:t>
            </w:r>
          </w:p>
        </w:tc>
        <w:tc>
          <w:tcPr>
            <w:tcW w:w="1843" w:type="dxa"/>
          </w:tcPr>
          <w:p w:rsidR="000D2817" w:rsidRPr="00AF3FEB" w:rsidRDefault="000D2817" w:rsidP="00131808">
            <w:pPr>
              <w:jc w:val="center"/>
              <w:rPr>
                <w:rFonts w:ascii="Arial" w:hAnsi="Arial" w:cs="Arial"/>
                <w:color w:val="002060"/>
                <w:sz w:val="20"/>
                <w:szCs w:val="20"/>
              </w:rPr>
            </w:pPr>
            <w:r w:rsidRPr="00AF3FEB">
              <w:rPr>
                <w:rFonts w:ascii="Arial" w:hAnsi="Arial" w:cs="Arial"/>
                <w:color w:val="002060"/>
                <w:sz w:val="20"/>
                <w:szCs w:val="20"/>
              </w:rPr>
              <w:t>1</w:t>
            </w:r>
          </w:p>
        </w:tc>
        <w:tc>
          <w:tcPr>
            <w:tcW w:w="992" w:type="dxa"/>
            <w:vMerge w:val="restart"/>
          </w:tcPr>
          <w:p w:rsidR="000D2817" w:rsidRPr="00AF3FEB" w:rsidRDefault="000D2817" w:rsidP="00131808">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0D2817" w:rsidRPr="00AF3FEB" w:rsidTr="000D2817">
        <w:trPr>
          <w:trHeight w:hRule="exact" w:val="288"/>
        </w:trPr>
        <w:tc>
          <w:tcPr>
            <w:tcW w:w="717" w:type="dxa"/>
            <w:vMerge/>
          </w:tcPr>
          <w:p w:rsidR="000D2817" w:rsidRPr="00AF3FEB" w:rsidRDefault="000D2817" w:rsidP="00685ECF">
            <w:pPr>
              <w:jc w:val="center"/>
              <w:rPr>
                <w:rFonts w:ascii="Arial" w:hAnsi="Arial" w:cs="Arial"/>
                <w:color w:val="002060"/>
                <w:sz w:val="20"/>
                <w:szCs w:val="20"/>
              </w:rPr>
            </w:pPr>
          </w:p>
        </w:tc>
        <w:tc>
          <w:tcPr>
            <w:tcW w:w="6479" w:type="dxa"/>
          </w:tcPr>
          <w:p w:rsidR="000D2817" w:rsidRPr="00AF3FEB" w:rsidRDefault="000D2817" w:rsidP="0078294D">
            <w:pPr>
              <w:spacing w:before="60"/>
              <w:ind w:left="160"/>
              <w:rPr>
                <w:rFonts w:ascii="Arial" w:hAnsi="Arial" w:cs="Arial"/>
                <w:color w:val="002060"/>
                <w:sz w:val="20"/>
                <w:szCs w:val="20"/>
              </w:rPr>
            </w:pPr>
            <w:r w:rsidRPr="00AF3FEB">
              <w:rPr>
                <w:rFonts w:ascii="Arial" w:eastAsia="Arial Unicode MS" w:hAnsi="Arial" w:cs="Arial"/>
                <w:color w:val="002060"/>
                <w:sz w:val="20"/>
                <w:szCs w:val="20"/>
              </w:rPr>
              <w:t>Ks 25,001 – Ks 50,000</w:t>
            </w:r>
          </w:p>
        </w:tc>
        <w:tc>
          <w:tcPr>
            <w:tcW w:w="1843" w:type="dxa"/>
          </w:tcPr>
          <w:p w:rsidR="000D2817" w:rsidRPr="00AF3FEB" w:rsidRDefault="000D2817" w:rsidP="00131808">
            <w:pPr>
              <w:jc w:val="center"/>
              <w:rPr>
                <w:rFonts w:ascii="Arial" w:hAnsi="Arial" w:cs="Arial"/>
                <w:color w:val="002060"/>
                <w:sz w:val="20"/>
                <w:szCs w:val="20"/>
              </w:rPr>
            </w:pPr>
            <w:r w:rsidRPr="00AF3FEB">
              <w:rPr>
                <w:rFonts w:ascii="Arial" w:hAnsi="Arial" w:cs="Arial"/>
                <w:color w:val="002060"/>
                <w:sz w:val="20"/>
                <w:szCs w:val="20"/>
              </w:rPr>
              <w:t>2</w:t>
            </w:r>
          </w:p>
        </w:tc>
        <w:tc>
          <w:tcPr>
            <w:tcW w:w="992" w:type="dxa"/>
            <w:vMerge/>
          </w:tcPr>
          <w:p w:rsidR="000D2817" w:rsidRPr="00AF3FEB" w:rsidRDefault="000D2817" w:rsidP="00685ECF">
            <w:pPr>
              <w:spacing w:before="40" w:after="40"/>
              <w:jc w:val="center"/>
              <w:rPr>
                <w:rFonts w:ascii="Arial" w:hAnsi="Arial" w:cs="Arial"/>
                <w:color w:val="002060"/>
                <w:sz w:val="20"/>
                <w:szCs w:val="20"/>
              </w:rPr>
            </w:pPr>
          </w:p>
        </w:tc>
      </w:tr>
      <w:tr w:rsidR="000D2817" w:rsidRPr="00AF3FEB" w:rsidTr="000D2817">
        <w:trPr>
          <w:trHeight w:hRule="exact" w:val="288"/>
        </w:trPr>
        <w:tc>
          <w:tcPr>
            <w:tcW w:w="717" w:type="dxa"/>
            <w:vMerge/>
          </w:tcPr>
          <w:p w:rsidR="000D2817" w:rsidRPr="00AF3FEB" w:rsidRDefault="000D2817" w:rsidP="00685ECF">
            <w:pPr>
              <w:jc w:val="center"/>
              <w:rPr>
                <w:rFonts w:ascii="Arial" w:hAnsi="Arial" w:cs="Arial"/>
                <w:color w:val="002060"/>
                <w:sz w:val="20"/>
                <w:szCs w:val="20"/>
              </w:rPr>
            </w:pPr>
          </w:p>
        </w:tc>
        <w:tc>
          <w:tcPr>
            <w:tcW w:w="6479" w:type="dxa"/>
          </w:tcPr>
          <w:p w:rsidR="000D2817" w:rsidRPr="00AF3FEB" w:rsidRDefault="000D2817" w:rsidP="0078294D">
            <w:pPr>
              <w:spacing w:before="60"/>
              <w:ind w:left="160"/>
              <w:rPr>
                <w:rFonts w:ascii="Arial" w:hAnsi="Arial" w:cs="Arial"/>
                <w:color w:val="002060"/>
                <w:sz w:val="20"/>
                <w:szCs w:val="20"/>
              </w:rPr>
            </w:pPr>
            <w:r w:rsidRPr="00AF3FEB">
              <w:rPr>
                <w:rFonts w:ascii="Arial" w:eastAsia="Arial Unicode MS" w:hAnsi="Arial" w:cs="Arial"/>
                <w:color w:val="002060"/>
                <w:sz w:val="20"/>
                <w:szCs w:val="20"/>
              </w:rPr>
              <w:t>Ks 50,001 – Ks 75,000</w:t>
            </w:r>
          </w:p>
        </w:tc>
        <w:tc>
          <w:tcPr>
            <w:tcW w:w="1843" w:type="dxa"/>
          </w:tcPr>
          <w:p w:rsidR="000D2817" w:rsidRPr="00AF3FEB" w:rsidRDefault="000D2817" w:rsidP="00131808">
            <w:pPr>
              <w:jc w:val="center"/>
              <w:rPr>
                <w:rFonts w:ascii="Arial" w:hAnsi="Arial" w:cs="Arial"/>
                <w:color w:val="002060"/>
                <w:sz w:val="20"/>
                <w:szCs w:val="20"/>
              </w:rPr>
            </w:pPr>
            <w:r w:rsidRPr="00AF3FEB">
              <w:rPr>
                <w:rFonts w:ascii="Arial" w:hAnsi="Arial" w:cs="Arial"/>
                <w:color w:val="002060"/>
                <w:sz w:val="20"/>
                <w:szCs w:val="20"/>
              </w:rPr>
              <w:t>3</w:t>
            </w:r>
          </w:p>
        </w:tc>
        <w:tc>
          <w:tcPr>
            <w:tcW w:w="992" w:type="dxa"/>
            <w:vMerge/>
          </w:tcPr>
          <w:p w:rsidR="000D2817" w:rsidRPr="00AF3FEB" w:rsidRDefault="000D2817" w:rsidP="00685ECF">
            <w:pPr>
              <w:spacing w:before="40" w:after="40"/>
              <w:jc w:val="center"/>
              <w:rPr>
                <w:rFonts w:ascii="Arial" w:hAnsi="Arial" w:cs="Arial"/>
                <w:color w:val="002060"/>
                <w:sz w:val="20"/>
                <w:szCs w:val="20"/>
              </w:rPr>
            </w:pPr>
          </w:p>
        </w:tc>
      </w:tr>
      <w:tr w:rsidR="000D2817" w:rsidRPr="00AF3FEB" w:rsidTr="000D2817">
        <w:trPr>
          <w:trHeight w:hRule="exact" w:val="288"/>
        </w:trPr>
        <w:tc>
          <w:tcPr>
            <w:tcW w:w="717" w:type="dxa"/>
            <w:vMerge/>
          </w:tcPr>
          <w:p w:rsidR="000D2817" w:rsidRPr="00AF3FEB" w:rsidRDefault="000D2817" w:rsidP="00685ECF">
            <w:pPr>
              <w:jc w:val="center"/>
              <w:rPr>
                <w:rFonts w:ascii="Arial" w:hAnsi="Arial" w:cs="Arial"/>
                <w:color w:val="002060"/>
                <w:sz w:val="20"/>
                <w:szCs w:val="20"/>
              </w:rPr>
            </w:pPr>
          </w:p>
        </w:tc>
        <w:tc>
          <w:tcPr>
            <w:tcW w:w="6479" w:type="dxa"/>
          </w:tcPr>
          <w:p w:rsidR="000D2817" w:rsidRPr="00AF3FEB" w:rsidRDefault="000D2817" w:rsidP="0078294D">
            <w:pPr>
              <w:spacing w:before="60"/>
              <w:ind w:left="160"/>
              <w:rPr>
                <w:rFonts w:ascii="Arial" w:hAnsi="Arial" w:cs="Arial"/>
                <w:color w:val="002060"/>
                <w:sz w:val="20"/>
                <w:szCs w:val="20"/>
              </w:rPr>
            </w:pPr>
            <w:r w:rsidRPr="00AF3FEB">
              <w:rPr>
                <w:rFonts w:ascii="Arial" w:eastAsia="Arial Unicode MS" w:hAnsi="Arial" w:cs="Arial"/>
                <w:color w:val="002060"/>
                <w:sz w:val="20"/>
                <w:szCs w:val="20"/>
              </w:rPr>
              <w:t>Ks 75,001 – Ks 100,000</w:t>
            </w:r>
          </w:p>
        </w:tc>
        <w:tc>
          <w:tcPr>
            <w:tcW w:w="1843" w:type="dxa"/>
          </w:tcPr>
          <w:p w:rsidR="000D2817" w:rsidRPr="00AF3FEB" w:rsidRDefault="000D2817" w:rsidP="00131808">
            <w:pPr>
              <w:jc w:val="center"/>
              <w:rPr>
                <w:rFonts w:ascii="Arial" w:hAnsi="Arial" w:cs="Arial"/>
                <w:color w:val="002060"/>
                <w:sz w:val="20"/>
                <w:szCs w:val="20"/>
              </w:rPr>
            </w:pPr>
            <w:r w:rsidRPr="00AF3FEB">
              <w:rPr>
                <w:rFonts w:ascii="Arial" w:hAnsi="Arial" w:cs="Arial"/>
                <w:color w:val="002060"/>
                <w:sz w:val="20"/>
                <w:szCs w:val="20"/>
              </w:rPr>
              <w:t>4</w:t>
            </w:r>
          </w:p>
        </w:tc>
        <w:tc>
          <w:tcPr>
            <w:tcW w:w="992" w:type="dxa"/>
            <w:vMerge/>
          </w:tcPr>
          <w:p w:rsidR="000D2817" w:rsidRPr="00AF3FEB" w:rsidRDefault="000D2817" w:rsidP="00685ECF">
            <w:pPr>
              <w:spacing w:before="40" w:after="40"/>
              <w:jc w:val="center"/>
              <w:rPr>
                <w:rFonts w:ascii="Arial" w:hAnsi="Arial" w:cs="Arial"/>
                <w:color w:val="002060"/>
                <w:sz w:val="20"/>
                <w:szCs w:val="20"/>
              </w:rPr>
            </w:pPr>
          </w:p>
        </w:tc>
      </w:tr>
      <w:tr w:rsidR="000D2817" w:rsidRPr="00AF3FEB" w:rsidTr="000D2817">
        <w:trPr>
          <w:trHeight w:hRule="exact" w:val="288"/>
        </w:trPr>
        <w:tc>
          <w:tcPr>
            <w:tcW w:w="717" w:type="dxa"/>
            <w:vMerge/>
          </w:tcPr>
          <w:p w:rsidR="000D2817" w:rsidRPr="00AF3FEB" w:rsidRDefault="000D2817" w:rsidP="00685ECF">
            <w:pPr>
              <w:jc w:val="center"/>
              <w:rPr>
                <w:rFonts w:ascii="Arial" w:hAnsi="Arial" w:cs="Arial"/>
                <w:color w:val="002060"/>
                <w:sz w:val="20"/>
                <w:szCs w:val="20"/>
              </w:rPr>
            </w:pPr>
          </w:p>
        </w:tc>
        <w:tc>
          <w:tcPr>
            <w:tcW w:w="6479" w:type="dxa"/>
          </w:tcPr>
          <w:p w:rsidR="000D2817" w:rsidRPr="00AF3FEB" w:rsidRDefault="000D2817" w:rsidP="0078294D">
            <w:pPr>
              <w:spacing w:before="60"/>
              <w:ind w:left="160"/>
              <w:rPr>
                <w:rFonts w:ascii="Arial" w:hAnsi="Arial" w:cs="Arial"/>
                <w:color w:val="002060"/>
                <w:sz w:val="20"/>
                <w:szCs w:val="20"/>
              </w:rPr>
            </w:pPr>
            <w:r w:rsidRPr="00AF3FEB">
              <w:rPr>
                <w:rFonts w:ascii="Arial" w:eastAsia="Arial Unicode MS" w:hAnsi="Arial" w:cs="Arial"/>
                <w:color w:val="002060"/>
                <w:sz w:val="20"/>
                <w:szCs w:val="20"/>
              </w:rPr>
              <w:t xml:space="preserve">Ks 100,001 – Ks 150,000 </w:t>
            </w:r>
          </w:p>
        </w:tc>
        <w:tc>
          <w:tcPr>
            <w:tcW w:w="1843" w:type="dxa"/>
          </w:tcPr>
          <w:p w:rsidR="000D2817" w:rsidRPr="00AF3FEB" w:rsidRDefault="000D2817" w:rsidP="00131808">
            <w:pPr>
              <w:jc w:val="center"/>
              <w:rPr>
                <w:rFonts w:ascii="Arial" w:hAnsi="Arial" w:cs="Arial"/>
                <w:color w:val="002060"/>
                <w:sz w:val="20"/>
                <w:szCs w:val="20"/>
              </w:rPr>
            </w:pPr>
            <w:r w:rsidRPr="00AF3FEB">
              <w:rPr>
                <w:rFonts w:ascii="Arial" w:hAnsi="Arial" w:cs="Arial"/>
                <w:color w:val="002060"/>
                <w:sz w:val="20"/>
                <w:szCs w:val="20"/>
              </w:rPr>
              <w:t>5</w:t>
            </w:r>
          </w:p>
        </w:tc>
        <w:tc>
          <w:tcPr>
            <w:tcW w:w="992" w:type="dxa"/>
            <w:vMerge/>
          </w:tcPr>
          <w:p w:rsidR="000D2817" w:rsidRPr="00AF3FEB" w:rsidRDefault="000D2817" w:rsidP="00685ECF">
            <w:pPr>
              <w:spacing w:before="40" w:after="40"/>
              <w:jc w:val="center"/>
              <w:rPr>
                <w:rFonts w:ascii="Arial" w:hAnsi="Arial" w:cs="Arial"/>
                <w:color w:val="002060"/>
                <w:sz w:val="20"/>
                <w:szCs w:val="20"/>
              </w:rPr>
            </w:pPr>
          </w:p>
        </w:tc>
      </w:tr>
      <w:tr w:rsidR="000D2817" w:rsidRPr="00AF3FEB" w:rsidTr="000D2817">
        <w:trPr>
          <w:trHeight w:hRule="exact" w:val="288"/>
        </w:trPr>
        <w:tc>
          <w:tcPr>
            <w:tcW w:w="717" w:type="dxa"/>
            <w:vMerge/>
          </w:tcPr>
          <w:p w:rsidR="000D2817" w:rsidRPr="00AF3FEB" w:rsidRDefault="000D2817" w:rsidP="00685ECF">
            <w:pPr>
              <w:jc w:val="center"/>
              <w:rPr>
                <w:rFonts w:ascii="Arial" w:hAnsi="Arial" w:cs="Arial"/>
                <w:color w:val="002060"/>
                <w:sz w:val="20"/>
                <w:szCs w:val="20"/>
              </w:rPr>
            </w:pPr>
          </w:p>
        </w:tc>
        <w:tc>
          <w:tcPr>
            <w:tcW w:w="6479" w:type="dxa"/>
          </w:tcPr>
          <w:p w:rsidR="000D2817" w:rsidRPr="00AF3FEB" w:rsidRDefault="000D2817" w:rsidP="0078294D">
            <w:pPr>
              <w:spacing w:before="60"/>
              <w:ind w:left="160"/>
              <w:rPr>
                <w:rFonts w:ascii="Arial" w:eastAsia="Arial Unicode MS" w:hAnsi="Arial" w:cs="Arial"/>
                <w:color w:val="002060"/>
                <w:sz w:val="20"/>
                <w:szCs w:val="20"/>
              </w:rPr>
            </w:pPr>
            <w:r w:rsidRPr="00AF3FEB">
              <w:rPr>
                <w:rFonts w:ascii="Arial" w:eastAsia="Arial Unicode MS" w:hAnsi="Arial" w:cs="Arial"/>
                <w:color w:val="002060"/>
                <w:sz w:val="20"/>
                <w:szCs w:val="20"/>
              </w:rPr>
              <w:t>Ks 150,001 – Ks 200,000</w:t>
            </w:r>
          </w:p>
        </w:tc>
        <w:tc>
          <w:tcPr>
            <w:tcW w:w="1843" w:type="dxa"/>
          </w:tcPr>
          <w:p w:rsidR="000D2817" w:rsidRPr="00AF3FEB" w:rsidRDefault="000D2817" w:rsidP="00131808">
            <w:pPr>
              <w:jc w:val="center"/>
              <w:rPr>
                <w:rFonts w:ascii="Arial" w:hAnsi="Arial" w:cs="Arial"/>
                <w:color w:val="002060"/>
                <w:sz w:val="20"/>
                <w:szCs w:val="20"/>
              </w:rPr>
            </w:pPr>
            <w:r w:rsidRPr="00AF3FEB">
              <w:rPr>
                <w:rFonts w:ascii="Arial" w:hAnsi="Arial" w:cs="Arial"/>
                <w:color w:val="002060"/>
                <w:sz w:val="20"/>
                <w:szCs w:val="20"/>
              </w:rPr>
              <w:t>6</w:t>
            </w:r>
          </w:p>
        </w:tc>
        <w:tc>
          <w:tcPr>
            <w:tcW w:w="992" w:type="dxa"/>
            <w:vMerge/>
          </w:tcPr>
          <w:p w:rsidR="000D2817" w:rsidRPr="00AF3FEB" w:rsidRDefault="000D2817" w:rsidP="00685ECF">
            <w:pPr>
              <w:spacing w:before="40" w:after="40"/>
              <w:jc w:val="center"/>
              <w:rPr>
                <w:rFonts w:ascii="Arial" w:hAnsi="Arial" w:cs="Arial"/>
                <w:color w:val="002060"/>
                <w:sz w:val="20"/>
                <w:szCs w:val="20"/>
              </w:rPr>
            </w:pPr>
          </w:p>
        </w:tc>
      </w:tr>
      <w:tr w:rsidR="000D2817" w:rsidRPr="00AF3FEB" w:rsidTr="000D2817">
        <w:trPr>
          <w:trHeight w:hRule="exact" w:val="288"/>
        </w:trPr>
        <w:tc>
          <w:tcPr>
            <w:tcW w:w="717" w:type="dxa"/>
            <w:vMerge/>
          </w:tcPr>
          <w:p w:rsidR="000D2817" w:rsidRPr="00AF3FEB" w:rsidRDefault="000D2817" w:rsidP="00685ECF">
            <w:pPr>
              <w:jc w:val="center"/>
              <w:rPr>
                <w:rFonts w:ascii="Arial" w:hAnsi="Arial" w:cs="Arial"/>
                <w:color w:val="002060"/>
                <w:sz w:val="20"/>
                <w:szCs w:val="20"/>
              </w:rPr>
            </w:pPr>
          </w:p>
        </w:tc>
        <w:tc>
          <w:tcPr>
            <w:tcW w:w="6479" w:type="dxa"/>
          </w:tcPr>
          <w:p w:rsidR="000D2817" w:rsidRPr="00AF3FEB" w:rsidRDefault="000D2817" w:rsidP="0078294D">
            <w:pPr>
              <w:spacing w:before="60"/>
              <w:ind w:left="160"/>
              <w:rPr>
                <w:rFonts w:ascii="Arial" w:eastAsia="Arial Unicode MS" w:hAnsi="Arial" w:cs="Arial"/>
                <w:color w:val="002060"/>
                <w:sz w:val="20"/>
                <w:szCs w:val="20"/>
              </w:rPr>
            </w:pPr>
            <w:r w:rsidRPr="00AF3FEB">
              <w:rPr>
                <w:rFonts w:ascii="Arial" w:eastAsia="Arial Unicode MS" w:hAnsi="Arial" w:cs="Arial"/>
                <w:color w:val="002060"/>
                <w:sz w:val="20"/>
                <w:szCs w:val="20"/>
              </w:rPr>
              <w:t xml:space="preserve">Ks 200,001 – Ks 300,000 </w:t>
            </w:r>
          </w:p>
        </w:tc>
        <w:tc>
          <w:tcPr>
            <w:tcW w:w="1843" w:type="dxa"/>
          </w:tcPr>
          <w:p w:rsidR="000D2817" w:rsidRPr="00AF3FEB" w:rsidRDefault="000D2817" w:rsidP="00131808">
            <w:pPr>
              <w:jc w:val="center"/>
              <w:rPr>
                <w:rFonts w:ascii="Arial" w:hAnsi="Arial" w:cs="Arial"/>
                <w:color w:val="002060"/>
                <w:sz w:val="20"/>
                <w:szCs w:val="20"/>
              </w:rPr>
            </w:pPr>
            <w:r w:rsidRPr="00AF3FEB">
              <w:rPr>
                <w:rFonts w:ascii="Arial" w:hAnsi="Arial" w:cs="Arial"/>
                <w:color w:val="002060"/>
                <w:sz w:val="20"/>
                <w:szCs w:val="20"/>
              </w:rPr>
              <w:t>7</w:t>
            </w:r>
          </w:p>
        </w:tc>
        <w:tc>
          <w:tcPr>
            <w:tcW w:w="992" w:type="dxa"/>
            <w:vMerge/>
          </w:tcPr>
          <w:p w:rsidR="000D2817" w:rsidRPr="00AF3FEB" w:rsidRDefault="000D2817" w:rsidP="00685ECF">
            <w:pPr>
              <w:spacing w:before="40" w:after="40"/>
              <w:jc w:val="center"/>
              <w:rPr>
                <w:rFonts w:ascii="Arial" w:hAnsi="Arial" w:cs="Arial"/>
                <w:color w:val="002060"/>
                <w:sz w:val="20"/>
                <w:szCs w:val="20"/>
              </w:rPr>
            </w:pPr>
          </w:p>
        </w:tc>
      </w:tr>
      <w:tr w:rsidR="000D2817" w:rsidRPr="00AF3FEB" w:rsidTr="000D2817">
        <w:trPr>
          <w:trHeight w:hRule="exact" w:val="288"/>
        </w:trPr>
        <w:tc>
          <w:tcPr>
            <w:tcW w:w="717" w:type="dxa"/>
            <w:vMerge/>
          </w:tcPr>
          <w:p w:rsidR="000D2817" w:rsidRPr="00AF3FEB" w:rsidRDefault="000D2817" w:rsidP="00685ECF">
            <w:pPr>
              <w:jc w:val="center"/>
              <w:rPr>
                <w:rFonts w:ascii="Arial" w:hAnsi="Arial" w:cs="Arial"/>
                <w:color w:val="002060"/>
                <w:sz w:val="20"/>
                <w:szCs w:val="20"/>
              </w:rPr>
            </w:pPr>
          </w:p>
        </w:tc>
        <w:tc>
          <w:tcPr>
            <w:tcW w:w="6479" w:type="dxa"/>
          </w:tcPr>
          <w:p w:rsidR="000D2817" w:rsidRPr="00AF3FEB" w:rsidRDefault="000D2817" w:rsidP="0078294D">
            <w:pPr>
              <w:spacing w:before="60"/>
              <w:ind w:left="160"/>
              <w:rPr>
                <w:rFonts w:ascii="Arial" w:eastAsia="Arial Unicode MS" w:hAnsi="Arial" w:cs="Arial"/>
                <w:color w:val="002060"/>
                <w:sz w:val="20"/>
                <w:szCs w:val="20"/>
              </w:rPr>
            </w:pPr>
            <w:r w:rsidRPr="00AF3FEB">
              <w:rPr>
                <w:rFonts w:ascii="Arial" w:eastAsia="Arial Unicode MS" w:hAnsi="Arial" w:cs="Arial"/>
                <w:color w:val="002060"/>
                <w:sz w:val="20"/>
                <w:szCs w:val="20"/>
              </w:rPr>
              <w:t>Ks 300,001 – Ks 400,000</w:t>
            </w:r>
          </w:p>
        </w:tc>
        <w:tc>
          <w:tcPr>
            <w:tcW w:w="1843" w:type="dxa"/>
          </w:tcPr>
          <w:p w:rsidR="000D2817" w:rsidRPr="00AF3FEB" w:rsidRDefault="000D2817" w:rsidP="00131808">
            <w:pPr>
              <w:jc w:val="center"/>
              <w:rPr>
                <w:rFonts w:ascii="Arial" w:hAnsi="Arial" w:cs="Arial"/>
                <w:color w:val="002060"/>
                <w:sz w:val="20"/>
                <w:szCs w:val="20"/>
              </w:rPr>
            </w:pPr>
            <w:r w:rsidRPr="00AF3FEB">
              <w:rPr>
                <w:rFonts w:ascii="Arial" w:hAnsi="Arial" w:cs="Arial"/>
                <w:color w:val="002060"/>
                <w:sz w:val="20"/>
                <w:szCs w:val="20"/>
              </w:rPr>
              <w:t>8</w:t>
            </w:r>
          </w:p>
        </w:tc>
        <w:tc>
          <w:tcPr>
            <w:tcW w:w="992" w:type="dxa"/>
            <w:vMerge/>
          </w:tcPr>
          <w:p w:rsidR="000D2817" w:rsidRPr="00AF3FEB" w:rsidRDefault="000D2817" w:rsidP="00685ECF">
            <w:pPr>
              <w:spacing w:before="40" w:after="40"/>
              <w:jc w:val="center"/>
              <w:rPr>
                <w:rFonts w:ascii="Arial" w:hAnsi="Arial" w:cs="Arial"/>
                <w:color w:val="002060"/>
                <w:sz w:val="20"/>
                <w:szCs w:val="20"/>
              </w:rPr>
            </w:pPr>
          </w:p>
        </w:tc>
      </w:tr>
      <w:tr w:rsidR="000D2817" w:rsidRPr="00AF3FEB" w:rsidTr="000D2817">
        <w:trPr>
          <w:trHeight w:hRule="exact" w:val="288"/>
        </w:trPr>
        <w:tc>
          <w:tcPr>
            <w:tcW w:w="717" w:type="dxa"/>
            <w:vMerge/>
          </w:tcPr>
          <w:p w:rsidR="000D2817" w:rsidRPr="00AF3FEB" w:rsidRDefault="000D2817" w:rsidP="00685ECF">
            <w:pPr>
              <w:jc w:val="center"/>
              <w:rPr>
                <w:rFonts w:ascii="Arial" w:hAnsi="Arial" w:cs="Arial"/>
                <w:color w:val="002060"/>
                <w:sz w:val="20"/>
                <w:szCs w:val="20"/>
              </w:rPr>
            </w:pPr>
          </w:p>
        </w:tc>
        <w:tc>
          <w:tcPr>
            <w:tcW w:w="6479" w:type="dxa"/>
          </w:tcPr>
          <w:p w:rsidR="000D2817" w:rsidRPr="00AF3FEB" w:rsidRDefault="000D2817" w:rsidP="0078294D">
            <w:pPr>
              <w:spacing w:before="60"/>
              <w:ind w:left="160"/>
              <w:rPr>
                <w:rFonts w:ascii="Arial" w:eastAsia="Arial Unicode MS" w:hAnsi="Arial" w:cs="Arial"/>
                <w:color w:val="002060"/>
                <w:sz w:val="20"/>
                <w:szCs w:val="20"/>
              </w:rPr>
            </w:pPr>
            <w:r w:rsidRPr="00AF3FEB">
              <w:rPr>
                <w:rFonts w:ascii="Arial" w:eastAsia="Arial Unicode MS" w:hAnsi="Arial" w:cs="Arial"/>
                <w:color w:val="002060"/>
                <w:sz w:val="20"/>
                <w:szCs w:val="20"/>
              </w:rPr>
              <w:t>Ks 400,001 – Ks 500,000</w:t>
            </w:r>
          </w:p>
        </w:tc>
        <w:tc>
          <w:tcPr>
            <w:tcW w:w="1843" w:type="dxa"/>
          </w:tcPr>
          <w:p w:rsidR="000D2817" w:rsidRPr="00AF3FEB" w:rsidRDefault="000D2817" w:rsidP="00131808">
            <w:pPr>
              <w:jc w:val="center"/>
              <w:rPr>
                <w:rFonts w:ascii="Arial" w:hAnsi="Arial" w:cs="Arial"/>
                <w:color w:val="002060"/>
                <w:sz w:val="20"/>
                <w:szCs w:val="20"/>
              </w:rPr>
            </w:pPr>
            <w:r w:rsidRPr="00AF3FEB">
              <w:rPr>
                <w:rFonts w:ascii="Arial" w:hAnsi="Arial" w:cs="Arial"/>
                <w:color w:val="002060"/>
                <w:sz w:val="20"/>
                <w:szCs w:val="20"/>
              </w:rPr>
              <w:t>9</w:t>
            </w:r>
          </w:p>
        </w:tc>
        <w:tc>
          <w:tcPr>
            <w:tcW w:w="992" w:type="dxa"/>
            <w:vMerge/>
          </w:tcPr>
          <w:p w:rsidR="000D2817" w:rsidRPr="00AF3FEB" w:rsidRDefault="000D2817" w:rsidP="00685ECF">
            <w:pPr>
              <w:spacing w:before="40" w:after="40"/>
              <w:jc w:val="center"/>
              <w:rPr>
                <w:rFonts w:ascii="Arial" w:hAnsi="Arial" w:cs="Arial"/>
                <w:color w:val="002060"/>
                <w:sz w:val="20"/>
                <w:szCs w:val="20"/>
              </w:rPr>
            </w:pPr>
          </w:p>
        </w:tc>
      </w:tr>
      <w:tr w:rsidR="000D2817" w:rsidRPr="00AF3FEB" w:rsidTr="000D2817">
        <w:trPr>
          <w:trHeight w:hRule="exact" w:val="288"/>
        </w:trPr>
        <w:tc>
          <w:tcPr>
            <w:tcW w:w="717" w:type="dxa"/>
            <w:vMerge/>
          </w:tcPr>
          <w:p w:rsidR="000D2817" w:rsidRPr="00AF3FEB" w:rsidRDefault="000D2817" w:rsidP="00685ECF">
            <w:pPr>
              <w:jc w:val="center"/>
              <w:rPr>
                <w:rFonts w:ascii="Arial" w:hAnsi="Arial" w:cs="Arial"/>
                <w:color w:val="002060"/>
                <w:sz w:val="20"/>
                <w:szCs w:val="20"/>
              </w:rPr>
            </w:pPr>
          </w:p>
        </w:tc>
        <w:tc>
          <w:tcPr>
            <w:tcW w:w="6479" w:type="dxa"/>
          </w:tcPr>
          <w:p w:rsidR="000D2817" w:rsidRPr="00AF3FEB" w:rsidRDefault="000D2817" w:rsidP="0078294D">
            <w:pPr>
              <w:spacing w:before="60"/>
              <w:ind w:left="160"/>
              <w:rPr>
                <w:rFonts w:ascii="Arial" w:eastAsia="Arial Unicode MS" w:hAnsi="Arial" w:cs="Arial"/>
                <w:color w:val="002060"/>
                <w:sz w:val="20"/>
                <w:szCs w:val="20"/>
              </w:rPr>
            </w:pPr>
            <w:r w:rsidRPr="00AF3FEB">
              <w:rPr>
                <w:rFonts w:ascii="Arial" w:eastAsia="Arial Unicode MS" w:hAnsi="Arial" w:cs="Arial"/>
                <w:color w:val="002060"/>
                <w:sz w:val="20"/>
                <w:szCs w:val="20"/>
              </w:rPr>
              <w:t>Ks 500,001 – Ks 600,000</w:t>
            </w:r>
          </w:p>
        </w:tc>
        <w:tc>
          <w:tcPr>
            <w:tcW w:w="1843" w:type="dxa"/>
          </w:tcPr>
          <w:p w:rsidR="000D2817" w:rsidRPr="00AF3FEB" w:rsidRDefault="000D2817" w:rsidP="00131808">
            <w:pPr>
              <w:jc w:val="center"/>
              <w:rPr>
                <w:rFonts w:ascii="Arial" w:hAnsi="Arial" w:cs="Arial"/>
                <w:color w:val="002060"/>
                <w:sz w:val="20"/>
                <w:szCs w:val="20"/>
              </w:rPr>
            </w:pPr>
            <w:r w:rsidRPr="00AF3FEB">
              <w:rPr>
                <w:rFonts w:ascii="Arial" w:hAnsi="Arial" w:cs="Arial"/>
                <w:color w:val="002060"/>
                <w:sz w:val="20"/>
                <w:szCs w:val="20"/>
              </w:rPr>
              <w:t>10</w:t>
            </w:r>
          </w:p>
        </w:tc>
        <w:tc>
          <w:tcPr>
            <w:tcW w:w="992" w:type="dxa"/>
            <w:vMerge/>
          </w:tcPr>
          <w:p w:rsidR="000D2817" w:rsidRPr="00AF3FEB" w:rsidRDefault="000D2817" w:rsidP="00685ECF">
            <w:pPr>
              <w:spacing w:before="40" w:after="40"/>
              <w:jc w:val="center"/>
              <w:rPr>
                <w:rFonts w:ascii="Arial" w:hAnsi="Arial" w:cs="Arial"/>
                <w:color w:val="002060"/>
                <w:sz w:val="20"/>
                <w:szCs w:val="20"/>
              </w:rPr>
            </w:pPr>
          </w:p>
        </w:tc>
      </w:tr>
      <w:tr w:rsidR="000D2817" w:rsidRPr="00AF3FEB" w:rsidTr="000D2817">
        <w:trPr>
          <w:trHeight w:hRule="exact" w:val="288"/>
        </w:trPr>
        <w:tc>
          <w:tcPr>
            <w:tcW w:w="717" w:type="dxa"/>
            <w:vMerge/>
          </w:tcPr>
          <w:p w:rsidR="000D2817" w:rsidRPr="00AF3FEB" w:rsidRDefault="000D2817" w:rsidP="00685ECF">
            <w:pPr>
              <w:jc w:val="center"/>
              <w:rPr>
                <w:rFonts w:ascii="Arial" w:hAnsi="Arial" w:cs="Arial"/>
                <w:color w:val="002060"/>
                <w:sz w:val="20"/>
                <w:szCs w:val="20"/>
              </w:rPr>
            </w:pPr>
          </w:p>
        </w:tc>
        <w:tc>
          <w:tcPr>
            <w:tcW w:w="6479" w:type="dxa"/>
          </w:tcPr>
          <w:p w:rsidR="000D2817" w:rsidRPr="00AF3FEB" w:rsidRDefault="000D2817" w:rsidP="0078294D">
            <w:pPr>
              <w:spacing w:before="60"/>
              <w:ind w:left="160"/>
              <w:rPr>
                <w:rFonts w:ascii="Arial" w:eastAsia="Arial Unicode MS" w:hAnsi="Arial" w:cs="Arial"/>
                <w:color w:val="002060"/>
                <w:sz w:val="20"/>
                <w:szCs w:val="20"/>
              </w:rPr>
            </w:pPr>
            <w:r w:rsidRPr="00AF3FEB">
              <w:rPr>
                <w:rFonts w:ascii="Arial" w:eastAsia="Arial Unicode MS" w:hAnsi="Arial" w:cs="Arial"/>
                <w:color w:val="002060"/>
                <w:sz w:val="20"/>
                <w:szCs w:val="20"/>
              </w:rPr>
              <w:t>Ks 600,001 – Ks 700,000</w:t>
            </w:r>
          </w:p>
        </w:tc>
        <w:tc>
          <w:tcPr>
            <w:tcW w:w="1843" w:type="dxa"/>
          </w:tcPr>
          <w:p w:rsidR="000D2817" w:rsidRPr="00AF3FEB" w:rsidRDefault="000D2817" w:rsidP="00131808">
            <w:pPr>
              <w:jc w:val="center"/>
              <w:rPr>
                <w:rFonts w:ascii="Arial" w:hAnsi="Arial" w:cs="Arial"/>
                <w:color w:val="002060"/>
                <w:sz w:val="20"/>
                <w:szCs w:val="20"/>
              </w:rPr>
            </w:pPr>
            <w:r w:rsidRPr="00AF3FEB">
              <w:rPr>
                <w:rFonts w:ascii="Arial" w:hAnsi="Arial" w:cs="Arial"/>
                <w:color w:val="002060"/>
                <w:sz w:val="20"/>
                <w:szCs w:val="20"/>
              </w:rPr>
              <w:t>11</w:t>
            </w:r>
          </w:p>
        </w:tc>
        <w:tc>
          <w:tcPr>
            <w:tcW w:w="992" w:type="dxa"/>
            <w:vMerge/>
          </w:tcPr>
          <w:p w:rsidR="000D2817" w:rsidRPr="00AF3FEB" w:rsidRDefault="000D2817" w:rsidP="00685ECF">
            <w:pPr>
              <w:spacing w:before="40" w:after="40"/>
              <w:jc w:val="center"/>
              <w:rPr>
                <w:rFonts w:ascii="Arial" w:hAnsi="Arial" w:cs="Arial"/>
                <w:color w:val="002060"/>
                <w:sz w:val="20"/>
                <w:szCs w:val="20"/>
              </w:rPr>
            </w:pPr>
          </w:p>
        </w:tc>
      </w:tr>
      <w:tr w:rsidR="000D2817" w:rsidRPr="00AF3FEB" w:rsidTr="000D2817">
        <w:trPr>
          <w:trHeight w:hRule="exact" w:val="288"/>
        </w:trPr>
        <w:tc>
          <w:tcPr>
            <w:tcW w:w="717" w:type="dxa"/>
            <w:vMerge/>
          </w:tcPr>
          <w:p w:rsidR="000D2817" w:rsidRPr="00AF3FEB" w:rsidRDefault="000D2817" w:rsidP="00685ECF">
            <w:pPr>
              <w:jc w:val="center"/>
              <w:rPr>
                <w:rFonts w:ascii="Arial" w:hAnsi="Arial" w:cs="Arial"/>
                <w:color w:val="002060"/>
                <w:sz w:val="20"/>
                <w:szCs w:val="20"/>
              </w:rPr>
            </w:pPr>
          </w:p>
        </w:tc>
        <w:tc>
          <w:tcPr>
            <w:tcW w:w="6479" w:type="dxa"/>
          </w:tcPr>
          <w:p w:rsidR="000D2817" w:rsidRPr="00AF3FEB" w:rsidRDefault="000D2817" w:rsidP="0078294D">
            <w:pPr>
              <w:spacing w:before="60"/>
              <w:ind w:left="160"/>
              <w:rPr>
                <w:rFonts w:ascii="Arial" w:eastAsia="Arial Unicode MS" w:hAnsi="Arial" w:cs="Arial"/>
                <w:color w:val="002060"/>
                <w:sz w:val="20"/>
                <w:szCs w:val="20"/>
              </w:rPr>
            </w:pPr>
            <w:r w:rsidRPr="00AF3FEB">
              <w:rPr>
                <w:rFonts w:ascii="Arial" w:eastAsia="Arial Unicode MS" w:hAnsi="Arial" w:cs="Arial"/>
                <w:color w:val="002060"/>
                <w:sz w:val="20"/>
                <w:szCs w:val="20"/>
              </w:rPr>
              <w:t>Ks 700,001 – Ks 800,000</w:t>
            </w:r>
          </w:p>
        </w:tc>
        <w:tc>
          <w:tcPr>
            <w:tcW w:w="1843" w:type="dxa"/>
          </w:tcPr>
          <w:p w:rsidR="000D2817" w:rsidRPr="00AF3FEB" w:rsidRDefault="000D2817" w:rsidP="00131808">
            <w:pPr>
              <w:jc w:val="center"/>
              <w:rPr>
                <w:rFonts w:ascii="Arial" w:hAnsi="Arial" w:cs="Arial"/>
                <w:color w:val="002060"/>
                <w:sz w:val="20"/>
                <w:szCs w:val="20"/>
              </w:rPr>
            </w:pPr>
            <w:r w:rsidRPr="00AF3FEB">
              <w:rPr>
                <w:rFonts w:ascii="Arial" w:hAnsi="Arial" w:cs="Arial"/>
                <w:color w:val="002060"/>
                <w:sz w:val="20"/>
                <w:szCs w:val="20"/>
              </w:rPr>
              <w:t>12</w:t>
            </w:r>
          </w:p>
        </w:tc>
        <w:tc>
          <w:tcPr>
            <w:tcW w:w="992" w:type="dxa"/>
            <w:vMerge/>
          </w:tcPr>
          <w:p w:rsidR="000D2817" w:rsidRPr="00AF3FEB" w:rsidRDefault="000D2817" w:rsidP="00685ECF">
            <w:pPr>
              <w:spacing w:before="40" w:after="40"/>
              <w:jc w:val="center"/>
              <w:rPr>
                <w:rFonts w:ascii="Arial" w:hAnsi="Arial" w:cs="Arial"/>
                <w:color w:val="002060"/>
                <w:sz w:val="20"/>
                <w:szCs w:val="20"/>
              </w:rPr>
            </w:pPr>
          </w:p>
        </w:tc>
      </w:tr>
      <w:tr w:rsidR="000D2817" w:rsidRPr="00AF3FEB" w:rsidTr="000D2817">
        <w:trPr>
          <w:trHeight w:hRule="exact" w:val="288"/>
        </w:trPr>
        <w:tc>
          <w:tcPr>
            <w:tcW w:w="717" w:type="dxa"/>
            <w:vMerge/>
          </w:tcPr>
          <w:p w:rsidR="000D2817" w:rsidRPr="00AF3FEB" w:rsidRDefault="000D2817" w:rsidP="00685ECF">
            <w:pPr>
              <w:jc w:val="center"/>
              <w:rPr>
                <w:rFonts w:ascii="Arial" w:hAnsi="Arial" w:cs="Arial"/>
                <w:color w:val="002060"/>
                <w:sz w:val="20"/>
                <w:szCs w:val="20"/>
              </w:rPr>
            </w:pPr>
          </w:p>
        </w:tc>
        <w:tc>
          <w:tcPr>
            <w:tcW w:w="6479" w:type="dxa"/>
          </w:tcPr>
          <w:p w:rsidR="000D2817" w:rsidRPr="00AF3FEB" w:rsidRDefault="000D2817" w:rsidP="0078294D">
            <w:pPr>
              <w:spacing w:before="60"/>
              <w:ind w:left="160"/>
              <w:rPr>
                <w:rFonts w:ascii="Arial" w:eastAsia="Arial Unicode MS" w:hAnsi="Arial" w:cs="Arial"/>
                <w:color w:val="002060"/>
                <w:sz w:val="20"/>
                <w:szCs w:val="20"/>
              </w:rPr>
            </w:pPr>
            <w:r w:rsidRPr="00AF3FEB">
              <w:rPr>
                <w:rFonts w:ascii="Arial" w:eastAsia="Arial Unicode MS" w:hAnsi="Arial" w:cs="Arial"/>
                <w:color w:val="002060"/>
                <w:sz w:val="20"/>
                <w:szCs w:val="20"/>
              </w:rPr>
              <w:t>Ks 800,001 – Ks 900,000</w:t>
            </w:r>
          </w:p>
        </w:tc>
        <w:tc>
          <w:tcPr>
            <w:tcW w:w="1843" w:type="dxa"/>
          </w:tcPr>
          <w:p w:rsidR="000D2817" w:rsidRPr="00AF3FEB" w:rsidRDefault="000D2817" w:rsidP="00131808">
            <w:pPr>
              <w:jc w:val="center"/>
              <w:rPr>
                <w:rFonts w:ascii="Arial" w:hAnsi="Arial" w:cs="Arial"/>
                <w:color w:val="002060"/>
                <w:sz w:val="20"/>
                <w:szCs w:val="20"/>
              </w:rPr>
            </w:pPr>
            <w:r w:rsidRPr="00AF3FEB">
              <w:rPr>
                <w:rFonts w:ascii="Arial" w:hAnsi="Arial" w:cs="Arial"/>
                <w:color w:val="002060"/>
                <w:sz w:val="20"/>
                <w:szCs w:val="20"/>
              </w:rPr>
              <w:t>13</w:t>
            </w:r>
          </w:p>
        </w:tc>
        <w:tc>
          <w:tcPr>
            <w:tcW w:w="992" w:type="dxa"/>
            <w:vMerge/>
          </w:tcPr>
          <w:p w:rsidR="000D2817" w:rsidRPr="00AF3FEB" w:rsidRDefault="000D2817" w:rsidP="00685ECF">
            <w:pPr>
              <w:spacing w:before="40" w:after="40"/>
              <w:jc w:val="center"/>
              <w:rPr>
                <w:rFonts w:ascii="Arial" w:hAnsi="Arial" w:cs="Arial"/>
                <w:color w:val="002060"/>
                <w:sz w:val="20"/>
                <w:szCs w:val="20"/>
              </w:rPr>
            </w:pPr>
          </w:p>
        </w:tc>
      </w:tr>
      <w:tr w:rsidR="000D2817" w:rsidRPr="00AF3FEB" w:rsidTr="000D2817">
        <w:trPr>
          <w:trHeight w:hRule="exact" w:val="288"/>
        </w:trPr>
        <w:tc>
          <w:tcPr>
            <w:tcW w:w="717" w:type="dxa"/>
            <w:vMerge/>
          </w:tcPr>
          <w:p w:rsidR="000D2817" w:rsidRPr="00AF3FEB" w:rsidRDefault="000D2817" w:rsidP="00685ECF">
            <w:pPr>
              <w:jc w:val="center"/>
              <w:rPr>
                <w:rFonts w:ascii="Arial" w:hAnsi="Arial" w:cs="Arial"/>
                <w:color w:val="002060"/>
                <w:sz w:val="20"/>
                <w:szCs w:val="20"/>
              </w:rPr>
            </w:pPr>
          </w:p>
        </w:tc>
        <w:tc>
          <w:tcPr>
            <w:tcW w:w="6479" w:type="dxa"/>
          </w:tcPr>
          <w:p w:rsidR="000D2817" w:rsidRPr="00AF3FEB" w:rsidRDefault="000D2817" w:rsidP="0078294D">
            <w:pPr>
              <w:spacing w:before="60"/>
              <w:ind w:left="160"/>
              <w:rPr>
                <w:rFonts w:ascii="Arial" w:eastAsia="Arial Unicode MS" w:hAnsi="Arial" w:cs="Arial"/>
                <w:color w:val="002060"/>
                <w:sz w:val="20"/>
                <w:szCs w:val="20"/>
              </w:rPr>
            </w:pPr>
            <w:r w:rsidRPr="00AF3FEB">
              <w:rPr>
                <w:rFonts w:ascii="Arial" w:eastAsia="Arial Unicode MS" w:hAnsi="Arial" w:cs="Arial"/>
                <w:color w:val="002060"/>
                <w:sz w:val="20"/>
                <w:szCs w:val="20"/>
              </w:rPr>
              <w:t>Ks 900,001 – Ks 1,000,000</w:t>
            </w:r>
          </w:p>
        </w:tc>
        <w:tc>
          <w:tcPr>
            <w:tcW w:w="1843" w:type="dxa"/>
          </w:tcPr>
          <w:p w:rsidR="000D2817" w:rsidRPr="00AF3FEB" w:rsidRDefault="000D2817" w:rsidP="00131808">
            <w:pPr>
              <w:jc w:val="center"/>
              <w:rPr>
                <w:rFonts w:ascii="Arial" w:hAnsi="Arial" w:cs="Arial"/>
                <w:color w:val="002060"/>
                <w:sz w:val="20"/>
                <w:szCs w:val="20"/>
              </w:rPr>
            </w:pPr>
            <w:r w:rsidRPr="00AF3FEB">
              <w:rPr>
                <w:rFonts w:ascii="Arial" w:hAnsi="Arial" w:cs="Arial"/>
                <w:color w:val="002060"/>
                <w:sz w:val="20"/>
                <w:szCs w:val="20"/>
              </w:rPr>
              <w:t>14</w:t>
            </w:r>
          </w:p>
        </w:tc>
        <w:tc>
          <w:tcPr>
            <w:tcW w:w="992" w:type="dxa"/>
            <w:vMerge/>
          </w:tcPr>
          <w:p w:rsidR="000D2817" w:rsidRPr="00AF3FEB" w:rsidRDefault="000D2817" w:rsidP="00685ECF">
            <w:pPr>
              <w:spacing w:before="40" w:after="40"/>
              <w:jc w:val="center"/>
              <w:rPr>
                <w:rFonts w:ascii="Arial" w:hAnsi="Arial" w:cs="Arial"/>
                <w:color w:val="002060"/>
                <w:sz w:val="20"/>
                <w:szCs w:val="20"/>
              </w:rPr>
            </w:pPr>
          </w:p>
        </w:tc>
      </w:tr>
      <w:tr w:rsidR="000D2817" w:rsidRPr="00AF3FEB" w:rsidTr="000D2817">
        <w:trPr>
          <w:trHeight w:hRule="exact" w:val="288"/>
        </w:trPr>
        <w:tc>
          <w:tcPr>
            <w:tcW w:w="717" w:type="dxa"/>
            <w:vMerge/>
          </w:tcPr>
          <w:p w:rsidR="000D2817" w:rsidRPr="00AF3FEB" w:rsidRDefault="000D2817" w:rsidP="00685ECF">
            <w:pPr>
              <w:jc w:val="center"/>
              <w:rPr>
                <w:rFonts w:ascii="Arial" w:hAnsi="Arial" w:cs="Arial"/>
                <w:color w:val="002060"/>
                <w:sz w:val="20"/>
                <w:szCs w:val="20"/>
              </w:rPr>
            </w:pPr>
          </w:p>
        </w:tc>
        <w:tc>
          <w:tcPr>
            <w:tcW w:w="6479" w:type="dxa"/>
          </w:tcPr>
          <w:p w:rsidR="000D2817" w:rsidRPr="00AF3FEB" w:rsidRDefault="000D2817" w:rsidP="0078294D">
            <w:pPr>
              <w:spacing w:before="60"/>
              <w:ind w:left="160"/>
              <w:rPr>
                <w:rFonts w:ascii="Arial" w:eastAsia="Arial Unicode MS" w:hAnsi="Arial" w:cs="Arial"/>
                <w:color w:val="002060"/>
                <w:sz w:val="20"/>
                <w:szCs w:val="20"/>
              </w:rPr>
            </w:pPr>
            <w:r w:rsidRPr="00AF3FEB">
              <w:rPr>
                <w:rFonts w:ascii="Arial" w:eastAsia="Arial Unicode MS" w:hAnsi="Arial" w:cs="Arial"/>
                <w:color w:val="002060"/>
                <w:sz w:val="20"/>
                <w:szCs w:val="20"/>
              </w:rPr>
              <w:t>Ks 1,000,001– Ks 1,100,000</w:t>
            </w:r>
          </w:p>
        </w:tc>
        <w:tc>
          <w:tcPr>
            <w:tcW w:w="1843" w:type="dxa"/>
          </w:tcPr>
          <w:p w:rsidR="000D2817" w:rsidRPr="00AF3FEB" w:rsidRDefault="000D2817" w:rsidP="00131808">
            <w:pPr>
              <w:jc w:val="center"/>
              <w:rPr>
                <w:rFonts w:ascii="Arial" w:hAnsi="Arial" w:cs="Arial"/>
                <w:color w:val="002060"/>
                <w:sz w:val="20"/>
                <w:szCs w:val="20"/>
              </w:rPr>
            </w:pPr>
            <w:r w:rsidRPr="00AF3FEB">
              <w:rPr>
                <w:rFonts w:ascii="Arial" w:hAnsi="Arial" w:cs="Arial"/>
                <w:color w:val="002060"/>
                <w:sz w:val="20"/>
                <w:szCs w:val="20"/>
              </w:rPr>
              <w:t>15</w:t>
            </w:r>
          </w:p>
        </w:tc>
        <w:tc>
          <w:tcPr>
            <w:tcW w:w="992" w:type="dxa"/>
            <w:vMerge/>
          </w:tcPr>
          <w:p w:rsidR="000D2817" w:rsidRPr="00AF3FEB" w:rsidRDefault="000D2817" w:rsidP="00685ECF">
            <w:pPr>
              <w:spacing w:before="40" w:after="40"/>
              <w:jc w:val="center"/>
              <w:rPr>
                <w:rFonts w:ascii="Arial" w:hAnsi="Arial" w:cs="Arial"/>
                <w:color w:val="002060"/>
                <w:sz w:val="20"/>
                <w:szCs w:val="20"/>
              </w:rPr>
            </w:pPr>
          </w:p>
        </w:tc>
      </w:tr>
      <w:tr w:rsidR="000D2817" w:rsidRPr="00AF3FEB" w:rsidTr="000D2817">
        <w:trPr>
          <w:trHeight w:hRule="exact" w:val="288"/>
        </w:trPr>
        <w:tc>
          <w:tcPr>
            <w:tcW w:w="717" w:type="dxa"/>
            <w:vMerge/>
          </w:tcPr>
          <w:p w:rsidR="000D2817" w:rsidRPr="00AF3FEB" w:rsidRDefault="000D2817" w:rsidP="00685ECF">
            <w:pPr>
              <w:jc w:val="center"/>
              <w:rPr>
                <w:rFonts w:ascii="Arial" w:hAnsi="Arial" w:cs="Arial"/>
                <w:color w:val="002060"/>
                <w:sz w:val="20"/>
                <w:szCs w:val="20"/>
              </w:rPr>
            </w:pPr>
          </w:p>
        </w:tc>
        <w:tc>
          <w:tcPr>
            <w:tcW w:w="6479" w:type="dxa"/>
          </w:tcPr>
          <w:p w:rsidR="000D2817" w:rsidRPr="00AF3FEB" w:rsidRDefault="000D2817" w:rsidP="0078294D">
            <w:pPr>
              <w:spacing w:before="60"/>
              <w:ind w:left="160"/>
              <w:rPr>
                <w:rFonts w:ascii="Arial" w:eastAsia="Arial Unicode MS" w:hAnsi="Arial" w:cs="Arial"/>
                <w:color w:val="002060"/>
                <w:sz w:val="20"/>
                <w:szCs w:val="20"/>
              </w:rPr>
            </w:pPr>
            <w:r w:rsidRPr="00AF3FEB">
              <w:rPr>
                <w:rFonts w:ascii="Arial" w:eastAsia="Arial Unicode MS" w:hAnsi="Arial" w:cs="Arial"/>
                <w:color w:val="002060"/>
                <w:sz w:val="20"/>
                <w:szCs w:val="20"/>
              </w:rPr>
              <w:t>Ks 1,100,001– Ks 1,200,000</w:t>
            </w:r>
          </w:p>
        </w:tc>
        <w:tc>
          <w:tcPr>
            <w:tcW w:w="1843" w:type="dxa"/>
          </w:tcPr>
          <w:p w:rsidR="000D2817" w:rsidRPr="00AF3FEB" w:rsidRDefault="000D2817" w:rsidP="0093213F">
            <w:pPr>
              <w:jc w:val="center"/>
              <w:rPr>
                <w:rFonts w:ascii="Arial" w:hAnsi="Arial" w:cs="Arial"/>
                <w:color w:val="002060"/>
                <w:sz w:val="20"/>
                <w:szCs w:val="20"/>
              </w:rPr>
            </w:pPr>
            <w:r w:rsidRPr="00AF3FEB">
              <w:rPr>
                <w:rFonts w:ascii="Arial" w:hAnsi="Arial" w:cs="Arial"/>
                <w:color w:val="002060"/>
                <w:sz w:val="20"/>
                <w:szCs w:val="20"/>
              </w:rPr>
              <w:t>16</w:t>
            </w:r>
          </w:p>
        </w:tc>
        <w:tc>
          <w:tcPr>
            <w:tcW w:w="992" w:type="dxa"/>
            <w:vMerge/>
          </w:tcPr>
          <w:p w:rsidR="000D2817" w:rsidRPr="00AF3FEB" w:rsidRDefault="000D2817" w:rsidP="00685ECF">
            <w:pPr>
              <w:spacing w:before="40" w:after="40"/>
              <w:jc w:val="center"/>
              <w:rPr>
                <w:rFonts w:ascii="Arial" w:hAnsi="Arial" w:cs="Arial"/>
                <w:color w:val="002060"/>
                <w:sz w:val="20"/>
                <w:szCs w:val="20"/>
              </w:rPr>
            </w:pPr>
          </w:p>
        </w:tc>
      </w:tr>
      <w:tr w:rsidR="000D2817" w:rsidRPr="00AF3FEB" w:rsidTr="000D2817">
        <w:trPr>
          <w:trHeight w:hRule="exact" w:val="288"/>
        </w:trPr>
        <w:tc>
          <w:tcPr>
            <w:tcW w:w="717" w:type="dxa"/>
            <w:vMerge/>
          </w:tcPr>
          <w:p w:rsidR="000D2817" w:rsidRPr="00AF3FEB" w:rsidRDefault="000D2817" w:rsidP="00685ECF">
            <w:pPr>
              <w:jc w:val="center"/>
              <w:rPr>
                <w:rFonts w:ascii="Arial" w:hAnsi="Arial" w:cs="Arial"/>
                <w:color w:val="002060"/>
                <w:sz w:val="20"/>
                <w:szCs w:val="20"/>
              </w:rPr>
            </w:pPr>
          </w:p>
        </w:tc>
        <w:tc>
          <w:tcPr>
            <w:tcW w:w="6479" w:type="dxa"/>
          </w:tcPr>
          <w:p w:rsidR="000D2817" w:rsidRPr="00AF3FEB" w:rsidRDefault="000D2817" w:rsidP="0078294D">
            <w:pPr>
              <w:spacing w:before="60"/>
              <w:ind w:left="160"/>
              <w:rPr>
                <w:rFonts w:ascii="Arial" w:eastAsia="Arial Unicode MS" w:hAnsi="Arial" w:cs="Arial"/>
                <w:color w:val="002060"/>
                <w:sz w:val="20"/>
                <w:szCs w:val="20"/>
              </w:rPr>
            </w:pPr>
            <w:r w:rsidRPr="00AF3FEB">
              <w:rPr>
                <w:rFonts w:ascii="Arial" w:eastAsia="Arial Unicode MS" w:hAnsi="Arial" w:cs="Arial"/>
                <w:color w:val="002060"/>
                <w:sz w:val="20"/>
                <w:szCs w:val="20"/>
              </w:rPr>
              <w:t>Ks 1,200,001– Ks 1,300,000</w:t>
            </w:r>
          </w:p>
        </w:tc>
        <w:tc>
          <w:tcPr>
            <w:tcW w:w="1843" w:type="dxa"/>
          </w:tcPr>
          <w:p w:rsidR="000D2817" w:rsidRPr="00AF3FEB" w:rsidRDefault="000D2817" w:rsidP="0093213F">
            <w:pPr>
              <w:jc w:val="center"/>
              <w:rPr>
                <w:rFonts w:ascii="Arial" w:hAnsi="Arial" w:cs="Arial"/>
                <w:color w:val="002060"/>
                <w:sz w:val="20"/>
                <w:szCs w:val="20"/>
              </w:rPr>
            </w:pPr>
            <w:r w:rsidRPr="00AF3FEB">
              <w:rPr>
                <w:rFonts w:ascii="Arial" w:hAnsi="Arial" w:cs="Arial"/>
                <w:color w:val="002060"/>
                <w:sz w:val="20"/>
                <w:szCs w:val="20"/>
              </w:rPr>
              <w:t>17</w:t>
            </w:r>
          </w:p>
        </w:tc>
        <w:tc>
          <w:tcPr>
            <w:tcW w:w="992" w:type="dxa"/>
            <w:vMerge/>
          </w:tcPr>
          <w:p w:rsidR="000D2817" w:rsidRPr="00AF3FEB" w:rsidRDefault="000D2817" w:rsidP="00685ECF">
            <w:pPr>
              <w:spacing w:before="40" w:after="40"/>
              <w:jc w:val="center"/>
              <w:rPr>
                <w:rFonts w:ascii="Arial" w:hAnsi="Arial" w:cs="Arial"/>
                <w:color w:val="002060"/>
                <w:sz w:val="20"/>
                <w:szCs w:val="20"/>
              </w:rPr>
            </w:pPr>
          </w:p>
        </w:tc>
      </w:tr>
      <w:tr w:rsidR="000D2817" w:rsidRPr="00AF3FEB" w:rsidTr="000D2817">
        <w:trPr>
          <w:trHeight w:hRule="exact" w:val="288"/>
        </w:trPr>
        <w:tc>
          <w:tcPr>
            <w:tcW w:w="717" w:type="dxa"/>
            <w:vMerge/>
          </w:tcPr>
          <w:p w:rsidR="000D2817" w:rsidRPr="00AF3FEB" w:rsidRDefault="000D2817" w:rsidP="00685ECF">
            <w:pPr>
              <w:jc w:val="center"/>
              <w:rPr>
                <w:rFonts w:ascii="Arial" w:hAnsi="Arial" w:cs="Arial"/>
                <w:color w:val="002060"/>
                <w:sz w:val="20"/>
                <w:szCs w:val="20"/>
              </w:rPr>
            </w:pPr>
          </w:p>
        </w:tc>
        <w:tc>
          <w:tcPr>
            <w:tcW w:w="6479" w:type="dxa"/>
          </w:tcPr>
          <w:p w:rsidR="000D2817" w:rsidRPr="00AF3FEB" w:rsidRDefault="000D2817" w:rsidP="0078294D">
            <w:pPr>
              <w:spacing w:before="60"/>
              <w:ind w:left="160"/>
              <w:rPr>
                <w:rFonts w:ascii="Arial" w:eastAsia="Arial Unicode MS" w:hAnsi="Arial" w:cs="Arial"/>
                <w:color w:val="002060"/>
                <w:sz w:val="20"/>
                <w:szCs w:val="20"/>
              </w:rPr>
            </w:pPr>
            <w:r w:rsidRPr="00AF3FEB">
              <w:rPr>
                <w:rFonts w:ascii="Arial" w:eastAsia="Arial Unicode MS" w:hAnsi="Arial" w:cs="Arial"/>
                <w:color w:val="002060"/>
                <w:sz w:val="20"/>
                <w:szCs w:val="20"/>
              </w:rPr>
              <w:t>Ks 1,300,001– Ks 1,400,000</w:t>
            </w:r>
          </w:p>
        </w:tc>
        <w:tc>
          <w:tcPr>
            <w:tcW w:w="1843" w:type="dxa"/>
          </w:tcPr>
          <w:p w:rsidR="000D2817" w:rsidRPr="00AF3FEB" w:rsidRDefault="000D2817" w:rsidP="0093213F">
            <w:pPr>
              <w:jc w:val="center"/>
              <w:rPr>
                <w:rFonts w:ascii="Arial" w:hAnsi="Arial" w:cs="Arial"/>
                <w:color w:val="002060"/>
                <w:sz w:val="20"/>
                <w:szCs w:val="20"/>
              </w:rPr>
            </w:pPr>
            <w:r w:rsidRPr="00AF3FEB">
              <w:rPr>
                <w:rFonts w:ascii="Arial" w:hAnsi="Arial" w:cs="Arial"/>
                <w:color w:val="002060"/>
                <w:sz w:val="20"/>
                <w:szCs w:val="20"/>
              </w:rPr>
              <w:t>18</w:t>
            </w:r>
          </w:p>
        </w:tc>
        <w:tc>
          <w:tcPr>
            <w:tcW w:w="992" w:type="dxa"/>
            <w:vMerge/>
          </w:tcPr>
          <w:p w:rsidR="000D2817" w:rsidRPr="00AF3FEB" w:rsidRDefault="000D2817" w:rsidP="00685ECF">
            <w:pPr>
              <w:spacing w:before="40" w:after="40"/>
              <w:jc w:val="center"/>
              <w:rPr>
                <w:rFonts w:ascii="Arial" w:hAnsi="Arial" w:cs="Arial"/>
                <w:color w:val="002060"/>
                <w:sz w:val="20"/>
                <w:szCs w:val="20"/>
              </w:rPr>
            </w:pPr>
          </w:p>
        </w:tc>
      </w:tr>
      <w:tr w:rsidR="000D2817" w:rsidRPr="00AF3FEB" w:rsidTr="000D2817">
        <w:trPr>
          <w:trHeight w:hRule="exact" w:val="288"/>
        </w:trPr>
        <w:tc>
          <w:tcPr>
            <w:tcW w:w="717" w:type="dxa"/>
            <w:vMerge/>
          </w:tcPr>
          <w:p w:rsidR="000D2817" w:rsidRPr="00AF3FEB" w:rsidRDefault="000D2817" w:rsidP="00685ECF">
            <w:pPr>
              <w:jc w:val="center"/>
              <w:rPr>
                <w:rFonts w:ascii="Arial" w:hAnsi="Arial" w:cs="Arial"/>
                <w:color w:val="002060"/>
                <w:sz w:val="20"/>
                <w:szCs w:val="20"/>
              </w:rPr>
            </w:pPr>
          </w:p>
        </w:tc>
        <w:tc>
          <w:tcPr>
            <w:tcW w:w="6479" w:type="dxa"/>
          </w:tcPr>
          <w:p w:rsidR="000D2817" w:rsidRPr="00AF3FEB" w:rsidRDefault="000D2817" w:rsidP="0078294D">
            <w:pPr>
              <w:spacing w:before="60"/>
              <w:ind w:left="160"/>
              <w:rPr>
                <w:rFonts w:ascii="Arial" w:eastAsia="Arial Unicode MS" w:hAnsi="Arial" w:cs="Arial"/>
                <w:color w:val="002060"/>
                <w:sz w:val="20"/>
                <w:szCs w:val="20"/>
              </w:rPr>
            </w:pPr>
            <w:r w:rsidRPr="00AF3FEB">
              <w:rPr>
                <w:rFonts w:ascii="Arial" w:eastAsia="Arial Unicode MS" w:hAnsi="Arial" w:cs="Arial"/>
                <w:color w:val="002060"/>
                <w:sz w:val="20"/>
                <w:szCs w:val="20"/>
              </w:rPr>
              <w:t>Ks 1,400,001– Ks 1,500,000</w:t>
            </w:r>
          </w:p>
        </w:tc>
        <w:tc>
          <w:tcPr>
            <w:tcW w:w="1843" w:type="dxa"/>
          </w:tcPr>
          <w:p w:rsidR="000D2817" w:rsidRPr="00AF3FEB" w:rsidRDefault="000D2817" w:rsidP="0093213F">
            <w:pPr>
              <w:jc w:val="center"/>
              <w:rPr>
                <w:rFonts w:ascii="Arial" w:hAnsi="Arial" w:cs="Arial"/>
                <w:color w:val="002060"/>
                <w:sz w:val="20"/>
                <w:szCs w:val="20"/>
              </w:rPr>
            </w:pPr>
            <w:r w:rsidRPr="00AF3FEB">
              <w:rPr>
                <w:rFonts w:ascii="Arial" w:hAnsi="Arial" w:cs="Arial"/>
                <w:color w:val="002060"/>
                <w:sz w:val="20"/>
                <w:szCs w:val="20"/>
              </w:rPr>
              <w:t>19</w:t>
            </w:r>
          </w:p>
        </w:tc>
        <w:tc>
          <w:tcPr>
            <w:tcW w:w="992" w:type="dxa"/>
            <w:vMerge/>
          </w:tcPr>
          <w:p w:rsidR="000D2817" w:rsidRPr="00AF3FEB" w:rsidRDefault="000D2817" w:rsidP="00685ECF">
            <w:pPr>
              <w:spacing w:before="40" w:after="40"/>
              <w:jc w:val="center"/>
              <w:rPr>
                <w:rFonts w:ascii="Arial" w:hAnsi="Arial" w:cs="Arial"/>
                <w:color w:val="002060"/>
                <w:sz w:val="20"/>
                <w:szCs w:val="20"/>
              </w:rPr>
            </w:pPr>
          </w:p>
        </w:tc>
      </w:tr>
      <w:tr w:rsidR="000D2817" w:rsidRPr="00AF3FEB" w:rsidTr="000D2817">
        <w:trPr>
          <w:trHeight w:hRule="exact" w:val="288"/>
        </w:trPr>
        <w:tc>
          <w:tcPr>
            <w:tcW w:w="717" w:type="dxa"/>
            <w:vMerge/>
          </w:tcPr>
          <w:p w:rsidR="000D2817" w:rsidRPr="00AF3FEB" w:rsidRDefault="000D2817" w:rsidP="000D2817">
            <w:pPr>
              <w:jc w:val="center"/>
              <w:rPr>
                <w:rFonts w:ascii="Arial" w:hAnsi="Arial" w:cs="Arial"/>
                <w:color w:val="002060"/>
                <w:sz w:val="20"/>
                <w:szCs w:val="20"/>
              </w:rPr>
            </w:pPr>
          </w:p>
        </w:tc>
        <w:tc>
          <w:tcPr>
            <w:tcW w:w="6479" w:type="dxa"/>
          </w:tcPr>
          <w:p w:rsidR="000D2817" w:rsidRPr="00AF3FEB" w:rsidRDefault="000D2817" w:rsidP="000D2817">
            <w:pPr>
              <w:spacing w:before="60"/>
              <w:ind w:left="160"/>
              <w:rPr>
                <w:rFonts w:ascii="Arial" w:eastAsia="Arial Unicode MS" w:hAnsi="Arial" w:cs="Arial"/>
                <w:color w:val="002060"/>
                <w:sz w:val="20"/>
                <w:szCs w:val="20"/>
              </w:rPr>
            </w:pPr>
            <w:r w:rsidRPr="00AF3FEB">
              <w:rPr>
                <w:rFonts w:ascii="Arial" w:eastAsia="Arial Unicode MS" w:hAnsi="Arial" w:cs="Arial"/>
                <w:color w:val="002060"/>
                <w:sz w:val="20"/>
                <w:szCs w:val="20"/>
              </w:rPr>
              <w:t>Ks 1,500,001– Ks 1,600,000</w:t>
            </w:r>
          </w:p>
        </w:tc>
        <w:tc>
          <w:tcPr>
            <w:tcW w:w="1843" w:type="dxa"/>
          </w:tcPr>
          <w:p w:rsidR="000D2817" w:rsidRPr="00AF3FEB" w:rsidRDefault="000D2817" w:rsidP="000D2817">
            <w:pPr>
              <w:jc w:val="center"/>
              <w:rPr>
                <w:rFonts w:ascii="Arial" w:hAnsi="Arial" w:cs="Arial"/>
                <w:color w:val="002060"/>
                <w:sz w:val="20"/>
                <w:szCs w:val="20"/>
              </w:rPr>
            </w:pPr>
            <w:r w:rsidRPr="00AF3FEB">
              <w:rPr>
                <w:rFonts w:ascii="Arial" w:hAnsi="Arial" w:cs="Arial"/>
                <w:color w:val="002060"/>
                <w:sz w:val="20"/>
                <w:szCs w:val="20"/>
              </w:rPr>
              <w:t>20</w:t>
            </w:r>
          </w:p>
        </w:tc>
        <w:tc>
          <w:tcPr>
            <w:tcW w:w="992" w:type="dxa"/>
            <w:vMerge/>
          </w:tcPr>
          <w:p w:rsidR="000D2817" w:rsidRPr="00AF3FEB" w:rsidRDefault="000D2817" w:rsidP="000D2817">
            <w:pPr>
              <w:spacing w:before="40" w:after="40"/>
              <w:jc w:val="center"/>
              <w:rPr>
                <w:rFonts w:ascii="Arial" w:hAnsi="Arial" w:cs="Arial"/>
                <w:color w:val="002060"/>
                <w:sz w:val="20"/>
                <w:szCs w:val="20"/>
              </w:rPr>
            </w:pPr>
          </w:p>
        </w:tc>
      </w:tr>
      <w:tr w:rsidR="000D2817" w:rsidRPr="00AF3FEB" w:rsidTr="000D2817">
        <w:trPr>
          <w:trHeight w:hRule="exact" w:val="288"/>
        </w:trPr>
        <w:tc>
          <w:tcPr>
            <w:tcW w:w="717" w:type="dxa"/>
            <w:vMerge/>
          </w:tcPr>
          <w:p w:rsidR="000D2817" w:rsidRPr="00AF3FEB" w:rsidRDefault="000D2817" w:rsidP="000D2817">
            <w:pPr>
              <w:jc w:val="center"/>
              <w:rPr>
                <w:rFonts w:ascii="Arial" w:hAnsi="Arial" w:cs="Arial"/>
                <w:color w:val="002060"/>
                <w:sz w:val="20"/>
                <w:szCs w:val="20"/>
              </w:rPr>
            </w:pPr>
          </w:p>
        </w:tc>
        <w:tc>
          <w:tcPr>
            <w:tcW w:w="6479" w:type="dxa"/>
          </w:tcPr>
          <w:p w:rsidR="000D2817" w:rsidRPr="00AF3FEB" w:rsidRDefault="000D2817" w:rsidP="000D2817">
            <w:pPr>
              <w:spacing w:before="60"/>
              <w:ind w:left="160"/>
              <w:rPr>
                <w:rFonts w:ascii="Yunghkio" w:eastAsia="Arial Unicode MS" w:hAnsi="Yunghkio" w:cs="Yunghkio"/>
                <w:color w:val="002060"/>
                <w:sz w:val="20"/>
                <w:szCs w:val="20"/>
              </w:rPr>
            </w:pPr>
            <w:r w:rsidRPr="00AF3FEB">
              <w:rPr>
                <w:rFonts w:ascii="Arial" w:eastAsia="Arial Unicode MS" w:hAnsi="Arial" w:cs="Arial"/>
                <w:color w:val="002060"/>
                <w:sz w:val="20"/>
                <w:szCs w:val="20"/>
              </w:rPr>
              <w:t>Ks 1,600,001– Ks 1,700,000</w:t>
            </w:r>
          </w:p>
        </w:tc>
        <w:tc>
          <w:tcPr>
            <w:tcW w:w="1843" w:type="dxa"/>
          </w:tcPr>
          <w:p w:rsidR="000D2817" w:rsidRPr="00AF3FEB" w:rsidRDefault="000D2817" w:rsidP="000D2817">
            <w:pPr>
              <w:jc w:val="center"/>
              <w:rPr>
                <w:rFonts w:ascii="Arial" w:hAnsi="Arial" w:cs="Arial"/>
                <w:color w:val="002060"/>
                <w:sz w:val="20"/>
                <w:szCs w:val="20"/>
              </w:rPr>
            </w:pPr>
            <w:r w:rsidRPr="00AF3FEB">
              <w:rPr>
                <w:rFonts w:ascii="Arial" w:hAnsi="Arial" w:cs="Arial"/>
                <w:color w:val="002060"/>
                <w:sz w:val="20"/>
                <w:szCs w:val="20"/>
              </w:rPr>
              <w:t>21</w:t>
            </w:r>
          </w:p>
        </w:tc>
        <w:tc>
          <w:tcPr>
            <w:tcW w:w="992" w:type="dxa"/>
            <w:vMerge/>
          </w:tcPr>
          <w:p w:rsidR="000D2817" w:rsidRPr="00AF3FEB" w:rsidRDefault="000D2817" w:rsidP="000D2817">
            <w:pPr>
              <w:spacing w:before="40" w:after="40"/>
              <w:jc w:val="center"/>
              <w:rPr>
                <w:rFonts w:ascii="Arial" w:hAnsi="Arial" w:cs="Arial"/>
                <w:color w:val="002060"/>
                <w:sz w:val="20"/>
                <w:szCs w:val="20"/>
              </w:rPr>
            </w:pPr>
          </w:p>
        </w:tc>
      </w:tr>
      <w:tr w:rsidR="000D2817" w:rsidRPr="00AF3FEB" w:rsidTr="000D2817">
        <w:trPr>
          <w:trHeight w:val="422"/>
        </w:trPr>
        <w:tc>
          <w:tcPr>
            <w:tcW w:w="717" w:type="dxa"/>
            <w:vMerge/>
          </w:tcPr>
          <w:p w:rsidR="000D2817" w:rsidRPr="00AF3FEB" w:rsidRDefault="000D2817" w:rsidP="000D2817">
            <w:pPr>
              <w:jc w:val="center"/>
              <w:rPr>
                <w:rFonts w:ascii="Arial" w:hAnsi="Arial" w:cs="Arial"/>
                <w:color w:val="002060"/>
                <w:sz w:val="20"/>
                <w:szCs w:val="20"/>
              </w:rPr>
            </w:pPr>
          </w:p>
        </w:tc>
        <w:tc>
          <w:tcPr>
            <w:tcW w:w="6479" w:type="dxa"/>
          </w:tcPr>
          <w:p w:rsidR="000D2817" w:rsidRPr="00AF3FEB" w:rsidRDefault="000D2817" w:rsidP="000D2817">
            <w:pPr>
              <w:spacing w:before="60"/>
              <w:ind w:left="160"/>
              <w:rPr>
                <w:rFonts w:ascii="Arial" w:eastAsia="Arial Unicode MS" w:hAnsi="Arial" w:cs="Arial"/>
                <w:color w:val="002060"/>
                <w:sz w:val="20"/>
                <w:szCs w:val="20"/>
              </w:rPr>
            </w:pPr>
            <w:r w:rsidRPr="00AF3FEB">
              <w:rPr>
                <w:rFonts w:ascii="Arial" w:eastAsia="Arial Unicode MS" w:hAnsi="Arial" w:cs="Arial"/>
                <w:color w:val="002060"/>
                <w:sz w:val="20"/>
                <w:szCs w:val="20"/>
              </w:rPr>
              <w:t>Ks 1,700,001– Ks 1,800,000</w:t>
            </w:r>
          </w:p>
        </w:tc>
        <w:tc>
          <w:tcPr>
            <w:tcW w:w="1843" w:type="dxa"/>
          </w:tcPr>
          <w:p w:rsidR="000D2817" w:rsidRPr="00AF3FEB" w:rsidRDefault="000D2817" w:rsidP="000D2817">
            <w:pPr>
              <w:jc w:val="center"/>
              <w:rPr>
                <w:rFonts w:ascii="Arial" w:hAnsi="Arial" w:cs="Arial"/>
                <w:color w:val="002060"/>
                <w:sz w:val="20"/>
                <w:szCs w:val="20"/>
              </w:rPr>
            </w:pPr>
            <w:r w:rsidRPr="00AF3FEB">
              <w:rPr>
                <w:rFonts w:ascii="Arial" w:hAnsi="Arial" w:cs="Arial"/>
                <w:color w:val="002060"/>
                <w:sz w:val="20"/>
                <w:szCs w:val="20"/>
              </w:rPr>
              <w:t>22</w:t>
            </w:r>
          </w:p>
        </w:tc>
        <w:tc>
          <w:tcPr>
            <w:tcW w:w="992" w:type="dxa"/>
            <w:vMerge/>
          </w:tcPr>
          <w:p w:rsidR="000D2817" w:rsidRPr="00AF3FEB" w:rsidRDefault="000D2817" w:rsidP="000D2817">
            <w:pPr>
              <w:spacing w:before="40" w:after="40"/>
              <w:jc w:val="center"/>
              <w:rPr>
                <w:rFonts w:ascii="Arial" w:hAnsi="Arial" w:cs="Arial"/>
                <w:color w:val="002060"/>
                <w:sz w:val="20"/>
                <w:szCs w:val="20"/>
              </w:rPr>
            </w:pPr>
          </w:p>
        </w:tc>
      </w:tr>
      <w:tr w:rsidR="000D2817" w:rsidRPr="00AF3FEB" w:rsidTr="000D2817">
        <w:tc>
          <w:tcPr>
            <w:tcW w:w="717" w:type="dxa"/>
            <w:vMerge/>
          </w:tcPr>
          <w:p w:rsidR="000D2817" w:rsidRPr="00AF3FEB" w:rsidRDefault="000D2817" w:rsidP="000D2817"/>
        </w:tc>
        <w:tc>
          <w:tcPr>
            <w:tcW w:w="6479" w:type="dxa"/>
          </w:tcPr>
          <w:p w:rsidR="000D2817" w:rsidRPr="00AF3FEB" w:rsidRDefault="000D2817" w:rsidP="000D2817">
            <w:pPr>
              <w:spacing w:before="60"/>
              <w:ind w:left="160"/>
              <w:rPr>
                <w:rFonts w:ascii="Arial" w:eastAsia="Arial Unicode MS" w:hAnsi="Arial" w:cs="Arial"/>
                <w:color w:val="002060"/>
                <w:sz w:val="20"/>
                <w:szCs w:val="20"/>
              </w:rPr>
            </w:pPr>
            <w:r w:rsidRPr="00AF3FEB">
              <w:rPr>
                <w:rFonts w:ascii="Arial" w:eastAsia="Arial Unicode MS" w:hAnsi="Arial" w:cs="Arial"/>
                <w:color w:val="002060"/>
                <w:sz w:val="20"/>
                <w:szCs w:val="20"/>
              </w:rPr>
              <w:t>Ks 1,800,001– Ks 1,900,000</w:t>
            </w:r>
          </w:p>
        </w:tc>
        <w:tc>
          <w:tcPr>
            <w:tcW w:w="1843" w:type="dxa"/>
          </w:tcPr>
          <w:p w:rsidR="000D2817" w:rsidRPr="00AF3FEB" w:rsidRDefault="000D2817" w:rsidP="000D2817">
            <w:pPr>
              <w:jc w:val="center"/>
              <w:rPr>
                <w:rFonts w:ascii="Arial" w:hAnsi="Arial" w:cs="Arial"/>
                <w:color w:val="002060"/>
                <w:sz w:val="20"/>
                <w:szCs w:val="20"/>
              </w:rPr>
            </w:pPr>
            <w:r w:rsidRPr="00AF3FEB">
              <w:rPr>
                <w:rFonts w:ascii="Arial" w:hAnsi="Arial" w:cs="Arial"/>
                <w:color w:val="002060"/>
                <w:sz w:val="20"/>
                <w:szCs w:val="20"/>
              </w:rPr>
              <w:t>23</w:t>
            </w:r>
          </w:p>
        </w:tc>
        <w:tc>
          <w:tcPr>
            <w:tcW w:w="992" w:type="dxa"/>
            <w:vMerge/>
          </w:tcPr>
          <w:p w:rsidR="000D2817" w:rsidRPr="00AF3FEB" w:rsidRDefault="000D2817" w:rsidP="000D2817"/>
        </w:tc>
      </w:tr>
      <w:tr w:rsidR="000D2817" w:rsidRPr="00AF3FEB" w:rsidTr="000D2817">
        <w:tc>
          <w:tcPr>
            <w:tcW w:w="717" w:type="dxa"/>
            <w:vMerge/>
          </w:tcPr>
          <w:p w:rsidR="000D2817" w:rsidRPr="00AF3FEB" w:rsidRDefault="000D2817" w:rsidP="000D2817"/>
        </w:tc>
        <w:tc>
          <w:tcPr>
            <w:tcW w:w="6479" w:type="dxa"/>
          </w:tcPr>
          <w:p w:rsidR="000D2817" w:rsidRPr="00AF3FEB" w:rsidRDefault="000D2817" w:rsidP="000D2817">
            <w:pPr>
              <w:spacing w:before="60"/>
              <w:ind w:left="160"/>
              <w:rPr>
                <w:rFonts w:ascii="Arial" w:eastAsia="Arial Unicode MS" w:hAnsi="Arial" w:cs="Arial"/>
                <w:color w:val="002060"/>
                <w:sz w:val="20"/>
                <w:szCs w:val="20"/>
              </w:rPr>
            </w:pPr>
            <w:r w:rsidRPr="00AF3FEB">
              <w:rPr>
                <w:rFonts w:ascii="Arial" w:eastAsia="Arial Unicode MS" w:hAnsi="Arial" w:cs="Arial"/>
                <w:color w:val="002060"/>
                <w:sz w:val="20"/>
                <w:szCs w:val="20"/>
              </w:rPr>
              <w:t>Ks 1,900,001– Ks 2,000,000</w:t>
            </w:r>
          </w:p>
        </w:tc>
        <w:tc>
          <w:tcPr>
            <w:tcW w:w="1843" w:type="dxa"/>
          </w:tcPr>
          <w:p w:rsidR="000D2817" w:rsidRPr="00AF3FEB" w:rsidRDefault="000D2817" w:rsidP="000D2817">
            <w:pPr>
              <w:jc w:val="center"/>
              <w:rPr>
                <w:rFonts w:ascii="Arial" w:hAnsi="Arial" w:cs="Arial"/>
                <w:color w:val="002060"/>
                <w:sz w:val="20"/>
                <w:szCs w:val="20"/>
              </w:rPr>
            </w:pPr>
            <w:r w:rsidRPr="00AF3FEB">
              <w:rPr>
                <w:rFonts w:ascii="Arial" w:hAnsi="Arial" w:cs="Arial"/>
                <w:color w:val="002060"/>
                <w:sz w:val="20"/>
                <w:szCs w:val="20"/>
              </w:rPr>
              <w:t>24</w:t>
            </w:r>
          </w:p>
        </w:tc>
        <w:tc>
          <w:tcPr>
            <w:tcW w:w="992" w:type="dxa"/>
            <w:vMerge/>
          </w:tcPr>
          <w:p w:rsidR="000D2817" w:rsidRPr="00AF3FEB" w:rsidRDefault="000D2817" w:rsidP="000D2817"/>
        </w:tc>
      </w:tr>
      <w:tr w:rsidR="000D2817" w:rsidRPr="00AF3FEB" w:rsidTr="000D2817">
        <w:tc>
          <w:tcPr>
            <w:tcW w:w="717" w:type="dxa"/>
            <w:vMerge/>
          </w:tcPr>
          <w:p w:rsidR="000D2817" w:rsidRPr="00AF3FEB" w:rsidRDefault="000D2817" w:rsidP="000D2817"/>
        </w:tc>
        <w:tc>
          <w:tcPr>
            <w:tcW w:w="6479" w:type="dxa"/>
          </w:tcPr>
          <w:p w:rsidR="000D2817" w:rsidRPr="00AF3FEB" w:rsidRDefault="000D2817" w:rsidP="000D2817">
            <w:pPr>
              <w:spacing w:before="60"/>
              <w:ind w:left="160"/>
              <w:rPr>
                <w:rFonts w:ascii="Arial" w:eastAsia="Arial Unicode MS" w:hAnsi="Arial" w:cs="Arial"/>
                <w:color w:val="002060"/>
                <w:sz w:val="20"/>
                <w:szCs w:val="20"/>
              </w:rPr>
            </w:pPr>
            <w:r w:rsidRPr="00AF3FEB">
              <w:rPr>
                <w:rFonts w:ascii="Arial" w:eastAsia="Arial Unicode MS" w:hAnsi="Arial" w:cs="Arial"/>
                <w:color w:val="002060"/>
                <w:sz w:val="20"/>
                <w:szCs w:val="20"/>
              </w:rPr>
              <w:t>Over Ks 2,000,001</w:t>
            </w:r>
          </w:p>
        </w:tc>
        <w:tc>
          <w:tcPr>
            <w:tcW w:w="1843" w:type="dxa"/>
          </w:tcPr>
          <w:p w:rsidR="000D2817" w:rsidRPr="00AF3FEB" w:rsidRDefault="000D2817" w:rsidP="000D2817">
            <w:pPr>
              <w:jc w:val="center"/>
              <w:rPr>
                <w:rFonts w:ascii="Arial" w:hAnsi="Arial" w:cs="Arial"/>
                <w:color w:val="002060"/>
                <w:sz w:val="20"/>
                <w:szCs w:val="20"/>
              </w:rPr>
            </w:pPr>
            <w:r w:rsidRPr="00AF3FEB">
              <w:rPr>
                <w:rFonts w:ascii="Arial" w:hAnsi="Arial" w:cs="Arial"/>
                <w:color w:val="002060"/>
                <w:sz w:val="20"/>
                <w:szCs w:val="20"/>
              </w:rPr>
              <w:t>25</w:t>
            </w:r>
          </w:p>
        </w:tc>
        <w:tc>
          <w:tcPr>
            <w:tcW w:w="992" w:type="dxa"/>
            <w:vMerge/>
          </w:tcPr>
          <w:p w:rsidR="000D2817" w:rsidRPr="00AF3FEB" w:rsidRDefault="000D2817" w:rsidP="000D2817"/>
        </w:tc>
      </w:tr>
      <w:tr w:rsidR="000D2817" w:rsidRPr="00AF3FEB" w:rsidTr="000D2817">
        <w:tc>
          <w:tcPr>
            <w:tcW w:w="717" w:type="dxa"/>
            <w:vMerge/>
          </w:tcPr>
          <w:p w:rsidR="000D2817" w:rsidRPr="00AF3FEB" w:rsidRDefault="000D2817" w:rsidP="000D2817"/>
        </w:tc>
        <w:tc>
          <w:tcPr>
            <w:tcW w:w="6479" w:type="dxa"/>
          </w:tcPr>
          <w:p w:rsidR="000D2817" w:rsidRPr="00AF3FEB" w:rsidRDefault="000D2817" w:rsidP="000D2817">
            <w:pPr>
              <w:spacing w:before="60"/>
              <w:ind w:left="160"/>
              <w:rPr>
                <w:rFonts w:ascii="Yunghkio" w:eastAsia="Arial Unicode MS" w:hAnsi="Yunghkio" w:cs="Yunghkio"/>
                <w:color w:val="002060"/>
                <w:sz w:val="20"/>
                <w:szCs w:val="20"/>
              </w:rPr>
            </w:pPr>
            <w:r w:rsidRPr="00AF3FEB">
              <w:rPr>
                <w:rFonts w:ascii="Arial" w:eastAsia="Arial Unicode MS" w:hAnsi="Arial" w:cs="Arial"/>
                <w:color w:val="002060"/>
                <w:sz w:val="20"/>
                <w:szCs w:val="20"/>
              </w:rPr>
              <w:t>No debt</w:t>
            </w:r>
          </w:p>
        </w:tc>
        <w:tc>
          <w:tcPr>
            <w:tcW w:w="1843" w:type="dxa"/>
          </w:tcPr>
          <w:p w:rsidR="000D2817" w:rsidRPr="00AF3FEB" w:rsidRDefault="000D2817" w:rsidP="000D2817">
            <w:pPr>
              <w:jc w:val="center"/>
              <w:rPr>
                <w:rFonts w:ascii="Arial" w:hAnsi="Arial" w:cs="Arial"/>
                <w:color w:val="002060"/>
                <w:sz w:val="20"/>
                <w:szCs w:val="20"/>
              </w:rPr>
            </w:pPr>
            <w:r w:rsidRPr="00AF3FEB">
              <w:rPr>
                <w:rFonts w:ascii="Arial" w:hAnsi="Arial" w:cs="Arial"/>
                <w:color w:val="002060"/>
                <w:sz w:val="20"/>
                <w:szCs w:val="20"/>
              </w:rPr>
              <w:t>26</w:t>
            </w:r>
          </w:p>
        </w:tc>
        <w:tc>
          <w:tcPr>
            <w:tcW w:w="992" w:type="dxa"/>
            <w:vMerge/>
          </w:tcPr>
          <w:p w:rsidR="000D2817" w:rsidRPr="00AF3FEB" w:rsidRDefault="000D2817" w:rsidP="000D2817"/>
        </w:tc>
      </w:tr>
      <w:tr w:rsidR="000D2817" w:rsidRPr="00AF3FEB" w:rsidTr="000D2817">
        <w:tc>
          <w:tcPr>
            <w:tcW w:w="717" w:type="dxa"/>
            <w:vMerge/>
          </w:tcPr>
          <w:p w:rsidR="000D2817" w:rsidRPr="00AF3FEB" w:rsidRDefault="000D2817" w:rsidP="000D2817"/>
        </w:tc>
        <w:tc>
          <w:tcPr>
            <w:tcW w:w="6479" w:type="dxa"/>
          </w:tcPr>
          <w:p w:rsidR="000D2817" w:rsidRPr="00AF3FEB" w:rsidRDefault="000D2817" w:rsidP="000D2817">
            <w:pPr>
              <w:spacing w:before="60"/>
              <w:ind w:left="160"/>
              <w:rPr>
                <w:rFonts w:ascii="Arial" w:hAnsi="Arial" w:cs="Arial"/>
                <w:color w:val="002060"/>
                <w:sz w:val="20"/>
                <w:szCs w:val="20"/>
              </w:rPr>
            </w:pPr>
            <w:r w:rsidRPr="00AF3FEB">
              <w:rPr>
                <w:rFonts w:ascii="Arial" w:hAnsi="Arial" w:cs="Arial"/>
                <w:color w:val="002060"/>
                <w:sz w:val="20"/>
                <w:szCs w:val="20"/>
              </w:rPr>
              <w:t>Do not know/No answer</w:t>
            </w:r>
          </w:p>
        </w:tc>
        <w:tc>
          <w:tcPr>
            <w:tcW w:w="1843" w:type="dxa"/>
          </w:tcPr>
          <w:p w:rsidR="000D2817" w:rsidRPr="00AF3FEB" w:rsidRDefault="000D2817" w:rsidP="000D2817">
            <w:pPr>
              <w:jc w:val="center"/>
              <w:rPr>
                <w:rFonts w:ascii="Arial" w:hAnsi="Arial" w:cs="Arial"/>
                <w:color w:val="002060"/>
                <w:sz w:val="20"/>
                <w:szCs w:val="20"/>
              </w:rPr>
            </w:pPr>
            <w:r w:rsidRPr="00AF3FEB">
              <w:rPr>
                <w:rFonts w:ascii="Arial" w:hAnsi="Arial" w:cs="Arial"/>
                <w:color w:val="002060"/>
                <w:sz w:val="20"/>
                <w:szCs w:val="20"/>
              </w:rPr>
              <w:t>99</w:t>
            </w:r>
          </w:p>
        </w:tc>
        <w:tc>
          <w:tcPr>
            <w:tcW w:w="992" w:type="dxa"/>
            <w:vMerge/>
          </w:tcPr>
          <w:p w:rsidR="000D2817" w:rsidRPr="00AF3FEB" w:rsidRDefault="000D2817" w:rsidP="000D2817"/>
        </w:tc>
      </w:tr>
    </w:tbl>
    <w:p w:rsidR="000D2817" w:rsidRPr="00AF3FEB" w:rsidRDefault="000D2817"/>
    <w:tbl>
      <w:tblPr>
        <w:tblW w:w="10031" w:type="dxa"/>
        <w:tblLook w:val="04A0" w:firstRow="1" w:lastRow="0" w:firstColumn="1" w:lastColumn="0" w:noHBand="0" w:noVBand="1"/>
      </w:tblPr>
      <w:tblGrid>
        <w:gridCol w:w="717"/>
        <w:gridCol w:w="6479"/>
        <w:gridCol w:w="1843"/>
        <w:gridCol w:w="992"/>
      </w:tblGrid>
      <w:tr w:rsidR="002B612A" w:rsidRPr="00AF3FEB" w:rsidTr="002B612A">
        <w:trPr>
          <w:trHeight w:val="20"/>
        </w:trPr>
        <w:tc>
          <w:tcPr>
            <w:tcW w:w="717" w:type="dxa"/>
            <w:vMerge w:val="restart"/>
            <w:tcBorders>
              <w:top w:val="single" w:sz="4" w:space="0" w:color="4F81BD" w:themeColor="accent1"/>
              <w:left w:val="single" w:sz="4" w:space="0" w:color="4F81BD" w:themeColor="accent1"/>
              <w:right w:val="single" w:sz="4" w:space="0" w:color="4F81BD" w:themeColor="accent1"/>
            </w:tcBorders>
          </w:tcPr>
          <w:p w:rsidR="002B612A" w:rsidRPr="00AF3FEB" w:rsidRDefault="002B612A" w:rsidP="004E0688">
            <w:pPr>
              <w:spacing w:before="40"/>
              <w:jc w:val="center"/>
              <w:rPr>
                <w:rFonts w:ascii="Arial" w:eastAsia="Arial Unicode MS" w:hAnsi="Arial" w:cs="Arial"/>
                <w:color w:val="002060"/>
                <w:sz w:val="20"/>
                <w:szCs w:val="20"/>
                <w:lang w:val="en-GB"/>
              </w:rPr>
            </w:pPr>
            <w:r w:rsidRPr="00AF3FEB">
              <w:rPr>
                <w:rFonts w:ascii="Arial" w:eastAsia="Arial Unicode MS" w:hAnsi="Arial" w:cs="Arial"/>
                <w:color w:val="002060"/>
                <w:sz w:val="20"/>
                <w:szCs w:val="20"/>
                <w:lang w:val="en-GB"/>
              </w:rPr>
              <w:t>15.5</w:t>
            </w:r>
          </w:p>
        </w:tc>
        <w:tc>
          <w:tcPr>
            <w:tcW w:w="8322" w:type="dxa"/>
            <w:gridSpan w:val="2"/>
            <w:tcBorders>
              <w:left w:val="single" w:sz="4" w:space="0" w:color="4F81BD" w:themeColor="accent1"/>
              <w:right w:val="single" w:sz="2" w:space="0" w:color="4F81BD" w:themeColor="accent1"/>
            </w:tcBorders>
          </w:tcPr>
          <w:p w:rsidR="002B612A" w:rsidRPr="00AF3FEB" w:rsidRDefault="002B612A" w:rsidP="00A81CDC">
            <w:pPr>
              <w:rPr>
                <w:rFonts w:ascii="Arial" w:hAnsi="Arial" w:cs="Arial"/>
                <w:color w:val="002060"/>
                <w:sz w:val="20"/>
                <w:szCs w:val="20"/>
              </w:rPr>
            </w:pPr>
            <w:r w:rsidRPr="00AF3FEB">
              <w:rPr>
                <w:rFonts w:ascii="Arial" w:hAnsi="Arial" w:cs="Arial"/>
                <w:color w:val="002060"/>
                <w:sz w:val="20"/>
                <w:szCs w:val="20"/>
              </w:rPr>
              <w:t>How do you compare your household’s current level of indebtedness with previous years?</w:t>
            </w:r>
          </w:p>
        </w:tc>
        <w:tc>
          <w:tcPr>
            <w:tcW w:w="992" w:type="dxa"/>
            <w:vMerge w:val="restart"/>
            <w:tcBorders>
              <w:left w:val="single" w:sz="4" w:space="0" w:color="4F81BD" w:themeColor="accent1"/>
              <w:right w:val="single" w:sz="2" w:space="0" w:color="4F81BD" w:themeColor="accent1"/>
            </w:tcBorders>
            <w:vAlign w:val="center"/>
          </w:tcPr>
          <w:p w:rsidR="002B612A" w:rsidRPr="00AF3FEB" w:rsidRDefault="002B612A" w:rsidP="002B612A">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2B612A" w:rsidRPr="00AF3FEB" w:rsidTr="005C2F49">
        <w:trPr>
          <w:trHeight w:val="20"/>
        </w:trPr>
        <w:tc>
          <w:tcPr>
            <w:tcW w:w="717" w:type="dxa"/>
            <w:vMerge/>
            <w:tcBorders>
              <w:left w:val="single" w:sz="4" w:space="0" w:color="4F81BD" w:themeColor="accent1"/>
              <w:right w:val="single" w:sz="4" w:space="0" w:color="4F81BD" w:themeColor="accent1"/>
            </w:tcBorders>
            <w:vAlign w:val="center"/>
          </w:tcPr>
          <w:p w:rsidR="002B612A" w:rsidRPr="00AF3FEB" w:rsidRDefault="002B612A" w:rsidP="00685ECF">
            <w:pPr>
              <w:jc w:val="center"/>
              <w:rPr>
                <w:rFonts w:ascii="Arial" w:hAnsi="Arial" w:cs="Arial"/>
                <w:color w:val="002060"/>
                <w:sz w:val="20"/>
                <w:szCs w:val="20"/>
              </w:rPr>
            </w:pPr>
          </w:p>
        </w:tc>
        <w:tc>
          <w:tcPr>
            <w:tcW w:w="6479" w:type="dxa"/>
            <w:tcBorders>
              <w:left w:val="single" w:sz="4" w:space="0" w:color="4F81BD" w:themeColor="accent1"/>
              <w:bottom w:val="dotted" w:sz="4" w:space="0" w:color="auto"/>
              <w:right w:val="single" w:sz="2" w:space="0" w:color="4F81BD" w:themeColor="accent1"/>
            </w:tcBorders>
            <w:vAlign w:val="center"/>
          </w:tcPr>
          <w:p w:rsidR="002B612A" w:rsidRPr="00AF3FEB" w:rsidRDefault="002B612A" w:rsidP="0078294D">
            <w:pPr>
              <w:ind w:left="160"/>
              <w:rPr>
                <w:rFonts w:ascii="Arial" w:eastAsia="Arial Unicode MS" w:hAnsi="Arial" w:cs="Arial"/>
                <w:color w:val="002060"/>
                <w:sz w:val="20"/>
                <w:szCs w:val="20"/>
              </w:rPr>
            </w:pPr>
            <w:r w:rsidRPr="00AF3FEB">
              <w:rPr>
                <w:rFonts w:ascii="Arial" w:hAnsi="Arial" w:cs="Arial"/>
                <w:color w:val="002060"/>
                <w:sz w:val="20"/>
                <w:szCs w:val="20"/>
              </w:rPr>
              <w:t>Increasing</w:t>
            </w:r>
          </w:p>
        </w:tc>
        <w:tc>
          <w:tcPr>
            <w:tcW w:w="1843" w:type="dxa"/>
            <w:tcBorders>
              <w:left w:val="single" w:sz="2" w:space="0" w:color="4F81BD" w:themeColor="accent1"/>
              <w:bottom w:val="dotted" w:sz="4" w:space="0" w:color="auto"/>
              <w:right w:val="single" w:sz="4" w:space="0" w:color="4F81BD" w:themeColor="accent1"/>
            </w:tcBorders>
            <w:vAlign w:val="center"/>
          </w:tcPr>
          <w:p w:rsidR="002B612A" w:rsidRPr="00AF3FEB" w:rsidRDefault="002B612A" w:rsidP="00685ECF">
            <w:pPr>
              <w:jc w:val="center"/>
              <w:rPr>
                <w:rFonts w:ascii="Arial" w:hAnsi="Arial" w:cs="Arial"/>
                <w:color w:val="002060"/>
                <w:sz w:val="20"/>
                <w:szCs w:val="20"/>
              </w:rPr>
            </w:pPr>
            <w:r w:rsidRPr="00AF3FEB">
              <w:rPr>
                <w:rFonts w:ascii="Arial" w:hAnsi="Arial" w:cs="Arial"/>
                <w:color w:val="002060"/>
                <w:sz w:val="20"/>
                <w:szCs w:val="20"/>
              </w:rPr>
              <w:t>1</w:t>
            </w:r>
          </w:p>
        </w:tc>
        <w:tc>
          <w:tcPr>
            <w:tcW w:w="992" w:type="dxa"/>
            <w:vMerge/>
            <w:tcBorders>
              <w:left w:val="single" w:sz="4" w:space="0" w:color="4F81BD" w:themeColor="accent1"/>
              <w:right w:val="single" w:sz="2" w:space="0" w:color="4F81BD" w:themeColor="accent1"/>
            </w:tcBorders>
            <w:vAlign w:val="center"/>
          </w:tcPr>
          <w:p w:rsidR="002B612A" w:rsidRPr="00AF3FEB" w:rsidRDefault="002B612A" w:rsidP="00685ECF">
            <w:pPr>
              <w:spacing w:before="40" w:after="40"/>
              <w:jc w:val="center"/>
              <w:rPr>
                <w:rFonts w:ascii="Arial" w:hAnsi="Arial" w:cs="Arial"/>
                <w:color w:val="002060"/>
                <w:sz w:val="20"/>
                <w:szCs w:val="20"/>
              </w:rPr>
            </w:pPr>
          </w:p>
        </w:tc>
      </w:tr>
      <w:tr w:rsidR="002B612A" w:rsidRPr="00AF3FEB" w:rsidTr="005C2F49">
        <w:trPr>
          <w:trHeight w:val="20"/>
        </w:trPr>
        <w:tc>
          <w:tcPr>
            <w:tcW w:w="717" w:type="dxa"/>
            <w:vMerge/>
            <w:tcBorders>
              <w:left w:val="single" w:sz="4" w:space="0" w:color="4F81BD" w:themeColor="accent1"/>
              <w:right w:val="single" w:sz="4" w:space="0" w:color="4F81BD" w:themeColor="accent1"/>
            </w:tcBorders>
            <w:vAlign w:val="center"/>
          </w:tcPr>
          <w:p w:rsidR="002B612A" w:rsidRPr="00AF3FEB" w:rsidRDefault="002B612A" w:rsidP="00685ECF">
            <w:pPr>
              <w:jc w:val="center"/>
              <w:rPr>
                <w:rFonts w:ascii="Arial" w:hAnsi="Arial" w:cs="Arial"/>
                <w:color w:val="002060"/>
                <w:sz w:val="20"/>
                <w:szCs w:val="20"/>
              </w:rPr>
            </w:pPr>
          </w:p>
        </w:tc>
        <w:tc>
          <w:tcPr>
            <w:tcW w:w="6479" w:type="dxa"/>
            <w:tcBorders>
              <w:top w:val="dotted" w:sz="4" w:space="0" w:color="auto"/>
              <w:left w:val="single" w:sz="4" w:space="0" w:color="4F81BD" w:themeColor="accent1"/>
              <w:bottom w:val="dotted" w:sz="4" w:space="0" w:color="auto"/>
              <w:right w:val="single" w:sz="2" w:space="0" w:color="4F81BD" w:themeColor="accent1"/>
            </w:tcBorders>
            <w:vAlign w:val="center"/>
          </w:tcPr>
          <w:p w:rsidR="002B612A" w:rsidRPr="00AF3FEB" w:rsidRDefault="002B612A" w:rsidP="0078294D">
            <w:pPr>
              <w:ind w:left="160"/>
              <w:rPr>
                <w:rFonts w:ascii="Arial" w:hAnsi="Arial" w:cs="Arial"/>
                <w:color w:val="002060"/>
                <w:sz w:val="20"/>
                <w:szCs w:val="20"/>
              </w:rPr>
            </w:pPr>
            <w:r w:rsidRPr="00AF3FEB">
              <w:rPr>
                <w:rFonts w:ascii="Arial" w:hAnsi="Arial" w:cs="Arial"/>
                <w:color w:val="002060"/>
                <w:sz w:val="20"/>
                <w:szCs w:val="20"/>
              </w:rPr>
              <w:t>Staying much the same</w:t>
            </w:r>
          </w:p>
        </w:tc>
        <w:tc>
          <w:tcPr>
            <w:tcW w:w="1843" w:type="dxa"/>
            <w:tcBorders>
              <w:top w:val="dotted" w:sz="4" w:space="0" w:color="auto"/>
              <w:left w:val="single" w:sz="2" w:space="0" w:color="4F81BD" w:themeColor="accent1"/>
              <w:bottom w:val="dotted" w:sz="4" w:space="0" w:color="auto"/>
              <w:right w:val="single" w:sz="4" w:space="0" w:color="4F81BD" w:themeColor="accent1"/>
            </w:tcBorders>
            <w:vAlign w:val="center"/>
          </w:tcPr>
          <w:p w:rsidR="002B612A" w:rsidRPr="00AF3FEB" w:rsidRDefault="002B612A" w:rsidP="00685ECF">
            <w:pPr>
              <w:jc w:val="center"/>
              <w:rPr>
                <w:rFonts w:ascii="Arial" w:hAnsi="Arial" w:cs="Arial"/>
                <w:color w:val="002060"/>
                <w:sz w:val="20"/>
                <w:szCs w:val="20"/>
              </w:rPr>
            </w:pPr>
            <w:r w:rsidRPr="00AF3FEB">
              <w:rPr>
                <w:rFonts w:ascii="Arial" w:hAnsi="Arial" w:cs="Arial"/>
                <w:color w:val="002060"/>
                <w:sz w:val="20"/>
                <w:szCs w:val="20"/>
              </w:rPr>
              <w:t>2</w:t>
            </w:r>
          </w:p>
        </w:tc>
        <w:tc>
          <w:tcPr>
            <w:tcW w:w="992" w:type="dxa"/>
            <w:vMerge/>
            <w:tcBorders>
              <w:left w:val="single" w:sz="4" w:space="0" w:color="4F81BD" w:themeColor="accent1"/>
              <w:right w:val="single" w:sz="2" w:space="0" w:color="4F81BD" w:themeColor="accent1"/>
            </w:tcBorders>
            <w:vAlign w:val="center"/>
          </w:tcPr>
          <w:p w:rsidR="002B612A" w:rsidRPr="00AF3FEB" w:rsidRDefault="002B612A" w:rsidP="00685ECF">
            <w:pPr>
              <w:spacing w:before="40" w:after="40"/>
              <w:jc w:val="center"/>
              <w:rPr>
                <w:rFonts w:ascii="Arial" w:hAnsi="Arial" w:cs="Arial"/>
                <w:color w:val="002060"/>
                <w:sz w:val="20"/>
                <w:szCs w:val="20"/>
              </w:rPr>
            </w:pPr>
          </w:p>
        </w:tc>
      </w:tr>
      <w:tr w:rsidR="002B612A" w:rsidRPr="00AF3FEB" w:rsidTr="005C2F49">
        <w:trPr>
          <w:trHeight w:val="20"/>
        </w:trPr>
        <w:tc>
          <w:tcPr>
            <w:tcW w:w="717" w:type="dxa"/>
            <w:vMerge/>
            <w:tcBorders>
              <w:left w:val="single" w:sz="4" w:space="0" w:color="4F81BD" w:themeColor="accent1"/>
              <w:right w:val="single" w:sz="4" w:space="0" w:color="4F81BD" w:themeColor="accent1"/>
            </w:tcBorders>
            <w:vAlign w:val="center"/>
          </w:tcPr>
          <w:p w:rsidR="002B612A" w:rsidRPr="00AF3FEB" w:rsidRDefault="002B612A" w:rsidP="00685ECF">
            <w:pPr>
              <w:jc w:val="center"/>
              <w:rPr>
                <w:rFonts w:ascii="Arial" w:hAnsi="Arial" w:cs="Arial"/>
                <w:color w:val="002060"/>
                <w:sz w:val="20"/>
                <w:szCs w:val="20"/>
              </w:rPr>
            </w:pPr>
          </w:p>
        </w:tc>
        <w:tc>
          <w:tcPr>
            <w:tcW w:w="6479" w:type="dxa"/>
            <w:tcBorders>
              <w:top w:val="dotted" w:sz="4" w:space="0" w:color="auto"/>
              <w:left w:val="single" w:sz="4" w:space="0" w:color="4F81BD" w:themeColor="accent1"/>
              <w:bottom w:val="dotted" w:sz="4" w:space="0" w:color="auto"/>
              <w:right w:val="single" w:sz="2" w:space="0" w:color="4F81BD" w:themeColor="accent1"/>
            </w:tcBorders>
            <w:vAlign w:val="center"/>
          </w:tcPr>
          <w:p w:rsidR="002B612A" w:rsidRPr="00AF3FEB" w:rsidRDefault="002B612A" w:rsidP="0078294D">
            <w:pPr>
              <w:ind w:left="160"/>
              <w:rPr>
                <w:rFonts w:ascii="Arial" w:hAnsi="Arial" w:cs="Arial"/>
                <w:color w:val="002060"/>
                <w:sz w:val="20"/>
                <w:szCs w:val="20"/>
              </w:rPr>
            </w:pPr>
            <w:r w:rsidRPr="00AF3FEB">
              <w:rPr>
                <w:rFonts w:ascii="Arial" w:hAnsi="Arial" w:cs="Arial"/>
                <w:color w:val="002060"/>
                <w:sz w:val="20"/>
                <w:szCs w:val="20"/>
              </w:rPr>
              <w:t>Decreasing</w:t>
            </w:r>
          </w:p>
        </w:tc>
        <w:tc>
          <w:tcPr>
            <w:tcW w:w="1843" w:type="dxa"/>
            <w:tcBorders>
              <w:top w:val="dotted" w:sz="4" w:space="0" w:color="auto"/>
              <w:left w:val="single" w:sz="2" w:space="0" w:color="4F81BD" w:themeColor="accent1"/>
              <w:bottom w:val="dotted" w:sz="4" w:space="0" w:color="auto"/>
              <w:right w:val="single" w:sz="4" w:space="0" w:color="4F81BD" w:themeColor="accent1"/>
            </w:tcBorders>
            <w:vAlign w:val="center"/>
          </w:tcPr>
          <w:p w:rsidR="002B612A" w:rsidRPr="00AF3FEB" w:rsidRDefault="002B612A" w:rsidP="00685ECF">
            <w:pPr>
              <w:jc w:val="center"/>
              <w:rPr>
                <w:rFonts w:ascii="Arial" w:hAnsi="Arial" w:cs="Arial"/>
                <w:color w:val="002060"/>
                <w:sz w:val="20"/>
                <w:szCs w:val="20"/>
              </w:rPr>
            </w:pPr>
            <w:r w:rsidRPr="00AF3FEB">
              <w:rPr>
                <w:rFonts w:ascii="Arial" w:hAnsi="Arial" w:cs="Arial"/>
                <w:color w:val="002060"/>
                <w:sz w:val="20"/>
                <w:szCs w:val="20"/>
              </w:rPr>
              <w:t>3</w:t>
            </w:r>
          </w:p>
        </w:tc>
        <w:tc>
          <w:tcPr>
            <w:tcW w:w="992" w:type="dxa"/>
            <w:vMerge/>
            <w:tcBorders>
              <w:left w:val="single" w:sz="4" w:space="0" w:color="4F81BD" w:themeColor="accent1"/>
              <w:right w:val="single" w:sz="2" w:space="0" w:color="4F81BD" w:themeColor="accent1"/>
            </w:tcBorders>
            <w:vAlign w:val="center"/>
          </w:tcPr>
          <w:p w:rsidR="002B612A" w:rsidRPr="00AF3FEB" w:rsidRDefault="002B612A" w:rsidP="00685ECF">
            <w:pPr>
              <w:spacing w:before="40" w:after="40"/>
              <w:jc w:val="center"/>
              <w:rPr>
                <w:rFonts w:ascii="Arial" w:hAnsi="Arial" w:cs="Arial"/>
                <w:color w:val="002060"/>
                <w:sz w:val="20"/>
                <w:szCs w:val="20"/>
              </w:rPr>
            </w:pPr>
          </w:p>
        </w:tc>
      </w:tr>
      <w:tr w:rsidR="002B612A" w:rsidRPr="00AF3FEB" w:rsidTr="005C2F49">
        <w:trPr>
          <w:trHeight w:val="20"/>
        </w:trPr>
        <w:tc>
          <w:tcPr>
            <w:tcW w:w="717" w:type="dxa"/>
            <w:vMerge/>
            <w:tcBorders>
              <w:left w:val="single" w:sz="4" w:space="0" w:color="4F81BD" w:themeColor="accent1"/>
              <w:bottom w:val="single" w:sz="4" w:space="0" w:color="4F81BD" w:themeColor="accent1"/>
              <w:right w:val="single" w:sz="4" w:space="0" w:color="4F81BD" w:themeColor="accent1"/>
            </w:tcBorders>
            <w:vAlign w:val="center"/>
          </w:tcPr>
          <w:p w:rsidR="002B612A" w:rsidRPr="00AF3FEB" w:rsidRDefault="002B612A" w:rsidP="00A81CDC">
            <w:pPr>
              <w:jc w:val="center"/>
              <w:rPr>
                <w:rFonts w:ascii="Arial" w:hAnsi="Arial" w:cs="Arial"/>
                <w:color w:val="002060"/>
                <w:sz w:val="20"/>
                <w:szCs w:val="20"/>
              </w:rPr>
            </w:pPr>
          </w:p>
        </w:tc>
        <w:tc>
          <w:tcPr>
            <w:tcW w:w="6479" w:type="dxa"/>
            <w:tcBorders>
              <w:top w:val="dotted" w:sz="4" w:space="0" w:color="auto"/>
              <w:left w:val="single" w:sz="4" w:space="0" w:color="4F81BD" w:themeColor="accent1"/>
              <w:bottom w:val="single" w:sz="4" w:space="0" w:color="4F81BD" w:themeColor="accent1"/>
              <w:right w:val="single" w:sz="2" w:space="0" w:color="4F81BD" w:themeColor="accent1"/>
            </w:tcBorders>
            <w:vAlign w:val="center"/>
          </w:tcPr>
          <w:p w:rsidR="002B612A" w:rsidRPr="00AF3FEB" w:rsidRDefault="002B612A" w:rsidP="0078294D">
            <w:pPr>
              <w:ind w:left="160"/>
              <w:rPr>
                <w:rFonts w:ascii="Arial" w:hAnsi="Arial" w:cs="Arial"/>
                <w:color w:val="002060"/>
                <w:sz w:val="20"/>
                <w:szCs w:val="20"/>
              </w:rPr>
            </w:pPr>
            <w:r w:rsidRPr="00AF3FEB">
              <w:rPr>
                <w:rFonts w:ascii="Arial" w:hAnsi="Arial" w:cs="Arial"/>
                <w:color w:val="002060"/>
                <w:sz w:val="20"/>
                <w:szCs w:val="20"/>
              </w:rPr>
              <w:t>Do not know/No response</w:t>
            </w:r>
          </w:p>
        </w:tc>
        <w:tc>
          <w:tcPr>
            <w:tcW w:w="1843" w:type="dxa"/>
            <w:tcBorders>
              <w:top w:val="dotted" w:sz="4" w:space="0" w:color="auto"/>
              <w:left w:val="single" w:sz="2" w:space="0" w:color="4F81BD" w:themeColor="accent1"/>
              <w:bottom w:val="single" w:sz="4" w:space="0" w:color="4F81BD" w:themeColor="accent1"/>
              <w:right w:val="single" w:sz="4" w:space="0" w:color="4F81BD" w:themeColor="accent1"/>
            </w:tcBorders>
            <w:vAlign w:val="center"/>
          </w:tcPr>
          <w:p w:rsidR="002B612A" w:rsidRPr="00AF3FEB" w:rsidRDefault="002B612A" w:rsidP="00A81CDC">
            <w:pPr>
              <w:jc w:val="center"/>
              <w:rPr>
                <w:rFonts w:ascii="Arial" w:hAnsi="Arial" w:cs="Arial"/>
                <w:color w:val="002060"/>
                <w:sz w:val="20"/>
                <w:szCs w:val="20"/>
              </w:rPr>
            </w:pPr>
            <w:r w:rsidRPr="00AF3FEB">
              <w:rPr>
                <w:rFonts w:ascii="Arial" w:hAnsi="Arial" w:cs="Arial"/>
                <w:color w:val="002060"/>
                <w:sz w:val="20"/>
                <w:szCs w:val="20"/>
              </w:rPr>
              <w:t>99</w:t>
            </w:r>
          </w:p>
        </w:tc>
        <w:tc>
          <w:tcPr>
            <w:tcW w:w="992" w:type="dxa"/>
            <w:vMerge/>
            <w:tcBorders>
              <w:left w:val="single" w:sz="4" w:space="0" w:color="4F81BD" w:themeColor="accent1"/>
              <w:bottom w:val="single" w:sz="4" w:space="0" w:color="4F81BD" w:themeColor="accent1"/>
              <w:right w:val="single" w:sz="2" w:space="0" w:color="4F81BD" w:themeColor="accent1"/>
            </w:tcBorders>
            <w:vAlign w:val="center"/>
          </w:tcPr>
          <w:p w:rsidR="002B612A" w:rsidRPr="00AF3FEB" w:rsidRDefault="002B612A" w:rsidP="00A81CDC">
            <w:pPr>
              <w:jc w:val="center"/>
              <w:rPr>
                <w:rFonts w:ascii="Arial" w:hAnsi="Arial" w:cs="Arial"/>
                <w:color w:val="002060"/>
                <w:sz w:val="20"/>
                <w:szCs w:val="20"/>
              </w:rPr>
            </w:pPr>
          </w:p>
        </w:tc>
      </w:tr>
    </w:tbl>
    <w:p w:rsidR="00967B6D" w:rsidRPr="00AF3FEB" w:rsidRDefault="00967B6D" w:rsidP="00DC1DBA"/>
    <w:p w:rsidR="00967B6D" w:rsidRPr="00AF3FEB" w:rsidRDefault="00967B6D">
      <w:pPr>
        <w:rPr>
          <w:rFonts w:asciiTheme="majorHAnsi" w:eastAsiaTheme="majorEastAsia" w:hAnsiTheme="majorHAnsi" w:cstheme="majorBidi"/>
          <w:b/>
          <w:bCs/>
          <w:color w:val="4F81BD" w:themeColor="accent1"/>
          <w:sz w:val="26"/>
          <w:szCs w:val="26"/>
        </w:rPr>
      </w:pPr>
      <w:r w:rsidRPr="00AF3FEB">
        <w:br w:type="page"/>
      </w:r>
    </w:p>
    <w:p w:rsidR="00E340FF" w:rsidRPr="00AF3FEB" w:rsidRDefault="005144EB" w:rsidP="001A5185">
      <w:pPr>
        <w:pStyle w:val="Heading2"/>
      </w:pPr>
      <w:r w:rsidRPr="00AF3FEB">
        <w:lastRenderedPageBreak/>
        <w:t>SECTION 16: HOUSEHOLD LIVESTOCK OWNERSHIP</w:t>
      </w:r>
    </w:p>
    <w:tbl>
      <w:tblPr>
        <w:tblW w:w="10031" w:type="dxa"/>
        <w:tblLook w:val="04A0" w:firstRow="1" w:lastRow="0" w:firstColumn="1" w:lastColumn="0" w:noHBand="0" w:noVBand="1"/>
      </w:tblPr>
      <w:tblGrid>
        <w:gridCol w:w="812"/>
        <w:gridCol w:w="5817"/>
        <w:gridCol w:w="1701"/>
        <w:gridCol w:w="1701"/>
      </w:tblGrid>
      <w:tr w:rsidR="00D02909" w:rsidRPr="00AF3FEB" w:rsidTr="008D76E8">
        <w:trPr>
          <w:trHeight w:val="12"/>
        </w:trPr>
        <w:tc>
          <w:tcPr>
            <w:tcW w:w="812" w:type="dxa"/>
            <w:tcBorders>
              <w:top w:val="single" w:sz="4" w:space="0" w:color="4F81BD" w:themeColor="accent1"/>
              <w:left w:val="single" w:sz="4" w:space="0" w:color="4F81BD" w:themeColor="accent1"/>
              <w:right w:val="single" w:sz="4" w:space="0" w:color="4F81BD" w:themeColor="accent1"/>
            </w:tcBorders>
          </w:tcPr>
          <w:p w:rsidR="00D02909" w:rsidRPr="00AF3FEB" w:rsidRDefault="00D02909" w:rsidP="00D02909">
            <w:pPr>
              <w:spacing w:before="40"/>
              <w:jc w:val="center"/>
              <w:rPr>
                <w:rFonts w:ascii="Arial" w:eastAsia="Arial Unicode MS" w:hAnsi="Arial" w:cs="Arial"/>
                <w:color w:val="002060"/>
                <w:sz w:val="20"/>
                <w:szCs w:val="20"/>
                <w:lang w:val="en-GB"/>
              </w:rPr>
            </w:pPr>
          </w:p>
        </w:tc>
        <w:tc>
          <w:tcPr>
            <w:tcW w:w="9219" w:type="dxa"/>
            <w:gridSpan w:val="3"/>
            <w:tcBorders>
              <w:top w:val="single" w:sz="4" w:space="0" w:color="4F81BD" w:themeColor="accent1"/>
              <w:left w:val="single" w:sz="4" w:space="0" w:color="4F81BD" w:themeColor="accent1"/>
              <w:right w:val="single" w:sz="4" w:space="0" w:color="4F81BD" w:themeColor="accent1"/>
            </w:tcBorders>
          </w:tcPr>
          <w:p w:rsidR="00D02909" w:rsidRPr="00AF3FEB" w:rsidRDefault="00D02909" w:rsidP="00D02909">
            <w:pPr>
              <w:jc w:val="both"/>
              <w:rPr>
                <w:rFonts w:ascii="Arial" w:hAnsi="Arial" w:cs="Arial"/>
                <w:b/>
                <w:color w:val="002060"/>
                <w:sz w:val="20"/>
                <w:szCs w:val="20"/>
              </w:rPr>
            </w:pPr>
            <w:r w:rsidRPr="00AF3FEB">
              <w:rPr>
                <w:rFonts w:ascii="Arial" w:hAnsi="Arial" w:cs="Arial"/>
                <w:color w:val="002060"/>
                <w:sz w:val="20"/>
                <w:szCs w:val="20"/>
              </w:rPr>
              <w:t xml:space="preserve">How many animals does your household currently own? </w:t>
            </w:r>
            <w:r w:rsidRPr="00AF3FEB">
              <w:rPr>
                <w:rFonts w:ascii="Arial" w:hAnsi="Arial" w:cs="Arial"/>
                <w:b/>
                <w:color w:val="002060"/>
                <w:sz w:val="20"/>
                <w:szCs w:val="20"/>
              </w:rPr>
              <w:t>(Multiple responses)</w:t>
            </w:r>
          </w:p>
          <w:p w:rsidR="00D02909" w:rsidRPr="00AF3FEB" w:rsidRDefault="00D02909" w:rsidP="00D02909">
            <w:pPr>
              <w:jc w:val="both"/>
              <w:rPr>
                <w:rFonts w:ascii="Arial" w:hAnsi="Arial" w:cs="Arial"/>
                <w:b/>
                <w:color w:val="002060"/>
                <w:sz w:val="20"/>
                <w:szCs w:val="20"/>
              </w:rPr>
            </w:pPr>
            <w:r w:rsidRPr="00AF3FEB">
              <w:rPr>
                <w:rFonts w:ascii="Arial" w:hAnsi="Arial" w:cs="Arial"/>
                <w:b/>
                <w:color w:val="002060"/>
                <w:sz w:val="20"/>
                <w:szCs w:val="20"/>
              </w:rPr>
              <w:t>Record the number in the spaces provided (include both mature and young).</w:t>
            </w:r>
          </w:p>
          <w:p w:rsidR="00D02909" w:rsidRPr="00AF3FEB" w:rsidRDefault="00D02909" w:rsidP="00D02909">
            <w:pPr>
              <w:jc w:val="both"/>
              <w:rPr>
                <w:rFonts w:ascii="Arial" w:hAnsi="Arial" w:cs="Arial"/>
                <w:color w:val="002060"/>
                <w:sz w:val="20"/>
                <w:szCs w:val="20"/>
              </w:rPr>
            </w:pPr>
          </w:p>
        </w:tc>
      </w:tr>
      <w:tr w:rsidR="006D34E3" w:rsidRPr="00AF3FEB" w:rsidTr="006D34E3">
        <w:trPr>
          <w:trHeight w:val="175"/>
        </w:trPr>
        <w:tc>
          <w:tcPr>
            <w:tcW w:w="812" w:type="dxa"/>
            <w:tcBorders>
              <w:left w:val="single" w:sz="4" w:space="0" w:color="4F81BD" w:themeColor="accent1"/>
              <w:right w:val="single" w:sz="4" w:space="0" w:color="4F81BD" w:themeColor="accent1"/>
            </w:tcBorders>
            <w:vAlign w:val="center"/>
          </w:tcPr>
          <w:p w:rsidR="006D34E3" w:rsidRPr="00AF3FEB" w:rsidRDefault="006D34E3" w:rsidP="00D02909">
            <w:pPr>
              <w:jc w:val="center"/>
              <w:rPr>
                <w:rFonts w:ascii="Arial" w:hAnsi="Arial" w:cs="Arial"/>
                <w:color w:val="002060"/>
                <w:sz w:val="20"/>
                <w:szCs w:val="20"/>
              </w:rPr>
            </w:pPr>
          </w:p>
        </w:tc>
        <w:tc>
          <w:tcPr>
            <w:tcW w:w="5817" w:type="dxa"/>
            <w:tcBorders>
              <w:left w:val="single" w:sz="4" w:space="0" w:color="4F81BD" w:themeColor="accent1"/>
              <w:bottom w:val="dotted" w:sz="4" w:space="0" w:color="auto"/>
              <w:right w:val="single" w:sz="4" w:space="0" w:color="4F81BD" w:themeColor="accent1"/>
            </w:tcBorders>
            <w:vAlign w:val="center"/>
          </w:tcPr>
          <w:p w:rsidR="006D34E3" w:rsidRPr="00AF3FEB" w:rsidRDefault="006D34E3" w:rsidP="00D02909">
            <w:pPr>
              <w:ind w:left="792"/>
              <w:rPr>
                <w:rFonts w:ascii="Arial" w:eastAsia="Arial Unicode MS" w:hAnsi="Arial" w:cs="Arial"/>
                <w:color w:val="002060"/>
                <w:sz w:val="20"/>
                <w:szCs w:val="20"/>
              </w:rPr>
            </w:pPr>
          </w:p>
        </w:tc>
        <w:tc>
          <w:tcPr>
            <w:tcW w:w="1701" w:type="dxa"/>
            <w:tcBorders>
              <w:left w:val="single" w:sz="4" w:space="0" w:color="4F81BD" w:themeColor="accent1"/>
              <w:bottom w:val="dotted" w:sz="4" w:space="0" w:color="auto"/>
              <w:right w:val="single" w:sz="4" w:space="0" w:color="4F81BD" w:themeColor="accent1"/>
            </w:tcBorders>
            <w:vAlign w:val="center"/>
          </w:tcPr>
          <w:p w:rsidR="006D34E3" w:rsidRPr="00AF3FEB" w:rsidRDefault="006D34E3" w:rsidP="00D02909">
            <w:pPr>
              <w:tabs>
                <w:tab w:val="right" w:leader="dot" w:pos="1097"/>
              </w:tabs>
              <w:rPr>
                <w:rFonts w:ascii="Arial" w:hAnsi="Arial" w:cs="Arial"/>
                <w:b/>
                <w:color w:val="002060"/>
                <w:sz w:val="20"/>
                <w:szCs w:val="20"/>
              </w:rPr>
            </w:pPr>
            <w:r w:rsidRPr="00AF3FEB">
              <w:rPr>
                <w:rFonts w:ascii="Arial" w:hAnsi="Arial" w:cs="Arial"/>
                <w:b/>
                <w:color w:val="002060"/>
                <w:sz w:val="20"/>
                <w:szCs w:val="20"/>
              </w:rPr>
              <w:t>Not own</w:t>
            </w:r>
            <w:r w:rsidRPr="00AF3FEB">
              <w:rPr>
                <w:rFonts w:ascii="Arial" w:hAnsi="Arial" w:cs="Arial"/>
                <w:b/>
                <w:color w:val="002060"/>
                <w:sz w:val="20"/>
                <w:szCs w:val="20"/>
              </w:rPr>
              <w:tab/>
              <w:t>0</w:t>
            </w:r>
          </w:p>
          <w:p w:rsidR="006D34E3" w:rsidRPr="00AF3FEB" w:rsidRDefault="006D34E3" w:rsidP="00D02909">
            <w:pPr>
              <w:tabs>
                <w:tab w:val="right" w:leader="dot" w:pos="1097"/>
              </w:tabs>
              <w:rPr>
                <w:rFonts w:ascii="Arial" w:hAnsi="Arial" w:cs="Arial"/>
                <w:b/>
                <w:color w:val="002060"/>
                <w:sz w:val="20"/>
                <w:szCs w:val="20"/>
              </w:rPr>
            </w:pPr>
            <w:r w:rsidRPr="00AF3FEB">
              <w:rPr>
                <w:rFonts w:ascii="Arial" w:hAnsi="Arial" w:cs="Arial"/>
                <w:b/>
                <w:color w:val="002060"/>
                <w:sz w:val="20"/>
                <w:szCs w:val="20"/>
              </w:rPr>
              <w:t>Own</w:t>
            </w:r>
            <w:r w:rsidRPr="00AF3FEB">
              <w:rPr>
                <w:rFonts w:ascii="Arial" w:hAnsi="Arial" w:cs="Arial"/>
                <w:b/>
                <w:color w:val="002060"/>
                <w:sz w:val="20"/>
                <w:szCs w:val="20"/>
              </w:rPr>
              <w:tab/>
              <w:t>1</w:t>
            </w:r>
          </w:p>
          <w:p w:rsidR="006D34E3" w:rsidRPr="00AF3FEB" w:rsidRDefault="006D34E3" w:rsidP="00D02909">
            <w:pPr>
              <w:tabs>
                <w:tab w:val="right" w:leader="dot" w:pos="1050"/>
              </w:tabs>
              <w:rPr>
                <w:rFonts w:ascii="Arial" w:hAnsi="Arial" w:cs="Arial"/>
                <w:color w:val="002060"/>
                <w:sz w:val="20"/>
                <w:szCs w:val="20"/>
              </w:rPr>
            </w:pPr>
            <w:r w:rsidRPr="00AF3FEB">
              <w:rPr>
                <w:rFonts w:ascii="Arial" w:hAnsi="Arial" w:cs="Arial"/>
                <w:b/>
                <w:color w:val="002060"/>
                <w:sz w:val="20"/>
                <w:szCs w:val="20"/>
              </w:rPr>
              <w:t>Shared</w:t>
            </w:r>
            <w:r w:rsidRPr="00AF3FEB">
              <w:rPr>
                <w:rFonts w:ascii="Arial" w:hAnsi="Arial" w:cs="Arial"/>
                <w:b/>
                <w:color w:val="002060"/>
                <w:sz w:val="20"/>
                <w:szCs w:val="20"/>
              </w:rPr>
              <w:tab/>
              <w:t>2</w:t>
            </w:r>
          </w:p>
        </w:tc>
        <w:tc>
          <w:tcPr>
            <w:tcW w:w="1701" w:type="dxa"/>
            <w:tcBorders>
              <w:left w:val="single" w:sz="4" w:space="0" w:color="4F81BD" w:themeColor="accent1"/>
              <w:bottom w:val="dotted" w:sz="4" w:space="0" w:color="auto"/>
              <w:right w:val="single" w:sz="4" w:space="0" w:color="4F81BD" w:themeColor="accent1"/>
            </w:tcBorders>
            <w:vAlign w:val="center"/>
          </w:tcPr>
          <w:p w:rsidR="006D34E3" w:rsidRPr="00AF3FEB" w:rsidRDefault="006D34E3" w:rsidP="00D02909">
            <w:pPr>
              <w:jc w:val="center"/>
              <w:rPr>
                <w:rFonts w:ascii="Arial" w:hAnsi="Arial" w:cs="Arial"/>
                <w:b/>
                <w:color w:val="002060"/>
                <w:sz w:val="20"/>
                <w:szCs w:val="20"/>
              </w:rPr>
            </w:pPr>
            <w:r w:rsidRPr="00AF3FEB">
              <w:rPr>
                <w:rFonts w:ascii="Arial" w:hAnsi="Arial" w:cs="Arial"/>
                <w:b/>
                <w:color w:val="002060"/>
                <w:sz w:val="20"/>
                <w:szCs w:val="20"/>
              </w:rPr>
              <w:t>Number Owned</w:t>
            </w:r>
          </w:p>
        </w:tc>
      </w:tr>
      <w:tr w:rsidR="006D34E3" w:rsidRPr="00AF3FEB" w:rsidTr="006D34E3">
        <w:trPr>
          <w:trHeight w:val="12"/>
        </w:trPr>
        <w:tc>
          <w:tcPr>
            <w:tcW w:w="812" w:type="dxa"/>
            <w:tcBorders>
              <w:left w:val="single" w:sz="4" w:space="0" w:color="4F81BD" w:themeColor="accent1"/>
              <w:right w:val="single" w:sz="4" w:space="0" w:color="4F81BD" w:themeColor="accent1"/>
            </w:tcBorders>
            <w:vAlign w:val="center"/>
          </w:tcPr>
          <w:p w:rsidR="006D34E3" w:rsidRPr="00AF3FEB" w:rsidRDefault="006D34E3" w:rsidP="00D02909">
            <w:pPr>
              <w:jc w:val="center"/>
              <w:rPr>
                <w:rFonts w:ascii="Arial" w:hAnsi="Arial" w:cs="Arial"/>
                <w:color w:val="002060"/>
                <w:sz w:val="20"/>
                <w:szCs w:val="20"/>
              </w:rPr>
            </w:pPr>
            <w:r w:rsidRPr="00AF3FEB">
              <w:rPr>
                <w:rFonts w:ascii="Arial" w:eastAsia="Arial Unicode MS" w:hAnsi="Arial" w:cs="Arial"/>
                <w:color w:val="002060"/>
                <w:sz w:val="20"/>
                <w:szCs w:val="20"/>
                <w:lang w:val="en-GB"/>
              </w:rPr>
              <w:t>16.1.</w:t>
            </w:r>
            <w:r w:rsidRPr="00AF3FEB">
              <w:rPr>
                <w:rFonts w:ascii="Arial" w:hAnsi="Arial" w:cs="Arial"/>
                <w:color w:val="002060"/>
                <w:sz w:val="20"/>
                <w:szCs w:val="20"/>
              </w:rPr>
              <w:t>1</w:t>
            </w:r>
          </w:p>
        </w:tc>
        <w:tc>
          <w:tcPr>
            <w:tcW w:w="5817" w:type="dxa"/>
            <w:tcBorders>
              <w:left w:val="single" w:sz="4" w:space="0" w:color="4F81BD" w:themeColor="accent1"/>
              <w:bottom w:val="dotted" w:sz="4" w:space="0" w:color="auto"/>
              <w:right w:val="single" w:sz="4" w:space="0" w:color="4F81BD" w:themeColor="accent1"/>
            </w:tcBorders>
            <w:vAlign w:val="center"/>
          </w:tcPr>
          <w:p w:rsidR="006D34E3" w:rsidRPr="00AF3FEB" w:rsidRDefault="006D34E3" w:rsidP="00D02909">
            <w:pPr>
              <w:spacing w:before="40" w:after="40"/>
              <w:ind w:left="426"/>
              <w:rPr>
                <w:rFonts w:ascii="Arial" w:eastAsia="Arial Unicode MS" w:hAnsi="Arial" w:cs="Arial"/>
                <w:color w:val="002060"/>
                <w:sz w:val="20"/>
                <w:szCs w:val="20"/>
              </w:rPr>
            </w:pPr>
            <w:r w:rsidRPr="00AF3FEB">
              <w:rPr>
                <w:rFonts w:ascii="Arial" w:hAnsi="Arial" w:cs="Arial"/>
                <w:color w:val="002060"/>
                <w:sz w:val="20"/>
                <w:szCs w:val="20"/>
              </w:rPr>
              <w:t>Cattle</w:t>
            </w:r>
          </w:p>
        </w:tc>
        <w:tc>
          <w:tcPr>
            <w:tcW w:w="1701" w:type="dxa"/>
            <w:tcBorders>
              <w:left w:val="single" w:sz="4" w:space="0" w:color="4F81BD" w:themeColor="accent1"/>
              <w:bottom w:val="dotted" w:sz="4" w:space="0" w:color="auto"/>
              <w:right w:val="single" w:sz="4" w:space="0" w:color="4F81BD" w:themeColor="accent1"/>
            </w:tcBorders>
            <w:vAlign w:val="center"/>
          </w:tcPr>
          <w:p w:rsidR="006D34E3" w:rsidRPr="00AF3FEB" w:rsidRDefault="006D34E3" w:rsidP="00D02909">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701" w:type="dxa"/>
            <w:tcBorders>
              <w:left w:val="single" w:sz="4" w:space="0" w:color="4F81BD" w:themeColor="accent1"/>
              <w:bottom w:val="dotted" w:sz="4" w:space="0" w:color="auto"/>
              <w:right w:val="single" w:sz="4" w:space="0" w:color="4F81BD" w:themeColor="accent1"/>
            </w:tcBorders>
            <w:vAlign w:val="center"/>
          </w:tcPr>
          <w:p w:rsidR="006D34E3" w:rsidRPr="00AF3FEB" w:rsidRDefault="006D34E3" w:rsidP="00D02909">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6D34E3" w:rsidRPr="00AF3FEB" w:rsidTr="006D34E3">
        <w:trPr>
          <w:trHeight w:val="12"/>
        </w:trPr>
        <w:tc>
          <w:tcPr>
            <w:tcW w:w="812" w:type="dxa"/>
            <w:tcBorders>
              <w:left w:val="single" w:sz="4" w:space="0" w:color="4F81BD" w:themeColor="accent1"/>
              <w:right w:val="single" w:sz="4" w:space="0" w:color="4F81BD" w:themeColor="accent1"/>
            </w:tcBorders>
            <w:vAlign w:val="center"/>
          </w:tcPr>
          <w:p w:rsidR="006D34E3" w:rsidRPr="00AF3FEB" w:rsidRDefault="006D34E3" w:rsidP="00D02909">
            <w:pPr>
              <w:jc w:val="center"/>
              <w:rPr>
                <w:rFonts w:ascii="Arial" w:hAnsi="Arial" w:cs="Arial"/>
                <w:color w:val="002060"/>
                <w:sz w:val="20"/>
                <w:szCs w:val="20"/>
              </w:rPr>
            </w:pPr>
            <w:r w:rsidRPr="00AF3FEB">
              <w:rPr>
                <w:rFonts w:ascii="Arial" w:eastAsia="Arial Unicode MS" w:hAnsi="Arial" w:cs="Arial"/>
                <w:color w:val="002060"/>
                <w:sz w:val="20"/>
                <w:szCs w:val="20"/>
                <w:lang w:val="en-GB"/>
              </w:rPr>
              <w:t>16.1.</w:t>
            </w:r>
            <w:r w:rsidRPr="00AF3FEB">
              <w:rPr>
                <w:rFonts w:ascii="Arial" w:hAnsi="Arial" w:cs="Arial"/>
                <w:color w:val="002060"/>
                <w:sz w:val="20"/>
                <w:szCs w:val="20"/>
              </w:rPr>
              <w:t>2</w:t>
            </w:r>
          </w:p>
        </w:tc>
        <w:tc>
          <w:tcPr>
            <w:tcW w:w="5817" w:type="dxa"/>
            <w:tcBorders>
              <w:top w:val="dotted" w:sz="4" w:space="0" w:color="auto"/>
              <w:left w:val="single" w:sz="4" w:space="0" w:color="4F81BD" w:themeColor="accent1"/>
              <w:bottom w:val="dotted" w:sz="4" w:space="0" w:color="auto"/>
              <w:right w:val="single" w:sz="4" w:space="0" w:color="4F81BD" w:themeColor="accent1"/>
            </w:tcBorders>
            <w:vAlign w:val="center"/>
          </w:tcPr>
          <w:p w:rsidR="006D34E3" w:rsidRPr="00AF3FEB" w:rsidRDefault="006D34E3" w:rsidP="00D02909">
            <w:pPr>
              <w:spacing w:before="40" w:after="40"/>
              <w:ind w:left="426"/>
              <w:rPr>
                <w:rFonts w:ascii="Arial" w:hAnsi="Arial" w:cs="Arial"/>
                <w:color w:val="002060"/>
                <w:sz w:val="20"/>
                <w:szCs w:val="20"/>
              </w:rPr>
            </w:pPr>
            <w:r w:rsidRPr="00AF3FEB">
              <w:rPr>
                <w:rFonts w:ascii="Arial" w:hAnsi="Arial" w:cs="Arial"/>
                <w:color w:val="002060"/>
                <w:sz w:val="20"/>
                <w:szCs w:val="20"/>
              </w:rPr>
              <w:t>Horses</w:t>
            </w:r>
          </w:p>
        </w:tc>
        <w:tc>
          <w:tcPr>
            <w:tcW w:w="1701" w:type="dxa"/>
            <w:tcBorders>
              <w:top w:val="dotted" w:sz="4" w:space="0" w:color="auto"/>
              <w:left w:val="single" w:sz="4" w:space="0" w:color="4F81BD" w:themeColor="accent1"/>
              <w:bottom w:val="dotted" w:sz="4" w:space="0" w:color="auto"/>
              <w:right w:val="single" w:sz="4" w:space="0" w:color="4F81BD" w:themeColor="accent1"/>
            </w:tcBorders>
            <w:vAlign w:val="center"/>
          </w:tcPr>
          <w:p w:rsidR="006D34E3" w:rsidRPr="00AF3FEB" w:rsidRDefault="006D34E3" w:rsidP="00D02909">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701" w:type="dxa"/>
            <w:tcBorders>
              <w:top w:val="dotted" w:sz="4" w:space="0" w:color="auto"/>
              <w:left w:val="single" w:sz="4" w:space="0" w:color="4F81BD" w:themeColor="accent1"/>
              <w:bottom w:val="dotted" w:sz="4" w:space="0" w:color="auto"/>
              <w:right w:val="single" w:sz="4" w:space="0" w:color="4F81BD" w:themeColor="accent1"/>
            </w:tcBorders>
            <w:vAlign w:val="center"/>
          </w:tcPr>
          <w:p w:rsidR="006D34E3" w:rsidRPr="00AF3FEB" w:rsidRDefault="006D34E3" w:rsidP="00D02909">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6D34E3" w:rsidRPr="00AF3FEB" w:rsidTr="006D34E3">
        <w:trPr>
          <w:trHeight w:val="12"/>
        </w:trPr>
        <w:tc>
          <w:tcPr>
            <w:tcW w:w="812" w:type="dxa"/>
            <w:tcBorders>
              <w:left w:val="single" w:sz="4" w:space="0" w:color="4F81BD" w:themeColor="accent1"/>
              <w:right w:val="single" w:sz="4" w:space="0" w:color="4F81BD" w:themeColor="accent1"/>
            </w:tcBorders>
            <w:vAlign w:val="center"/>
          </w:tcPr>
          <w:p w:rsidR="006D34E3" w:rsidRPr="00AF3FEB" w:rsidRDefault="006D34E3" w:rsidP="00D02909">
            <w:pPr>
              <w:jc w:val="center"/>
              <w:rPr>
                <w:rFonts w:ascii="Arial" w:hAnsi="Arial" w:cs="Arial"/>
                <w:color w:val="002060"/>
                <w:sz w:val="20"/>
                <w:szCs w:val="20"/>
              </w:rPr>
            </w:pPr>
            <w:r w:rsidRPr="00AF3FEB">
              <w:rPr>
                <w:rFonts w:ascii="Arial" w:eastAsia="Arial Unicode MS" w:hAnsi="Arial" w:cs="Arial"/>
                <w:color w:val="002060"/>
                <w:sz w:val="20"/>
                <w:szCs w:val="20"/>
                <w:lang w:val="en-GB"/>
              </w:rPr>
              <w:t>16.1.</w:t>
            </w:r>
            <w:r w:rsidRPr="00AF3FEB">
              <w:rPr>
                <w:rFonts w:ascii="Arial" w:hAnsi="Arial" w:cs="Arial"/>
                <w:color w:val="002060"/>
                <w:sz w:val="20"/>
                <w:szCs w:val="20"/>
              </w:rPr>
              <w:t>3</w:t>
            </w:r>
          </w:p>
        </w:tc>
        <w:tc>
          <w:tcPr>
            <w:tcW w:w="5817" w:type="dxa"/>
            <w:tcBorders>
              <w:top w:val="dotted" w:sz="4" w:space="0" w:color="auto"/>
              <w:left w:val="single" w:sz="4" w:space="0" w:color="4F81BD" w:themeColor="accent1"/>
              <w:bottom w:val="dotted" w:sz="4" w:space="0" w:color="auto"/>
              <w:right w:val="single" w:sz="4" w:space="0" w:color="4F81BD" w:themeColor="accent1"/>
            </w:tcBorders>
            <w:vAlign w:val="center"/>
          </w:tcPr>
          <w:p w:rsidR="006D34E3" w:rsidRPr="00AF3FEB" w:rsidRDefault="006D34E3" w:rsidP="00D02909">
            <w:pPr>
              <w:spacing w:before="40" w:after="40"/>
              <w:ind w:left="426"/>
              <w:rPr>
                <w:rFonts w:ascii="Arial" w:hAnsi="Arial" w:cs="Arial"/>
                <w:color w:val="002060"/>
                <w:sz w:val="20"/>
                <w:szCs w:val="20"/>
              </w:rPr>
            </w:pPr>
            <w:r w:rsidRPr="00AF3FEB">
              <w:rPr>
                <w:rFonts w:ascii="Arial" w:hAnsi="Arial" w:cs="Arial"/>
                <w:color w:val="002060"/>
                <w:sz w:val="20"/>
                <w:szCs w:val="20"/>
              </w:rPr>
              <w:t>Goats and/or sheep</w:t>
            </w:r>
          </w:p>
        </w:tc>
        <w:tc>
          <w:tcPr>
            <w:tcW w:w="1701" w:type="dxa"/>
            <w:tcBorders>
              <w:top w:val="dotted" w:sz="4" w:space="0" w:color="auto"/>
              <w:left w:val="single" w:sz="4" w:space="0" w:color="4F81BD" w:themeColor="accent1"/>
              <w:bottom w:val="dotted" w:sz="4" w:space="0" w:color="auto"/>
              <w:right w:val="single" w:sz="4" w:space="0" w:color="4F81BD" w:themeColor="accent1"/>
            </w:tcBorders>
            <w:vAlign w:val="center"/>
          </w:tcPr>
          <w:p w:rsidR="006D34E3" w:rsidRPr="00AF3FEB" w:rsidRDefault="006D34E3" w:rsidP="00D02909">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701" w:type="dxa"/>
            <w:tcBorders>
              <w:top w:val="dotted" w:sz="4" w:space="0" w:color="auto"/>
              <w:left w:val="single" w:sz="4" w:space="0" w:color="4F81BD" w:themeColor="accent1"/>
              <w:bottom w:val="dotted" w:sz="4" w:space="0" w:color="auto"/>
              <w:right w:val="single" w:sz="4" w:space="0" w:color="4F81BD" w:themeColor="accent1"/>
            </w:tcBorders>
            <w:vAlign w:val="center"/>
          </w:tcPr>
          <w:p w:rsidR="006D34E3" w:rsidRPr="00AF3FEB" w:rsidRDefault="006D34E3" w:rsidP="00D02909">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6D34E3" w:rsidRPr="00AF3FEB" w:rsidTr="006D34E3">
        <w:trPr>
          <w:trHeight w:val="12"/>
        </w:trPr>
        <w:tc>
          <w:tcPr>
            <w:tcW w:w="812" w:type="dxa"/>
            <w:tcBorders>
              <w:left w:val="single" w:sz="4" w:space="0" w:color="4F81BD" w:themeColor="accent1"/>
              <w:right w:val="single" w:sz="4" w:space="0" w:color="4F81BD" w:themeColor="accent1"/>
            </w:tcBorders>
            <w:vAlign w:val="center"/>
          </w:tcPr>
          <w:p w:rsidR="006D34E3" w:rsidRPr="00AF3FEB" w:rsidRDefault="006D34E3" w:rsidP="00D02909">
            <w:pPr>
              <w:jc w:val="center"/>
              <w:rPr>
                <w:rFonts w:ascii="Arial" w:hAnsi="Arial" w:cs="Arial"/>
                <w:color w:val="002060"/>
                <w:sz w:val="20"/>
                <w:szCs w:val="20"/>
              </w:rPr>
            </w:pPr>
            <w:r w:rsidRPr="00AF3FEB">
              <w:rPr>
                <w:rFonts w:ascii="Arial" w:eastAsia="Arial Unicode MS" w:hAnsi="Arial" w:cs="Arial"/>
                <w:color w:val="002060"/>
                <w:sz w:val="20"/>
                <w:szCs w:val="20"/>
                <w:lang w:val="en-GB"/>
              </w:rPr>
              <w:t>16.1.</w:t>
            </w:r>
            <w:r w:rsidRPr="00AF3FEB">
              <w:rPr>
                <w:rFonts w:ascii="Arial" w:hAnsi="Arial" w:cs="Arial"/>
                <w:color w:val="002060"/>
                <w:sz w:val="20"/>
                <w:szCs w:val="20"/>
              </w:rPr>
              <w:t>4</w:t>
            </w:r>
          </w:p>
        </w:tc>
        <w:tc>
          <w:tcPr>
            <w:tcW w:w="5817" w:type="dxa"/>
            <w:tcBorders>
              <w:top w:val="dotted" w:sz="4" w:space="0" w:color="auto"/>
              <w:left w:val="single" w:sz="4" w:space="0" w:color="4F81BD" w:themeColor="accent1"/>
              <w:bottom w:val="dotted" w:sz="4" w:space="0" w:color="auto"/>
              <w:right w:val="single" w:sz="4" w:space="0" w:color="4F81BD" w:themeColor="accent1"/>
            </w:tcBorders>
            <w:vAlign w:val="center"/>
          </w:tcPr>
          <w:p w:rsidR="006D34E3" w:rsidRPr="00AF3FEB" w:rsidRDefault="006D34E3" w:rsidP="00D02909">
            <w:pPr>
              <w:spacing w:before="40" w:after="40"/>
              <w:ind w:left="426"/>
              <w:rPr>
                <w:rFonts w:ascii="Arial" w:hAnsi="Arial" w:cs="Arial"/>
                <w:color w:val="002060"/>
                <w:sz w:val="20"/>
                <w:szCs w:val="20"/>
              </w:rPr>
            </w:pPr>
            <w:r w:rsidRPr="00AF3FEB">
              <w:rPr>
                <w:rFonts w:ascii="Arial" w:hAnsi="Arial" w:cs="Arial"/>
                <w:color w:val="002060"/>
                <w:sz w:val="20"/>
                <w:szCs w:val="20"/>
              </w:rPr>
              <w:t>Buffalo</w:t>
            </w:r>
          </w:p>
        </w:tc>
        <w:tc>
          <w:tcPr>
            <w:tcW w:w="1701" w:type="dxa"/>
            <w:tcBorders>
              <w:top w:val="dotted" w:sz="4" w:space="0" w:color="auto"/>
              <w:left w:val="single" w:sz="4" w:space="0" w:color="4F81BD" w:themeColor="accent1"/>
              <w:bottom w:val="dotted" w:sz="4" w:space="0" w:color="auto"/>
              <w:right w:val="single" w:sz="4" w:space="0" w:color="4F81BD" w:themeColor="accent1"/>
            </w:tcBorders>
            <w:vAlign w:val="center"/>
          </w:tcPr>
          <w:p w:rsidR="006D34E3" w:rsidRPr="00AF3FEB" w:rsidRDefault="006D34E3" w:rsidP="00D02909">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701" w:type="dxa"/>
            <w:tcBorders>
              <w:top w:val="dotted" w:sz="4" w:space="0" w:color="auto"/>
              <w:left w:val="single" w:sz="4" w:space="0" w:color="4F81BD" w:themeColor="accent1"/>
              <w:bottom w:val="dotted" w:sz="4" w:space="0" w:color="auto"/>
              <w:right w:val="single" w:sz="4" w:space="0" w:color="4F81BD" w:themeColor="accent1"/>
            </w:tcBorders>
            <w:vAlign w:val="center"/>
          </w:tcPr>
          <w:p w:rsidR="006D34E3" w:rsidRPr="00AF3FEB" w:rsidRDefault="006D34E3" w:rsidP="00D02909">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6D34E3" w:rsidRPr="00AF3FEB" w:rsidTr="006D34E3">
        <w:trPr>
          <w:trHeight w:val="12"/>
        </w:trPr>
        <w:tc>
          <w:tcPr>
            <w:tcW w:w="812" w:type="dxa"/>
            <w:tcBorders>
              <w:left w:val="single" w:sz="4" w:space="0" w:color="4F81BD" w:themeColor="accent1"/>
              <w:right w:val="single" w:sz="4" w:space="0" w:color="4F81BD" w:themeColor="accent1"/>
            </w:tcBorders>
            <w:vAlign w:val="center"/>
          </w:tcPr>
          <w:p w:rsidR="006D34E3" w:rsidRPr="00AF3FEB" w:rsidRDefault="006D34E3" w:rsidP="00D02909">
            <w:pPr>
              <w:jc w:val="center"/>
              <w:rPr>
                <w:rFonts w:ascii="Arial" w:hAnsi="Arial" w:cs="Arial"/>
                <w:color w:val="002060"/>
                <w:sz w:val="20"/>
                <w:szCs w:val="20"/>
              </w:rPr>
            </w:pPr>
            <w:r w:rsidRPr="00AF3FEB">
              <w:rPr>
                <w:rFonts w:ascii="Arial" w:eastAsia="Arial Unicode MS" w:hAnsi="Arial" w:cs="Arial"/>
                <w:color w:val="002060"/>
                <w:sz w:val="20"/>
                <w:szCs w:val="20"/>
                <w:lang w:val="en-GB"/>
              </w:rPr>
              <w:t>16.1.</w:t>
            </w:r>
            <w:r w:rsidRPr="00AF3FEB">
              <w:rPr>
                <w:rFonts w:ascii="Arial" w:hAnsi="Arial" w:cs="Arial"/>
                <w:color w:val="002060"/>
                <w:sz w:val="20"/>
                <w:szCs w:val="20"/>
              </w:rPr>
              <w:t>5</w:t>
            </w:r>
          </w:p>
        </w:tc>
        <w:tc>
          <w:tcPr>
            <w:tcW w:w="5817" w:type="dxa"/>
            <w:tcBorders>
              <w:top w:val="dotted" w:sz="4" w:space="0" w:color="auto"/>
              <w:left w:val="single" w:sz="4" w:space="0" w:color="4F81BD" w:themeColor="accent1"/>
              <w:bottom w:val="dotted" w:sz="4" w:space="0" w:color="auto"/>
              <w:right w:val="single" w:sz="4" w:space="0" w:color="4F81BD" w:themeColor="accent1"/>
            </w:tcBorders>
            <w:vAlign w:val="center"/>
          </w:tcPr>
          <w:p w:rsidR="006D34E3" w:rsidRPr="00AF3FEB" w:rsidRDefault="006D34E3" w:rsidP="00D02909">
            <w:pPr>
              <w:spacing w:before="40" w:after="40"/>
              <w:ind w:left="426"/>
              <w:rPr>
                <w:rFonts w:ascii="Arial" w:hAnsi="Arial" w:cs="Arial"/>
                <w:color w:val="002060"/>
                <w:sz w:val="20"/>
                <w:szCs w:val="20"/>
              </w:rPr>
            </w:pPr>
            <w:r w:rsidRPr="00AF3FEB">
              <w:rPr>
                <w:rFonts w:ascii="Arial" w:hAnsi="Arial" w:cs="Arial"/>
                <w:color w:val="002060"/>
                <w:sz w:val="20"/>
                <w:szCs w:val="20"/>
              </w:rPr>
              <w:t>Pigs</w:t>
            </w:r>
          </w:p>
        </w:tc>
        <w:tc>
          <w:tcPr>
            <w:tcW w:w="1701" w:type="dxa"/>
            <w:tcBorders>
              <w:top w:val="dotted" w:sz="4" w:space="0" w:color="auto"/>
              <w:left w:val="single" w:sz="4" w:space="0" w:color="4F81BD" w:themeColor="accent1"/>
              <w:bottom w:val="dotted" w:sz="4" w:space="0" w:color="auto"/>
              <w:right w:val="single" w:sz="4" w:space="0" w:color="4F81BD" w:themeColor="accent1"/>
            </w:tcBorders>
            <w:vAlign w:val="center"/>
          </w:tcPr>
          <w:p w:rsidR="006D34E3" w:rsidRPr="00AF3FEB" w:rsidRDefault="006D34E3" w:rsidP="00D02909">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701" w:type="dxa"/>
            <w:tcBorders>
              <w:top w:val="dotted" w:sz="4" w:space="0" w:color="auto"/>
              <w:left w:val="single" w:sz="4" w:space="0" w:color="4F81BD" w:themeColor="accent1"/>
              <w:bottom w:val="dotted" w:sz="4" w:space="0" w:color="auto"/>
              <w:right w:val="single" w:sz="4" w:space="0" w:color="4F81BD" w:themeColor="accent1"/>
            </w:tcBorders>
            <w:vAlign w:val="center"/>
          </w:tcPr>
          <w:p w:rsidR="006D34E3" w:rsidRPr="00AF3FEB" w:rsidRDefault="006D34E3" w:rsidP="00D02909">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6D34E3" w:rsidRPr="00AF3FEB" w:rsidTr="006D34E3">
        <w:trPr>
          <w:trHeight w:val="12"/>
        </w:trPr>
        <w:tc>
          <w:tcPr>
            <w:tcW w:w="812" w:type="dxa"/>
            <w:tcBorders>
              <w:left w:val="single" w:sz="4" w:space="0" w:color="4F81BD" w:themeColor="accent1"/>
              <w:right w:val="single" w:sz="4" w:space="0" w:color="4F81BD" w:themeColor="accent1"/>
            </w:tcBorders>
            <w:vAlign w:val="center"/>
          </w:tcPr>
          <w:p w:rsidR="006D34E3" w:rsidRPr="00AF3FEB" w:rsidRDefault="006D34E3" w:rsidP="00D02909">
            <w:pPr>
              <w:jc w:val="center"/>
              <w:rPr>
                <w:rFonts w:ascii="Arial" w:hAnsi="Arial" w:cs="Arial"/>
                <w:color w:val="002060"/>
                <w:sz w:val="20"/>
                <w:szCs w:val="20"/>
              </w:rPr>
            </w:pPr>
            <w:r w:rsidRPr="00AF3FEB">
              <w:rPr>
                <w:rFonts w:ascii="Arial" w:eastAsia="Arial Unicode MS" w:hAnsi="Arial" w:cs="Arial"/>
                <w:color w:val="002060"/>
                <w:sz w:val="20"/>
                <w:szCs w:val="20"/>
                <w:lang w:val="en-GB"/>
              </w:rPr>
              <w:t>16.1.</w:t>
            </w:r>
            <w:r w:rsidRPr="00AF3FEB">
              <w:rPr>
                <w:rFonts w:ascii="Arial" w:hAnsi="Arial" w:cs="Arial"/>
                <w:color w:val="002060"/>
                <w:sz w:val="20"/>
                <w:szCs w:val="20"/>
              </w:rPr>
              <w:t>6</w:t>
            </w:r>
          </w:p>
        </w:tc>
        <w:tc>
          <w:tcPr>
            <w:tcW w:w="5817" w:type="dxa"/>
            <w:tcBorders>
              <w:top w:val="dotted" w:sz="4" w:space="0" w:color="auto"/>
              <w:left w:val="single" w:sz="4" w:space="0" w:color="4F81BD" w:themeColor="accent1"/>
              <w:bottom w:val="dotted" w:sz="4" w:space="0" w:color="auto"/>
              <w:right w:val="single" w:sz="4" w:space="0" w:color="4F81BD" w:themeColor="accent1"/>
            </w:tcBorders>
            <w:vAlign w:val="center"/>
          </w:tcPr>
          <w:p w:rsidR="006D34E3" w:rsidRPr="00AF3FEB" w:rsidRDefault="006D34E3" w:rsidP="00D02909">
            <w:pPr>
              <w:spacing w:before="40" w:after="40"/>
              <w:ind w:left="426"/>
              <w:rPr>
                <w:rFonts w:ascii="Arial" w:eastAsia="Arial Unicode MS" w:hAnsi="Arial" w:cs="Arial"/>
                <w:color w:val="002060"/>
                <w:sz w:val="20"/>
                <w:szCs w:val="20"/>
              </w:rPr>
            </w:pPr>
            <w:r w:rsidRPr="00AF3FEB">
              <w:rPr>
                <w:rFonts w:ascii="Arial" w:hAnsi="Arial" w:cs="Arial"/>
                <w:color w:val="002060"/>
                <w:sz w:val="20"/>
                <w:szCs w:val="20"/>
              </w:rPr>
              <w:t>Chickens</w:t>
            </w:r>
          </w:p>
        </w:tc>
        <w:tc>
          <w:tcPr>
            <w:tcW w:w="1701" w:type="dxa"/>
            <w:tcBorders>
              <w:top w:val="dotted" w:sz="4" w:space="0" w:color="auto"/>
              <w:left w:val="single" w:sz="4" w:space="0" w:color="4F81BD" w:themeColor="accent1"/>
              <w:bottom w:val="dotted" w:sz="4" w:space="0" w:color="auto"/>
              <w:right w:val="single" w:sz="4" w:space="0" w:color="4F81BD" w:themeColor="accent1"/>
            </w:tcBorders>
            <w:vAlign w:val="center"/>
          </w:tcPr>
          <w:p w:rsidR="006D34E3" w:rsidRPr="00AF3FEB" w:rsidRDefault="006D34E3" w:rsidP="00D02909">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701" w:type="dxa"/>
            <w:tcBorders>
              <w:top w:val="dotted" w:sz="4" w:space="0" w:color="auto"/>
              <w:left w:val="single" w:sz="4" w:space="0" w:color="4F81BD" w:themeColor="accent1"/>
              <w:bottom w:val="dotted" w:sz="4" w:space="0" w:color="auto"/>
              <w:right w:val="single" w:sz="4" w:space="0" w:color="4F81BD" w:themeColor="accent1"/>
            </w:tcBorders>
            <w:vAlign w:val="center"/>
          </w:tcPr>
          <w:p w:rsidR="006D34E3" w:rsidRPr="00AF3FEB" w:rsidRDefault="006D34E3" w:rsidP="00D02909">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6D34E3" w:rsidRPr="00AF3FEB" w:rsidTr="006D34E3">
        <w:trPr>
          <w:trHeight w:val="12"/>
        </w:trPr>
        <w:tc>
          <w:tcPr>
            <w:tcW w:w="812" w:type="dxa"/>
            <w:tcBorders>
              <w:left w:val="single" w:sz="4" w:space="0" w:color="4F81BD" w:themeColor="accent1"/>
              <w:right w:val="single" w:sz="4" w:space="0" w:color="4F81BD" w:themeColor="accent1"/>
            </w:tcBorders>
            <w:vAlign w:val="center"/>
          </w:tcPr>
          <w:p w:rsidR="006D34E3" w:rsidRPr="00AF3FEB" w:rsidRDefault="006D34E3" w:rsidP="00D02909">
            <w:pPr>
              <w:jc w:val="center"/>
              <w:rPr>
                <w:rFonts w:ascii="Arial" w:hAnsi="Arial" w:cs="Arial"/>
                <w:color w:val="002060"/>
                <w:sz w:val="20"/>
                <w:szCs w:val="20"/>
              </w:rPr>
            </w:pPr>
            <w:r w:rsidRPr="00AF3FEB">
              <w:rPr>
                <w:rFonts w:ascii="Arial" w:eastAsia="Arial Unicode MS" w:hAnsi="Arial" w:cs="Arial"/>
                <w:color w:val="002060"/>
                <w:sz w:val="20"/>
                <w:szCs w:val="20"/>
                <w:lang w:val="en-GB"/>
              </w:rPr>
              <w:t>16.1.</w:t>
            </w:r>
            <w:r w:rsidRPr="00AF3FEB">
              <w:rPr>
                <w:rFonts w:ascii="Arial" w:hAnsi="Arial" w:cs="Arial"/>
                <w:color w:val="002060"/>
                <w:sz w:val="20"/>
                <w:szCs w:val="20"/>
              </w:rPr>
              <w:t>7</w:t>
            </w:r>
          </w:p>
        </w:tc>
        <w:tc>
          <w:tcPr>
            <w:tcW w:w="5817" w:type="dxa"/>
            <w:tcBorders>
              <w:top w:val="dotted" w:sz="4" w:space="0" w:color="auto"/>
              <w:left w:val="single" w:sz="4" w:space="0" w:color="4F81BD" w:themeColor="accent1"/>
              <w:bottom w:val="dotted" w:sz="4" w:space="0" w:color="auto"/>
              <w:right w:val="single" w:sz="4" w:space="0" w:color="4F81BD" w:themeColor="accent1"/>
            </w:tcBorders>
            <w:vAlign w:val="center"/>
          </w:tcPr>
          <w:p w:rsidR="006D34E3" w:rsidRPr="00AF3FEB" w:rsidRDefault="006D34E3" w:rsidP="00D02909">
            <w:pPr>
              <w:spacing w:before="40" w:after="40"/>
              <w:ind w:left="426"/>
              <w:rPr>
                <w:rFonts w:ascii="Arial" w:eastAsia="Arial Unicode MS" w:hAnsi="Arial" w:cs="Arial"/>
                <w:color w:val="002060"/>
                <w:sz w:val="20"/>
                <w:szCs w:val="20"/>
              </w:rPr>
            </w:pPr>
            <w:r w:rsidRPr="00AF3FEB">
              <w:rPr>
                <w:rFonts w:ascii="Arial" w:hAnsi="Arial" w:cs="Arial"/>
                <w:color w:val="002060"/>
                <w:sz w:val="20"/>
                <w:szCs w:val="20"/>
              </w:rPr>
              <w:t>Ducks</w:t>
            </w:r>
          </w:p>
        </w:tc>
        <w:tc>
          <w:tcPr>
            <w:tcW w:w="1701" w:type="dxa"/>
            <w:tcBorders>
              <w:top w:val="dotted" w:sz="4" w:space="0" w:color="auto"/>
              <w:left w:val="single" w:sz="4" w:space="0" w:color="4F81BD" w:themeColor="accent1"/>
              <w:bottom w:val="dotted" w:sz="4" w:space="0" w:color="auto"/>
              <w:right w:val="single" w:sz="4" w:space="0" w:color="4F81BD" w:themeColor="accent1"/>
            </w:tcBorders>
            <w:vAlign w:val="center"/>
          </w:tcPr>
          <w:p w:rsidR="006D34E3" w:rsidRPr="00AF3FEB" w:rsidRDefault="006D34E3" w:rsidP="00D02909">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701" w:type="dxa"/>
            <w:tcBorders>
              <w:top w:val="dotted" w:sz="4" w:space="0" w:color="auto"/>
              <w:left w:val="single" w:sz="4" w:space="0" w:color="4F81BD" w:themeColor="accent1"/>
              <w:bottom w:val="dotted" w:sz="4" w:space="0" w:color="auto"/>
              <w:right w:val="single" w:sz="4" w:space="0" w:color="4F81BD" w:themeColor="accent1"/>
            </w:tcBorders>
            <w:vAlign w:val="center"/>
          </w:tcPr>
          <w:p w:rsidR="006D34E3" w:rsidRPr="00AF3FEB" w:rsidRDefault="006D34E3" w:rsidP="00D02909">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6D34E3" w:rsidRPr="00AF3FEB" w:rsidTr="006D34E3">
        <w:trPr>
          <w:trHeight w:val="12"/>
        </w:trPr>
        <w:tc>
          <w:tcPr>
            <w:tcW w:w="812" w:type="dxa"/>
            <w:tcBorders>
              <w:left w:val="single" w:sz="4" w:space="0" w:color="4F81BD" w:themeColor="accent1"/>
              <w:right w:val="single" w:sz="4" w:space="0" w:color="4F81BD" w:themeColor="accent1"/>
            </w:tcBorders>
            <w:vAlign w:val="center"/>
          </w:tcPr>
          <w:p w:rsidR="006D34E3" w:rsidRPr="00AF3FEB" w:rsidRDefault="006D34E3" w:rsidP="00D02909">
            <w:pPr>
              <w:jc w:val="center"/>
              <w:rPr>
                <w:rFonts w:ascii="Arial" w:hAnsi="Arial" w:cs="Arial"/>
                <w:color w:val="002060"/>
                <w:sz w:val="20"/>
                <w:szCs w:val="20"/>
              </w:rPr>
            </w:pPr>
            <w:r w:rsidRPr="00AF3FEB">
              <w:rPr>
                <w:rFonts w:ascii="Arial" w:eastAsia="Arial Unicode MS" w:hAnsi="Arial" w:cs="Arial"/>
                <w:color w:val="002060"/>
                <w:sz w:val="20"/>
                <w:szCs w:val="20"/>
                <w:lang w:val="en-GB"/>
              </w:rPr>
              <w:t>16.1.</w:t>
            </w:r>
            <w:r w:rsidRPr="00AF3FEB">
              <w:rPr>
                <w:rFonts w:ascii="Arial" w:hAnsi="Arial" w:cs="Arial"/>
                <w:color w:val="002060"/>
                <w:sz w:val="20"/>
                <w:szCs w:val="20"/>
              </w:rPr>
              <w:t>8</w:t>
            </w:r>
          </w:p>
        </w:tc>
        <w:tc>
          <w:tcPr>
            <w:tcW w:w="5817" w:type="dxa"/>
            <w:tcBorders>
              <w:top w:val="dotted" w:sz="4" w:space="0" w:color="auto"/>
              <w:left w:val="single" w:sz="4" w:space="0" w:color="4F81BD" w:themeColor="accent1"/>
              <w:bottom w:val="dotted" w:sz="4" w:space="0" w:color="auto"/>
              <w:right w:val="single" w:sz="4" w:space="0" w:color="4F81BD" w:themeColor="accent1"/>
            </w:tcBorders>
            <w:vAlign w:val="center"/>
          </w:tcPr>
          <w:p w:rsidR="006D34E3" w:rsidRPr="00AF3FEB" w:rsidRDefault="006D34E3" w:rsidP="00D02909">
            <w:pPr>
              <w:spacing w:before="40" w:after="40"/>
              <w:ind w:left="426"/>
              <w:rPr>
                <w:rFonts w:ascii="Arial" w:eastAsia="Arial Unicode MS" w:hAnsi="Arial" w:cs="Arial"/>
                <w:color w:val="002060"/>
                <w:sz w:val="20"/>
                <w:szCs w:val="20"/>
              </w:rPr>
            </w:pPr>
            <w:r w:rsidRPr="00AF3FEB">
              <w:rPr>
                <w:rFonts w:ascii="Arial" w:eastAsia="Arial Unicode MS" w:hAnsi="Arial" w:cs="Arial"/>
                <w:color w:val="002060"/>
                <w:sz w:val="20"/>
                <w:szCs w:val="20"/>
              </w:rPr>
              <w:t>Other 1 (specify) _________________________</w:t>
            </w:r>
          </w:p>
        </w:tc>
        <w:tc>
          <w:tcPr>
            <w:tcW w:w="1701" w:type="dxa"/>
            <w:tcBorders>
              <w:top w:val="dotted" w:sz="4" w:space="0" w:color="auto"/>
              <w:left w:val="single" w:sz="4" w:space="0" w:color="4F81BD" w:themeColor="accent1"/>
              <w:bottom w:val="dotted" w:sz="4" w:space="0" w:color="auto"/>
              <w:right w:val="single" w:sz="4" w:space="0" w:color="4F81BD" w:themeColor="accent1"/>
            </w:tcBorders>
            <w:vAlign w:val="center"/>
          </w:tcPr>
          <w:p w:rsidR="006D34E3" w:rsidRPr="00AF3FEB" w:rsidRDefault="006D34E3" w:rsidP="00D02909">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701" w:type="dxa"/>
            <w:tcBorders>
              <w:top w:val="dotted" w:sz="4" w:space="0" w:color="auto"/>
              <w:left w:val="single" w:sz="4" w:space="0" w:color="4F81BD" w:themeColor="accent1"/>
              <w:bottom w:val="dotted" w:sz="4" w:space="0" w:color="auto"/>
              <w:right w:val="single" w:sz="4" w:space="0" w:color="4F81BD" w:themeColor="accent1"/>
            </w:tcBorders>
            <w:vAlign w:val="center"/>
          </w:tcPr>
          <w:p w:rsidR="006D34E3" w:rsidRPr="00AF3FEB" w:rsidRDefault="006D34E3" w:rsidP="00D02909">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6D34E3" w:rsidRPr="00AF3FEB" w:rsidTr="006D34E3">
        <w:trPr>
          <w:trHeight w:val="12"/>
        </w:trPr>
        <w:tc>
          <w:tcPr>
            <w:tcW w:w="812" w:type="dxa"/>
            <w:tcBorders>
              <w:left w:val="single" w:sz="4" w:space="0" w:color="4F81BD" w:themeColor="accent1"/>
              <w:right w:val="single" w:sz="4" w:space="0" w:color="4F81BD" w:themeColor="accent1"/>
            </w:tcBorders>
            <w:vAlign w:val="center"/>
          </w:tcPr>
          <w:p w:rsidR="006D34E3" w:rsidRPr="00AF3FEB" w:rsidRDefault="006D34E3" w:rsidP="00D02909">
            <w:pPr>
              <w:jc w:val="center"/>
              <w:rPr>
                <w:rFonts w:ascii="Arial" w:hAnsi="Arial" w:cs="Arial"/>
                <w:color w:val="002060"/>
                <w:sz w:val="20"/>
                <w:szCs w:val="20"/>
              </w:rPr>
            </w:pPr>
            <w:r w:rsidRPr="00AF3FEB">
              <w:rPr>
                <w:rFonts w:ascii="Arial" w:eastAsia="Arial Unicode MS" w:hAnsi="Arial" w:cs="Arial"/>
                <w:color w:val="002060"/>
                <w:sz w:val="20"/>
                <w:szCs w:val="20"/>
                <w:lang w:val="en-GB"/>
              </w:rPr>
              <w:t>16.1.</w:t>
            </w:r>
            <w:r w:rsidRPr="00AF3FEB">
              <w:rPr>
                <w:rFonts w:ascii="Arial" w:hAnsi="Arial" w:cs="Arial"/>
                <w:color w:val="002060"/>
                <w:sz w:val="20"/>
                <w:szCs w:val="20"/>
              </w:rPr>
              <w:t>9</w:t>
            </w:r>
          </w:p>
        </w:tc>
        <w:tc>
          <w:tcPr>
            <w:tcW w:w="5817" w:type="dxa"/>
            <w:tcBorders>
              <w:top w:val="dotted" w:sz="4" w:space="0" w:color="auto"/>
              <w:left w:val="single" w:sz="4" w:space="0" w:color="4F81BD" w:themeColor="accent1"/>
              <w:bottom w:val="dotted" w:sz="4" w:space="0" w:color="auto"/>
              <w:right w:val="single" w:sz="4" w:space="0" w:color="4F81BD" w:themeColor="accent1"/>
            </w:tcBorders>
            <w:vAlign w:val="center"/>
          </w:tcPr>
          <w:p w:rsidR="006D34E3" w:rsidRPr="00AF3FEB" w:rsidRDefault="006D34E3" w:rsidP="00D02909">
            <w:pPr>
              <w:spacing w:before="40" w:after="40"/>
              <w:ind w:left="426"/>
              <w:rPr>
                <w:rFonts w:ascii="Arial" w:eastAsia="Arial Unicode MS" w:hAnsi="Arial" w:cs="Arial"/>
                <w:color w:val="002060"/>
                <w:sz w:val="20"/>
                <w:szCs w:val="20"/>
              </w:rPr>
            </w:pPr>
            <w:r w:rsidRPr="00AF3FEB">
              <w:rPr>
                <w:rFonts w:ascii="Arial" w:eastAsia="Arial Unicode MS" w:hAnsi="Arial" w:cs="Arial"/>
                <w:color w:val="002060"/>
                <w:sz w:val="20"/>
                <w:szCs w:val="20"/>
              </w:rPr>
              <w:t>Other 2 (specify) _________________________</w:t>
            </w:r>
          </w:p>
        </w:tc>
        <w:tc>
          <w:tcPr>
            <w:tcW w:w="1701" w:type="dxa"/>
            <w:tcBorders>
              <w:top w:val="dotted" w:sz="4" w:space="0" w:color="auto"/>
              <w:left w:val="single" w:sz="4" w:space="0" w:color="4F81BD" w:themeColor="accent1"/>
              <w:bottom w:val="dotted" w:sz="4" w:space="0" w:color="auto"/>
              <w:right w:val="single" w:sz="4" w:space="0" w:color="4F81BD" w:themeColor="accent1"/>
            </w:tcBorders>
            <w:vAlign w:val="center"/>
          </w:tcPr>
          <w:p w:rsidR="006D34E3" w:rsidRPr="00AF3FEB" w:rsidRDefault="006D34E3" w:rsidP="00D02909">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701" w:type="dxa"/>
            <w:tcBorders>
              <w:top w:val="dotted" w:sz="4" w:space="0" w:color="auto"/>
              <w:left w:val="single" w:sz="4" w:space="0" w:color="4F81BD" w:themeColor="accent1"/>
              <w:bottom w:val="dotted" w:sz="4" w:space="0" w:color="auto"/>
              <w:right w:val="single" w:sz="4" w:space="0" w:color="4F81BD" w:themeColor="accent1"/>
            </w:tcBorders>
            <w:vAlign w:val="center"/>
          </w:tcPr>
          <w:p w:rsidR="006D34E3" w:rsidRPr="00AF3FEB" w:rsidRDefault="006D34E3" w:rsidP="00D02909">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6D34E3" w:rsidRPr="00AF3FEB" w:rsidTr="006D34E3">
        <w:trPr>
          <w:trHeight w:val="12"/>
        </w:trPr>
        <w:tc>
          <w:tcPr>
            <w:tcW w:w="812" w:type="dxa"/>
            <w:tcBorders>
              <w:left w:val="single" w:sz="4" w:space="0" w:color="4F81BD" w:themeColor="accent1"/>
              <w:bottom w:val="single" w:sz="4" w:space="0" w:color="4F81BD" w:themeColor="accent1"/>
              <w:right w:val="single" w:sz="4" w:space="0" w:color="4F81BD" w:themeColor="accent1"/>
            </w:tcBorders>
            <w:vAlign w:val="center"/>
          </w:tcPr>
          <w:p w:rsidR="006D34E3" w:rsidRPr="00AF3FEB" w:rsidRDefault="006D34E3" w:rsidP="00D02909">
            <w:pPr>
              <w:jc w:val="center"/>
              <w:rPr>
                <w:rFonts w:ascii="Arial" w:hAnsi="Arial" w:cs="Arial"/>
                <w:color w:val="002060"/>
                <w:sz w:val="20"/>
                <w:szCs w:val="20"/>
              </w:rPr>
            </w:pPr>
            <w:r w:rsidRPr="00AF3FEB">
              <w:rPr>
                <w:rFonts w:ascii="Arial" w:eastAsia="Arial Unicode MS" w:hAnsi="Arial" w:cs="Arial"/>
                <w:color w:val="002060"/>
                <w:sz w:val="20"/>
                <w:szCs w:val="20"/>
                <w:lang w:val="en-GB"/>
              </w:rPr>
              <w:t>16.1.</w:t>
            </w:r>
            <w:r w:rsidRPr="00AF3FEB">
              <w:rPr>
                <w:rFonts w:ascii="Arial" w:hAnsi="Arial" w:cs="Arial"/>
                <w:color w:val="002060"/>
                <w:sz w:val="20"/>
                <w:szCs w:val="20"/>
              </w:rPr>
              <w:t>10</w:t>
            </w:r>
          </w:p>
        </w:tc>
        <w:tc>
          <w:tcPr>
            <w:tcW w:w="5817" w:type="dxa"/>
            <w:tcBorders>
              <w:top w:val="dotted" w:sz="4" w:space="0" w:color="auto"/>
              <w:left w:val="single" w:sz="4" w:space="0" w:color="4F81BD" w:themeColor="accent1"/>
              <w:bottom w:val="single" w:sz="4" w:space="0" w:color="4F81BD" w:themeColor="accent1"/>
              <w:right w:val="single" w:sz="4" w:space="0" w:color="4F81BD" w:themeColor="accent1"/>
            </w:tcBorders>
            <w:vAlign w:val="center"/>
          </w:tcPr>
          <w:p w:rsidR="006D34E3" w:rsidRPr="00AF3FEB" w:rsidRDefault="006D34E3" w:rsidP="00D02909">
            <w:pPr>
              <w:spacing w:before="40" w:after="40"/>
              <w:ind w:left="426"/>
              <w:rPr>
                <w:rFonts w:ascii="Arial" w:eastAsia="Arial Unicode MS" w:hAnsi="Arial" w:cs="Arial"/>
                <w:color w:val="002060"/>
                <w:sz w:val="20"/>
                <w:szCs w:val="20"/>
              </w:rPr>
            </w:pPr>
            <w:r w:rsidRPr="00AF3FEB">
              <w:rPr>
                <w:rFonts w:ascii="Arial" w:eastAsia="Arial Unicode MS" w:hAnsi="Arial" w:cs="Arial"/>
                <w:color w:val="002060"/>
                <w:sz w:val="20"/>
                <w:szCs w:val="20"/>
              </w:rPr>
              <w:t>Other 3 (specify) _________________________</w:t>
            </w:r>
          </w:p>
        </w:tc>
        <w:tc>
          <w:tcPr>
            <w:tcW w:w="1701" w:type="dxa"/>
            <w:tcBorders>
              <w:top w:val="dotted" w:sz="4" w:space="0" w:color="auto"/>
              <w:left w:val="single" w:sz="4" w:space="0" w:color="4F81BD" w:themeColor="accent1"/>
              <w:bottom w:val="single" w:sz="4" w:space="0" w:color="4F81BD" w:themeColor="accent1"/>
              <w:right w:val="single" w:sz="4" w:space="0" w:color="4F81BD" w:themeColor="accent1"/>
            </w:tcBorders>
            <w:vAlign w:val="center"/>
          </w:tcPr>
          <w:p w:rsidR="006D34E3" w:rsidRPr="00AF3FEB" w:rsidRDefault="006D34E3" w:rsidP="00D02909">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701" w:type="dxa"/>
            <w:tcBorders>
              <w:top w:val="dotted" w:sz="4" w:space="0" w:color="auto"/>
              <w:left w:val="single" w:sz="4" w:space="0" w:color="4F81BD" w:themeColor="accent1"/>
              <w:bottom w:val="single" w:sz="4" w:space="0" w:color="4F81BD" w:themeColor="accent1"/>
              <w:right w:val="single" w:sz="4" w:space="0" w:color="4F81BD" w:themeColor="accent1"/>
            </w:tcBorders>
            <w:vAlign w:val="center"/>
          </w:tcPr>
          <w:p w:rsidR="006D34E3" w:rsidRPr="00AF3FEB" w:rsidRDefault="006D34E3" w:rsidP="00D02909">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bl>
    <w:p w:rsidR="00706DE2" w:rsidRPr="00AF3FEB" w:rsidRDefault="00706DE2">
      <w:pPr>
        <w:rPr>
          <w:color w:val="002060"/>
        </w:rPr>
      </w:pPr>
    </w:p>
    <w:p w:rsidR="0007468C" w:rsidRPr="00AF3FEB" w:rsidRDefault="0007468C" w:rsidP="001A5185">
      <w:pPr>
        <w:pStyle w:val="Heading2"/>
      </w:pPr>
      <w:r w:rsidRPr="00AF3FEB">
        <w:t xml:space="preserve">SECTION </w:t>
      </w:r>
      <w:r w:rsidR="00D02909" w:rsidRPr="00AF3FEB">
        <w:t>17</w:t>
      </w:r>
      <w:r w:rsidRPr="00AF3FEB">
        <w:t>: HOUSEHOLD OWNERSHIP OF AGRICULTURAL EQUIPMENT AND M</w:t>
      </w:r>
      <w:r w:rsidRPr="00AF3FEB">
        <w:t>A</w:t>
      </w:r>
      <w:r w:rsidRPr="00AF3FEB">
        <w:t>CHINERY</w:t>
      </w:r>
    </w:p>
    <w:tbl>
      <w:tblPr>
        <w:tblW w:w="10031" w:type="dxa"/>
        <w:tblLook w:val="04A0" w:firstRow="1" w:lastRow="0" w:firstColumn="1" w:lastColumn="0" w:noHBand="0" w:noVBand="1"/>
      </w:tblPr>
      <w:tblGrid>
        <w:gridCol w:w="884"/>
        <w:gridCol w:w="5745"/>
        <w:gridCol w:w="1559"/>
        <w:gridCol w:w="1843"/>
      </w:tblGrid>
      <w:tr w:rsidR="0057679C" w:rsidRPr="00AF3FEB" w:rsidTr="001329E7">
        <w:trPr>
          <w:trHeight w:val="20"/>
        </w:trPr>
        <w:tc>
          <w:tcPr>
            <w:tcW w:w="884" w:type="dxa"/>
            <w:tcBorders>
              <w:top w:val="single" w:sz="4" w:space="0" w:color="4F81BD" w:themeColor="accent1"/>
              <w:left w:val="single" w:sz="4" w:space="0" w:color="4F81BD" w:themeColor="accent1"/>
              <w:right w:val="single" w:sz="2" w:space="0" w:color="4F81BD" w:themeColor="accent1"/>
            </w:tcBorders>
          </w:tcPr>
          <w:p w:rsidR="0057679C" w:rsidRPr="00AF3FEB" w:rsidRDefault="0057679C" w:rsidP="004E0688">
            <w:pPr>
              <w:spacing w:before="40"/>
              <w:jc w:val="center"/>
              <w:rPr>
                <w:rFonts w:ascii="Arial" w:eastAsia="Arial Unicode MS" w:hAnsi="Arial" w:cs="Arial"/>
                <w:color w:val="002060"/>
                <w:sz w:val="20"/>
                <w:szCs w:val="20"/>
                <w:lang w:val="en-GB"/>
              </w:rPr>
            </w:pPr>
          </w:p>
        </w:tc>
        <w:tc>
          <w:tcPr>
            <w:tcW w:w="9147" w:type="dxa"/>
            <w:gridSpan w:val="3"/>
            <w:tcBorders>
              <w:top w:val="single" w:sz="4" w:space="0" w:color="4F81BD" w:themeColor="accent1"/>
              <w:left w:val="single" w:sz="2" w:space="0" w:color="4F81BD" w:themeColor="accent1"/>
              <w:right w:val="single" w:sz="4" w:space="0" w:color="4F81BD" w:themeColor="accent1"/>
            </w:tcBorders>
          </w:tcPr>
          <w:p w:rsidR="0057679C" w:rsidRPr="00AF3FEB" w:rsidRDefault="0057679C" w:rsidP="00B255A7">
            <w:pPr>
              <w:jc w:val="both"/>
              <w:rPr>
                <w:rFonts w:ascii="Arial" w:hAnsi="Arial" w:cs="Arial"/>
                <w:b/>
                <w:color w:val="002060"/>
                <w:sz w:val="20"/>
                <w:szCs w:val="20"/>
              </w:rPr>
            </w:pPr>
            <w:r w:rsidRPr="00AF3FEB">
              <w:rPr>
                <w:rFonts w:ascii="Arial" w:hAnsi="Arial" w:cs="Arial"/>
                <w:color w:val="002060"/>
                <w:sz w:val="20"/>
                <w:szCs w:val="20"/>
              </w:rPr>
              <w:t xml:space="preserve">Does your household currently own any of the following agricultural equipment and machinery?  </w:t>
            </w:r>
            <w:r w:rsidRPr="00AF3FEB">
              <w:rPr>
                <w:rFonts w:ascii="Arial" w:hAnsi="Arial" w:cs="Arial"/>
                <w:b/>
                <w:color w:val="002060"/>
                <w:sz w:val="20"/>
                <w:szCs w:val="20"/>
              </w:rPr>
              <w:t>Record the answer in the space provided – ownership can be full or shared ownership with other households. (Multiple responses)</w:t>
            </w:r>
          </w:p>
          <w:p w:rsidR="00D02909" w:rsidRPr="00AF3FEB" w:rsidRDefault="00D02909" w:rsidP="00B255A7">
            <w:pPr>
              <w:jc w:val="both"/>
              <w:rPr>
                <w:rFonts w:ascii="Arial" w:hAnsi="Arial" w:cs="Arial"/>
                <w:color w:val="002060"/>
                <w:sz w:val="20"/>
                <w:szCs w:val="20"/>
              </w:rPr>
            </w:pPr>
          </w:p>
        </w:tc>
      </w:tr>
      <w:tr w:rsidR="0057679C" w:rsidRPr="00AF3FEB" w:rsidTr="001329E7">
        <w:trPr>
          <w:trHeight w:val="288"/>
        </w:trPr>
        <w:tc>
          <w:tcPr>
            <w:tcW w:w="884" w:type="dxa"/>
            <w:tcBorders>
              <w:left w:val="single" w:sz="4" w:space="0" w:color="4F81BD" w:themeColor="accent1"/>
              <w:right w:val="single" w:sz="2" w:space="0" w:color="4F81BD" w:themeColor="accent1"/>
            </w:tcBorders>
            <w:vAlign w:val="center"/>
          </w:tcPr>
          <w:p w:rsidR="0057679C" w:rsidRPr="00AF3FEB" w:rsidRDefault="0057679C" w:rsidP="00685ECF">
            <w:pPr>
              <w:jc w:val="center"/>
              <w:rPr>
                <w:rFonts w:ascii="Arial" w:hAnsi="Arial" w:cs="Arial"/>
                <w:color w:val="002060"/>
                <w:sz w:val="20"/>
                <w:szCs w:val="20"/>
              </w:rPr>
            </w:pPr>
          </w:p>
        </w:tc>
        <w:tc>
          <w:tcPr>
            <w:tcW w:w="5745" w:type="dxa"/>
            <w:tcBorders>
              <w:left w:val="single" w:sz="2" w:space="0" w:color="4F81BD" w:themeColor="accent1"/>
              <w:bottom w:val="dotted" w:sz="4" w:space="0" w:color="auto"/>
              <w:right w:val="single" w:sz="2" w:space="0" w:color="4F81BD" w:themeColor="accent1"/>
            </w:tcBorders>
            <w:vAlign w:val="center"/>
          </w:tcPr>
          <w:p w:rsidR="0057679C" w:rsidRPr="00AF3FEB" w:rsidRDefault="0057679C" w:rsidP="00685ECF">
            <w:pPr>
              <w:tabs>
                <w:tab w:val="right" w:leader="dot" w:pos="1138"/>
              </w:tabs>
              <w:ind w:right="-14"/>
              <w:jc w:val="center"/>
              <w:rPr>
                <w:rFonts w:ascii="Arial" w:hAnsi="Arial" w:cs="Arial"/>
                <w:b/>
                <w:color w:val="002060"/>
                <w:sz w:val="20"/>
                <w:szCs w:val="20"/>
              </w:rPr>
            </w:pPr>
          </w:p>
        </w:tc>
        <w:tc>
          <w:tcPr>
            <w:tcW w:w="1559" w:type="dxa"/>
            <w:tcBorders>
              <w:left w:val="single" w:sz="2" w:space="0" w:color="4F81BD" w:themeColor="accent1"/>
              <w:right w:val="single" w:sz="2" w:space="0" w:color="4F81BD" w:themeColor="accent1"/>
            </w:tcBorders>
            <w:vAlign w:val="center"/>
          </w:tcPr>
          <w:p w:rsidR="0057679C" w:rsidRPr="00AF3FEB" w:rsidRDefault="0057679C" w:rsidP="00FF6F9C">
            <w:pPr>
              <w:tabs>
                <w:tab w:val="right" w:leader="dot" w:pos="1097"/>
              </w:tabs>
              <w:rPr>
                <w:rFonts w:ascii="Arial" w:hAnsi="Arial" w:cs="Arial"/>
                <w:b/>
                <w:color w:val="002060"/>
                <w:sz w:val="20"/>
                <w:szCs w:val="20"/>
              </w:rPr>
            </w:pPr>
            <w:r w:rsidRPr="00AF3FEB">
              <w:rPr>
                <w:rFonts w:ascii="Arial" w:hAnsi="Arial" w:cs="Arial"/>
                <w:b/>
                <w:color w:val="002060"/>
                <w:sz w:val="20"/>
                <w:szCs w:val="20"/>
              </w:rPr>
              <w:t>Not own</w:t>
            </w:r>
            <w:r w:rsidRPr="00AF3FEB">
              <w:rPr>
                <w:rFonts w:ascii="Arial" w:hAnsi="Arial" w:cs="Arial"/>
                <w:b/>
                <w:color w:val="002060"/>
                <w:sz w:val="20"/>
                <w:szCs w:val="20"/>
              </w:rPr>
              <w:tab/>
              <w:t>0</w:t>
            </w:r>
          </w:p>
          <w:p w:rsidR="0057679C" w:rsidRPr="00AF3FEB" w:rsidRDefault="0057679C" w:rsidP="00FF6F9C">
            <w:pPr>
              <w:tabs>
                <w:tab w:val="right" w:leader="dot" w:pos="1097"/>
              </w:tabs>
              <w:rPr>
                <w:rFonts w:ascii="Arial" w:hAnsi="Arial" w:cs="Arial"/>
                <w:b/>
                <w:color w:val="002060"/>
                <w:sz w:val="20"/>
                <w:szCs w:val="20"/>
              </w:rPr>
            </w:pPr>
            <w:r w:rsidRPr="00AF3FEB">
              <w:rPr>
                <w:rFonts w:ascii="Arial" w:hAnsi="Arial" w:cs="Arial"/>
                <w:b/>
                <w:color w:val="002060"/>
                <w:sz w:val="20"/>
                <w:szCs w:val="20"/>
              </w:rPr>
              <w:t>Own</w:t>
            </w:r>
            <w:r w:rsidRPr="00AF3FEB">
              <w:rPr>
                <w:rFonts w:ascii="Arial" w:hAnsi="Arial" w:cs="Arial"/>
                <w:b/>
                <w:color w:val="002060"/>
                <w:sz w:val="20"/>
                <w:szCs w:val="20"/>
              </w:rPr>
              <w:tab/>
              <w:t>1</w:t>
            </w:r>
          </w:p>
          <w:p w:rsidR="0057679C" w:rsidRPr="00AF3FEB" w:rsidRDefault="0057679C" w:rsidP="00FF6F9C">
            <w:pPr>
              <w:tabs>
                <w:tab w:val="right" w:leader="dot" w:pos="1097"/>
              </w:tabs>
              <w:rPr>
                <w:rFonts w:ascii="Arial" w:hAnsi="Arial" w:cs="Arial"/>
                <w:b/>
                <w:color w:val="002060"/>
                <w:sz w:val="20"/>
                <w:szCs w:val="20"/>
              </w:rPr>
            </w:pPr>
            <w:r w:rsidRPr="00AF3FEB">
              <w:rPr>
                <w:rFonts w:ascii="Arial" w:hAnsi="Arial" w:cs="Arial"/>
                <w:b/>
                <w:color w:val="002060"/>
                <w:sz w:val="20"/>
                <w:szCs w:val="20"/>
              </w:rPr>
              <w:t>Shared</w:t>
            </w:r>
            <w:r w:rsidRPr="00AF3FEB">
              <w:rPr>
                <w:rFonts w:ascii="Arial" w:hAnsi="Arial" w:cs="Arial"/>
                <w:b/>
                <w:color w:val="002060"/>
                <w:sz w:val="20"/>
                <w:szCs w:val="20"/>
              </w:rPr>
              <w:tab/>
              <w:t>2</w:t>
            </w:r>
          </w:p>
        </w:tc>
        <w:tc>
          <w:tcPr>
            <w:tcW w:w="1843" w:type="dxa"/>
            <w:tcBorders>
              <w:left w:val="single" w:sz="2" w:space="0" w:color="4F81BD" w:themeColor="accent1"/>
              <w:right w:val="single" w:sz="4" w:space="0" w:color="4F81BD" w:themeColor="accent1"/>
            </w:tcBorders>
          </w:tcPr>
          <w:p w:rsidR="0057679C" w:rsidRPr="00AF3FEB" w:rsidRDefault="0057679C" w:rsidP="00FF6F9C">
            <w:pPr>
              <w:tabs>
                <w:tab w:val="right" w:leader="dot" w:pos="1097"/>
              </w:tabs>
              <w:rPr>
                <w:rFonts w:ascii="Arial" w:hAnsi="Arial" w:cs="Arial"/>
                <w:b/>
                <w:color w:val="002060"/>
                <w:sz w:val="20"/>
                <w:szCs w:val="20"/>
              </w:rPr>
            </w:pPr>
            <w:r w:rsidRPr="00AF3FEB">
              <w:rPr>
                <w:rFonts w:ascii="Arial" w:hAnsi="Arial" w:cs="Arial"/>
                <w:b/>
                <w:color w:val="002060"/>
                <w:sz w:val="20"/>
                <w:szCs w:val="20"/>
              </w:rPr>
              <w:t>Number owned</w:t>
            </w:r>
          </w:p>
        </w:tc>
      </w:tr>
      <w:tr w:rsidR="0057679C" w:rsidRPr="00AF3FEB" w:rsidTr="001329E7">
        <w:trPr>
          <w:trHeight w:val="20"/>
        </w:trPr>
        <w:tc>
          <w:tcPr>
            <w:tcW w:w="884" w:type="dxa"/>
            <w:tcBorders>
              <w:left w:val="single" w:sz="4" w:space="0" w:color="4F81BD" w:themeColor="accent1"/>
              <w:right w:val="single" w:sz="2" w:space="0" w:color="4F81BD" w:themeColor="accent1"/>
            </w:tcBorders>
            <w:vAlign w:val="center"/>
          </w:tcPr>
          <w:p w:rsidR="0057679C" w:rsidRPr="00AF3FEB" w:rsidRDefault="00D02909" w:rsidP="00685ECF">
            <w:pPr>
              <w:jc w:val="center"/>
              <w:rPr>
                <w:rFonts w:ascii="Arial" w:hAnsi="Arial" w:cs="Arial"/>
                <w:color w:val="002060"/>
                <w:sz w:val="20"/>
                <w:szCs w:val="20"/>
              </w:rPr>
            </w:pPr>
            <w:r w:rsidRPr="00AF3FEB">
              <w:rPr>
                <w:rFonts w:ascii="Arial" w:eastAsia="Arial Unicode MS" w:hAnsi="Arial" w:cs="Arial"/>
                <w:color w:val="002060"/>
                <w:sz w:val="20"/>
                <w:szCs w:val="20"/>
                <w:lang w:val="en-GB"/>
              </w:rPr>
              <w:t>17</w:t>
            </w:r>
            <w:r w:rsidR="0057679C" w:rsidRPr="00AF3FEB">
              <w:rPr>
                <w:rFonts w:ascii="Arial" w:eastAsia="Arial Unicode MS" w:hAnsi="Arial" w:cs="Arial"/>
                <w:color w:val="002060"/>
                <w:sz w:val="20"/>
                <w:szCs w:val="20"/>
                <w:lang w:val="en-GB"/>
              </w:rPr>
              <w:t>.1.</w:t>
            </w:r>
            <w:r w:rsidR="0057679C" w:rsidRPr="00AF3FEB">
              <w:rPr>
                <w:rFonts w:ascii="Arial" w:hAnsi="Arial" w:cs="Arial"/>
                <w:color w:val="002060"/>
                <w:sz w:val="20"/>
                <w:szCs w:val="20"/>
              </w:rPr>
              <w:t>1</w:t>
            </w:r>
          </w:p>
        </w:tc>
        <w:tc>
          <w:tcPr>
            <w:tcW w:w="5745" w:type="dxa"/>
            <w:tcBorders>
              <w:left w:val="single" w:sz="2" w:space="0" w:color="4F81BD" w:themeColor="accent1"/>
              <w:bottom w:val="dotted" w:sz="4" w:space="0" w:color="auto"/>
              <w:right w:val="single" w:sz="2" w:space="0" w:color="4F81BD" w:themeColor="accent1"/>
            </w:tcBorders>
            <w:vAlign w:val="center"/>
          </w:tcPr>
          <w:p w:rsidR="0057679C" w:rsidRPr="00AF3FEB" w:rsidRDefault="0057679C" w:rsidP="00D30466">
            <w:pPr>
              <w:spacing w:before="40" w:after="40"/>
              <w:rPr>
                <w:rFonts w:ascii="Arial" w:hAnsi="Arial" w:cs="Arial"/>
                <w:color w:val="002060"/>
                <w:sz w:val="20"/>
                <w:szCs w:val="20"/>
              </w:rPr>
            </w:pPr>
            <w:r w:rsidRPr="00AF3FEB">
              <w:rPr>
                <w:rFonts w:ascii="Arial" w:hAnsi="Arial" w:cs="Arial"/>
                <w:color w:val="002060"/>
                <w:sz w:val="20"/>
                <w:szCs w:val="20"/>
              </w:rPr>
              <w:t>Ploughs/tillage equipment for use with draught animals</w:t>
            </w:r>
          </w:p>
        </w:tc>
        <w:tc>
          <w:tcPr>
            <w:tcW w:w="1559" w:type="dxa"/>
            <w:tcBorders>
              <w:left w:val="single" w:sz="2" w:space="0" w:color="4F81BD" w:themeColor="accent1"/>
              <w:bottom w:val="dotted" w:sz="4" w:space="0" w:color="auto"/>
              <w:right w:val="single" w:sz="2" w:space="0" w:color="4F81BD" w:themeColor="accent1"/>
            </w:tcBorders>
            <w:vAlign w:val="center"/>
          </w:tcPr>
          <w:p w:rsidR="0057679C" w:rsidRPr="00AF3FEB" w:rsidRDefault="0057679C" w:rsidP="00685ECF">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843" w:type="dxa"/>
            <w:tcBorders>
              <w:left w:val="single" w:sz="2" w:space="0" w:color="4F81BD" w:themeColor="accent1"/>
              <w:bottom w:val="dotted" w:sz="4" w:space="0" w:color="auto"/>
              <w:right w:val="single" w:sz="4" w:space="0" w:color="4F81BD" w:themeColor="accent1"/>
            </w:tcBorders>
            <w:vAlign w:val="center"/>
          </w:tcPr>
          <w:p w:rsidR="0057679C" w:rsidRPr="00AF3FEB" w:rsidRDefault="0057679C" w:rsidP="00685ECF">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57679C" w:rsidRPr="00AF3FEB" w:rsidTr="001329E7">
        <w:trPr>
          <w:trHeight w:val="20"/>
        </w:trPr>
        <w:tc>
          <w:tcPr>
            <w:tcW w:w="884" w:type="dxa"/>
            <w:tcBorders>
              <w:left w:val="single" w:sz="4" w:space="0" w:color="4F81BD" w:themeColor="accent1"/>
              <w:right w:val="single" w:sz="2" w:space="0" w:color="4F81BD" w:themeColor="accent1"/>
            </w:tcBorders>
            <w:vAlign w:val="center"/>
          </w:tcPr>
          <w:p w:rsidR="0057679C" w:rsidRPr="00AF3FEB" w:rsidRDefault="00D02909" w:rsidP="00685ECF">
            <w:pPr>
              <w:jc w:val="center"/>
              <w:rPr>
                <w:rFonts w:ascii="Arial" w:hAnsi="Arial" w:cs="Arial"/>
                <w:color w:val="002060"/>
                <w:sz w:val="20"/>
                <w:szCs w:val="20"/>
              </w:rPr>
            </w:pPr>
            <w:r w:rsidRPr="00AF3FEB">
              <w:rPr>
                <w:rFonts w:ascii="Arial" w:eastAsia="Arial Unicode MS" w:hAnsi="Arial" w:cs="Arial"/>
                <w:color w:val="002060"/>
                <w:sz w:val="20"/>
                <w:szCs w:val="20"/>
                <w:lang w:val="en-GB"/>
              </w:rPr>
              <w:t>17</w:t>
            </w:r>
            <w:r w:rsidR="0057679C" w:rsidRPr="00AF3FEB">
              <w:rPr>
                <w:rFonts w:ascii="Arial" w:eastAsia="Arial Unicode MS" w:hAnsi="Arial" w:cs="Arial"/>
                <w:color w:val="002060"/>
                <w:sz w:val="20"/>
                <w:szCs w:val="20"/>
                <w:lang w:val="en-GB"/>
              </w:rPr>
              <w:t>.1.</w:t>
            </w:r>
            <w:r w:rsidR="0057679C" w:rsidRPr="00AF3FEB">
              <w:rPr>
                <w:rFonts w:ascii="Arial" w:hAnsi="Arial" w:cs="Arial"/>
                <w:color w:val="002060"/>
                <w:sz w:val="20"/>
                <w:szCs w:val="20"/>
              </w:rPr>
              <w:t>2</w:t>
            </w:r>
          </w:p>
        </w:tc>
        <w:tc>
          <w:tcPr>
            <w:tcW w:w="5745" w:type="dxa"/>
            <w:tcBorders>
              <w:top w:val="dotted" w:sz="4" w:space="0" w:color="auto"/>
              <w:left w:val="single" w:sz="2" w:space="0" w:color="4F81BD" w:themeColor="accent1"/>
              <w:bottom w:val="dotted" w:sz="4" w:space="0" w:color="auto"/>
              <w:right w:val="single" w:sz="2" w:space="0" w:color="4F81BD" w:themeColor="accent1"/>
            </w:tcBorders>
            <w:vAlign w:val="center"/>
          </w:tcPr>
          <w:p w:rsidR="0057679C" w:rsidRPr="00AF3FEB" w:rsidRDefault="0057679C" w:rsidP="00D30466">
            <w:pPr>
              <w:spacing w:before="40" w:after="40"/>
              <w:rPr>
                <w:rFonts w:ascii="Arial" w:hAnsi="Arial" w:cs="Arial"/>
                <w:color w:val="002060"/>
                <w:sz w:val="20"/>
                <w:szCs w:val="20"/>
              </w:rPr>
            </w:pPr>
            <w:r w:rsidRPr="00AF3FEB">
              <w:rPr>
                <w:rFonts w:ascii="Arial" w:hAnsi="Arial" w:cs="Arial"/>
                <w:color w:val="002060"/>
                <w:sz w:val="20"/>
                <w:szCs w:val="20"/>
              </w:rPr>
              <w:t>Power tiller</w:t>
            </w:r>
          </w:p>
        </w:tc>
        <w:tc>
          <w:tcPr>
            <w:tcW w:w="1559" w:type="dxa"/>
            <w:tcBorders>
              <w:top w:val="dotted" w:sz="4" w:space="0" w:color="auto"/>
              <w:left w:val="single" w:sz="2" w:space="0" w:color="4F81BD" w:themeColor="accent1"/>
              <w:bottom w:val="dotted" w:sz="4" w:space="0" w:color="auto"/>
              <w:right w:val="single" w:sz="2" w:space="0" w:color="4F81BD" w:themeColor="accent1"/>
            </w:tcBorders>
            <w:vAlign w:val="center"/>
          </w:tcPr>
          <w:p w:rsidR="0057679C" w:rsidRPr="00AF3FEB" w:rsidRDefault="0057679C" w:rsidP="00685ECF">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843" w:type="dxa"/>
            <w:tcBorders>
              <w:top w:val="dotted" w:sz="4" w:space="0" w:color="auto"/>
              <w:left w:val="single" w:sz="2" w:space="0" w:color="4F81BD" w:themeColor="accent1"/>
              <w:bottom w:val="dotted" w:sz="4" w:space="0" w:color="auto"/>
              <w:right w:val="single" w:sz="4" w:space="0" w:color="4F81BD" w:themeColor="accent1"/>
            </w:tcBorders>
            <w:vAlign w:val="center"/>
          </w:tcPr>
          <w:p w:rsidR="0057679C" w:rsidRPr="00AF3FEB" w:rsidRDefault="0057679C" w:rsidP="00685ECF">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57679C" w:rsidRPr="00AF3FEB" w:rsidTr="001329E7">
        <w:trPr>
          <w:trHeight w:val="20"/>
        </w:trPr>
        <w:tc>
          <w:tcPr>
            <w:tcW w:w="884" w:type="dxa"/>
            <w:tcBorders>
              <w:left w:val="single" w:sz="4" w:space="0" w:color="4F81BD" w:themeColor="accent1"/>
              <w:right w:val="single" w:sz="2" w:space="0" w:color="4F81BD" w:themeColor="accent1"/>
            </w:tcBorders>
            <w:vAlign w:val="center"/>
          </w:tcPr>
          <w:p w:rsidR="0057679C" w:rsidRPr="00AF3FEB" w:rsidRDefault="00D02909" w:rsidP="00685ECF">
            <w:pPr>
              <w:jc w:val="center"/>
              <w:rPr>
                <w:rFonts w:ascii="Arial" w:hAnsi="Arial" w:cs="Arial"/>
                <w:color w:val="002060"/>
                <w:sz w:val="20"/>
                <w:szCs w:val="20"/>
              </w:rPr>
            </w:pPr>
            <w:r w:rsidRPr="00AF3FEB">
              <w:rPr>
                <w:rFonts w:ascii="Arial" w:eastAsia="Arial Unicode MS" w:hAnsi="Arial" w:cs="Arial"/>
                <w:color w:val="002060"/>
                <w:sz w:val="20"/>
                <w:szCs w:val="20"/>
                <w:lang w:val="en-GB"/>
              </w:rPr>
              <w:t>17</w:t>
            </w:r>
            <w:r w:rsidR="0057679C" w:rsidRPr="00AF3FEB">
              <w:rPr>
                <w:rFonts w:ascii="Arial" w:eastAsia="Arial Unicode MS" w:hAnsi="Arial" w:cs="Arial"/>
                <w:color w:val="002060"/>
                <w:sz w:val="20"/>
                <w:szCs w:val="20"/>
                <w:lang w:val="en-GB"/>
              </w:rPr>
              <w:t>.1.</w:t>
            </w:r>
            <w:r w:rsidR="0057679C" w:rsidRPr="00AF3FEB">
              <w:rPr>
                <w:rFonts w:ascii="Arial" w:hAnsi="Arial" w:cs="Arial"/>
                <w:color w:val="002060"/>
                <w:sz w:val="20"/>
                <w:szCs w:val="20"/>
              </w:rPr>
              <w:t>3</w:t>
            </w:r>
          </w:p>
        </w:tc>
        <w:tc>
          <w:tcPr>
            <w:tcW w:w="5745" w:type="dxa"/>
            <w:tcBorders>
              <w:top w:val="dotted" w:sz="4" w:space="0" w:color="auto"/>
              <w:left w:val="single" w:sz="2" w:space="0" w:color="4F81BD" w:themeColor="accent1"/>
              <w:bottom w:val="dotted" w:sz="4" w:space="0" w:color="auto"/>
              <w:right w:val="single" w:sz="2" w:space="0" w:color="4F81BD" w:themeColor="accent1"/>
            </w:tcBorders>
            <w:vAlign w:val="center"/>
          </w:tcPr>
          <w:p w:rsidR="0057679C" w:rsidRPr="00AF3FEB" w:rsidRDefault="0057679C" w:rsidP="00D30466">
            <w:pPr>
              <w:spacing w:before="40" w:after="40"/>
              <w:rPr>
                <w:rFonts w:ascii="Arial" w:hAnsi="Arial" w:cs="Arial"/>
                <w:color w:val="002060"/>
                <w:sz w:val="20"/>
                <w:szCs w:val="20"/>
              </w:rPr>
            </w:pPr>
            <w:r w:rsidRPr="00AF3FEB">
              <w:rPr>
                <w:rFonts w:ascii="Arial" w:hAnsi="Arial" w:cs="Arial"/>
                <w:color w:val="002060"/>
                <w:sz w:val="20"/>
                <w:szCs w:val="20"/>
              </w:rPr>
              <w:t>Tractor</w:t>
            </w:r>
          </w:p>
        </w:tc>
        <w:tc>
          <w:tcPr>
            <w:tcW w:w="1559" w:type="dxa"/>
            <w:tcBorders>
              <w:top w:val="dotted" w:sz="4" w:space="0" w:color="auto"/>
              <w:left w:val="single" w:sz="2" w:space="0" w:color="4F81BD" w:themeColor="accent1"/>
              <w:bottom w:val="dotted" w:sz="4" w:space="0" w:color="auto"/>
              <w:right w:val="single" w:sz="2" w:space="0" w:color="4F81BD" w:themeColor="accent1"/>
            </w:tcBorders>
            <w:vAlign w:val="center"/>
          </w:tcPr>
          <w:p w:rsidR="0057679C" w:rsidRPr="00AF3FEB" w:rsidRDefault="0057679C" w:rsidP="00685ECF">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843" w:type="dxa"/>
            <w:tcBorders>
              <w:top w:val="dotted" w:sz="4" w:space="0" w:color="auto"/>
              <w:left w:val="single" w:sz="2" w:space="0" w:color="4F81BD" w:themeColor="accent1"/>
              <w:bottom w:val="dotted" w:sz="4" w:space="0" w:color="auto"/>
              <w:right w:val="single" w:sz="4" w:space="0" w:color="4F81BD" w:themeColor="accent1"/>
            </w:tcBorders>
            <w:vAlign w:val="center"/>
          </w:tcPr>
          <w:p w:rsidR="0057679C" w:rsidRPr="00AF3FEB" w:rsidRDefault="0057679C" w:rsidP="00685ECF">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57679C" w:rsidRPr="00AF3FEB" w:rsidTr="001329E7">
        <w:trPr>
          <w:trHeight w:val="20"/>
        </w:trPr>
        <w:tc>
          <w:tcPr>
            <w:tcW w:w="884" w:type="dxa"/>
            <w:tcBorders>
              <w:left w:val="single" w:sz="4" w:space="0" w:color="4F81BD" w:themeColor="accent1"/>
              <w:right w:val="single" w:sz="2" w:space="0" w:color="4F81BD" w:themeColor="accent1"/>
            </w:tcBorders>
            <w:vAlign w:val="center"/>
          </w:tcPr>
          <w:p w:rsidR="0057679C" w:rsidRPr="00AF3FEB" w:rsidRDefault="00D02909" w:rsidP="00685ECF">
            <w:pPr>
              <w:jc w:val="center"/>
              <w:rPr>
                <w:rFonts w:ascii="Arial" w:hAnsi="Arial" w:cs="Arial"/>
                <w:color w:val="002060"/>
                <w:sz w:val="20"/>
                <w:szCs w:val="20"/>
              </w:rPr>
            </w:pPr>
            <w:r w:rsidRPr="00AF3FEB">
              <w:rPr>
                <w:rFonts w:ascii="Arial" w:eastAsia="Arial Unicode MS" w:hAnsi="Arial" w:cs="Arial"/>
                <w:color w:val="002060"/>
                <w:sz w:val="20"/>
                <w:szCs w:val="20"/>
                <w:lang w:val="en-GB"/>
              </w:rPr>
              <w:t>17</w:t>
            </w:r>
            <w:r w:rsidR="0057679C" w:rsidRPr="00AF3FEB">
              <w:rPr>
                <w:rFonts w:ascii="Arial" w:eastAsia="Arial Unicode MS" w:hAnsi="Arial" w:cs="Arial"/>
                <w:color w:val="002060"/>
                <w:sz w:val="20"/>
                <w:szCs w:val="20"/>
                <w:lang w:val="en-GB"/>
              </w:rPr>
              <w:t>.1.</w:t>
            </w:r>
            <w:r w:rsidR="0057679C" w:rsidRPr="00AF3FEB">
              <w:rPr>
                <w:rFonts w:ascii="Arial" w:hAnsi="Arial" w:cs="Arial"/>
                <w:color w:val="002060"/>
                <w:sz w:val="20"/>
                <w:szCs w:val="20"/>
              </w:rPr>
              <w:t>4</w:t>
            </w:r>
          </w:p>
        </w:tc>
        <w:tc>
          <w:tcPr>
            <w:tcW w:w="5745" w:type="dxa"/>
            <w:tcBorders>
              <w:top w:val="dotted" w:sz="4" w:space="0" w:color="auto"/>
              <w:left w:val="single" w:sz="2" w:space="0" w:color="4F81BD" w:themeColor="accent1"/>
              <w:bottom w:val="dotted" w:sz="4" w:space="0" w:color="auto"/>
              <w:right w:val="single" w:sz="2" w:space="0" w:color="4F81BD" w:themeColor="accent1"/>
            </w:tcBorders>
            <w:vAlign w:val="center"/>
          </w:tcPr>
          <w:p w:rsidR="0057679C" w:rsidRPr="00AF3FEB" w:rsidRDefault="0057679C" w:rsidP="00D30466">
            <w:pPr>
              <w:spacing w:before="40" w:after="40"/>
              <w:rPr>
                <w:rFonts w:ascii="Arial" w:hAnsi="Arial" w:cs="Arial"/>
                <w:color w:val="002060"/>
                <w:sz w:val="20"/>
                <w:szCs w:val="20"/>
              </w:rPr>
            </w:pPr>
            <w:r w:rsidRPr="00AF3FEB">
              <w:rPr>
                <w:rFonts w:ascii="Arial" w:hAnsi="Arial" w:cs="Arial"/>
                <w:color w:val="002060"/>
                <w:sz w:val="20"/>
                <w:szCs w:val="20"/>
              </w:rPr>
              <w:t>Power thresher</w:t>
            </w:r>
          </w:p>
        </w:tc>
        <w:tc>
          <w:tcPr>
            <w:tcW w:w="1559" w:type="dxa"/>
            <w:tcBorders>
              <w:top w:val="dotted" w:sz="4" w:space="0" w:color="auto"/>
              <w:left w:val="single" w:sz="2" w:space="0" w:color="4F81BD" w:themeColor="accent1"/>
              <w:bottom w:val="dotted" w:sz="4" w:space="0" w:color="auto"/>
              <w:right w:val="single" w:sz="2" w:space="0" w:color="4F81BD" w:themeColor="accent1"/>
            </w:tcBorders>
            <w:vAlign w:val="center"/>
          </w:tcPr>
          <w:p w:rsidR="0057679C" w:rsidRPr="00AF3FEB" w:rsidRDefault="0057679C" w:rsidP="00685ECF">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843" w:type="dxa"/>
            <w:tcBorders>
              <w:top w:val="dotted" w:sz="4" w:space="0" w:color="auto"/>
              <w:left w:val="single" w:sz="2" w:space="0" w:color="4F81BD" w:themeColor="accent1"/>
              <w:bottom w:val="dotted" w:sz="4" w:space="0" w:color="auto"/>
              <w:right w:val="single" w:sz="4" w:space="0" w:color="4F81BD" w:themeColor="accent1"/>
            </w:tcBorders>
            <w:vAlign w:val="center"/>
          </w:tcPr>
          <w:p w:rsidR="0057679C" w:rsidRPr="00AF3FEB" w:rsidRDefault="0057679C" w:rsidP="00685ECF">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57679C" w:rsidRPr="00AF3FEB" w:rsidTr="001329E7">
        <w:trPr>
          <w:trHeight w:val="20"/>
        </w:trPr>
        <w:tc>
          <w:tcPr>
            <w:tcW w:w="884" w:type="dxa"/>
            <w:tcBorders>
              <w:left w:val="single" w:sz="4" w:space="0" w:color="4F81BD" w:themeColor="accent1"/>
              <w:right w:val="single" w:sz="2" w:space="0" w:color="4F81BD" w:themeColor="accent1"/>
            </w:tcBorders>
            <w:vAlign w:val="center"/>
          </w:tcPr>
          <w:p w:rsidR="0057679C" w:rsidRPr="00AF3FEB" w:rsidRDefault="00D02909" w:rsidP="00685ECF">
            <w:pPr>
              <w:jc w:val="center"/>
              <w:rPr>
                <w:rFonts w:ascii="Arial" w:hAnsi="Arial" w:cs="Arial"/>
                <w:color w:val="002060"/>
                <w:sz w:val="20"/>
                <w:szCs w:val="20"/>
              </w:rPr>
            </w:pPr>
            <w:r w:rsidRPr="00AF3FEB">
              <w:rPr>
                <w:rFonts w:ascii="Arial" w:eastAsia="Arial Unicode MS" w:hAnsi="Arial" w:cs="Arial"/>
                <w:color w:val="002060"/>
                <w:sz w:val="20"/>
                <w:szCs w:val="20"/>
                <w:lang w:val="en-GB"/>
              </w:rPr>
              <w:t>17</w:t>
            </w:r>
            <w:r w:rsidR="0057679C" w:rsidRPr="00AF3FEB">
              <w:rPr>
                <w:rFonts w:ascii="Arial" w:eastAsia="Arial Unicode MS" w:hAnsi="Arial" w:cs="Arial"/>
                <w:color w:val="002060"/>
                <w:sz w:val="20"/>
                <w:szCs w:val="20"/>
                <w:lang w:val="en-GB"/>
              </w:rPr>
              <w:t>.1.</w:t>
            </w:r>
            <w:r w:rsidR="0057679C" w:rsidRPr="00AF3FEB">
              <w:rPr>
                <w:rFonts w:ascii="Arial" w:hAnsi="Arial" w:cs="Arial"/>
                <w:color w:val="002060"/>
                <w:sz w:val="20"/>
                <w:szCs w:val="20"/>
              </w:rPr>
              <w:t>5</w:t>
            </w:r>
          </w:p>
        </w:tc>
        <w:tc>
          <w:tcPr>
            <w:tcW w:w="5745" w:type="dxa"/>
            <w:tcBorders>
              <w:top w:val="dotted" w:sz="4" w:space="0" w:color="auto"/>
              <w:left w:val="single" w:sz="2" w:space="0" w:color="4F81BD" w:themeColor="accent1"/>
              <w:bottom w:val="dotted" w:sz="4" w:space="0" w:color="auto"/>
              <w:right w:val="single" w:sz="2" w:space="0" w:color="4F81BD" w:themeColor="accent1"/>
            </w:tcBorders>
            <w:vAlign w:val="center"/>
          </w:tcPr>
          <w:p w:rsidR="0057679C" w:rsidRPr="00AF3FEB" w:rsidRDefault="0057679C" w:rsidP="00D30466">
            <w:pPr>
              <w:spacing w:before="40" w:after="40"/>
              <w:rPr>
                <w:rFonts w:ascii="Arial" w:hAnsi="Arial" w:cs="Arial"/>
                <w:color w:val="002060"/>
                <w:sz w:val="20"/>
                <w:szCs w:val="20"/>
              </w:rPr>
            </w:pPr>
            <w:r w:rsidRPr="00AF3FEB">
              <w:rPr>
                <w:rFonts w:ascii="Arial" w:hAnsi="Arial" w:cs="Arial"/>
                <w:color w:val="002060"/>
                <w:sz w:val="20"/>
                <w:szCs w:val="20"/>
              </w:rPr>
              <w:t>Backpack sprayer</w:t>
            </w:r>
          </w:p>
        </w:tc>
        <w:tc>
          <w:tcPr>
            <w:tcW w:w="1559" w:type="dxa"/>
            <w:tcBorders>
              <w:top w:val="dotted" w:sz="4" w:space="0" w:color="auto"/>
              <w:left w:val="single" w:sz="2" w:space="0" w:color="4F81BD" w:themeColor="accent1"/>
              <w:bottom w:val="dotted" w:sz="4" w:space="0" w:color="auto"/>
              <w:right w:val="single" w:sz="2" w:space="0" w:color="4F81BD" w:themeColor="accent1"/>
            </w:tcBorders>
            <w:vAlign w:val="center"/>
          </w:tcPr>
          <w:p w:rsidR="0057679C" w:rsidRPr="00AF3FEB" w:rsidRDefault="0057679C" w:rsidP="00685ECF">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843" w:type="dxa"/>
            <w:tcBorders>
              <w:top w:val="dotted" w:sz="4" w:space="0" w:color="auto"/>
              <w:left w:val="single" w:sz="2" w:space="0" w:color="4F81BD" w:themeColor="accent1"/>
              <w:bottom w:val="dotted" w:sz="4" w:space="0" w:color="auto"/>
              <w:right w:val="single" w:sz="4" w:space="0" w:color="4F81BD" w:themeColor="accent1"/>
            </w:tcBorders>
            <w:vAlign w:val="center"/>
          </w:tcPr>
          <w:p w:rsidR="0057679C" w:rsidRPr="00AF3FEB" w:rsidRDefault="0057679C" w:rsidP="00685ECF">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57679C" w:rsidRPr="00AF3FEB" w:rsidTr="001329E7">
        <w:trPr>
          <w:trHeight w:val="20"/>
        </w:trPr>
        <w:tc>
          <w:tcPr>
            <w:tcW w:w="884" w:type="dxa"/>
            <w:tcBorders>
              <w:left w:val="single" w:sz="4" w:space="0" w:color="4F81BD" w:themeColor="accent1"/>
              <w:right w:val="single" w:sz="2" w:space="0" w:color="4F81BD" w:themeColor="accent1"/>
            </w:tcBorders>
            <w:vAlign w:val="center"/>
          </w:tcPr>
          <w:p w:rsidR="0057679C" w:rsidRPr="00AF3FEB" w:rsidRDefault="00D02909" w:rsidP="00685ECF">
            <w:pPr>
              <w:jc w:val="center"/>
              <w:rPr>
                <w:rFonts w:ascii="Arial" w:hAnsi="Arial" w:cs="Arial"/>
                <w:color w:val="002060"/>
                <w:sz w:val="20"/>
                <w:szCs w:val="20"/>
              </w:rPr>
            </w:pPr>
            <w:r w:rsidRPr="00AF3FEB">
              <w:rPr>
                <w:rFonts w:ascii="Arial" w:eastAsia="Arial Unicode MS" w:hAnsi="Arial" w:cs="Arial"/>
                <w:color w:val="002060"/>
                <w:sz w:val="20"/>
                <w:szCs w:val="20"/>
                <w:lang w:val="en-GB"/>
              </w:rPr>
              <w:t>17</w:t>
            </w:r>
            <w:r w:rsidR="0057679C" w:rsidRPr="00AF3FEB">
              <w:rPr>
                <w:rFonts w:ascii="Arial" w:eastAsia="Arial Unicode MS" w:hAnsi="Arial" w:cs="Arial"/>
                <w:color w:val="002060"/>
                <w:sz w:val="20"/>
                <w:szCs w:val="20"/>
                <w:lang w:val="en-GB"/>
              </w:rPr>
              <w:t>.1.</w:t>
            </w:r>
            <w:r w:rsidR="0057679C" w:rsidRPr="00AF3FEB">
              <w:rPr>
                <w:rFonts w:ascii="Arial" w:hAnsi="Arial" w:cs="Arial"/>
                <w:color w:val="002060"/>
                <w:sz w:val="20"/>
                <w:szCs w:val="20"/>
              </w:rPr>
              <w:t>6</w:t>
            </w:r>
          </w:p>
        </w:tc>
        <w:tc>
          <w:tcPr>
            <w:tcW w:w="5745" w:type="dxa"/>
            <w:tcBorders>
              <w:top w:val="dotted" w:sz="4" w:space="0" w:color="auto"/>
              <w:left w:val="single" w:sz="2" w:space="0" w:color="4F81BD" w:themeColor="accent1"/>
              <w:bottom w:val="dotted" w:sz="4" w:space="0" w:color="auto"/>
              <w:right w:val="single" w:sz="2" w:space="0" w:color="4F81BD" w:themeColor="accent1"/>
            </w:tcBorders>
            <w:vAlign w:val="center"/>
          </w:tcPr>
          <w:p w:rsidR="0057679C" w:rsidRPr="00AF3FEB" w:rsidRDefault="0057679C" w:rsidP="00D30466">
            <w:pPr>
              <w:spacing w:before="40" w:after="40"/>
              <w:rPr>
                <w:rFonts w:ascii="Arial" w:hAnsi="Arial" w:cs="Arial"/>
                <w:color w:val="002060"/>
                <w:sz w:val="20"/>
                <w:szCs w:val="20"/>
              </w:rPr>
            </w:pPr>
            <w:r w:rsidRPr="00AF3FEB">
              <w:rPr>
                <w:rFonts w:ascii="Arial" w:hAnsi="Arial" w:cs="Arial"/>
                <w:color w:val="002060"/>
                <w:sz w:val="20"/>
                <w:szCs w:val="20"/>
              </w:rPr>
              <w:t>Improved crop storage bin or silo</w:t>
            </w:r>
          </w:p>
        </w:tc>
        <w:tc>
          <w:tcPr>
            <w:tcW w:w="1559" w:type="dxa"/>
            <w:tcBorders>
              <w:top w:val="dotted" w:sz="4" w:space="0" w:color="auto"/>
              <w:left w:val="single" w:sz="2" w:space="0" w:color="4F81BD" w:themeColor="accent1"/>
              <w:bottom w:val="dotted" w:sz="4" w:space="0" w:color="auto"/>
              <w:right w:val="single" w:sz="2" w:space="0" w:color="4F81BD" w:themeColor="accent1"/>
            </w:tcBorders>
            <w:vAlign w:val="center"/>
          </w:tcPr>
          <w:p w:rsidR="0057679C" w:rsidRPr="00AF3FEB" w:rsidRDefault="0057679C" w:rsidP="00685ECF">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843" w:type="dxa"/>
            <w:tcBorders>
              <w:top w:val="dotted" w:sz="4" w:space="0" w:color="auto"/>
              <w:left w:val="single" w:sz="2" w:space="0" w:color="4F81BD" w:themeColor="accent1"/>
              <w:bottom w:val="dotted" w:sz="4" w:space="0" w:color="auto"/>
              <w:right w:val="single" w:sz="4" w:space="0" w:color="4F81BD" w:themeColor="accent1"/>
            </w:tcBorders>
            <w:vAlign w:val="center"/>
          </w:tcPr>
          <w:p w:rsidR="0057679C" w:rsidRPr="00AF3FEB" w:rsidRDefault="0057679C" w:rsidP="00685ECF">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57679C" w:rsidRPr="00AF3FEB" w:rsidTr="001329E7">
        <w:trPr>
          <w:trHeight w:val="20"/>
        </w:trPr>
        <w:tc>
          <w:tcPr>
            <w:tcW w:w="884" w:type="dxa"/>
            <w:tcBorders>
              <w:left w:val="single" w:sz="4" w:space="0" w:color="4F81BD" w:themeColor="accent1"/>
              <w:right w:val="single" w:sz="2" w:space="0" w:color="4F81BD" w:themeColor="accent1"/>
            </w:tcBorders>
            <w:vAlign w:val="center"/>
          </w:tcPr>
          <w:p w:rsidR="0057679C" w:rsidRPr="00AF3FEB" w:rsidRDefault="00D02909" w:rsidP="00685ECF">
            <w:pPr>
              <w:jc w:val="center"/>
              <w:rPr>
                <w:rFonts w:ascii="Arial" w:hAnsi="Arial" w:cs="Arial"/>
                <w:color w:val="002060"/>
                <w:sz w:val="20"/>
                <w:szCs w:val="20"/>
              </w:rPr>
            </w:pPr>
            <w:r w:rsidRPr="00AF3FEB">
              <w:rPr>
                <w:rFonts w:ascii="Arial" w:eastAsia="Arial Unicode MS" w:hAnsi="Arial" w:cs="Arial"/>
                <w:color w:val="002060"/>
                <w:sz w:val="20"/>
                <w:szCs w:val="20"/>
                <w:lang w:val="en-GB"/>
              </w:rPr>
              <w:t>17</w:t>
            </w:r>
            <w:r w:rsidR="0057679C" w:rsidRPr="00AF3FEB">
              <w:rPr>
                <w:rFonts w:ascii="Arial" w:eastAsia="Arial Unicode MS" w:hAnsi="Arial" w:cs="Arial"/>
                <w:color w:val="002060"/>
                <w:sz w:val="20"/>
                <w:szCs w:val="20"/>
                <w:lang w:val="en-GB"/>
              </w:rPr>
              <w:t>.1.</w:t>
            </w:r>
            <w:r w:rsidR="0057679C" w:rsidRPr="00AF3FEB">
              <w:rPr>
                <w:rFonts w:ascii="Arial" w:hAnsi="Arial" w:cs="Arial"/>
                <w:color w:val="002060"/>
                <w:sz w:val="20"/>
                <w:szCs w:val="20"/>
              </w:rPr>
              <w:t>7</w:t>
            </w:r>
          </w:p>
        </w:tc>
        <w:tc>
          <w:tcPr>
            <w:tcW w:w="5745" w:type="dxa"/>
            <w:tcBorders>
              <w:top w:val="dotted" w:sz="4" w:space="0" w:color="auto"/>
              <w:left w:val="single" w:sz="2" w:space="0" w:color="4F81BD" w:themeColor="accent1"/>
              <w:bottom w:val="dotted" w:sz="4" w:space="0" w:color="auto"/>
              <w:right w:val="single" w:sz="2" w:space="0" w:color="4F81BD" w:themeColor="accent1"/>
            </w:tcBorders>
            <w:vAlign w:val="center"/>
          </w:tcPr>
          <w:p w:rsidR="0057679C" w:rsidRPr="00AF3FEB" w:rsidRDefault="0057679C" w:rsidP="00D30466">
            <w:pPr>
              <w:spacing w:before="40" w:after="40"/>
              <w:rPr>
                <w:rFonts w:ascii="Arial" w:hAnsi="Arial" w:cs="Arial"/>
                <w:color w:val="002060"/>
                <w:sz w:val="20"/>
                <w:szCs w:val="20"/>
              </w:rPr>
            </w:pPr>
            <w:r w:rsidRPr="00AF3FEB">
              <w:rPr>
                <w:rFonts w:ascii="Arial" w:hAnsi="Arial" w:cs="Arial"/>
                <w:color w:val="002060"/>
                <w:sz w:val="20"/>
                <w:szCs w:val="20"/>
              </w:rPr>
              <w:t>Tarpaulin or seed drying net</w:t>
            </w:r>
          </w:p>
        </w:tc>
        <w:tc>
          <w:tcPr>
            <w:tcW w:w="1559" w:type="dxa"/>
            <w:tcBorders>
              <w:top w:val="dotted" w:sz="4" w:space="0" w:color="auto"/>
              <w:left w:val="single" w:sz="2" w:space="0" w:color="4F81BD" w:themeColor="accent1"/>
              <w:bottom w:val="dotted" w:sz="4" w:space="0" w:color="auto"/>
              <w:right w:val="single" w:sz="2" w:space="0" w:color="4F81BD" w:themeColor="accent1"/>
            </w:tcBorders>
            <w:vAlign w:val="center"/>
          </w:tcPr>
          <w:p w:rsidR="0057679C" w:rsidRPr="00AF3FEB" w:rsidRDefault="0057679C" w:rsidP="00685ECF">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843" w:type="dxa"/>
            <w:tcBorders>
              <w:top w:val="dotted" w:sz="4" w:space="0" w:color="auto"/>
              <w:left w:val="single" w:sz="2" w:space="0" w:color="4F81BD" w:themeColor="accent1"/>
              <w:bottom w:val="dotted" w:sz="4" w:space="0" w:color="auto"/>
              <w:right w:val="single" w:sz="4" w:space="0" w:color="4F81BD" w:themeColor="accent1"/>
            </w:tcBorders>
            <w:vAlign w:val="center"/>
          </w:tcPr>
          <w:p w:rsidR="0057679C" w:rsidRPr="00AF3FEB" w:rsidRDefault="0057679C" w:rsidP="00685ECF">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57679C" w:rsidRPr="00AF3FEB" w:rsidTr="001329E7">
        <w:trPr>
          <w:trHeight w:val="20"/>
        </w:trPr>
        <w:tc>
          <w:tcPr>
            <w:tcW w:w="884" w:type="dxa"/>
            <w:tcBorders>
              <w:left w:val="single" w:sz="4" w:space="0" w:color="4F81BD" w:themeColor="accent1"/>
              <w:right w:val="single" w:sz="2" w:space="0" w:color="4F81BD" w:themeColor="accent1"/>
            </w:tcBorders>
            <w:vAlign w:val="center"/>
          </w:tcPr>
          <w:p w:rsidR="0057679C" w:rsidRPr="00AF3FEB" w:rsidRDefault="00D02909" w:rsidP="00685ECF">
            <w:pPr>
              <w:jc w:val="center"/>
              <w:rPr>
                <w:rFonts w:ascii="Arial" w:hAnsi="Arial" w:cs="Arial"/>
                <w:color w:val="002060"/>
                <w:sz w:val="20"/>
                <w:szCs w:val="20"/>
              </w:rPr>
            </w:pPr>
            <w:r w:rsidRPr="00AF3FEB">
              <w:rPr>
                <w:rFonts w:ascii="Arial" w:eastAsia="Arial Unicode MS" w:hAnsi="Arial" w:cs="Arial"/>
                <w:color w:val="002060"/>
                <w:sz w:val="20"/>
                <w:szCs w:val="20"/>
                <w:lang w:val="en-GB"/>
              </w:rPr>
              <w:t>17</w:t>
            </w:r>
            <w:r w:rsidR="0057679C" w:rsidRPr="00AF3FEB">
              <w:rPr>
                <w:rFonts w:ascii="Arial" w:eastAsia="Arial Unicode MS" w:hAnsi="Arial" w:cs="Arial"/>
                <w:color w:val="002060"/>
                <w:sz w:val="20"/>
                <w:szCs w:val="20"/>
                <w:lang w:val="en-GB"/>
              </w:rPr>
              <w:t>.1.</w:t>
            </w:r>
            <w:r w:rsidR="0057679C" w:rsidRPr="00AF3FEB">
              <w:rPr>
                <w:rFonts w:ascii="Arial" w:hAnsi="Arial" w:cs="Arial"/>
                <w:color w:val="002060"/>
                <w:sz w:val="20"/>
                <w:szCs w:val="20"/>
              </w:rPr>
              <w:t>8</w:t>
            </w:r>
          </w:p>
        </w:tc>
        <w:tc>
          <w:tcPr>
            <w:tcW w:w="5745" w:type="dxa"/>
            <w:tcBorders>
              <w:top w:val="dotted" w:sz="4" w:space="0" w:color="auto"/>
              <w:left w:val="single" w:sz="2" w:space="0" w:color="4F81BD" w:themeColor="accent1"/>
              <w:bottom w:val="dotted" w:sz="4" w:space="0" w:color="auto"/>
              <w:right w:val="single" w:sz="2" w:space="0" w:color="4F81BD" w:themeColor="accent1"/>
            </w:tcBorders>
            <w:vAlign w:val="center"/>
          </w:tcPr>
          <w:p w:rsidR="0057679C" w:rsidRPr="00AF3FEB" w:rsidRDefault="0057679C" w:rsidP="00D30466">
            <w:pPr>
              <w:spacing w:before="40" w:after="40"/>
              <w:rPr>
                <w:rFonts w:ascii="Arial" w:hAnsi="Arial" w:cs="Arial"/>
                <w:color w:val="002060"/>
                <w:sz w:val="20"/>
                <w:szCs w:val="20"/>
              </w:rPr>
            </w:pPr>
            <w:r w:rsidRPr="00AF3FEB">
              <w:rPr>
                <w:rFonts w:ascii="Arial" w:eastAsia="Arial Unicode MS" w:hAnsi="Arial" w:cs="Arial"/>
                <w:color w:val="002060"/>
                <w:sz w:val="20"/>
                <w:szCs w:val="20"/>
              </w:rPr>
              <w:t>Irrigation pump</w:t>
            </w:r>
          </w:p>
        </w:tc>
        <w:tc>
          <w:tcPr>
            <w:tcW w:w="1559" w:type="dxa"/>
            <w:tcBorders>
              <w:top w:val="dotted" w:sz="4" w:space="0" w:color="auto"/>
              <w:left w:val="single" w:sz="2" w:space="0" w:color="4F81BD" w:themeColor="accent1"/>
              <w:bottom w:val="dotted" w:sz="4" w:space="0" w:color="auto"/>
              <w:right w:val="single" w:sz="2" w:space="0" w:color="4F81BD" w:themeColor="accent1"/>
            </w:tcBorders>
            <w:vAlign w:val="center"/>
          </w:tcPr>
          <w:p w:rsidR="0057679C" w:rsidRPr="00AF3FEB" w:rsidRDefault="0057679C" w:rsidP="00685ECF">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843" w:type="dxa"/>
            <w:tcBorders>
              <w:top w:val="dotted" w:sz="4" w:space="0" w:color="auto"/>
              <w:left w:val="single" w:sz="2" w:space="0" w:color="4F81BD" w:themeColor="accent1"/>
              <w:bottom w:val="dotted" w:sz="4" w:space="0" w:color="auto"/>
              <w:right w:val="single" w:sz="4" w:space="0" w:color="4F81BD" w:themeColor="accent1"/>
            </w:tcBorders>
            <w:vAlign w:val="center"/>
          </w:tcPr>
          <w:p w:rsidR="0057679C" w:rsidRPr="00AF3FEB" w:rsidRDefault="0057679C" w:rsidP="00685ECF">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57679C" w:rsidRPr="00AF3FEB" w:rsidTr="001329E7">
        <w:trPr>
          <w:trHeight w:val="20"/>
        </w:trPr>
        <w:tc>
          <w:tcPr>
            <w:tcW w:w="884" w:type="dxa"/>
            <w:tcBorders>
              <w:left w:val="single" w:sz="4" w:space="0" w:color="4F81BD" w:themeColor="accent1"/>
              <w:right w:val="single" w:sz="2" w:space="0" w:color="4F81BD" w:themeColor="accent1"/>
            </w:tcBorders>
            <w:vAlign w:val="center"/>
          </w:tcPr>
          <w:p w:rsidR="0057679C" w:rsidRPr="00AF3FEB" w:rsidRDefault="00D02909" w:rsidP="00685ECF">
            <w:pPr>
              <w:jc w:val="center"/>
              <w:rPr>
                <w:rFonts w:ascii="Arial" w:hAnsi="Arial" w:cs="Arial"/>
                <w:color w:val="002060"/>
                <w:sz w:val="20"/>
                <w:szCs w:val="20"/>
              </w:rPr>
            </w:pPr>
            <w:r w:rsidRPr="00AF3FEB">
              <w:rPr>
                <w:rFonts w:ascii="Arial" w:eastAsia="Arial Unicode MS" w:hAnsi="Arial" w:cs="Arial"/>
                <w:color w:val="002060"/>
                <w:sz w:val="20"/>
                <w:szCs w:val="20"/>
                <w:lang w:val="en-GB"/>
              </w:rPr>
              <w:t>17</w:t>
            </w:r>
            <w:r w:rsidR="0057679C" w:rsidRPr="00AF3FEB">
              <w:rPr>
                <w:rFonts w:ascii="Arial" w:eastAsia="Arial Unicode MS" w:hAnsi="Arial" w:cs="Arial"/>
                <w:color w:val="002060"/>
                <w:sz w:val="20"/>
                <w:szCs w:val="20"/>
                <w:lang w:val="en-GB"/>
              </w:rPr>
              <w:t>.1.</w:t>
            </w:r>
            <w:r w:rsidR="0057679C" w:rsidRPr="00AF3FEB">
              <w:rPr>
                <w:rFonts w:ascii="Arial" w:hAnsi="Arial" w:cs="Arial"/>
                <w:color w:val="002060"/>
                <w:sz w:val="20"/>
                <w:szCs w:val="20"/>
              </w:rPr>
              <w:t>9</w:t>
            </w:r>
          </w:p>
        </w:tc>
        <w:tc>
          <w:tcPr>
            <w:tcW w:w="5745" w:type="dxa"/>
            <w:tcBorders>
              <w:top w:val="dotted" w:sz="4" w:space="0" w:color="auto"/>
              <w:left w:val="single" w:sz="2" w:space="0" w:color="4F81BD" w:themeColor="accent1"/>
              <w:bottom w:val="dotted" w:sz="4" w:space="0" w:color="auto"/>
              <w:right w:val="single" w:sz="2" w:space="0" w:color="4F81BD" w:themeColor="accent1"/>
            </w:tcBorders>
            <w:vAlign w:val="center"/>
          </w:tcPr>
          <w:p w:rsidR="0057679C" w:rsidRPr="00AF3FEB" w:rsidRDefault="0057679C" w:rsidP="00D30466">
            <w:pPr>
              <w:spacing w:before="40" w:after="40"/>
              <w:rPr>
                <w:rFonts w:ascii="Arial" w:hAnsi="Arial" w:cs="Arial"/>
                <w:color w:val="002060"/>
                <w:sz w:val="20"/>
                <w:szCs w:val="20"/>
              </w:rPr>
            </w:pPr>
            <w:r w:rsidRPr="00AF3FEB">
              <w:rPr>
                <w:rFonts w:ascii="Arial" w:hAnsi="Arial" w:cs="Arial"/>
                <w:color w:val="002060"/>
                <w:sz w:val="20"/>
                <w:szCs w:val="20"/>
              </w:rPr>
              <w:t>Animal drawn cart</w:t>
            </w:r>
          </w:p>
        </w:tc>
        <w:tc>
          <w:tcPr>
            <w:tcW w:w="1559" w:type="dxa"/>
            <w:tcBorders>
              <w:top w:val="dotted" w:sz="4" w:space="0" w:color="auto"/>
              <w:left w:val="single" w:sz="2" w:space="0" w:color="4F81BD" w:themeColor="accent1"/>
              <w:bottom w:val="dotted" w:sz="4" w:space="0" w:color="auto"/>
              <w:right w:val="single" w:sz="2" w:space="0" w:color="4F81BD" w:themeColor="accent1"/>
            </w:tcBorders>
            <w:vAlign w:val="center"/>
          </w:tcPr>
          <w:p w:rsidR="0057679C" w:rsidRPr="00AF3FEB" w:rsidRDefault="0057679C" w:rsidP="00685ECF">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843" w:type="dxa"/>
            <w:tcBorders>
              <w:top w:val="dotted" w:sz="4" w:space="0" w:color="auto"/>
              <w:left w:val="single" w:sz="2" w:space="0" w:color="4F81BD" w:themeColor="accent1"/>
              <w:bottom w:val="dotted" w:sz="4" w:space="0" w:color="auto"/>
              <w:right w:val="single" w:sz="4" w:space="0" w:color="4F81BD" w:themeColor="accent1"/>
            </w:tcBorders>
            <w:vAlign w:val="center"/>
          </w:tcPr>
          <w:p w:rsidR="0057679C" w:rsidRPr="00AF3FEB" w:rsidRDefault="0057679C" w:rsidP="00685ECF">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57679C" w:rsidRPr="00AF3FEB" w:rsidTr="001329E7">
        <w:trPr>
          <w:trHeight w:val="20"/>
        </w:trPr>
        <w:tc>
          <w:tcPr>
            <w:tcW w:w="884" w:type="dxa"/>
            <w:tcBorders>
              <w:left w:val="single" w:sz="4" w:space="0" w:color="4F81BD" w:themeColor="accent1"/>
              <w:right w:val="single" w:sz="2" w:space="0" w:color="4F81BD" w:themeColor="accent1"/>
            </w:tcBorders>
            <w:vAlign w:val="center"/>
          </w:tcPr>
          <w:p w:rsidR="0057679C" w:rsidRPr="00AF3FEB" w:rsidRDefault="00D02909" w:rsidP="00685ECF">
            <w:pPr>
              <w:jc w:val="center"/>
              <w:rPr>
                <w:rFonts w:ascii="Arial" w:hAnsi="Arial" w:cs="Arial"/>
                <w:color w:val="002060"/>
                <w:sz w:val="20"/>
                <w:szCs w:val="20"/>
              </w:rPr>
            </w:pPr>
            <w:r w:rsidRPr="00AF3FEB">
              <w:rPr>
                <w:rFonts w:ascii="Arial" w:eastAsia="Arial Unicode MS" w:hAnsi="Arial" w:cs="Arial"/>
                <w:color w:val="002060"/>
                <w:sz w:val="20"/>
                <w:szCs w:val="20"/>
                <w:lang w:val="en-GB"/>
              </w:rPr>
              <w:t>17</w:t>
            </w:r>
            <w:r w:rsidR="0057679C" w:rsidRPr="00AF3FEB">
              <w:rPr>
                <w:rFonts w:ascii="Arial" w:eastAsia="Arial Unicode MS" w:hAnsi="Arial" w:cs="Arial"/>
                <w:color w:val="002060"/>
                <w:sz w:val="20"/>
                <w:szCs w:val="20"/>
                <w:lang w:val="en-GB"/>
              </w:rPr>
              <w:t>.1.</w:t>
            </w:r>
            <w:r w:rsidR="0057679C" w:rsidRPr="00AF3FEB">
              <w:rPr>
                <w:rFonts w:ascii="Arial" w:hAnsi="Arial" w:cs="Arial"/>
                <w:color w:val="002060"/>
                <w:sz w:val="20"/>
                <w:szCs w:val="20"/>
              </w:rPr>
              <w:t>10</w:t>
            </w:r>
          </w:p>
        </w:tc>
        <w:tc>
          <w:tcPr>
            <w:tcW w:w="5745" w:type="dxa"/>
            <w:tcBorders>
              <w:top w:val="dotted" w:sz="4" w:space="0" w:color="auto"/>
              <w:left w:val="single" w:sz="2" w:space="0" w:color="4F81BD" w:themeColor="accent1"/>
              <w:bottom w:val="dotted" w:sz="4" w:space="0" w:color="auto"/>
              <w:right w:val="single" w:sz="2" w:space="0" w:color="4F81BD" w:themeColor="accent1"/>
            </w:tcBorders>
            <w:vAlign w:val="center"/>
          </w:tcPr>
          <w:p w:rsidR="0057679C" w:rsidRPr="00AF3FEB" w:rsidRDefault="0057679C" w:rsidP="00D30466">
            <w:pPr>
              <w:spacing w:before="40" w:after="40"/>
              <w:rPr>
                <w:rFonts w:ascii="Arial" w:hAnsi="Arial" w:cs="Arial"/>
                <w:color w:val="002060"/>
                <w:sz w:val="20"/>
                <w:szCs w:val="20"/>
              </w:rPr>
            </w:pPr>
            <w:r w:rsidRPr="00AF3FEB">
              <w:rPr>
                <w:rFonts w:ascii="Arial" w:eastAsia="Arial Unicode MS" w:hAnsi="Arial" w:cs="Arial"/>
                <w:color w:val="002060"/>
                <w:sz w:val="20"/>
                <w:szCs w:val="20"/>
              </w:rPr>
              <w:t>Trailer (drawn by vehicle)</w:t>
            </w:r>
          </w:p>
        </w:tc>
        <w:tc>
          <w:tcPr>
            <w:tcW w:w="1559" w:type="dxa"/>
            <w:tcBorders>
              <w:top w:val="dotted" w:sz="4" w:space="0" w:color="auto"/>
              <w:left w:val="single" w:sz="2" w:space="0" w:color="4F81BD" w:themeColor="accent1"/>
              <w:bottom w:val="dotted" w:sz="4" w:space="0" w:color="auto"/>
              <w:right w:val="single" w:sz="2" w:space="0" w:color="4F81BD" w:themeColor="accent1"/>
            </w:tcBorders>
            <w:vAlign w:val="center"/>
          </w:tcPr>
          <w:p w:rsidR="0057679C" w:rsidRPr="00AF3FEB" w:rsidRDefault="0057679C" w:rsidP="00685ECF">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843" w:type="dxa"/>
            <w:tcBorders>
              <w:top w:val="dotted" w:sz="4" w:space="0" w:color="auto"/>
              <w:left w:val="single" w:sz="2" w:space="0" w:color="4F81BD" w:themeColor="accent1"/>
              <w:bottom w:val="dotted" w:sz="4" w:space="0" w:color="auto"/>
              <w:right w:val="single" w:sz="4" w:space="0" w:color="4F81BD" w:themeColor="accent1"/>
            </w:tcBorders>
            <w:vAlign w:val="center"/>
          </w:tcPr>
          <w:p w:rsidR="0057679C" w:rsidRPr="00AF3FEB" w:rsidRDefault="0057679C" w:rsidP="00685ECF">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57679C" w:rsidRPr="00AF3FEB" w:rsidTr="001329E7">
        <w:trPr>
          <w:trHeight w:val="20"/>
        </w:trPr>
        <w:tc>
          <w:tcPr>
            <w:tcW w:w="884" w:type="dxa"/>
            <w:tcBorders>
              <w:left w:val="single" w:sz="4" w:space="0" w:color="4F81BD" w:themeColor="accent1"/>
              <w:right w:val="single" w:sz="2" w:space="0" w:color="4F81BD" w:themeColor="accent1"/>
            </w:tcBorders>
            <w:vAlign w:val="center"/>
          </w:tcPr>
          <w:p w:rsidR="0057679C" w:rsidRPr="00AF3FEB" w:rsidRDefault="00D02909" w:rsidP="00685ECF">
            <w:pPr>
              <w:jc w:val="center"/>
              <w:rPr>
                <w:rFonts w:ascii="Arial" w:hAnsi="Arial" w:cs="Arial"/>
                <w:color w:val="002060"/>
                <w:sz w:val="20"/>
                <w:szCs w:val="20"/>
              </w:rPr>
            </w:pPr>
            <w:r w:rsidRPr="00AF3FEB">
              <w:rPr>
                <w:rFonts w:ascii="Arial" w:eastAsia="Arial Unicode MS" w:hAnsi="Arial" w:cs="Arial"/>
                <w:color w:val="002060"/>
                <w:sz w:val="20"/>
                <w:szCs w:val="20"/>
                <w:lang w:val="en-GB"/>
              </w:rPr>
              <w:t>17</w:t>
            </w:r>
            <w:r w:rsidR="0057679C" w:rsidRPr="00AF3FEB">
              <w:rPr>
                <w:rFonts w:ascii="Arial" w:eastAsia="Arial Unicode MS" w:hAnsi="Arial" w:cs="Arial"/>
                <w:color w:val="002060"/>
                <w:sz w:val="20"/>
                <w:szCs w:val="20"/>
                <w:lang w:val="en-GB"/>
              </w:rPr>
              <w:t>.1.</w:t>
            </w:r>
            <w:r w:rsidR="0057679C" w:rsidRPr="00AF3FEB">
              <w:rPr>
                <w:rFonts w:ascii="Arial" w:hAnsi="Arial" w:cs="Arial"/>
                <w:color w:val="002060"/>
                <w:sz w:val="20"/>
                <w:szCs w:val="20"/>
              </w:rPr>
              <w:t>11</w:t>
            </w:r>
          </w:p>
        </w:tc>
        <w:tc>
          <w:tcPr>
            <w:tcW w:w="5745" w:type="dxa"/>
            <w:tcBorders>
              <w:top w:val="dotted" w:sz="4" w:space="0" w:color="auto"/>
              <w:left w:val="single" w:sz="2" w:space="0" w:color="4F81BD" w:themeColor="accent1"/>
              <w:bottom w:val="dotted" w:sz="4" w:space="0" w:color="auto"/>
              <w:right w:val="single" w:sz="2" w:space="0" w:color="4F81BD" w:themeColor="accent1"/>
            </w:tcBorders>
            <w:vAlign w:val="center"/>
          </w:tcPr>
          <w:p w:rsidR="0057679C" w:rsidRPr="00AF3FEB" w:rsidRDefault="0057679C" w:rsidP="00D30466">
            <w:pPr>
              <w:spacing w:before="40" w:after="40"/>
              <w:rPr>
                <w:rFonts w:ascii="Arial" w:hAnsi="Arial" w:cs="Arial"/>
                <w:color w:val="002060"/>
                <w:sz w:val="20"/>
                <w:szCs w:val="20"/>
              </w:rPr>
            </w:pPr>
            <w:r w:rsidRPr="00AF3FEB">
              <w:rPr>
                <w:rFonts w:ascii="Arial" w:eastAsia="Arial Unicode MS" w:hAnsi="Arial" w:cs="Arial"/>
                <w:color w:val="002060"/>
                <w:sz w:val="20"/>
                <w:szCs w:val="20"/>
              </w:rPr>
              <w:t>Seeder</w:t>
            </w:r>
          </w:p>
        </w:tc>
        <w:tc>
          <w:tcPr>
            <w:tcW w:w="1559" w:type="dxa"/>
            <w:tcBorders>
              <w:top w:val="dotted" w:sz="4" w:space="0" w:color="auto"/>
              <w:left w:val="single" w:sz="2" w:space="0" w:color="4F81BD" w:themeColor="accent1"/>
              <w:bottom w:val="dotted" w:sz="4" w:space="0" w:color="auto"/>
              <w:right w:val="single" w:sz="2" w:space="0" w:color="4F81BD" w:themeColor="accent1"/>
            </w:tcBorders>
            <w:vAlign w:val="center"/>
          </w:tcPr>
          <w:p w:rsidR="0057679C" w:rsidRPr="00AF3FEB" w:rsidRDefault="0057679C" w:rsidP="00685ECF">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843" w:type="dxa"/>
            <w:tcBorders>
              <w:top w:val="dotted" w:sz="4" w:space="0" w:color="auto"/>
              <w:left w:val="single" w:sz="2" w:space="0" w:color="4F81BD" w:themeColor="accent1"/>
              <w:bottom w:val="dotted" w:sz="4" w:space="0" w:color="auto"/>
              <w:right w:val="single" w:sz="4" w:space="0" w:color="4F81BD" w:themeColor="accent1"/>
            </w:tcBorders>
            <w:vAlign w:val="center"/>
          </w:tcPr>
          <w:p w:rsidR="0057679C" w:rsidRPr="00AF3FEB" w:rsidRDefault="0057679C" w:rsidP="00685ECF">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57679C" w:rsidRPr="00AF3FEB" w:rsidTr="001329E7">
        <w:trPr>
          <w:trHeight w:val="20"/>
        </w:trPr>
        <w:tc>
          <w:tcPr>
            <w:tcW w:w="884" w:type="dxa"/>
            <w:tcBorders>
              <w:left w:val="single" w:sz="4" w:space="0" w:color="4F81BD" w:themeColor="accent1"/>
              <w:right w:val="single" w:sz="2" w:space="0" w:color="4F81BD" w:themeColor="accent1"/>
            </w:tcBorders>
            <w:vAlign w:val="center"/>
          </w:tcPr>
          <w:p w:rsidR="0057679C" w:rsidRPr="00AF3FEB" w:rsidRDefault="00D02909" w:rsidP="00685ECF">
            <w:pPr>
              <w:jc w:val="center"/>
              <w:rPr>
                <w:rFonts w:ascii="Arial" w:hAnsi="Arial" w:cs="Arial"/>
                <w:color w:val="002060"/>
                <w:sz w:val="20"/>
                <w:szCs w:val="20"/>
              </w:rPr>
            </w:pPr>
            <w:r w:rsidRPr="00AF3FEB">
              <w:rPr>
                <w:rFonts w:ascii="Arial" w:eastAsia="Arial Unicode MS" w:hAnsi="Arial" w:cs="Arial"/>
                <w:color w:val="002060"/>
                <w:sz w:val="20"/>
                <w:szCs w:val="20"/>
                <w:lang w:val="en-GB"/>
              </w:rPr>
              <w:t>17</w:t>
            </w:r>
            <w:r w:rsidR="0057679C" w:rsidRPr="00AF3FEB">
              <w:rPr>
                <w:rFonts w:ascii="Arial" w:eastAsia="Arial Unicode MS" w:hAnsi="Arial" w:cs="Arial"/>
                <w:color w:val="002060"/>
                <w:sz w:val="20"/>
                <w:szCs w:val="20"/>
                <w:lang w:val="en-GB"/>
              </w:rPr>
              <w:t>.1.</w:t>
            </w:r>
            <w:r w:rsidR="0057679C" w:rsidRPr="00AF3FEB">
              <w:rPr>
                <w:rFonts w:ascii="Arial" w:hAnsi="Arial" w:cs="Arial"/>
                <w:color w:val="002060"/>
                <w:sz w:val="20"/>
                <w:szCs w:val="20"/>
              </w:rPr>
              <w:t>12</w:t>
            </w:r>
          </w:p>
        </w:tc>
        <w:tc>
          <w:tcPr>
            <w:tcW w:w="5745" w:type="dxa"/>
            <w:tcBorders>
              <w:top w:val="dotted" w:sz="4" w:space="0" w:color="auto"/>
              <w:left w:val="single" w:sz="2" w:space="0" w:color="4F81BD" w:themeColor="accent1"/>
              <w:bottom w:val="dotted" w:sz="4" w:space="0" w:color="auto"/>
              <w:right w:val="single" w:sz="2" w:space="0" w:color="4F81BD" w:themeColor="accent1"/>
            </w:tcBorders>
            <w:vAlign w:val="center"/>
          </w:tcPr>
          <w:p w:rsidR="0057679C" w:rsidRPr="00AF3FEB" w:rsidRDefault="0057679C" w:rsidP="00D30466">
            <w:pPr>
              <w:spacing w:before="40" w:after="40"/>
              <w:rPr>
                <w:rFonts w:ascii="Arial" w:hAnsi="Arial" w:cs="Arial"/>
                <w:color w:val="002060"/>
                <w:sz w:val="20"/>
                <w:szCs w:val="20"/>
              </w:rPr>
            </w:pPr>
            <w:r w:rsidRPr="00AF3FEB">
              <w:rPr>
                <w:rFonts w:ascii="Arial" w:eastAsia="Arial Unicode MS" w:hAnsi="Arial" w:cs="Arial"/>
                <w:color w:val="002060"/>
                <w:sz w:val="20"/>
                <w:szCs w:val="20"/>
              </w:rPr>
              <w:t>Other 1 (specify)_______________________</w:t>
            </w:r>
          </w:p>
        </w:tc>
        <w:tc>
          <w:tcPr>
            <w:tcW w:w="1559" w:type="dxa"/>
            <w:tcBorders>
              <w:top w:val="dotted" w:sz="4" w:space="0" w:color="auto"/>
              <w:left w:val="single" w:sz="2" w:space="0" w:color="4F81BD" w:themeColor="accent1"/>
              <w:bottom w:val="dotted" w:sz="4" w:space="0" w:color="auto"/>
              <w:right w:val="single" w:sz="2" w:space="0" w:color="4F81BD" w:themeColor="accent1"/>
            </w:tcBorders>
            <w:vAlign w:val="center"/>
          </w:tcPr>
          <w:p w:rsidR="0057679C" w:rsidRPr="00AF3FEB" w:rsidRDefault="0057679C" w:rsidP="00685ECF">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843" w:type="dxa"/>
            <w:tcBorders>
              <w:top w:val="dotted" w:sz="4" w:space="0" w:color="auto"/>
              <w:left w:val="single" w:sz="2" w:space="0" w:color="4F81BD" w:themeColor="accent1"/>
              <w:bottom w:val="dotted" w:sz="4" w:space="0" w:color="auto"/>
              <w:right w:val="single" w:sz="4" w:space="0" w:color="4F81BD" w:themeColor="accent1"/>
            </w:tcBorders>
            <w:vAlign w:val="center"/>
          </w:tcPr>
          <w:p w:rsidR="0057679C" w:rsidRPr="00AF3FEB" w:rsidRDefault="0057679C" w:rsidP="00685ECF">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57679C" w:rsidRPr="00AF3FEB" w:rsidTr="001329E7">
        <w:trPr>
          <w:trHeight w:val="20"/>
        </w:trPr>
        <w:tc>
          <w:tcPr>
            <w:tcW w:w="884" w:type="dxa"/>
            <w:tcBorders>
              <w:left w:val="single" w:sz="4" w:space="0" w:color="4F81BD" w:themeColor="accent1"/>
              <w:right w:val="single" w:sz="2" w:space="0" w:color="4F81BD" w:themeColor="accent1"/>
            </w:tcBorders>
            <w:vAlign w:val="center"/>
          </w:tcPr>
          <w:p w:rsidR="0057679C" w:rsidRPr="00AF3FEB" w:rsidRDefault="00D02909" w:rsidP="00685ECF">
            <w:pPr>
              <w:jc w:val="center"/>
              <w:rPr>
                <w:rFonts w:ascii="Arial" w:hAnsi="Arial" w:cs="Arial"/>
                <w:color w:val="002060"/>
                <w:sz w:val="20"/>
                <w:szCs w:val="20"/>
              </w:rPr>
            </w:pPr>
            <w:r w:rsidRPr="00AF3FEB">
              <w:rPr>
                <w:rFonts w:ascii="Arial" w:eastAsia="Arial Unicode MS" w:hAnsi="Arial" w:cs="Arial"/>
                <w:color w:val="002060"/>
                <w:sz w:val="20"/>
                <w:szCs w:val="20"/>
                <w:lang w:val="en-GB"/>
              </w:rPr>
              <w:t>17</w:t>
            </w:r>
            <w:r w:rsidR="0057679C" w:rsidRPr="00AF3FEB">
              <w:rPr>
                <w:rFonts w:ascii="Arial" w:eastAsia="Arial Unicode MS" w:hAnsi="Arial" w:cs="Arial"/>
                <w:color w:val="002060"/>
                <w:sz w:val="20"/>
                <w:szCs w:val="20"/>
                <w:lang w:val="en-GB"/>
              </w:rPr>
              <w:t>.1.</w:t>
            </w:r>
            <w:r w:rsidR="0057679C" w:rsidRPr="00AF3FEB">
              <w:rPr>
                <w:rFonts w:ascii="Arial" w:hAnsi="Arial" w:cs="Arial"/>
                <w:color w:val="002060"/>
                <w:sz w:val="20"/>
                <w:szCs w:val="20"/>
              </w:rPr>
              <w:t>13</w:t>
            </w:r>
          </w:p>
        </w:tc>
        <w:tc>
          <w:tcPr>
            <w:tcW w:w="5745" w:type="dxa"/>
            <w:tcBorders>
              <w:top w:val="dotted" w:sz="4" w:space="0" w:color="auto"/>
              <w:left w:val="single" w:sz="2" w:space="0" w:color="4F81BD" w:themeColor="accent1"/>
              <w:bottom w:val="dotted" w:sz="4" w:space="0" w:color="auto"/>
              <w:right w:val="single" w:sz="2" w:space="0" w:color="4F81BD" w:themeColor="accent1"/>
            </w:tcBorders>
            <w:vAlign w:val="center"/>
          </w:tcPr>
          <w:p w:rsidR="0057679C" w:rsidRPr="00AF3FEB" w:rsidRDefault="0057679C" w:rsidP="00D30466">
            <w:pPr>
              <w:spacing w:before="40" w:after="40"/>
              <w:rPr>
                <w:rFonts w:ascii="Arial" w:hAnsi="Arial" w:cs="Arial"/>
                <w:color w:val="002060"/>
                <w:sz w:val="20"/>
                <w:szCs w:val="20"/>
              </w:rPr>
            </w:pPr>
            <w:r w:rsidRPr="00AF3FEB">
              <w:rPr>
                <w:rFonts w:ascii="Arial" w:eastAsia="Arial Unicode MS" w:hAnsi="Arial" w:cs="Arial"/>
                <w:color w:val="002060"/>
                <w:sz w:val="20"/>
                <w:szCs w:val="20"/>
              </w:rPr>
              <w:t>Other 2 (specify)_______________________</w:t>
            </w:r>
          </w:p>
        </w:tc>
        <w:tc>
          <w:tcPr>
            <w:tcW w:w="1559" w:type="dxa"/>
            <w:tcBorders>
              <w:top w:val="dotted" w:sz="4" w:space="0" w:color="auto"/>
              <w:left w:val="single" w:sz="2" w:space="0" w:color="4F81BD" w:themeColor="accent1"/>
              <w:bottom w:val="dotted" w:sz="4" w:space="0" w:color="auto"/>
              <w:right w:val="single" w:sz="2" w:space="0" w:color="4F81BD" w:themeColor="accent1"/>
            </w:tcBorders>
            <w:vAlign w:val="center"/>
          </w:tcPr>
          <w:p w:rsidR="0057679C" w:rsidRPr="00AF3FEB" w:rsidRDefault="0057679C" w:rsidP="00685ECF">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843" w:type="dxa"/>
            <w:tcBorders>
              <w:top w:val="dotted" w:sz="4" w:space="0" w:color="auto"/>
              <w:left w:val="single" w:sz="2" w:space="0" w:color="4F81BD" w:themeColor="accent1"/>
              <w:bottom w:val="dotted" w:sz="4" w:space="0" w:color="auto"/>
              <w:right w:val="single" w:sz="4" w:space="0" w:color="4F81BD" w:themeColor="accent1"/>
            </w:tcBorders>
            <w:vAlign w:val="center"/>
          </w:tcPr>
          <w:p w:rsidR="0057679C" w:rsidRPr="00AF3FEB" w:rsidRDefault="0057679C" w:rsidP="00685ECF">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r w:rsidR="0057679C" w:rsidRPr="00AF3FEB" w:rsidTr="001329E7">
        <w:trPr>
          <w:trHeight w:val="20"/>
        </w:trPr>
        <w:tc>
          <w:tcPr>
            <w:tcW w:w="884" w:type="dxa"/>
            <w:tcBorders>
              <w:left w:val="single" w:sz="4" w:space="0" w:color="4F81BD" w:themeColor="accent1"/>
              <w:bottom w:val="single" w:sz="4" w:space="0" w:color="4F81BD" w:themeColor="accent1"/>
              <w:right w:val="single" w:sz="2" w:space="0" w:color="4F81BD" w:themeColor="accent1"/>
            </w:tcBorders>
            <w:vAlign w:val="center"/>
          </w:tcPr>
          <w:p w:rsidR="0057679C" w:rsidRPr="00AF3FEB" w:rsidRDefault="00D02909" w:rsidP="00685ECF">
            <w:pPr>
              <w:jc w:val="center"/>
              <w:rPr>
                <w:rFonts w:ascii="Arial" w:hAnsi="Arial" w:cs="Arial"/>
                <w:color w:val="002060"/>
                <w:sz w:val="20"/>
                <w:szCs w:val="20"/>
              </w:rPr>
            </w:pPr>
            <w:r w:rsidRPr="00AF3FEB">
              <w:rPr>
                <w:rFonts w:ascii="Arial" w:eastAsia="Arial Unicode MS" w:hAnsi="Arial" w:cs="Arial"/>
                <w:color w:val="002060"/>
                <w:sz w:val="20"/>
                <w:szCs w:val="20"/>
                <w:lang w:val="en-GB"/>
              </w:rPr>
              <w:t>17</w:t>
            </w:r>
            <w:r w:rsidR="0057679C" w:rsidRPr="00AF3FEB">
              <w:rPr>
                <w:rFonts w:ascii="Arial" w:eastAsia="Arial Unicode MS" w:hAnsi="Arial" w:cs="Arial"/>
                <w:color w:val="002060"/>
                <w:sz w:val="20"/>
                <w:szCs w:val="20"/>
                <w:lang w:val="en-GB"/>
              </w:rPr>
              <w:t>.1.</w:t>
            </w:r>
            <w:r w:rsidR="0057679C" w:rsidRPr="00AF3FEB">
              <w:rPr>
                <w:rFonts w:ascii="Arial" w:hAnsi="Arial" w:cs="Arial"/>
                <w:color w:val="002060"/>
                <w:sz w:val="20"/>
                <w:szCs w:val="20"/>
              </w:rPr>
              <w:t>14</w:t>
            </w:r>
          </w:p>
        </w:tc>
        <w:tc>
          <w:tcPr>
            <w:tcW w:w="5745" w:type="dxa"/>
            <w:tcBorders>
              <w:top w:val="dotted" w:sz="4" w:space="0" w:color="auto"/>
              <w:left w:val="single" w:sz="2" w:space="0" w:color="4F81BD" w:themeColor="accent1"/>
              <w:bottom w:val="single" w:sz="4" w:space="0" w:color="4F81BD" w:themeColor="accent1"/>
              <w:right w:val="single" w:sz="2" w:space="0" w:color="4F81BD" w:themeColor="accent1"/>
            </w:tcBorders>
            <w:vAlign w:val="center"/>
          </w:tcPr>
          <w:p w:rsidR="0057679C" w:rsidRPr="00AF3FEB" w:rsidRDefault="0057679C" w:rsidP="00D30466">
            <w:pPr>
              <w:spacing w:before="40" w:after="40"/>
              <w:rPr>
                <w:rFonts w:ascii="Arial" w:hAnsi="Arial" w:cs="Arial"/>
                <w:color w:val="002060"/>
                <w:sz w:val="20"/>
                <w:szCs w:val="20"/>
              </w:rPr>
            </w:pPr>
            <w:r w:rsidRPr="00AF3FEB">
              <w:rPr>
                <w:rFonts w:ascii="Arial" w:eastAsia="Arial Unicode MS" w:hAnsi="Arial" w:cs="Arial"/>
                <w:color w:val="002060"/>
                <w:sz w:val="20"/>
                <w:szCs w:val="20"/>
              </w:rPr>
              <w:t>Other 3 (specify)_______________________</w:t>
            </w:r>
          </w:p>
        </w:tc>
        <w:tc>
          <w:tcPr>
            <w:tcW w:w="1559" w:type="dxa"/>
            <w:tcBorders>
              <w:top w:val="dotted" w:sz="4" w:space="0" w:color="auto"/>
              <w:left w:val="single" w:sz="2" w:space="0" w:color="4F81BD" w:themeColor="accent1"/>
              <w:bottom w:val="single" w:sz="4" w:space="0" w:color="4F81BD" w:themeColor="accent1"/>
              <w:right w:val="single" w:sz="2" w:space="0" w:color="4F81BD" w:themeColor="accent1"/>
            </w:tcBorders>
            <w:vAlign w:val="center"/>
          </w:tcPr>
          <w:p w:rsidR="0057679C" w:rsidRPr="00AF3FEB" w:rsidRDefault="0057679C" w:rsidP="00685ECF">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c>
          <w:tcPr>
            <w:tcW w:w="1843" w:type="dxa"/>
            <w:tcBorders>
              <w:top w:val="dotted" w:sz="4" w:space="0" w:color="auto"/>
              <w:left w:val="single" w:sz="2" w:space="0" w:color="4F81BD" w:themeColor="accent1"/>
              <w:bottom w:val="single" w:sz="4" w:space="0" w:color="4F81BD" w:themeColor="accent1"/>
              <w:right w:val="single" w:sz="4" w:space="0" w:color="4F81BD" w:themeColor="accent1"/>
            </w:tcBorders>
            <w:vAlign w:val="center"/>
          </w:tcPr>
          <w:p w:rsidR="0057679C" w:rsidRPr="00AF3FEB" w:rsidRDefault="0057679C" w:rsidP="00685ECF">
            <w:pPr>
              <w:spacing w:before="40" w:after="40"/>
              <w:jc w:val="center"/>
              <w:rPr>
                <w:rFonts w:ascii="Arial" w:hAnsi="Arial" w:cs="Arial"/>
                <w:color w:val="002060"/>
                <w:sz w:val="20"/>
                <w:szCs w:val="20"/>
              </w:rPr>
            </w:pPr>
            <w:r w:rsidRPr="00AF3FEB">
              <w:rPr>
                <w:rFonts w:ascii="Arial" w:hAnsi="Arial" w:cs="Arial"/>
                <w:color w:val="002060"/>
                <w:sz w:val="20"/>
                <w:szCs w:val="20"/>
              </w:rPr>
              <w:t>|____|</w:t>
            </w:r>
          </w:p>
        </w:tc>
      </w:tr>
    </w:tbl>
    <w:p w:rsidR="00B807BC" w:rsidRPr="00AF3FEB" w:rsidRDefault="00B807BC">
      <w:pPr>
        <w:rPr>
          <w:rFonts w:ascii="Arial" w:hAnsi="Arial" w:cs="Arial"/>
          <w:color w:val="002060"/>
          <w:sz w:val="20"/>
          <w:szCs w:val="20"/>
        </w:rPr>
      </w:pPr>
    </w:p>
    <w:p w:rsidR="004070A6" w:rsidRPr="00AF3FEB" w:rsidRDefault="004070A6">
      <w:pPr>
        <w:rPr>
          <w:rFonts w:asciiTheme="majorHAnsi" w:eastAsiaTheme="majorEastAsia" w:hAnsiTheme="majorHAnsi" w:cstheme="majorBidi"/>
          <w:b/>
          <w:bCs/>
          <w:color w:val="4F81BD" w:themeColor="accent1"/>
          <w:sz w:val="26"/>
          <w:szCs w:val="26"/>
        </w:rPr>
      </w:pPr>
      <w:r w:rsidRPr="00AF3FEB">
        <w:br w:type="page"/>
      </w:r>
    </w:p>
    <w:p w:rsidR="0007468C" w:rsidRPr="00AF3FEB" w:rsidRDefault="0007468C" w:rsidP="001A5185">
      <w:pPr>
        <w:pStyle w:val="Heading2"/>
      </w:pPr>
      <w:r w:rsidRPr="00AF3FEB">
        <w:lastRenderedPageBreak/>
        <w:t>SECTION 18: OTHER HOUSEHOLD ASSETS</w:t>
      </w:r>
    </w:p>
    <w:tbl>
      <w:tblPr>
        <w:tblW w:w="10031" w:type="dxa"/>
        <w:tblLayout w:type="fixed"/>
        <w:tblLook w:val="04A0" w:firstRow="1" w:lastRow="0" w:firstColumn="1" w:lastColumn="0" w:noHBand="0" w:noVBand="1"/>
      </w:tblPr>
      <w:tblGrid>
        <w:gridCol w:w="817"/>
        <w:gridCol w:w="6804"/>
        <w:gridCol w:w="851"/>
        <w:gridCol w:w="1559"/>
      </w:tblGrid>
      <w:tr w:rsidR="00596DA1" w:rsidRPr="00AF3FEB" w:rsidTr="001329E7">
        <w:trPr>
          <w:trHeight w:val="20"/>
        </w:trPr>
        <w:tc>
          <w:tcPr>
            <w:tcW w:w="817" w:type="dxa"/>
            <w:vMerge w:val="restart"/>
            <w:tcBorders>
              <w:top w:val="single" w:sz="4" w:space="0" w:color="4F81BD" w:themeColor="accent1"/>
              <w:left w:val="single" w:sz="4" w:space="0" w:color="4F81BD" w:themeColor="accent1"/>
              <w:right w:val="single" w:sz="2" w:space="0" w:color="4F81BD" w:themeColor="accent1"/>
            </w:tcBorders>
          </w:tcPr>
          <w:p w:rsidR="00596DA1" w:rsidRPr="00AF3FEB" w:rsidRDefault="00596DA1" w:rsidP="00A4236B">
            <w:pPr>
              <w:spacing w:before="40"/>
              <w:jc w:val="center"/>
              <w:rPr>
                <w:rFonts w:ascii="Arial" w:eastAsia="Arial Unicode MS" w:hAnsi="Arial" w:cs="Arial"/>
                <w:color w:val="002060"/>
                <w:sz w:val="20"/>
                <w:szCs w:val="20"/>
                <w:lang w:val="en-GB"/>
              </w:rPr>
            </w:pPr>
            <w:r w:rsidRPr="00AF3FEB">
              <w:rPr>
                <w:rFonts w:ascii="Arial" w:eastAsia="Arial Unicode MS" w:hAnsi="Arial" w:cs="Arial"/>
                <w:color w:val="002060"/>
                <w:sz w:val="20"/>
                <w:szCs w:val="20"/>
                <w:lang w:val="en-GB"/>
              </w:rPr>
              <w:t>18.1</w:t>
            </w:r>
          </w:p>
        </w:tc>
        <w:tc>
          <w:tcPr>
            <w:tcW w:w="9214" w:type="dxa"/>
            <w:gridSpan w:val="3"/>
            <w:tcBorders>
              <w:top w:val="single" w:sz="4" w:space="0" w:color="4F81BD" w:themeColor="accent1"/>
              <w:left w:val="single" w:sz="2" w:space="0" w:color="4F81BD" w:themeColor="accent1"/>
              <w:right w:val="single" w:sz="4" w:space="0" w:color="4F81BD" w:themeColor="accent1"/>
            </w:tcBorders>
            <w:vAlign w:val="center"/>
          </w:tcPr>
          <w:p w:rsidR="00596DA1" w:rsidRPr="00AF3FEB" w:rsidRDefault="00596DA1" w:rsidP="00685ECF">
            <w:pPr>
              <w:rPr>
                <w:rFonts w:ascii="Arial" w:hAnsi="Arial" w:cs="Arial"/>
                <w:color w:val="002060"/>
                <w:sz w:val="20"/>
                <w:szCs w:val="20"/>
              </w:rPr>
            </w:pPr>
            <w:r w:rsidRPr="00AF3FEB">
              <w:rPr>
                <w:rFonts w:ascii="Arial" w:hAnsi="Arial" w:cs="Arial"/>
                <w:color w:val="002060"/>
                <w:sz w:val="20"/>
                <w:szCs w:val="20"/>
              </w:rPr>
              <w:t xml:space="preserve">What is the major source of </w:t>
            </w:r>
            <w:r w:rsidRPr="00AF3FEB">
              <w:rPr>
                <w:rFonts w:ascii="Arial" w:hAnsi="Arial" w:cs="Arial"/>
                <w:b/>
                <w:color w:val="002060"/>
                <w:sz w:val="20"/>
                <w:szCs w:val="20"/>
              </w:rPr>
              <w:t>lighting</w:t>
            </w:r>
            <w:r w:rsidRPr="00AF3FEB">
              <w:rPr>
                <w:rFonts w:ascii="Arial" w:hAnsi="Arial" w:cs="Arial"/>
                <w:color w:val="002060"/>
                <w:sz w:val="20"/>
                <w:szCs w:val="20"/>
              </w:rPr>
              <w:t xml:space="preserve"> in your household?</w:t>
            </w:r>
          </w:p>
        </w:tc>
      </w:tr>
      <w:tr w:rsidR="00596DA1" w:rsidRPr="00AF3FEB" w:rsidTr="001329E7">
        <w:trPr>
          <w:trHeight w:val="20"/>
        </w:trPr>
        <w:tc>
          <w:tcPr>
            <w:tcW w:w="817" w:type="dxa"/>
            <w:vMerge/>
            <w:tcBorders>
              <w:left w:val="single" w:sz="4" w:space="0" w:color="4F81BD" w:themeColor="accent1"/>
              <w:right w:val="single" w:sz="2" w:space="0" w:color="4F81BD" w:themeColor="accent1"/>
            </w:tcBorders>
            <w:vAlign w:val="center"/>
          </w:tcPr>
          <w:p w:rsidR="00596DA1" w:rsidRPr="00AF3FEB" w:rsidRDefault="00596DA1" w:rsidP="00685ECF">
            <w:pPr>
              <w:jc w:val="center"/>
              <w:rPr>
                <w:rFonts w:ascii="Arial" w:hAnsi="Arial" w:cs="Arial"/>
                <w:color w:val="002060"/>
                <w:sz w:val="20"/>
                <w:szCs w:val="20"/>
              </w:rPr>
            </w:pPr>
          </w:p>
        </w:tc>
        <w:tc>
          <w:tcPr>
            <w:tcW w:w="6804" w:type="dxa"/>
            <w:tcBorders>
              <w:left w:val="single" w:sz="2" w:space="0" w:color="4F81BD" w:themeColor="accent1"/>
              <w:bottom w:val="dotted" w:sz="4" w:space="0" w:color="auto"/>
              <w:right w:val="single" w:sz="2" w:space="0" w:color="4F81BD" w:themeColor="accent1"/>
            </w:tcBorders>
            <w:vAlign w:val="center"/>
          </w:tcPr>
          <w:p w:rsidR="00596DA1" w:rsidRPr="00AF3FEB" w:rsidRDefault="00596DA1" w:rsidP="00622E6B">
            <w:pPr>
              <w:ind w:left="787"/>
              <w:rPr>
                <w:rFonts w:ascii="Arial" w:eastAsia="Arial Unicode MS" w:hAnsi="Arial" w:cs="Arial"/>
                <w:color w:val="002060"/>
                <w:sz w:val="20"/>
                <w:szCs w:val="20"/>
              </w:rPr>
            </w:pPr>
            <w:r w:rsidRPr="00AF3FEB">
              <w:rPr>
                <w:rFonts w:ascii="Arial" w:hAnsi="Arial" w:cs="Arial"/>
                <w:color w:val="002060"/>
                <w:sz w:val="20"/>
                <w:szCs w:val="20"/>
              </w:rPr>
              <w:t>Electricity from the grid</w:t>
            </w:r>
          </w:p>
        </w:tc>
        <w:tc>
          <w:tcPr>
            <w:tcW w:w="851" w:type="dxa"/>
            <w:tcBorders>
              <w:left w:val="single" w:sz="2" w:space="0" w:color="4F81BD" w:themeColor="accent1"/>
              <w:bottom w:val="dotted" w:sz="4" w:space="0" w:color="auto"/>
              <w:right w:val="single" w:sz="2" w:space="0" w:color="4F81BD" w:themeColor="accent1"/>
            </w:tcBorders>
            <w:vAlign w:val="center"/>
          </w:tcPr>
          <w:p w:rsidR="00596DA1" w:rsidRPr="00AF3FEB" w:rsidRDefault="00596DA1" w:rsidP="00622E6B">
            <w:pPr>
              <w:jc w:val="center"/>
              <w:rPr>
                <w:rFonts w:ascii="Arial" w:hAnsi="Arial" w:cs="Arial"/>
                <w:color w:val="002060"/>
                <w:sz w:val="20"/>
                <w:szCs w:val="20"/>
              </w:rPr>
            </w:pPr>
            <w:r w:rsidRPr="00AF3FEB">
              <w:rPr>
                <w:rFonts w:ascii="Arial" w:hAnsi="Arial" w:cs="Arial"/>
                <w:color w:val="002060"/>
                <w:sz w:val="20"/>
                <w:szCs w:val="20"/>
              </w:rPr>
              <w:t>1</w:t>
            </w:r>
          </w:p>
        </w:tc>
        <w:tc>
          <w:tcPr>
            <w:tcW w:w="1559" w:type="dxa"/>
            <w:vMerge w:val="restart"/>
            <w:tcBorders>
              <w:left w:val="single" w:sz="2" w:space="0" w:color="4F81BD" w:themeColor="accent1"/>
              <w:bottom w:val="single" w:sz="4" w:space="0" w:color="auto"/>
              <w:right w:val="single" w:sz="4" w:space="0" w:color="4F81BD" w:themeColor="accent1"/>
            </w:tcBorders>
            <w:vAlign w:val="center"/>
          </w:tcPr>
          <w:p w:rsidR="00596DA1" w:rsidRPr="00AF3FEB" w:rsidRDefault="00596DA1" w:rsidP="00685ECF">
            <w:pPr>
              <w:jc w:val="center"/>
              <w:rPr>
                <w:rFonts w:ascii="Arial" w:hAnsi="Arial" w:cs="Arial"/>
                <w:color w:val="002060"/>
                <w:sz w:val="20"/>
                <w:szCs w:val="20"/>
              </w:rPr>
            </w:pPr>
            <w:r w:rsidRPr="00AF3FEB">
              <w:rPr>
                <w:rFonts w:ascii="Arial" w:hAnsi="Arial" w:cs="Arial"/>
                <w:color w:val="002060"/>
                <w:sz w:val="20"/>
                <w:szCs w:val="20"/>
              </w:rPr>
              <w:t>|____|</w:t>
            </w:r>
          </w:p>
        </w:tc>
      </w:tr>
      <w:tr w:rsidR="00596DA1" w:rsidRPr="00AF3FEB" w:rsidTr="001329E7">
        <w:trPr>
          <w:trHeight w:val="20"/>
        </w:trPr>
        <w:tc>
          <w:tcPr>
            <w:tcW w:w="817" w:type="dxa"/>
            <w:vMerge/>
            <w:tcBorders>
              <w:left w:val="single" w:sz="4" w:space="0" w:color="4F81BD" w:themeColor="accent1"/>
              <w:right w:val="single" w:sz="2" w:space="0" w:color="4F81BD" w:themeColor="accent1"/>
            </w:tcBorders>
            <w:vAlign w:val="center"/>
          </w:tcPr>
          <w:p w:rsidR="00596DA1" w:rsidRPr="00AF3FEB" w:rsidRDefault="00596DA1" w:rsidP="00685ECF">
            <w:pPr>
              <w:jc w:val="center"/>
              <w:rPr>
                <w:rFonts w:ascii="Arial" w:hAnsi="Arial" w:cs="Arial"/>
                <w:color w:val="002060"/>
                <w:sz w:val="20"/>
                <w:szCs w:val="20"/>
              </w:rPr>
            </w:pPr>
          </w:p>
        </w:tc>
        <w:tc>
          <w:tcPr>
            <w:tcW w:w="6804" w:type="dxa"/>
            <w:tcBorders>
              <w:top w:val="dotted" w:sz="4" w:space="0" w:color="auto"/>
              <w:left w:val="single" w:sz="2" w:space="0" w:color="4F81BD" w:themeColor="accent1"/>
              <w:bottom w:val="dotted" w:sz="4" w:space="0" w:color="auto"/>
              <w:right w:val="single" w:sz="2" w:space="0" w:color="4F81BD" w:themeColor="accent1"/>
            </w:tcBorders>
            <w:vAlign w:val="center"/>
          </w:tcPr>
          <w:p w:rsidR="00596DA1" w:rsidRPr="00AF3FEB" w:rsidRDefault="00596DA1" w:rsidP="00622E6B">
            <w:pPr>
              <w:ind w:left="787"/>
              <w:rPr>
                <w:rFonts w:ascii="Arial" w:eastAsia="Arial Unicode MS" w:hAnsi="Arial" w:cs="Arial"/>
                <w:color w:val="002060"/>
                <w:sz w:val="20"/>
                <w:szCs w:val="20"/>
              </w:rPr>
            </w:pPr>
            <w:r w:rsidRPr="00AF3FEB">
              <w:rPr>
                <w:rFonts w:ascii="Arial" w:eastAsia="Arial Unicode MS" w:hAnsi="Arial" w:cs="Arial"/>
                <w:color w:val="002060"/>
                <w:sz w:val="20"/>
                <w:szCs w:val="20"/>
              </w:rPr>
              <w:t>Village generator</w:t>
            </w:r>
          </w:p>
        </w:tc>
        <w:tc>
          <w:tcPr>
            <w:tcW w:w="851" w:type="dxa"/>
            <w:tcBorders>
              <w:top w:val="dotted" w:sz="4" w:space="0" w:color="auto"/>
              <w:left w:val="single" w:sz="2" w:space="0" w:color="4F81BD" w:themeColor="accent1"/>
              <w:bottom w:val="dotted" w:sz="4" w:space="0" w:color="auto"/>
              <w:right w:val="single" w:sz="2" w:space="0" w:color="4F81BD" w:themeColor="accent1"/>
            </w:tcBorders>
            <w:vAlign w:val="center"/>
          </w:tcPr>
          <w:p w:rsidR="00596DA1" w:rsidRPr="00AF3FEB" w:rsidRDefault="00596DA1" w:rsidP="00622E6B">
            <w:pPr>
              <w:jc w:val="center"/>
              <w:rPr>
                <w:rFonts w:ascii="Arial" w:hAnsi="Arial" w:cs="Arial"/>
                <w:color w:val="002060"/>
                <w:sz w:val="20"/>
                <w:szCs w:val="20"/>
              </w:rPr>
            </w:pPr>
            <w:r w:rsidRPr="00AF3FEB">
              <w:rPr>
                <w:rFonts w:ascii="Arial" w:hAnsi="Arial" w:cs="Arial"/>
                <w:color w:val="002060"/>
                <w:sz w:val="20"/>
                <w:szCs w:val="20"/>
              </w:rPr>
              <w:t>2</w:t>
            </w:r>
          </w:p>
        </w:tc>
        <w:tc>
          <w:tcPr>
            <w:tcW w:w="1559" w:type="dxa"/>
            <w:vMerge/>
            <w:tcBorders>
              <w:left w:val="single" w:sz="2" w:space="0" w:color="4F81BD" w:themeColor="accent1"/>
              <w:bottom w:val="single" w:sz="4" w:space="0" w:color="auto"/>
              <w:right w:val="single" w:sz="4" w:space="0" w:color="4F81BD" w:themeColor="accent1"/>
            </w:tcBorders>
            <w:vAlign w:val="center"/>
          </w:tcPr>
          <w:p w:rsidR="00596DA1" w:rsidRPr="00AF3FEB" w:rsidRDefault="00596DA1" w:rsidP="00685ECF">
            <w:pPr>
              <w:jc w:val="center"/>
              <w:rPr>
                <w:rFonts w:ascii="Arial" w:hAnsi="Arial" w:cs="Arial"/>
                <w:color w:val="002060"/>
                <w:sz w:val="20"/>
                <w:szCs w:val="20"/>
              </w:rPr>
            </w:pPr>
          </w:p>
        </w:tc>
      </w:tr>
      <w:tr w:rsidR="00596DA1" w:rsidRPr="00AF3FEB" w:rsidTr="001329E7">
        <w:trPr>
          <w:trHeight w:val="20"/>
        </w:trPr>
        <w:tc>
          <w:tcPr>
            <w:tcW w:w="817" w:type="dxa"/>
            <w:vMerge/>
            <w:tcBorders>
              <w:left w:val="single" w:sz="4" w:space="0" w:color="4F81BD" w:themeColor="accent1"/>
              <w:right w:val="single" w:sz="2" w:space="0" w:color="4F81BD" w:themeColor="accent1"/>
            </w:tcBorders>
            <w:vAlign w:val="center"/>
          </w:tcPr>
          <w:p w:rsidR="00596DA1" w:rsidRPr="00AF3FEB" w:rsidRDefault="00596DA1" w:rsidP="00685ECF">
            <w:pPr>
              <w:jc w:val="center"/>
              <w:rPr>
                <w:rFonts w:ascii="Arial" w:hAnsi="Arial" w:cs="Arial"/>
                <w:color w:val="002060"/>
                <w:sz w:val="20"/>
                <w:szCs w:val="20"/>
              </w:rPr>
            </w:pPr>
          </w:p>
        </w:tc>
        <w:tc>
          <w:tcPr>
            <w:tcW w:w="6804" w:type="dxa"/>
            <w:tcBorders>
              <w:top w:val="dotted" w:sz="4" w:space="0" w:color="auto"/>
              <w:left w:val="single" w:sz="2" w:space="0" w:color="4F81BD" w:themeColor="accent1"/>
              <w:bottom w:val="dotted" w:sz="4" w:space="0" w:color="auto"/>
              <w:right w:val="single" w:sz="2" w:space="0" w:color="4F81BD" w:themeColor="accent1"/>
            </w:tcBorders>
            <w:vAlign w:val="center"/>
          </w:tcPr>
          <w:p w:rsidR="00596DA1" w:rsidRPr="00AF3FEB" w:rsidRDefault="00596DA1" w:rsidP="00622E6B">
            <w:pPr>
              <w:ind w:left="787"/>
              <w:rPr>
                <w:rFonts w:ascii="Arial" w:eastAsia="Arial Unicode MS" w:hAnsi="Arial" w:cs="Arial"/>
                <w:color w:val="002060"/>
                <w:sz w:val="20"/>
                <w:szCs w:val="20"/>
              </w:rPr>
            </w:pPr>
            <w:r w:rsidRPr="00AF3FEB">
              <w:rPr>
                <w:rFonts w:ascii="Arial" w:eastAsia="Arial Unicode MS" w:hAnsi="Arial" w:cs="Arial"/>
                <w:color w:val="002060"/>
                <w:sz w:val="20"/>
                <w:szCs w:val="20"/>
              </w:rPr>
              <w:t>Own generator</w:t>
            </w:r>
          </w:p>
        </w:tc>
        <w:tc>
          <w:tcPr>
            <w:tcW w:w="851" w:type="dxa"/>
            <w:tcBorders>
              <w:top w:val="dotted" w:sz="4" w:space="0" w:color="auto"/>
              <w:left w:val="single" w:sz="2" w:space="0" w:color="4F81BD" w:themeColor="accent1"/>
              <w:bottom w:val="dotted" w:sz="4" w:space="0" w:color="auto"/>
              <w:right w:val="single" w:sz="2" w:space="0" w:color="4F81BD" w:themeColor="accent1"/>
            </w:tcBorders>
            <w:vAlign w:val="center"/>
          </w:tcPr>
          <w:p w:rsidR="00596DA1" w:rsidRPr="00AF3FEB" w:rsidRDefault="00596DA1" w:rsidP="00622E6B">
            <w:pPr>
              <w:jc w:val="center"/>
              <w:rPr>
                <w:rFonts w:ascii="Arial" w:hAnsi="Arial" w:cs="Arial"/>
                <w:color w:val="002060"/>
                <w:sz w:val="20"/>
                <w:szCs w:val="20"/>
              </w:rPr>
            </w:pPr>
            <w:r w:rsidRPr="00AF3FEB">
              <w:rPr>
                <w:rFonts w:ascii="Arial" w:hAnsi="Arial" w:cs="Arial"/>
                <w:color w:val="002060"/>
                <w:sz w:val="20"/>
                <w:szCs w:val="20"/>
              </w:rPr>
              <w:t>3</w:t>
            </w:r>
          </w:p>
        </w:tc>
        <w:tc>
          <w:tcPr>
            <w:tcW w:w="1559" w:type="dxa"/>
            <w:vMerge/>
            <w:tcBorders>
              <w:left w:val="single" w:sz="2" w:space="0" w:color="4F81BD" w:themeColor="accent1"/>
              <w:bottom w:val="single" w:sz="4" w:space="0" w:color="auto"/>
              <w:right w:val="single" w:sz="4" w:space="0" w:color="4F81BD" w:themeColor="accent1"/>
            </w:tcBorders>
            <w:vAlign w:val="center"/>
          </w:tcPr>
          <w:p w:rsidR="00596DA1" w:rsidRPr="00AF3FEB" w:rsidRDefault="00596DA1" w:rsidP="00685ECF">
            <w:pPr>
              <w:jc w:val="center"/>
              <w:rPr>
                <w:rFonts w:ascii="Arial" w:hAnsi="Arial" w:cs="Arial"/>
                <w:color w:val="002060"/>
                <w:sz w:val="20"/>
                <w:szCs w:val="20"/>
              </w:rPr>
            </w:pPr>
          </w:p>
        </w:tc>
      </w:tr>
      <w:tr w:rsidR="00596DA1" w:rsidRPr="00AF3FEB" w:rsidTr="001329E7">
        <w:trPr>
          <w:trHeight w:val="20"/>
        </w:trPr>
        <w:tc>
          <w:tcPr>
            <w:tcW w:w="817" w:type="dxa"/>
            <w:vMerge/>
            <w:tcBorders>
              <w:left w:val="single" w:sz="4" w:space="0" w:color="4F81BD" w:themeColor="accent1"/>
              <w:right w:val="single" w:sz="2" w:space="0" w:color="4F81BD" w:themeColor="accent1"/>
            </w:tcBorders>
            <w:vAlign w:val="center"/>
          </w:tcPr>
          <w:p w:rsidR="00596DA1" w:rsidRPr="00AF3FEB" w:rsidRDefault="00596DA1" w:rsidP="00685ECF">
            <w:pPr>
              <w:jc w:val="center"/>
              <w:rPr>
                <w:rFonts w:ascii="Arial" w:hAnsi="Arial" w:cs="Arial"/>
                <w:color w:val="002060"/>
                <w:sz w:val="20"/>
                <w:szCs w:val="20"/>
              </w:rPr>
            </w:pPr>
          </w:p>
        </w:tc>
        <w:tc>
          <w:tcPr>
            <w:tcW w:w="6804" w:type="dxa"/>
            <w:tcBorders>
              <w:top w:val="dotted" w:sz="4" w:space="0" w:color="auto"/>
              <w:left w:val="single" w:sz="2" w:space="0" w:color="4F81BD" w:themeColor="accent1"/>
              <w:bottom w:val="dotted" w:sz="4" w:space="0" w:color="auto"/>
              <w:right w:val="single" w:sz="2" w:space="0" w:color="4F81BD" w:themeColor="accent1"/>
            </w:tcBorders>
            <w:vAlign w:val="center"/>
          </w:tcPr>
          <w:p w:rsidR="00596DA1" w:rsidRPr="00AF3FEB" w:rsidRDefault="00596DA1" w:rsidP="00622E6B">
            <w:pPr>
              <w:ind w:left="787"/>
              <w:rPr>
                <w:rFonts w:ascii="Arial" w:eastAsia="Arial Unicode MS" w:hAnsi="Arial" w:cs="Arial"/>
                <w:color w:val="002060"/>
                <w:sz w:val="20"/>
                <w:szCs w:val="20"/>
              </w:rPr>
            </w:pPr>
            <w:r w:rsidRPr="00AF3FEB">
              <w:rPr>
                <w:rFonts w:ascii="Arial" w:eastAsia="Arial Unicode MS" w:hAnsi="Arial" w:cs="Arial"/>
                <w:color w:val="002060"/>
                <w:sz w:val="20"/>
                <w:szCs w:val="20"/>
              </w:rPr>
              <w:t>Shared generator with other household(s)</w:t>
            </w:r>
          </w:p>
        </w:tc>
        <w:tc>
          <w:tcPr>
            <w:tcW w:w="851" w:type="dxa"/>
            <w:tcBorders>
              <w:top w:val="dotted" w:sz="4" w:space="0" w:color="auto"/>
              <w:left w:val="single" w:sz="2" w:space="0" w:color="4F81BD" w:themeColor="accent1"/>
              <w:bottom w:val="dotted" w:sz="4" w:space="0" w:color="auto"/>
              <w:right w:val="single" w:sz="2" w:space="0" w:color="4F81BD" w:themeColor="accent1"/>
            </w:tcBorders>
            <w:vAlign w:val="center"/>
          </w:tcPr>
          <w:p w:rsidR="00596DA1" w:rsidRPr="00AF3FEB" w:rsidRDefault="00596DA1" w:rsidP="00622E6B">
            <w:pPr>
              <w:jc w:val="center"/>
              <w:rPr>
                <w:rFonts w:ascii="Arial" w:hAnsi="Arial" w:cs="Arial"/>
                <w:color w:val="002060"/>
                <w:sz w:val="20"/>
                <w:szCs w:val="20"/>
              </w:rPr>
            </w:pPr>
            <w:r w:rsidRPr="00AF3FEB">
              <w:rPr>
                <w:rFonts w:ascii="Arial" w:hAnsi="Arial" w:cs="Arial"/>
                <w:color w:val="002060"/>
                <w:sz w:val="20"/>
                <w:szCs w:val="20"/>
              </w:rPr>
              <w:t>4</w:t>
            </w:r>
          </w:p>
        </w:tc>
        <w:tc>
          <w:tcPr>
            <w:tcW w:w="1559" w:type="dxa"/>
            <w:vMerge/>
            <w:tcBorders>
              <w:left w:val="single" w:sz="2" w:space="0" w:color="4F81BD" w:themeColor="accent1"/>
              <w:bottom w:val="single" w:sz="4" w:space="0" w:color="auto"/>
              <w:right w:val="single" w:sz="4" w:space="0" w:color="4F81BD" w:themeColor="accent1"/>
            </w:tcBorders>
            <w:vAlign w:val="center"/>
          </w:tcPr>
          <w:p w:rsidR="00596DA1" w:rsidRPr="00AF3FEB" w:rsidRDefault="00596DA1" w:rsidP="00685ECF">
            <w:pPr>
              <w:jc w:val="center"/>
              <w:rPr>
                <w:rFonts w:ascii="Arial" w:hAnsi="Arial" w:cs="Arial"/>
                <w:color w:val="002060"/>
                <w:sz w:val="20"/>
                <w:szCs w:val="20"/>
              </w:rPr>
            </w:pPr>
          </w:p>
        </w:tc>
      </w:tr>
      <w:tr w:rsidR="00596DA1" w:rsidRPr="00AF3FEB" w:rsidTr="001329E7">
        <w:trPr>
          <w:trHeight w:val="20"/>
        </w:trPr>
        <w:tc>
          <w:tcPr>
            <w:tcW w:w="817" w:type="dxa"/>
            <w:vMerge/>
            <w:tcBorders>
              <w:left w:val="single" w:sz="4" w:space="0" w:color="4F81BD" w:themeColor="accent1"/>
              <w:right w:val="single" w:sz="2" w:space="0" w:color="4F81BD" w:themeColor="accent1"/>
            </w:tcBorders>
            <w:vAlign w:val="center"/>
          </w:tcPr>
          <w:p w:rsidR="00596DA1" w:rsidRPr="00AF3FEB" w:rsidRDefault="00596DA1" w:rsidP="00685ECF">
            <w:pPr>
              <w:jc w:val="center"/>
              <w:rPr>
                <w:rFonts w:ascii="Arial" w:hAnsi="Arial" w:cs="Arial"/>
                <w:color w:val="002060"/>
                <w:sz w:val="20"/>
                <w:szCs w:val="20"/>
              </w:rPr>
            </w:pPr>
          </w:p>
        </w:tc>
        <w:tc>
          <w:tcPr>
            <w:tcW w:w="6804" w:type="dxa"/>
            <w:tcBorders>
              <w:top w:val="dotted" w:sz="4" w:space="0" w:color="auto"/>
              <w:left w:val="single" w:sz="2" w:space="0" w:color="4F81BD" w:themeColor="accent1"/>
              <w:bottom w:val="dotted" w:sz="4" w:space="0" w:color="auto"/>
              <w:right w:val="single" w:sz="2" w:space="0" w:color="4F81BD" w:themeColor="accent1"/>
            </w:tcBorders>
            <w:vAlign w:val="center"/>
          </w:tcPr>
          <w:p w:rsidR="00596DA1" w:rsidRPr="00AF3FEB" w:rsidRDefault="00596DA1" w:rsidP="00596DA1">
            <w:pPr>
              <w:ind w:left="787"/>
              <w:rPr>
                <w:rFonts w:ascii="Arial" w:eastAsia="Arial Unicode MS" w:hAnsi="Arial" w:cs="Arial"/>
                <w:color w:val="002060"/>
                <w:sz w:val="20"/>
                <w:szCs w:val="20"/>
              </w:rPr>
            </w:pPr>
            <w:r w:rsidRPr="00AF3FEB">
              <w:rPr>
                <w:rFonts w:ascii="Arial" w:eastAsia="Arial Unicode MS" w:hAnsi="Arial" w:cs="Arial"/>
                <w:color w:val="002060"/>
                <w:sz w:val="20"/>
                <w:szCs w:val="20"/>
              </w:rPr>
              <w:t>Lamp (kerosene/oil)</w:t>
            </w:r>
          </w:p>
        </w:tc>
        <w:tc>
          <w:tcPr>
            <w:tcW w:w="851" w:type="dxa"/>
            <w:tcBorders>
              <w:top w:val="dotted" w:sz="4" w:space="0" w:color="auto"/>
              <w:left w:val="single" w:sz="2" w:space="0" w:color="4F81BD" w:themeColor="accent1"/>
              <w:bottom w:val="dotted" w:sz="4" w:space="0" w:color="auto"/>
              <w:right w:val="single" w:sz="2" w:space="0" w:color="4F81BD" w:themeColor="accent1"/>
            </w:tcBorders>
            <w:vAlign w:val="center"/>
          </w:tcPr>
          <w:p w:rsidR="00596DA1" w:rsidRPr="00AF3FEB" w:rsidRDefault="00596DA1" w:rsidP="00622E6B">
            <w:pPr>
              <w:jc w:val="center"/>
              <w:rPr>
                <w:rFonts w:ascii="Arial" w:hAnsi="Arial" w:cs="Arial"/>
                <w:color w:val="002060"/>
                <w:sz w:val="20"/>
                <w:szCs w:val="20"/>
              </w:rPr>
            </w:pPr>
            <w:r w:rsidRPr="00AF3FEB">
              <w:rPr>
                <w:rFonts w:ascii="Arial" w:hAnsi="Arial" w:cs="Arial"/>
                <w:color w:val="002060"/>
                <w:sz w:val="20"/>
                <w:szCs w:val="20"/>
              </w:rPr>
              <w:t>5</w:t>
            </w:r>
          </w:p>
        </w:tc>
        <w:tc>
          <w:tcPr>
            <w:tcW w:w="1559" w:type="dxa"/>
            <w:vMerge/>
            <w:tcBorders>
              <w:left w:val="single" w:sz="2" w:space="0" w:color="4F81BD" w:themeColor="accent1"/>
              <w:bottom w:val="single" w:sz="4" w:space="0" w:color="auto"/>
              <w:right w:val="single" w:sz="4" w:space="0" w:color="4F81BD" w:themeColor="accent1"/>
            </w:tcBorders>
            <w:vAlign w:val="center"/>
          </w:tcPr>
          <w:p w:rsidR="00596DA1" w:rsidRPr="00AF3FEB" w:rsidRDefault="00596DA1" w:rsidP="00685ECF">
            <w:pPr>
              <w:jc w:val="center"/>
              <w:rPr>
                <w:rFonts w:ascii="Arial" w:hAnsi="Arial" w:cs="Arial"/>
                <w:color w:val="002060"/>
                <w:sz w:val="20"/>
                <w:szCs w:val="20"/>
              </w:rPr>
            </w:pPr>
          </w:p>
        </w:tc>
      </w:tr>
      <w:tr w:rsidR="00596DA1" w:rsidRPr="00AF3FEB" w:rsidTr="001329E7">
        <w:trPr>
          <w:trHeight w:val="94"/>
        </w:trPr>
        <w:tc>
          <w:tcPr>
            <w:tcW w:w="817" w:type="dxa"/>
            <w:vMerge/>
            <w:tcBorders>
              <w:left w:val="single" w:sz="4" w:space="0" w:color="4F81BD" w:themeColor="accent1"/>
              <w:right w:val="single" w:sz="2" w:space="0" w:color="4F81BD" w:themeColor="accent1"/>
            </w:tcBorders>
            <w:vAlign w:val="center"/>
          </w:tcPr>
          <w:p w:rsidR="00596DA1" w:rsidRPr="00AF3FEB" w:rsidRDefault="00596DA1" w:rsidP="00685ECF">
            <w:pPr>
              <w:jc w:val="center"/>
              <w:rPr>
                <w:rFonts w:ascii="Arial" w:hAnsi="Arial" w:cs="Arial"/>
                <w:color w:val="002060"/>
                <w:sz w:val="20"/>
                <w:szCs w:val="20"/>
              </w:rPr>
            </w:pPr>
          </w:p>
        </w:tc>
        <w:tc>
          <w:tcPr>
            <w:tcW w:w="6804" w:type="dxa"/>
            <w:tcBorders>
              <w:top w:val="dotted" w:sz="4" w:space="0" w:color="auto"/>
              <w:left w:val="single" w:sz="2" w:space="0" w:color="4F81BD" w:themeColor="accent1"/>
              <w:bottom w:val="dotted" w:sz="4" w:space="0" w:color="auto"/>
              <w:right w:val="single" w:sz="2" w:space="0" w:color="4F81BD" w:themeColor="accent1"/>
            </w:tcBorders>
            <w:vAlign w:val="center"/>
          </w:tcPr>
          <w:p w:rsidR="00596DA1" w:rsidRPr="00AF3FEB" w:rsidRDefault="00596DA1" w:rsidP="00596DA1">
            <w:pPr>
              <w:ind w:left="787"/>
              <w:rPr>
                <w:rFonts w:ascii="Arial" w:eastAsia="Arial Unicode MS" w:hAnsi="Arial" w:cs="Arial"/>
                <w:color w:val="002060"/>
                <w:sz w:val="20"/>
                <w:szCs w:val="20"/>
              </w:rPr>
            </w:pPr>
            <w:r w:rsidRPr="00AF3FEB">
              <w:rPr>
                <w:rFonts w:ascii="Arial" w:eastAsia="Arial Unicode MS" w:hAnsi="Arial" w:cs="Arial"/>
                <w:color w:val="002060"/>
                <w:sz w:val="20"/>
                <w:szCs w:val="20"/>
              </w:rPr>
              <w:t>Candle</w:t>
            </w:r>
          </w:p>
        </w:tc>
        <w:tc>
          <w:tcPr>
            <w:tcW w:w="851" w:type="dxa"/>
            <w:tcBorders>
              <w:top w:val="dotted" w:sz="4" w:space="0" w:color="auto"/>
              <w:left w:val="single" w:sz="2" w:space="0" w:color="4F81BD" w:themeColor="accent1"/>
              <w:bottom w:val="dotted" w:sz="4" w:space="0" w:color="auto"/>
              <w:right w:val="single" w:sz="2" w:space="0" w:color="4F81BD" w:themeColor="accent1"/>
            </w:tcBorders>
            <w:vAlign w:val="center"/>
          </w:tcPr>
          <w:p w:rsidR="00596DA1" w:rsidRPr="00AF3FEB" w:rsidRDefault="00596DA1" w:rsidP="00622E6B">
            <w:pPr>
              <w:jc w:val="center"/>
              <w:rPr>
                <w:rFonts w:ascii="Arial" w:hAnsi="Arial" w:cs="Arial"/>
                <w:color w:val="002060"/>
                <w:sz w:val="20"/>
                <w:szCs w:val="20"/>
              </w:rPr>
            </w:pPr>
            <w:r w:rsidRPr="00AF3FEB">
              <w:rPr>
                <w:rFonts w:ascii="Arial" w:hAnsi="Arial" w:cs="Arial"/>
                <w:color w:val="002060"/>
                <w:sz w:val="20"/>
                <w:szCs w:val="20"/>
              </w:rPr>
              <w:t>6</w:t>
            </w:r>
          </w:p>
        </w:tc>
        <w:tc>
          <w:tcPr>
            <w:tcW w:w="1559" w:type="dxa"/>
            <w:vMerge/>
            <w:tcBorders>
              <w:left w:val="single" w:sz="2" w:space="0" w:color="4F81BD" w:themeColor="accent1"/>
              <w:bottom w:val="single" w:sz="4" w:space="0" w:color="auto"/>
              <w:right w:val="single" w:sz="4" w:space="0" w:color="4F81BD" w:themeColor="accent1"/>
            </w:tcBorders>
            <w:vAlign w:val="center"/>
          </w:tcPr>
          <w:p w:rsidR="00596DA1" w:rsidRPr="00AF3FEB" w:rsidRDefault="00596DA1" w:rsidP="00685ECF">
            <w:pPr>
              <w:jc w:val="center"/>
              <w:rPr>
                <w:rFonts w:ascii="Arial" w:hAnsi="Arial" w:cs="Arial"/>
                <w:color w:val="002060"/>
                <w:sz w:val="20"/>
                <w:szCs w:val="20"/>
              </w:rPr>
            </w:pPr>
          </w:p>
        </w:tc>
      </w:tr>
      <w:tr w:rsidR="00596DA1" w:rsidRPr="00AF3FEB" w:rsidTr="001329E7">
        <w:trPr>
          <w:trHeight w:val="130"/>
        </w:trPr>
        <w:tc>
          <w:tcPr>
            <w:tcW w:w="817" w:type="dxa"/>
            <w:vMerge/>
            <w:tcBorders>
              <w:left w:val="single" w:sz="4" w:space="0" w:color="4F81BD" w:themeColor="accent1"/>
              <w:right w:val="single" w:sz="2" w:space="0" w:color="4F81BD" w:themeColor="accent1"/>
            </w:tcBorders>
            <w:vAlign w:val="center"/>
          </w:tcPr>
          <w:p w:rsidR="00596DA1" w:rsidRPr="00AF3FEB" w:rsidRDefault="00596DA1" w:rsidP="00685ECF">
            <w:pPr>
              <w:jc w:val="center"/>
              <w:rPr>
                <w:rFonts w:ascii="Arial" w:hAnsi="Arial" w:cs="Arial"/>
                <w:color w:val="002060"/>
                <w:sz w:val="20"/>
                <w:szCs w:val="20"/>
              </w:rPr>
            </w:pPr>
          </w:p>
        </w:tc>
        <w:tc>
          <w:tcPr>
            <w:tcW w:w="6804" w:type="dxa"/>
            <w:tcBorders>
              <w:top w:val="dotted" w:sz="4" w:space="0" w:color="auto"/>
              <w:left w:val="single" w:sz="2" w:space="0" w:color="4F81BD" w:themeColor="accent1"/>
              <w:bottom w:val="dotted" w:sz="4" w:space="0" w:color="auto"/>
              <w:right w:val="single" w:sz="2" w:space="0" w:color="4F81BD" w:themeColor="accent1"/>
            </w:tcBorders>
            <w:vAlign w:val="center"/>
          </w:tcPr>
          <w:p w:rsidR="00596DA1" w:rsidRPr="00AF3FEB" w:rsidRDefault="00596DA1" w:rsidP="00596DA1">
            <w:pPr>
              <w:ind w:left="787"/>
              <w:rPr>
                <w:rFonts w:ascii="Arial" w:eastAsia="Arial Unicode MS" w:hAnsi="Arial" w:cs="Arial"/>
                <w:color w:val="002060"/>
                <w:sz w:val="20"/>
                <w:szCs w:val="20"/>
              </w:rPr>
            </w:pPr>
            <w:r w:rsidRPr="00AF3FEB">
              <w:rPr>
                <w:rFonts w:ascii="Arial" w:eastAsia="Arial Unicode MS" w:hAnsi="Arial" w:cs="Arial"/>
                <w:color w:val="002060"/>
                <w:sz w:val="20"/>
                <w:szCs w:val="20"/>
              </w:rPr>
              <w:t>Solar power with a battery</w:t>
            </w:r>
          </w:p>
        </w:tc>
        <w:tc>
          <w:tcPr>
            <w:tcW w:w="851" w:type="dxa"/>
            <w:tcBorders>
              <w:top w:val="dotted" w:sz="4" w:space="0" w:color="auto"/>
              <w:left w:val="single" w:sz="2" w:space="0" w:color="4F81BD" w:themeColor="accent1"/>
              <w:bottom w:val="dotted" w:sz="4" w:space="0" w:color="auto"/>
              <w:right w:val="single" w:sz="2" w:space="0" w:color="4F81BD" w:themeColor="accent1"/>
            </w:tcBorders>
            <w:vAlign w:val="center"/>
          </w:tcPr>
          <w:p w:rsidR="00596DA1" w:rsidRPr="00AF3FEB" w:rsidRDefault="00596DA1" w:rsidP="00622E6B">
            <w:pPr>
              <w:jc w:val="center"/>
              <w:rPr>
                <w:rFonts w:ascii="Arial" w:hAnsi="Arial" w:cs="Arial"/>
                <w:color w:val="002060"/>
                <w:sz w:val="20"/>
                <w:szCs w:val="20"/>
              </w:rPr>
            </w:pPr>
            <w:r w:rsidRPr="00AF3FEB">
              <w:rPr>
                <w:rFonts w:ascii="Arial" w:hAnsi="Arial" w:cs="Arial"/>
                <w:color w:val="002060"/>
                <w:sz w:val="20"/>
                <w:szCs w:val="20"/>
              </w:rPr>
              <w:t>7</w:t>
            </w:r>
          </w:p>
        </w:tc>
        <w:tc>
          <w:tcPr>
            <w:tcW w:w="1559" w:type="dxa"/>
            <w:vMerge/>
            <w:tcBorders>
              <w:left w:val="single" w:sz="2" w:space="0" w:color="4F81BD" w:themeColor="accent1"/>
              <w:bottom w:val="single" w:sz="4" w:space="0" w:color="auto"/>
              <w:right w:val="single" w:sz="4" w:space="0" w:color="4F81BD" w:themeColor="accent1"/>
            </w:tcBorders>
            <w:vAlign w:val="center"/>
          </w:tcPr>
          <w:p w:rsidR="00596DA1" w:rsidRPr="00AF3FEB" w:rsidRDefault="00596DA1" w:rsidP="00685ECF">
            <w:pPr>
              <w:jc w:val="center"/>
              <w:rPr>
                <w:rFonts w:ascii="Arial" w:hAnsi="Arial" w:cs="Arial"/>
                <w:color w:val="002060"/>
                <w:sz w:val="20"/>
                <w:szCs w:val="20"/>
              </w:rPr>
            </w:pPr>
          </w:p>
        </w:tc>
      </w:tr>
      <w:tr w:rsidR="00596DA1" w:rsidRPr="00AF3FEB" w:rsidTr="001329E7">
        <w:trPr>
          <w:trHeight w:val="129"/>
        </w:trPr>
        <w:tc>
          <w:tcPr>
            <w:tcW w:w="817" w:type="dxa"/>
            <w:vMerge/>
            <w:tcBorders>
              <w:left w:val="single" w:sz="4" w:space="0" w:color="4F81BD" w:themeColor="accent1"/>
              <w:right w:val="single" w:sz="2" w:space="0" w:color="4F81BD" w:themeColor="accent1"/>
            </w:tcBorders>
            <w:vAlign w:val="center"/>
          </w:tcPr>
          <w:p w:rsidR="00596DA1" w:rsidRPr="00AF3FEB" w:rsidRDefault="00596DA1" w:rsidP="00685ECF">
            <w:pPr>
              <w:jc w:val="center"/>
              <w:rPr>
                <w:rFonts w:ascii="Arial" w:hAnsi="Arial" w:cs="Arial"/>
                <w:color w:val="002060"/>
                <w:sz w:val="20"/>
                <w:szCs w:val="20"/>
              </w:rPr>
            </w:pPr>
          </w:p>
        </w:tc>
        <w:tc>
          <w:tcPr>
            <w:tcW w:w="6804" w:type="dxa"/>
            <w:tcBorders>
              <w:top w:val="dotted" w:sz="4" w:space="0" w:color="auto"/>
              <w:left w:val="single" w:sz="2" w:space="0" w:color="4F81BD" w:themeColor="accent1"/>
              <w:bottom w:val="dotted" w:sz="4" w:space="0" w:color="auto"/>
              <w:right w:val="single" w:sz="2" w:space="0" w:color="4F81BD" w:themeColor="accent1"/>
            </w:tcBorders>
            <w:vAlign w:val="center"/>
          </w:tcPr>
          <w:p w:rsidR="00596DA1" w:rsidRPr="00AF3FEB" w:rsidRDefault="00596DA1" w:rsidP="00242C78">
            <w:pPr>
              <w:ind w:left="787"/>
              <w:rPr>
                <w:rFonts w:ascii="Arial" w:eastAsia="Arial Unicode MS" w:hAnsi="Arial" w:cs="Arial"/>
                <w:color w:val="002060"/>
                <w:sz w:val="20"/>
                <w:szCs w:val="20"/>
              </w:rPr>
            </w:pPr>
            <w:r w:rsidRPr="00AF3FEB">
              <w:rPr>
                <w:rFonts w:ascii="Arial" w:eastAsia="Arial Unicode MS" w:hAnsi="Arial" w:cs="Arial"/>
                <w:color w:val="002060"/>
                <w:sz w:val="20"/>
                <w:szCs w:val="20"/>
              </w:rPr>
              <w:t>Table lamp with dry battery</w:t>
            </w:r>
          </w:p>
        </w:tc>
        <w:tc>
          <w:tcPr>
            <w:tcW w:w="851" w:type="dxa"/>
            <w:tcBorders>
              <w:top w:val="dotted" w:sz="4" w:space="0" w:color="auto"/>
              <w:left w:val="single" w:sz="2" w:space="0" w:color="4F81BD" w:themeColor="accent1"/>
              <w:bottom w:val="dotted" w:sz="4" w:space="0" w:color="auto"/>
              <w:right w:val="single" w:sz="2" w:space="0" w:color="4F81BD" w:themeColor="accent1"/>
            </w:tcBorders>
            <w:vAlign w:val="center"/>
          </w:tcPr>
          <w:p w:rsidR="00596DA1" w:rsidRPr="00AF3FEB" w:rsidRDefault="00596DA1" w:rsidP="00596DA1">
            <w:pPr>
              <w:jc w:val="center"/>
              <w:rPr>
                <w:rFonts w:ascii="Arial" w:hAnsi="Arial" w:cs="Arial"/>
                <w:color w:val="002060"/>
                <w:sz w:val="20"/>
                <w:szCs w:val="20"/>
              </w:rPr>
            </w:pPr>
            <w:r w:rsidRPr="00AF3FEB">
              <w:rPr>
                <w:rFonts w:ascii="Arial" w:hAnsi="Arial" w:cs="Arial"/>
                <w:color w:val="002060"/>
                <w:sz w:val="20"/>
                <w:szCs w:val="20"/>
              </w:rPr>
              <w:t>8</w:t>
            </w:r>
          </w:p>
        </w:tc>
        <w:tc>
          <w:tcPr>
            <w:tcW w:w="1559" w:type="dxa"/>
            <w:vMerge/>
            <w:tcBorders>
              <w:left w:val="single" w:sz="2" w:space="0" w:color="4F81BD" w:themeColor="accent1"/>
              <w:bottom w:val="single" w:sz="4" w:space="0" w:color="auto"/>
              <w:right w:val="single" w:sz="4" w:space="0" w:color="4F81BD" w:themeColor="accent1"/>
            </w:tcBorders>
            <w:vAlign w:val="center"/>
          </w:tcPr>
          <w:p w:rsidR="00596DA1" w:rsidRPr="00AF3FEB" w:rsidRDefault="00596DA1" w:rsidP="00685ECF">
            <w:pPr>
              <w:jc w:val="center"/>
              <w:rPr>
                <w:rFonts w:ascii="Arial" w:hAnsi="Arial" w:cs="Arial"/>
                <w:color w:val="002060"/>
                <w:sz w:val="20"/>
                <w:szCs w:val="20"/>
              </w:rPr>
            </w:pPr>
          </w:p>
        </w:tc>
      </w:tr>
      <w:tr w:rsidR="00596DA1" w:rsidRPr="00AF3FEB" w:rsidTr="001329E7">
        <w:trPr>
          <w:trHeight w:val="129"/>
        </w:trPr>
        <w:tc>
          <w:tcPr>
            <w:tcW w:w="817" w:type="dxa"/>
            <w:vMerge/>
            <w:tcBorders>
              <w:left w:val="single" w:sz="4" w:space="0" w:color="4F81BD" w:themeColor="accent1"/>
              <w:right w:val="single" w:sz="2" w:space="0" w:color="4F81BD" w:themeColor="accent1"/>
            </w:tcBorders>
            <w:vAlign w:val="center"/>
          </w:tcPr>
          <w:p w:rsidR="00596DA1" w:rsidRPr="00AF3FEB" w:rsidRDefault="00596DA1" w:rsidP="00685ECF">
            <w:pPr>
              <w:jc w:val="center"/>
              <w:rPr>
                <w:rFonts w:ascii="Arial" w:hAnsi="Arial" w:cs="Arial"/>
                <w:color w:val="002060"/>
                <w:sz w:val="20"/>
                <w:szCs w:val="20"/>
              </w:rPr>
            </w:pPr>
          </w:p>
        </w:tc>
        <w:tc>
          <w:tcPr>
            <w:tcW w:w="6804" w:type="dxa"/>
            <w:tcBorders>
              <w:top w:val="dotted" w:sz="4" w:space="0" w:color="auto"/>
              <w:left w:val="single" w:sz="2" w:space="0" w:color="4F81BD" w:themeColor="accent1"/>
              <w:bottom w:val="dotted" w:sz="4" w:space="0" w:color="auto"/>
              <w:right w:val="single" w:sz="2" w:space="0" w:color="4F81BD" w:themeColor="accent1"/>
            </w:tcBorders>
            <w:vAlign w:val="center"/>
          </w:tcPr>
          <w:p w:rsidR="00596DA1" w:rsidRPr="00AF3FEB" w:rsidRDefault="00596DA1" w:rsidP="00242C78">
            <w:pPr>
              <w:ind w:left="787"/>
              <w:rPr>
                <w:rFonts w:ascii="Arial" w:eastAsia="Arial Unicode MS" w:hAnsi="Arial" w:cs="Arial"/>
                <w:color w:val="002060"/>
                <w:sz w:val="20"/>
                <w:szCs w:val="20"/>
              </w:rPr>
            </w:pPr>
            <w:r w:rsidRPr="00AF3FEB">
              <w:rPr>
                <w:rFonts w:ascii="Arial" w:eastAsia="Arial Unicode MS" w:hAnsi="Arial" w:cs="Arial"/>
                <w:color w:val="002060"/>
                <w:sz w:val="20"/>
                <w:szCs w:val="20"/>
              </w:rPr>
              <w:t>Hydro generator</w:t>
            </w:r>
          </w:p>
        </w:tc>
        <w:tc>
          <w:tcPr>
            <w:tcW w:w="851" w:type="dxa"/>
            <w:tcBorders>
              <w:top w:val="dotted" w:sz="4" w:space="0" w:color="auto"/>
              <w:left w:val="single" w:sz="2" w:space="0" w:color="4F81BD" w:themeColor="accent1"/>
              <w:bottom w:val="dotted" w:sz="4" w:space="0" w:color="auto"/>
              <w:right w:val="single" w:sz="2" w:space="0" w:color="4F81BD" w:themeColor="accent1"/>
            </w:tcBorders>
            <w:vAlign w:val="center"/>
          </w:tcPr>
          <w:p w:rsidR="00596DA1" w:rsidRPr="00AF3FEB" w:rsidRDefault="00596DA1" w:rsidP="00596DA1">
            <w:pPr>
              <w:jc w:val="center"/>
              <w:rPr>
                <w:rFonts w:ascii="Arial" w:hAnsi="Arial" w:cs="Arial"/>
                <w:color w:val="002060"/>
                <w:sz w:val="20"/>
                <w:szCs w:val="20"/>
              </w:rPr>
            </w:pPr>
            <w:r w:rsidRPr="00AF3FEB">
              <w:rPr>
                <w:rFonts w:ascii="Arial" w:hAnsi="Arial" w:cs="Arial"/>
                <w:color w:val="002060"/>
                <w:sz w:val="20"/>
                <w:szCs w:val="20"/>
              </w:rPr>
              <w:t>9</w:t>
            </w:r>
          </w:p>
        </w:tc>
        <w:tc>
          <w:tcPr>
            <w:tcW w:w="1559" w:type="dxa"/>
            <w:vMerge/>
            <w:tcBorders>
              <w:left w:val="single" w:sz="2" w:space="0" w:color="4F81BD" w:themeColor="accent1"/>
              <w:bottom w:val="single" w:sz="4" w:space="0" w:color="auto"/>
              <w:right w:val="single" w:sz="4" w:space="0" w:color="4F81BD" w:themeColor="accent1"/>
            </w:tcBorders>
            <w:vAlign w:val="center"/>
          </w:tcPr>
          <w:p w:rsidR="00596DA1" w:rsidRPr="00AF3FEB" w:rsidRDefault="00596DA1" w:rsidP="00685ECF">
            <w:pPr>
              <w:jc w:val="center"/>
              <w:rPr>
                <w:rFonts w:ascii="Arial" w:hAnsi="Arial" w:cs="Arial"/>
                <w:color w:val="002060"/>
                <w:sz w:val="20"/>
                <w:szCs w:val="20"/>
              </w:rPr>
            </w:pPr>
          </w:p>
        </w:tc>
      </w:tr>
      <w:tr w:rsidR="00596DA1" w:rsidRPr="00AF3FEB" w:rsidTr="001329E7">
        <w:trPr>
          <w:trHeight w:val="20"/>
        </w:trPr>
        <w:tc>
          <w:tcPr>
            <w:tcW w:w="817" w:type="dxa"/>
            <w:vMerge/>
            <w:tcBorders>
              <w:left w:val="single" w:sz="4" w:space="0" w:color="4F81BD" w:themeColor="accent1"/>
              <w:bottom w:val="single" w:sz="2" w:space="0" w:color="4F81BD" w:themeColor="accent1"/>
              <w:right w:val="single" w:sz="2" w:space="0" w:color="4F81BD" w:themeColor="accent1"/>
            </w:tcBorders>
            <w:vAlign w:val="center"/>
          </w:tcPr>
          <w:p w:rsidR="00596DA1" w:rsidRPr="00AF3FEB" w:rsidRDefault="00596DA1" w:rsidP="00685ECF">
            <w:pPr>
              <w:jc w:val="center"/>
              <w:rPr>
                <w:rFonts w:ascii="Arial" w:hAnsi="Arial" w:cs="Arial"/>
                <w:color w:val="002060"/>
                <w:sz w:val="20"/>
                <w:szCs w:val="20"/>
              </w:rPr>
            </w:pPr>
          </w:p>
        </w:tc>
        <w:tc>
          <w:tcPr>
            <w:tcW w:w="6804" w:type="dxa"/>
            <w:tcBorders>
              <w:top w:val="dotted" w:sz="4" w:space="0" w:color="auto"/>
              <w:left w:val="single" w:sz="2" w:space="0" w:color="4F81BD" w:themeColor="accent1"/>
              <w:bottom w:val="single" w:sz="2" w:space="0" w:color="4F81BD" w:themeColor="accent1"/>
              <w:right w:val="single" w:sz="2" w:space="0" w:color="4F81BD" w:themeColor="accent1"/>
            </w:tcBorders>
            <w:vAlign w:val="center"/>
          </w:tcPr>
          <w:p w:rsidR="00596DA1" w:rsidRPr="00AF3FEB" w:rsidRDefault="00596DA1" w:rsidP="00622E6B">
            <w:pPr>
              <w:spacing w:before="40" w:after="40"/>
              <w:ind w:left="787"/>
              <w:rPr>
                <w:rFonts w:ascii="Arial" w:eastAsia="Arial Unicode MS" w:hAnsi="Arial" w:cs="Arial"/>
                <w:color w:val="002060"/>
                <w:sz w:val="20"/>
                <w:szCs w:val="20"/>
              </w:rPr>
            </w:pPr>
            <w:r w:rsidRPr="00AF3FEB">
              <w:rPr>
                <w:rFonts w:ascii="Arial" w:eastAsia="Arial Unicode MS" w:hAnsi="Arial" w:cs="Arial"/>
                <w:color w:val="002060"/>
                <w:sz w:val="20"/>
                <w:szCs w:val="20"/>
              </w:rPr>
              <w:t>Other (specify) _________________________</w:t>
            </w:r>
          </w:p>
        </w:tc>
        <w:tc>
          <w:tcPr>
            <w:tcW w:w="851" w:type="dxa"/>
            <w:tcBorders>
              <w:top w:val="dotted" w:sz="4" w:space="0" w:color="auto"/>
              <w:left w:val="single" w:sz="2" w:space="0" w:color="4F81BD" w:themeColor="accent1"/>
              <w:bottom w:val="single" w:sz="2" w:space="0" w:color="4F81BD" w:themeColor="accent1"/>
              <w:right w:val="single" w:sz="2" w:space="0" w:color="4F81BD" w:themeColor="accent1"/>
            </w:tcBorders>
            <w:vAlign w:val="center"/>
          </w:tcPr>
          <w:p w:rsidR="00596DA1" w:rsidRPr="00AF3FEB" w:rsidRDefault="00596DA1" w:rsidP="00622E6B">
            <w:pPr>
              <w:jc w:val="center"/>
              <w:rPr>
                <w:rFonts w:ascii="Arial" w:hAnsi="Arial" w:cs="Arial"/>
                <w:color w:val="002060"/>
                <w:sz w:val="20"/>
                <w:szCs w:val="20"/>
              </w:rPr>
            </w:pPr>
            <w:r w:rsidRPr="00AF3FEB">
              <w:rPr>
                <w:rFonts w:ascii="Arial" w:hAnsi="Arial" w:cs="Arial"/>
                <w:color w:val="002060"/>
                <w:sz w:val="20"/>
                <w:szCs w:val="20"/>
              </w:rPr>
              <w:t>88</w:t>
            </w:r>
          </w:p>
        </w:tc>
        <w:tc>
          <w:tcPr>
            <w:tcW w:w="1559" w:type="dxa"/>
            <w:vMerge/>
            <w:tcBorders>
              <w:left w:val="single" w:sz="2" w:space="0" w:color="4F81BD" w:themeColor="accent1"/>
              <w:bottom w:val="single" w:sz="2" w:space="0" w:color="4F81BD" w:themeColor="accent1"/>
              <w:right w:val="single" w:sz="4" w:space="0" w:color="4F81BD" w:themeColor="accent1"/>
            </w:tcBorders>
            <w:vAlign w:val="center"/>
          </w:tcPr>
          <w:p w:rsidR="00596DA1" w:rsidRPr="00AF3FEB" w:rsidRDefault="00596DA1" w:rsidP="00685ECF">
            <w:pPr>
              <w:jc w:val="center"/>
              <w:rPr>
                <w:rFonts w:ascii="Arial" w:hAnsi="Arial" w:cs="Arial"/>
                <w:color w:val="002060"/>
                <w:sz w:val="20"/>
                <w:szCs w:val="20"/>
              </w:rPr>
            </w:pPr>
          </w:p>
        </w:tc>
      </w:tr>
      <w:tr w:rsidR="008B2CBF" w:rsidRPr="00AF3FEB" w:rsidTr="001329E7">
        <w:trPr>
          <w:trHeight w:val="20"/>
        </w:trPr>
        <w:tc>
          <w:tcPr>
            <w:tcW w:w="817" w:type="dxa"/>
            <w:vMerge w:val="restart"/>
            <w:tcBorders>
              <w:top w:val="single" w:sz="2" w:space="0" w:color="4F81BD" w:themeColor="accent1"/>
              <w:left w:val="single" w:sz="4" w:space="0" w:color="4F81BD" w:themeColor="accent1"/>
              <w:bottom w:val="single" w:sz="4" w:space="0" w:color="4F81BD" w:themeColor="accent1"/>
              <w:right w:val="single" w:sz="2" w:space="0" w:color="4F81BD" w:themeColor="accent1"/>
            </w:tcBorders>
          </w:tcPr>
          <w:p w:rsidR="008B2CBF" w:rsidRPr="00AF3FEB" w:rsidRDefault="008B2CBF" w:rsidP="00A4236B">
            <w:pPr>
              <w:spacing w:before="40"/>
              <w:jc w:val="center"/>
              <w:rPr>
                <w:rFonts w:ascii="Arial" w:eastAsia="Arial Unicode MS" w:hAnsi="Arial" w:cs="Arial"/>
                <w:color w:val="002060"/>
                <w:sz w:val="20"/>
                <w:szCs w:val="20"/>
                <w:lang w:val="en-GB"/>
              </w:rPr>
            </w:pPr>
            <w:r w:rsidRPr="00AF3FEB">
              <w:rPr>
                <w:rFonts w:ascii="Arial" w:eastAsia="Arial Unicode MS" w:hAnsi="Arial" w:cs="Arial"/>
                <w:color w:val="002060"/>
                <w:sz w:val="20"/>
                <w:szCs w:val="20"/>
                <w:lang w:val="en-GB"/>
              </w:rPr>
              <w:t>18.2</w:t>
            </w:r>
          </w:p>
        </w:tc>
        <w:tc>
          <w:tcPr>
            <w:tcW w:w="9214" w:type="dxa"/>
            <w:gridSpan w:val="3"/>
            <w:tcBorders>
              <w:top w:val="single" w:sz="2" w:space="0" w:color="4F81BD" w:themeColor="accent1"/>
              <w:left w:val="single" w:sz="2" w:space="0" w:color="4F81BD" w:themeColor="accent1"/>
              <w:right w:val="single" w:sz="4" w:space="0" w:color="4F81BD" w:themeColor="accent1"/>
            </w:tcBorders>
            <w:vAlign w:val="center"/>
          </w:tcPr>
          <w:p w:rsidR="008B2CBF" w:rsidRPr="00AF3FEB" w:rsidRDefault="008B2CBF" w:rsidP="00685ECF">
            <w:pPr>
              <w:rPr>
                <w:rFonts w:ascii="Arial" w:hAnsi="Arial" w:cs="Arial"/>
                <w:color w:val="002060"/>
                <w:sz w:val="20"/>
                <w:szCs w:val="20"/>
              </w:rPr>
            </w:pPr>
            <w:r w:rsidRPr="00AF3FEB">
              <w:rPr>
                <w:rFonts w:ascii="Arial" w:hAnsi="Arial" w:cs="Arial"/>
                <w:color w:val="002060"/>
                <w:sz w:val="20"/>
                <w:szCs w:val="20"/>
              </w:rPr>
              <w:t xml:space="preserve">What is the major source of </w:t>
            </w:r>
            <w:r w:rsidRPr="00AF3FEB">
              <w:rPr>
                <w:rFonts w:ascii="Arial" w:hAnsi="Arial" w:cs="Arial"/>
                <w:b/>
                <w:color w:val="002060"/>
                <w:sz w:val="20"/>
                <w:szCs w:val="20"/>
              </w:rPr>
              <w:t>cooking fuel</w:t>
            </w:r>
            <w:r w:rsidRPr="00AF3FEB">
              <w:rPr>
                <w:rFonts w:ascii="Arial" w:hAnsi="Arial" w:cs="Arial"/>
                <w:color w:val="002060"/>
                <w:sz w:val="20"/>
                <w:szCs w:val="20"/>
              </w:rPr>
              <w:t xml:space="preserve"> in your household?  </w:t>
            </w:r>
          </w:p>
        </w:tc>
      </w:tr>
      <w:tr w:rsidR="008B2CBF" w:rsidRPr="00AF3FEB" w:rsidTr="001D3479">
        <w:trPr>
          <w:trHeight w:val="20"/>
        </w:trPr>
        <w:tc>
          <w:tcPr>
            <w:tcW w:w="817" w:type="dxa"/>
            <w:vMerge/>
            <w:tcBorders>
              <w:left w:val="single" w:sz="4" w:space="0" w:color="4F81BD" w:themeColor="accent1"/>
              <w:bottom w:val="single" w:sz="4" w:space="0" w:color="4F81BD" w:themeColor="accent1"/>
              <w:right w:val="single" w:sz="2" w:space="0" w:color="4F81BD" w:themeColor="accent1"/>
            </w:tcBorders>
            <w:vAlign w:val="center"/>
          </w:tcPr>
          <w:p w:rsidR="008B2CBF" w:rsidRPr="00AF3FEB" w:rsidRDefault="008B2CBF" w:rsidP="00685ECF">
            <w:pPr>
              <w:jc w:val="center"/>
              <w:rPr>
                <w:rFonts w:ascii="Arial" w:hAnsi="Arial" w:cs="Arial"/>
                <w:color w:val="002060"/>
                <w:sz w:val="20"/>
                <w:szCs w:val="20"/>
              </w:rPr>
            </w:pPr>
          </w:p>
        </w:tc>
        <w:tc>
          <w:tcPr>
            <w:tcW w:w="6804" w:type="dxa"/>
            <w:tcBorders>
              <w:left w:val="single" w:sz="2" w:space="0" w:color="4F81BD" w:themeColor="accent1"/>
              <w:bottom w:val="dotted" w:sz="4" w:space="0" w:color="auto"/>
              <w:right w:val="single" w:sz="2" w:space="0" w:color="4F81BD" w:themeColor="accent1"/>
            </w:tcBorders>
            <w:vAlign w:val="center"/>
          </w:tcPr>
          <w:p w:rsidR="008B2CBF" w:rsidRPr="00AF3FEB" w:rsidRDefault="008B2CBF" w:rsidP="00622E6B">
            <w:pPr>
              <w:ind w:left="787"/>
              <w:rPr>
                <w:rFonts w:ascii="Arial" w:eastAsia="Arial Unicode MS" w:hAnsi="Arial" w:cs="Arial"/>
                <w:color w:val="002060"/>
                <w:sz w:val="20"/>
                <w:szCs w:val="20"/>
              </w:rPr>
            </w:pPr>
            <w:r w:rsidRPr="00AF3FEB">
              <w:rPr>
                <w:rFonts w:ascii="Arial" w:hAnsi="Arial" w:cs="Arial"/>
                <w:color w:val="002060"/>
                <w:sz w:val="20"/>
                <w:szCs w:val="20"/>
              </w:rPr>
              <w:t xml:space="preserve">Electricity </w:t>
            </w:r>
          </w:p>
        </w:tc>
        <w:tc>
          <w:tcPr>
            <w:tcW w:w="851" w:type="dxa"/>
            <w:tcBorders>
              <w:left w:val="single" w:sz="2" w:space="0" w:color="4F81BD" w:themeColor="accent1"/>
              <w:bottom w:val="dotted" w:sz="4" w:space="0" w:color="auto"/>
              <w:right w:val="single" w:sz="2" w:space="0" w:color="4F81BD" w:themeColor="accent1"/>
            </w:tcBorders>
            <w:vAlign w:val="center"/>
          </w:tcPr>
          <w:p w:rsidR="008B2CBF" w:rsidRPr="00AF3FEB" w:rsidRDefault="008B2CBF" w:rsidP="00622E6B">
            <w:pPr>
              <w:jc w:val="center"/>
              <w:rPr>
                <w:rFonts w:ascii="Arial" w:hAnsi="Arial" w:cs="Arial"/>
                <w:color w:val="002060"/>
                <w:sz w:val="20"/>
                <w:szCs w:val="20"/>
              </w:rPr>
            </w:pPr>
            <w:r w:rsidRPr="00AF3FEB">
              <w:rPr>
                <w:rFonts w:ascii="Arial" w:hAnsi="Arial" w:cs="Arial"/>
                <w:color w:val="002060"/>
                <w:sz w:val="20"/>
                <w:szCs w:val="20"/>
              </w:rPr>
              <w:t>1</w:t>
            </w:r>
          </w:p>
        </w:tc>
        <w:tc>
          <w:tcPr>
            <w:tcW w:w="1559" w:type="dxa"/>
            <w:vMerge w:val="restart"/>
            <w:tcBorders>
              <w:left w:val="single" w:sz="2" w:space="0" w:color="4F81BD" w:themeColor="accent1"/>
              <w:bottom w:val="single" w:sz="4" w:space="0" w:color="4F81BD" w:themeColor="accent1"/>
              <w:right w:val="single" w:sz="4" w:space="0" w:color="4F81BD" w:themeColor="accent1"/>
            </w:tcBorders>
            <w:vAlign w:val="center"/>
          </w:tcPr>
          <w:p w:rsidR="008B2CBF" w:rsidRPr="00AF3FEB" w:rsidRDefault="008B2CBF" w:rsidP="00685ECF">
            <w:pPr>
              <w:jc w:val="center"/>
              <w:rPr>
                <w:rFonts w:ascii="Arial" w:hAnsi="Arial" w:cs="Arial"/>
                <w:color w:val="002060"/>
                <w:sz w:val="20"/>
                <w:szCs w:val="20"/>
              </w:rPr>
            </w:pPr>
            <w:r w:rsidRPr="00AF3FEB">
              <w:rPr>
                <w:rFonts w:ascii="Arial" w:hAnsi="Arial" w:cs="Arial"/>
                <w:color w:val="002060"/>
                <w:sz w:val="20"/>
                <w:szCs w:val="20"/>
              </w:rPr>
              <w:t>|____|</w:t>
            </w:r>
          </w:p>
        </w:tc>
      </w:tr>
      <w:tr w:rsidR="008B2CBF" w:rsidRPr="00AF3FEB" w:rsidTr="001D3479">
        <w:trPr>
          <w:trHeight w:val="20"/>
        </w:trPr>
        <w:tc>
          <w:tcPr>
            <w:tcW w:w="817" w:type="dxa"/>
            <w:vMerge/>
            <w:tcBorders>
              <w:left w:val="single" w:sz="4" w:space="0" w:color="4F81BD" w:themeColor="accent1"/>
              <w:bottom w:val="single" w:sz="4" w:space="0" w:color="4F81BD" w:themeColor="accent1"/>
              <w:right w:val="single" w:sz="2" w:space="0" w:color="4F81BD" w:themeColor="accent1"/>
            </w:tcBorders>
            <w:vAlign w:val="center"/>
          </w:tcPr>
          <w:p w:rsidR="008B2CBF" w:rsidRPr="00AF3FEB" w:rsidRDefault="008B2CBF" w:rsidP="00685ECF">
            <w:pPr>
              <w:jc w:val="center"/>
              <w:rPr>
                <w:rFonts w:ascii="Arial" w:hAnsi="Arial" w:cs="Arial"/>
                <w:color w:val="002060"/>
                <w:sz w:val="20"/>
                <w:szCs w:val="20"/>
              </w:rPr>
            </w:pPr>
          </w:p>
        </w:tc>
        <w:tc>
          <w:tcPr>
            <w:tcW w:w="6804" w:type="dxa"/>
            <w:tcBorders>
              <w:top w:val="dotted" w:sz="4" w:space="0" w:color="auto"/>
              <w:left w:val="single" w:sz="2" w:space="0" w:color="4F81BD" w:themeColor="accent1"/>
              <w:bottom w:val="dotted" w:sz="4" w:space="0" w:color="auto"/>
              <w:right w:val="single" w:sz="2" w:space="0" w:color="4F81BD" w:themeColor="accent1"/>
            </w:tcBorders>
            <w:vAlign w:val="center"/>
          </w:tcPr>
          <w:p w:rsidR="008B2CBF" w:rsidRPr="00AF3FEB" w:rsidRDefault="008B2CBF" w:rsidP="00622E6B">
            <w:pPr>
              <w:ind w:left="787"/>
              <w:rPr>
                <w:rFonts w:ascii="Arial" w:eastAsia="Arial Unicode MS" w:hAnsi="Arial" w:cs="Arial"/>
                <w:color w:val="002060"/>
                <w:sz w:val="20"/>
                <w:szCs w:val="20"/>
              </w:rPr>
            </w:pPr>
            <w:r w:rsidRPr="00AF3FEB">
              <w:rPr>
                <w:rFonts w:ascii="Arial" w:eastAsia="Arial Unicode MS" w:hAnsi="Arial" w:cs="Arial"/>
                <w:color w:val="002060"/>
                <w:sz w:val="20"/>
                <w:szCs w:val="20"/>
              </w:rPr>
              <w:t>Gas</w:t>
            </w:r>
          </w:p>
        </w:tc>
        <w:tc>
          <w:tcPr>
            <w:tcW w:w="851" w:type="dxa"/>
            <w:tcBorders>
              <w:top w:val="dotted" w:sz="4" w:space="0" w:color="auto"/>
              <w:left w:val="single" w:sz="2" w:space="0" w:color="4F81BD" w:themeColor="accent1"/>
              <w:bottom w:val="dotted" w:sz="4" w:space="0" w:color="auto"/>
              <w:right w:val="single" w:sz="2" w:space="0" w:color="4F81BD" w:themeColor="accent1"/>
            </w:tcBorders>
            <w:vAlign w:val="center"/>
          </w:tcPr>
          <w:p w:rsidR="008B2CBF" w:rsidRPr="00AF3FEB" w:rsidRDefault="008B2CBF" w:rsidP="00622E6B">
            <w:pPr>
              <w:jc w:val="center"/>
              <w:rPr>
                <w:rFonts w:ascii="Arial" w:hAnsi="Arial" w:cs="Arial"/>
                <w:color w:val="002060"/>
                <w:sz w:val="20"/>
                <w:szCs w:val="20"/>
              </w:rPr>
            </w:pPr>
            <w:r w:rsidRPr="00AF3FEB">
              <w:rPr>
                <w:rFonts w:ascii="Arial" w:hAnsi="Arial" w:cs="Arial"/>
                <w:color w:val="002060"/>
                <w:sz w:val="20"/>
                <w:szCs w:val="20"/>
              </w:rPr>
              <w:t>2</w:t>
            </w:r>
          </w:p>
        </w:tc>
        <w:tc>
          <w:tcPr>
            <w:tcW w:w="1559" w:type="dxa"/>
            <w:vMerge/>
            <w:tcBorders>
              <w:top w:val="single" w:sz="4" w:space="0" w:color="auto"/>
              <w:left w:val="single" w:sz="2" w:space="0" w:color="4F81BD" w:themeColor="accent1"/>
              <w:bottom w:val="single" w:sz="4" w:space="0" w:color="4F81BD" w:themeColor="accent1"/>
              <w:right w:val="single" w:sz="4" w:space="0" w:color="4F81BD" w:themeColor="accent1"/>
            </w:tcBorders>
            <w:vAlign w:val="center"/>
          </w:tcPr>
          <w:p w:rsidR="008B2CBF" w:rsidRPr="00AF3FEB" w:rsidRDefault="008B2CBF" w:rsidP="00685ECF">
            <w:pPr>
              <w:jc w:val="center"/>
              <w:rPr>
                <w:rFonts w:ascii="Arial" w:hAnsi="Arial" w:cs="Arial"/>
                <w:color w:val="002060"/>
                <w:sz w:val="20"/>
                <w:szCs w:val="20"/>
              </w:rPr>
            </w:pPr>
          </w:p>
        </w:tc>
      </w:tr>
      <w:tr w:rsidR="008B2CBF" w:rsidRPr="00AF3FEB" w:rsidTr="001D3479">
        <w:trPr>
          <w:trHeight w:val="20"/>
        </w:trPr>
        <w:tc>
          <w:tcPr>
            <w:tcW w:w="817" w:type="dxa"/>
            <w:vMerge/>
            <w:tcBorders>
              <w:left w:val="single" w:sz="4" w:space="0" w:color="4F81BD" w:themeColor="accent1"/>
              <w:bottom w:val="single" w:sz="4" w:space="0" w:color="4F81BD" w:themeColor="accent1"/>
              <w:right w:val="single" w:sz="2" w:space="0" w:color="4F81BD" w:themeColor="accent1"/>
            </w:tcBorders>
            <w:vAlign w:val="center"/>
          </w:tcPr>
          <w:p w:rsidR="008B2CBF" w:rsidRPr="00AF3FEB" w:rsidRDefault="008B2CBF" w:rsidP="00685ECF">
            <w:pPr>
              <w:jc w:val="center"/>
              <w:rPr>
                <w:rFonts w:ascii="Arial" w:hAnsi="Arial" w:cs="Arial"/>
                <w:color w:val="002060"/>
                <w:sz w:val="20"/>
                <w:szCs w:val="20"/>
              </w:rPr>
            </w:pPr>
          </w:p>
        </w:tc>
        <w:tc>
          <w:tcPr>
            <w:tcW w:w="6804" w:type="dxa"/>
            <w:tcBorders>
              <w:top w:val="dotted" w:sz="4" w:space="0" w:color="auto"/>
              <w:left w:val="single" w:sz="2" w:space="0" w:color="4F81BD" w:themeColor="accent1"/>
              <w:bottom w:val="dotted" w:sz="4" w:space="0" w:color="auto"/>
              <w:right w:val="single" w:sz="2" w:space="0" w:color="4F81BD" w:themeColor="accent1"/>
            </w:tcBorders>
            <w:vAlign w:val="center"/>
          </w:tcPr>
          <w:p w:rsidR="008B2CBF" w:rsidRPr="00AF3FEB" w:rsidRDefault="008B2CBF" w:rsidP="00622E6B">
            <w:pPr>
              <w:ind w:left="787"/>
              <w:rPr>
                <w:rFonts w:ascii="Arial" w:eastAsia="Arial Unicode MS" w:hAnsi="Arial" w:cs="Arial"/>
                <w:color w:val="002060"/>
                <w:sz w:val="20"/>
                <w:szCs w:val="20"/>
              </w:rPr>
            </w:pPr>
            <w:r w:rsidRPr="00AF3FEB">
              <w:rPr>
                <w:rFonts w:ascii="Arial" w:eastAsia="Arial Unicode MS" w:hAnsi="Arial" w:cs="Arial"/>
                <w:color w:val="002060"/>
                <w:sz w:val="20"/>
                <w:szCs w:val="20"/>
              </w:rPr>
              <w:t>Charcoal</w:t>
            </w:r>
          </w:p>
        </w:tc>
        <w:tc>
          <w:tcPr>
            <w:tcW w:w="851" w:type="dxa"/>
            <w:tcBorders>
              <w:top w:val="dotted" w:sz="4" w:space="0" w:color="auto"/>
              <w:left w:val="single" w:sz="2" w:space="0" w:color="4F81BD" w:themeColor="accent1"/>
              <w:bottom w:val="dotted" w:sz="4" w:space="0" w:color="auto"/>
              <w:right w:val="single" w:sz="2" w:space="0" w:color="4F81BD" w:themeColor="accent1"/>
            </w:tcBorders>
            <w:vAlign w:val="center"/>
          </w:tcPr>
          <w:p w:rsidR="008B2CBF" w:rsidRPr="00AF3FEB" w:rsidRDefault="008B2CBF" w:rsidP="00622E6B">
            <w:pPr>
              <w:jc w:val="center"/>
              <w:rPr>
                <w:rFonts w:ascii="Arial" w:hAnsi="Arial" w:cs="Arial"/>
                <w:color w:val="002060"/>
                <w:sz w:val="20"/>
                <w:szCs w:val="20"/>
              </w:rPr>
            </w:pPr>
            <w:r w:rsidRPr="00AF3FEB">
              <w:rPr>
                <w:rFonts w:ascii="Arial" w:hAnsi="Arial" w:cs="Arial"/>
                <w:color w:val="002060"/>
                <w:sz w:val="20"/>
                <w:szCs w:val="20"/>
              </w:rPr>
              <w:t>3</w:t>
            </w:r>
          </w:p>
        </w:tc>
        <w:tc>
          <w:tcPr>
            <w:tcW w:w="1559" w:type="dxa"/>
            <w:vMerge/>
            <w:tcBorders>
              <w:top w:val="single" w:sz="4" w:space="0" w:color="auto"/>
              <w:left w:val="single" w:sz="2" w:space="0" w:color="4F81BD" w:themeColor="accent1"/>
              <w:bottom w:val="single" w:sz="4" w:space="0" w:color="4F81BD" w:themeColor="accent1"/>
              <w:right w:val="single" w:sz="4" w:space="0" w:color="4F81BD" w:themeColor="accent1"/>
            </w:tcBorders>
            <w:vAlign w:val="center"/>
          </w:tcPr>
          <w:p w:rsidR="008B2CBF" w:rsidRPr="00AF3FEB" w:rsidRDefault="008B2CBF" w:rsidP="00685ECF">
            <w:pPr>
              <w:jc w:val="center"/>
              <w:rPr>
                <w:rFonts w:ascii="Arial" w:hAnsi="Arial" w:cs="Arial"/>
                <w:color w:val="002060"/>
                <w:sz w:val="20"/>
                <w:szCs w:val="20"/>
              </w:rPr>
            </w:pPr>
          </w:p>
        </w:tc>
      </w:tr>
      <w:tr w:rsidR="008B2CBF" w:rsidRPr="00AF3FEB" w:rsidTr="001D3479">
        <w:trPr>
          <w:trHeight w:val="20"/>
        </w:trPr>
        <w:tc>
          <w:tcPr>
            <w:tcW w:w="817" w:type="dxa"/>
            <w:vMerge/>
            <w:tcBorders>
              <w:left w:val="single" w:sz="4" w:space="0" w:color="4F81BD" w:themeColor="accent1"/>
              <w:bottom w:val="single" w:sz="4" w:space="0" w:color="4F81BD" w:themeColor="accent1"/>
              <w:right w:val="single" w:sz="2" w:space="0" w:color="4F81BD" w:themeColor="accent1"/>
            </w:tcBorders>
            <w:vAlign w:val="center"/>
          </w:tcPr>
          <w:p w:rsidR="008B2CBF" w:rsidRPr="00AF3FEB" w:rsidRDefault="008B2CBF" w:rsidP="00685ECF">
            <w:pPr>
              <w:jc w:val="center"/>
              <w:rPr>
                <w:rFonts w:ascii="Arial" w:hAnsi="Arial" w:cs="Arial"/>
                <w:color w:val="002060"/>
                <w:sz w:val="20"/>
                <w:szCs w:val="20"/>
              </w:rPr>
            </w:pPr>
          </w:p>
        </w:tc>
        <w:tc>
          <w:tcPr>
            <w:tcW w:w="6804" w:type="dxa"/>
            <w:tcBorders>
              <w:top w:val="dotted" w:sz="4" w:space="0" w:color="auto"/>
              <w:left w:val="single" w:sz="2" w:space="0" w:color="4F81BD" w:themeColor="accent1"/>
              <w:bottom w:val="dotted" w:sz="4" w:space="0" w:color="auto"/>
              <w:right w:val="single" w:sz="2" w:space="0" w:color="4F81BD" w:themeColor="accent1"/>
            </w:tcBorders>
            <w:vAlign w:val="center"/>
          </w:tcPr>
          <w:p w:rsidR="008B2CBF" w:rsidRPr="00AF3FEB" w:rsidRDefault="008B2CBF" w:rsidP="00622E6B">
            <w:pPr>
              <w:ind w:left="787"/>
              <w:rPr>
                <w:rFonts w:ascii="Arial" w:eastAsia="Arial Unicode MS" w:hAnsi="Arial" w:cs="Arial"/>
                <w:color w:val="002060"/>
                <w:sz w:val="20"/>
                <w:szCs w:val="20"/>
              </w:rPr>
            </w:pPr>
            <w:r w:rsidRPr="00AF3FEB">
              <w:rPr>
                <w:rFonts w:ascii="Arial" w:eastAsia="Arial Unicode MS" w:hAnsi="Arial" w:cs="Arial"/>
                <w:color w:val="002060"/>
                <w:sz w:val="20"/>
                <w:szCs w:val="20"/>
              </w:rPr>
              <w:t>Kerosene</w:t>
            </w:r>
          </w:p>
        </w:tc>
        <w:tc>
          <w:tcPr>
            <w:tcW w:w="851" w:type="dxa"/>
            <w:tcBorders>
              <w:top w:val="dotted" w:sz="4" w:space="0" w:color="auto"/>
              <w:left w:val="single" w:sz="2" w:space="0" w:color="4F81BD" w:themeColor="accent1"/>
              <w:bottom w:val="dotted" w:sz="4" w:space="0" w:color="auto"/>
              <w:right w:val="single" w:sz="2" w:space="0" w:color="4F81BD" w:themeColor="accent1"/>
            </w:tcBorders>
            <w:vAlign w:val="center"/>
          </w:tcPr>
          <w:p w:rsidR="008B2CBF" w:rsidRPr="00AF3FEB" w:rsidRDefault="008B2CBF" w:rsidP="00622E6B">
            <w:pPr>
              <w:jc w:val="center"/>
              <w:rPr>
                <w:rFonts w:ascii="Arial" w:hAnsi="Arial" w:cs="Arial"/>
                <w:color w:val="002060"/>
                <w:sz w:val="20"/>
                <w:szCs w:val="20"/>
              </w:rPr>
            </w:pPr>
            <w:r w:rsidRPr="00AF3FEB">
              <w:rPr>
                <w:rFonts w:ascii="Arial" w:hAnsi="Arial" w:cs="Arial"/>
                <w:color w:val="002060"/>
                <w:sz w:val="20"/>
                <w:szCs w:val="20"/>
              </w:rPr>
              <w:t>4</w:t>
            </w:r>
          </w:p>
        </w:tc>
        <w:tc>
          <w:tcPr>
            <w:tcW w:w="1559" w:type="dxa"/>
            <w:vMerge/>
            <w:tcBorders>
              <w:top w:val="single" w:sz="4" w:space="0" w:color="auto"/>
              <w:left w:val="single" w:sz="2" w:space="0" w:color="4F81BD" w:themeColor="accent1"/>
              <w:bottom w:val="single" w:sz="4" w:space="0" w:color="4F81BD" w:themeColor="accent1"/>
              <w:right w:val="single" w:sz="4" w:space="0" w:color="4F81BD" w:themeColor="accent1"/>
            </w:tcBorders>
            <w:vAlign w:val="center"/>
          </w:tcPr>
          <w:p w:rsidR="008B2CBF" w:rsidRPr="00AF3FEB" w:rsidRDefault="008B2CBF" w:rsidP="00685ECF">
            <w:pPr>
              <w:jc w:val="center"/>
              <w:rPr>
                <w:rFonts w:ascii="Arial" w:hAnsi="Arial" w:cs="Arial"/>
                <w:color w:val="002060"/>
                <w:sz w:val="20"/>
                <w:szCs w:val="20"/>
              </w:rPr>
            </w:pPr>
          </w:p>
        </w:tc>
      </w:tr>
      <w:tr w:rsidR="008B2CBF" w:rsidRPr="00AF3FEB" w:rsidTr="001D3479">
        <w:trPr>
          <w:trHeight w:val="20"/>
        </w:trPr>
        <w:tc>
          <w:tcPr>
            <w:tcW w:w="817" w:type="dxa"/>
            <w:vMerge/>
            <w:tcBorders>
              <w:left w:val="single" w:sz="4" w:space="0" w:color="4F81BD" w:themeColor="accent1"/>
              <w:bottom w:val="single" w:sz="4" w:space="0" w:color="4F81BD" w:themeColor="accent1"/>
              <w:right w:val="single" w:sz="2" w:space="0" w:color="4F81BD" w:themeColor="accent1"/>
            </w:tcBorders>
            <w:vAlign w:val="center"/>
          </w:tcPr>
          <w:p w:rsidR="008B2CBF" w:rsidRPr="00AF3FEB" w:rsidRDefault="008B2CBF" w:rsidP="00685ECF">
            <w:pPr>
              <w:jc w:val="center"/>
              <w:rPr>
                <w:rFonts w:ascii="Arial" w:hAnsi="Arial" w:cs="Arial"/>
                <w:color w:val="002060"/>
                <w:sz w:val="20"/>
                <w:szCs w:val="20"/>
              </w:rPr>
            </w:pPr>
          </w:p>
        </w:tc>
        <w:tc>
          <w:tcPr>
            <w:tcW w:w="6804" w:type="dxa"/>
            <w:tcBorders>
              <w:top w:val="dotted" w:sz="4" w:space="0" w:color="auto"/>
              <w:left w:val="single" w:sz="2" w:space="0" w:color="4F81BD" w:themeColor="accent1"/>
              <w:bottom w:val="dotted" w:sz="4" w:space="0" w:color="auto"/>
              <w:right w:val="single" w:sz="2" w:space="0" w:color="4F81BD" w:themeColor="accent1"/>
            </w:tcBorders>
            <w:vAlign w:val="center"/>
          </w:tcPr>
          <w:p w:rsidR="008B2CBF" w:rsidRPr="00AF3FEB" w:rsidRDefault="008B2CBF" w:rsidP="00622E6B">
            <w:pPr>
              <w:pStyle w:val="Title1"/>
              <w:ind w:left="787"/>
              <w:rPr>
                <w:rFonts w:ascii="Arial" w:eastAsia="Arial Unicode MS" w:hAnsi="Arial" w:cs="Arial"/>
                <w:color w:val="002060"/>
                <w:lang w:val="en-US"/>
              </w:rPr>
            </w:pPr>
            <w:r w:rsidRPr="00AF3FEB">
              <w:rPr>
                <w:rFonts w:ascii="Arial" w:eastAsia="Arial Unicode MS" w:hAnsi="Arial" w:cs="Arial"/>
                <w:color w:val="002060"/>
              </w:rPr>
              <w:t>Wood</w:t>
            </w:r>
          </w:p>
        </w:tc>
        <w:tc>
          <w:tcPr>
            <w:tcW w:w="851" w:type="dxa"/>
            <w:tcBorders>
              <w:top w:val="dotted" w:sz="4" w:space="0" w:color="auto"/>
              <w:left w:val="single" w:sz="2" w:space="0" w:color="4F81BD" w:themeColor="accent1"/>
              <w:bottom w:val="dotted" w:sz="4" w:space="0" w:color="auto"/>
              <w:right w:val="single" w:sz="2" w:space="0" w:color="4F81BD" w:themeColor="accent1"/>
            </w:tcBorders>
            <w:vAlign w:val="center"/>
          </w:tcPr>
          <w:p w:rsidR="008B2CBF" w:rsidRPr="00AF3FEB" w:rsidRDefault="008B2CBF" w:rsidP="00622E6B">
            <w:pPr>
              <w:jc w:val="center"/>
              <w:rPr>
                <w:rFonts w:ascii="Arial" w:hAnsi="Arial" w:cs="Arial"/>
                <w:color w:val="002060"/>
                <w:sz w:val="20"/>
                <w:szCs w:val="20"/>
              </w:rPr>
            </w:pPr>
            <w:r w:rsidRPr="00AF3FEB">
              <w:rPr>
                <w:rFonts w:ascii="Arial" w:hAnsi="Arial" w:cs="Arial"/>
                <w:color w:val="002060"/>
                <w:sz w:val="20"/>
                <w:szCs w:val="20"/>
              </w:rPr>
              <w:t>5</w:t>
            </w:r>
          </w:p>
        </w:tc>
        <w:tc>
          <w:tcPr>
            <w:tcW w:w="1559" w:type="dxa"/>
            <w:vMerge/>
            <w:tcBorders>
              <w:top w:val="single" w:sz="4" w:space="0" w:color="auto"/>
              <w:left w:val="single" w:sz="2" w:space="0" w:color="4F81BD" w:themeColor="accent1"/>
              <w:bottom w:val="single" w:sz="4" w:space="0" w:color="4F81BD" w:themeColor="accent1"/>
              <w:right w:val="single" w:sz="4" w:space="0" w:color="4F81BD" w:themeColor="accent1"/>
            </w:tcBorders>
            <w:vAlign w:val="center"/>
          </w:tcPr>
          <w:p w:rsidR="008B2CBF" w:rsidRPr="00AF3FEB" w:rsidRDefault="008B2CBF" w:rsidP="00685ECF">
            <w:pPr>
              <w:jc w:val="center"/>
              <w:rPr>
                <w:rFonts w:ascii="Arial" w:hAnsi="Arial" w:cs="Arial"/>
                <w:color w:val="002060"/>
                <w:sz w:val="20"/>
                <w:szCs w:val="20"/>
              </w:rPr>
            </w:pPr>
          </w:p>
        </w:tc>
      </w:tr>
      <w:tr w:rsidR="008B2CBF" w:rsidRPr="00AF3FEB" w:rsidTr="001D3479">
        <w:trPr>
          <w:trHeight w:val="194"/>
        </w:trPr>
        <w:tc>
          <w:tcPr>
            <w:tcW w:w="817" w:type="dxa"/>
            <w:vMerge/>
            <w:tcBorders>
              <w:left w:val="single" w:sz="4" w:space="0" w:color="4F81BD" w:themeColor="accent1"/>
              <w:bottom w:val="single" w:sz="4" w:space="0" w:color="4F81BD" w:themeColor="accent1"/>
              <w:right w:val="single" w:sz="2" w:space="0" w:color="4F81BD" w:themeColor="accent1"/>
            </w:tcBorders>
            <w:vAlign w:val="center"/>
          </w:tcPr>
          <w:p w:rsidR="008B2CBF" w:rsidRPr="00AF3FEB" w:rsidRDefault="008B2CBF" w:rsidP="00685ECF">
            <w:pPr>
              <w:jc w:val="center"/>
              <w:rPr>
                <w:rFonts w:ascii="Arial" w:hAnsi="Arial" w:cs="Arial"/>
                <w:color w:val="002060"/>
                <w:sz w:val="20"/>
                <w:szCs w:val="20"/>
              </w:rPr>
            </w:pPr>
          </w:p>
        </w:tc>
        <w:tc>
          <w:tcPr>
            <w:tcW w:w="6804" w:type="dxa"/>
            <w:tcBorders>
              <w:top w:val="dotted" w:sz="4" w:space="0" w:color="auto"/>
              <w:left w:val="single" w:sz="2" w:space="0" w:color="4F81BD" w:themeColor="accent1"/>
              <w:bottom w:val="dotted" w:sz="4" w:space="0" w:color="auto"/>
              <w:right w:val="single" w:sz="2" w:space="0" w:color="4F81BD" w:themeColor="accent1"/>
            </w:tcBorders>
            <w:vAlign w:val="center"/>
          </w:tcPr>
          <w:p w:rsidR="008B2CBF" w:rsidRPr="00AF3FEB" w:rsidRDefault="008B2CBF" w:rsidP="008B2CBF">
            <w:pPr>
              <w:ind w:left="787"/>
              <w:rPr>
                <w:rFonts w:ascii="Arial" w:eastAsia="Arial Unicode MS" w:hAnsi="Arial" w:cs="Arial"/>
                <w:color w:val="002060"/>
                <w:sz w:val="20"/>
                <w:szCs w:val="20"/>
              </w:rPr>
            </w:pPr>
            <w:r w:rsidRPr="00AF3FEB">
              <w:rPr>
                <w:rFonts w:ascii="Arial" w:eastAsia="Arial Unicode MS" w:hAnsi="Arial" w:cs="Arial"/>
                <w:color w:val="002060"/>
                <w:sz w:val="20"/>
                <w:szCs w:val="20"/>
              </w:rPr>
              <w:t>Dung</w:t>
            </w:r>
          </w:p>
        </w:tc>
        <w:tc>
          <w:tcPr>
            <w:tcW w:w="851" w:type="dxa"/>
            <w:tcBorders>
              <w:top w:val="dotted" w:sz="4" w:space="0" w:color="auto"/>
              <w:left w:val="single" w:sz="2" w:space="0" w:color="4F81BD" w:themeColor="accent1"/>
              <w:bottom w:val="dotted" w:sz="4" w:space="0" w:color="auto"/>
              <w:right w:val="single" w:sz="2" w:space="0" w:color="4F81BD" w:themeColor="accent1"/>
            </w:tcBorders>
            <w:vAlign w:val="center"/>
          </w:tcPr>
          <w:p w:rsidR="008B2CBF" w:rsidRPr="00AF3FEB" w:rsidRDefault="008B2CBF" w:rsidP="00622E6B">
            <w:pPr>
              <w:jc w:val="center"/>
              <w:rPr>
                <w:rFonts w:ascii="Arial" w:hAnsi="Arial" w:cs="Arial"/>
                <w:color w:val="002060"/>
                <w:sz w:val="20"/>
                <w:szCs w:val="20"/>
              </w:rPr>
            </w:pPr>
            <w:r w:rsidRPr="00AF3FEB">
              <w:rPr>
                <w:rFonts w:ascii="Arial" w:hAnsi="Arial" w:cs="Arial"/>
                <w:color w:val="002060"/>
                <w:sz w:val="20"/>
                <w:szCs w:val="20"/>
              </w:rPr>
              <w:t>6</w:t>
            </w:r>
          </w:p>
        </w:tc>
        <w:tc>
          <w:tcPr>
            <w:tcW w:w="1559" w:type="dxa"/>
            <w:vMerge/>
            <w:tcBorders>
              <w:top w:val="single" w:sz="4" w:space="0" w:color="auto"/>
              <w:left w:val="single" w:sz="2" w:space="0" w:color="4F81BD" w:themeColor="accent1"/>
              <w:bottom w:val="single" w:sz="4" w:space="0" w:color="4F81BD" w:themeColor="accent1"/>
              <w:right w:val="single" w:sz="4" w:space="0" w:color="4F81BD" w:themeColor="accent1"/>
            </w:tcBorders>
            <w:vAlign w:val="center"/>
          </w:tcPr>
          <w:p w:rsidR="008B2CBF" w:rsidRPr="00AF3FEB" w:rsidRDefault="008B2CBF" w:rsidP="00685ECF">
            <w:pPr>
              <w:jc w:val="center"/>
              <w:rPr>
                <w:rFonts w:ascii="Arial" w:hAnsi="Arial" w:cs="Arial"/>
                <w:color w:val="002060"/>
                <w:sz w:val="20"/>
                <w:szCs w:val="20"/>
              </w:rPr>
            </w:pPr>
          </w:p>
        </w:tc>
      </w:tr>
      <w:tr w:rsidR="008B2CBF" w:rsidRPr="00AF3FEB" w:rsidTr="001D3479">
        <w:trPr>
          <w:trHeight w:val="194"/>
        </w:trPr>
        <w:tc>
          <w:tcPr>
            <w:tcW w:w="817" w:type="dxa"/>
            <w:vMerge/>
            <w:tcBorders>
              <w:left w:val="single" w:sz="4" w:space="0" w:color="4F81BD" w:themeColor="accent1"/>
              <w:bottom w:val="single" w:sz="4" w:space="0" w:color="4F81BD" w:themeColor="accent1"/>
              <w:right w:val="single" w:sz="2" w:space="0" w:color="4F81BD" w:themeColor="accent1"/>
            </w:tcBorders>
            <w:vAlign w:val="center"/>
          </w:tcPr>
          <w:p w:rsidR="008B2CBF" w:rsidRPr="00AF3FEB" w:rsidRDefault="008B2CBF" w:rsidP="00685ECF">
            <w:pPr>
              <w:jc w:val="center"/>
              <w:rPr>
                <w:rFonts w:ascii="Arial" w:hAnsi="Arial" w:cs="Arial"/>
                <w:color w:val="002060"/>
                <w:sz w:val="20"/>
                <w:szCs w:val="20"/>
              </w:rPr>
            </w:pPr>
          </w:p>
        </w:tc>
        <w:tc>
          <w:tcPr>
            <w:tcW w:w="6804" w:type="dxa"/>
            <w:tcBorders>
              <w:top w:val="dotted" w:sz="4" w:space="0" w:color="auto"/>
              <w:left w:val="single" w:sz="2" w:space="0" w:color="4F81BD" w:themeColor="accent1"/>
              <w:bottom w:val="dotted" w:sz="4" w:space="0" w:color="auto"/>
              <w:right w:val="single" w:sz="2" w:space="0" w:color="4F81BD" w:themeColor="accent1"/>
            </w:tcBorders>
            <w:vAlign w:val="center"/>
          </w:tcPr>
          <w:p w:rsidR="008B2CBF" w:rsidRPr="00AF3FEB" w:rsidRDefault="008B2CBF" w:rsidP="008B2CBF">
            <w:pPr>
              <w:ind w:left="787"/>
              <w:rPr>
                <w:rFonts w:ascii="Arial" w:eastAsia="Arial Unicode MS" w:hAnsi="Arial" w:cs="Arial"/>
                <w:color w:val="002060"/>
                <w:sz w:val="20"/>
                <w:szCs w:val="20"/>
              </w:rPr>
            </w:pPr>
            <w:r w:rsidRPr="00AF3FEB">
              <w:rPr>
                <w:rFonts w:ascii="Arial" w:eastAsia="Arial Unicode MS" w:hAnsi="Arial" w:cs="Arial"/>
                <w:color w:val="002060"/>
                <w:sz w:val="20"/>
                <w:szCs w:val="20"/>
              </w:rPr>
              <w:t>Stove using paddy husk for fuel</w:t>
            </w:r>
          </w:p>
        </w:tc>
        <w:tc>
          <w:tcPr>
            <w:tcW w:w="851" w:type="dxa"/>
            <w:tcBorders>
              <w:top w:val="dotted" w:sz="4" w:space="0" w:color="auto"/>
              <w:left w:val="single" w:sz="2" w:space="0" w:color="4F81BD" w:themeColor="accent1"/>
              <w:bottom w:val="dotted" w:sz="4" w:space="0" w:color="auto"/>
              <w:right w:val="single" w:sz="2" w:space="0" w:color="4F81BD" w:themeColor="accent1"/>
            </w:tcBorders>
            <w:vAlign w:val="center"/>
          </w:tcPr>
          <w:p w:rsidR="008B2CBF" w:rsidRPr="00AF3FEB" w:rsidRDefault="008B2CBF" w:rsidP="008B2CBF">
            <w:pPr>
              <w:jc w:val="center"/>
              <w:rPr>
                <w:rFonts w:ascii="Arial" w:eastAsia="Arial Unicode MS" w:hAnsi="Arial" w:cs="Arial"/>
                <w:color w:val="002060"/>
              </w:rPr>
            </w:pPr>
            <w:r w:rsidRPr="00AF3FEB">
              <w:rPr>
                <w:rFonts w:ascii="Arial" w:hAnsi="Arial" w:cs="Arial"/>
                <w:color w:val="002060"/>
                <w:sz w:val="20"/>
                <w:szCs w:val="20"/>
              </w:rPr>
              <w:t>7</w:t>
            </w:r>
          </w:p>
        </w:tc>
        <w:tc>
          <w:tcPr>
            <w:tcW w:w="1559" w:type="dxa"/>
            <w:vMerge/>
            <w:tcBorders>
              <w:top w:val="single" w:sz="4" w:space="0" w:color="auto"/>
              <w:left w:val="single" w:sz="2" w:space="0" w:color="4F81BD" w:themeColor="accent1"/>
              <w:bottom w:val="single" w:sz="4" w:space="0" w:color="4F81BD" w:themeColor="accent1"/>
              <w:right w:val="single" w:sz="4" w:space="0" w:color="4F81BD" w:themeColor="accent1"/>
            </w:tcBorders>
            <w:vAlign w:val="center"/>
          </w:tcPr>
          <w:p w:rsidR="008B2CBF" w:rsidRPr="00AF3FEB" w:rsidRDefault="008B2CBF" w:rsidP="00685ECF">
            <w:pPr>
              <w:jc w:val="center"/>
              <w:rPr>
                <w:rFonts w:ascii="Arial" w:hAnsi="Arial" w:cs="Arial"/>
                <w:color w:val="002060"/>
                <w:sz w:val="20"/>
                <w:szCs w:val="20"/>
              </w:rPr>
            </w:pPr>
          </w:p>
        </w:tc>
      </w:tr>
      <w:tr w:rsidR="008B2CBF" w:rsidRPr="00AF3FEB" w:rsidTr="001D3479">
        <w:trPr>
          <w:trHeight w:val="20"/>
        </w:trPr>
        <w:tc>
          <w:tcPr>
            <w:tcW w:w="817" w:type="dxa"/>
            <w:vMerge/>
            <w:tcBorders>
              <w:left w:val="single" w:sz="4" w:space="0" w:color="4F81BD" w:themeColor="accent1"/>
              <w:bottom w:val="single" w:sz="4" w:space="0" w:color="4F81BD" w:themeColor="accent1"/>
              <w:right w:val="single" w:sz="2" w:space="0" w:color="4F81BD" w:themeColor="accent1"/>
            </w:tcBorders>
            <w:vAlign w:val="center"/>
          </w:tcPr>
          <w:p w:rsidR="008B2CBF" w:rsidRPr="00AF3FEB" w:rsidRDefault="008B2CBF" w:rsidP="00685ECF">
            <w:pPr>
              <w:jc w:val="center"/>
              <w:rPr>
                <w:rFonts w:ascii="Arial" w:hAnsi="Arial" w:cs="Arial"/>
                <w:color w:val="002060"/>
                <w:sz w:val="20"/>
                <w:szCs w:val="20"/>
              </w:rPr>
            </w:pPr>
          </w:p>
        </w:tc>
        <w:tc>
          <w:tcPr>
            <w:tcW w:w="6804" w:type="dxa"/>
            <w:tcBorders>
              <w:top w:val="dotted" w:sz="4" w:space="0" w:color="auto"/>
              <w:left w:val="single" w:sz="2" w:space="0" w:color="4F81BD" w:themeColor="accent1"/>
              <w:bottom w:val="single" w:sz="4" w:space="0" w:color="4F81BD" w:themeColor="accent1"/>
              <w:right w:val="single" w:sz="2" w:space="0" w:color="4F81BD" w:themeColor="accent1"/>
            </w:tcBorders>
            <w:vAlign w:val="center"/>
          </w:tcPr>
          <w:p w:rsidR="008B2CBF" w:rsidRPr="00AF3FEB" w:rsidRDefault="008B2CBF" w:rsidP="00622E6B">
            <w:pPr>
              <w:spacing w:before="40" w:after="40"/>
              <w:ind w:left="787"/>
              <w:rPr>
                <w:rFonts w:ascii="Arial" w:eastAsia="Arial Unicode MS" w:hAnsi="Arial" w:cs="Arial"/>
                <w:color w:val="002060"/>
                <w:sz w:val="20"/>
                <w:szCs w:val="20"/>
              </w:rPr>
            </w:pPr>
            <w:r w:rsidRPr="00AF3FEB">
              <w:rPr>
                <w:rFonts w:ascii="Arial" w:eastAsia="Arial Unicode MS" w:hAnsi="Arial" w:cs="Arial"/>
                <w:color w:val="002060"/>
                <w:sz w:val="20"/>
                <w:szCs w:val="20"/>
              </w:rPr>
              <w:t>Other (specify) _________________________</w:t>
            </w:r>
          </w:p>
        </w:tc>
        <w:tc>
          <w:tcPr>
            <w:tcW w:w="851" w:type="dxa"/>
            <w:tcBorders>
              <w:top w:val="dotted" w:sz="4" w:space="0" w:color="auto"/>
              <w:left w:val="single" w:sz="2" w:space="0" w:color="4F81BD" w:themeColor="accent1"/>
              <w:bottom w:val="single" w:sz="4" w:space="0" w:color="4F81BD" w:themeColor="accent1"/>
              <w:right w:val="single" w:sz="2" w:space="0" w:color="4F81BD" w:themeColor="accent1"/>
            </w:tcBorders>
            <w:vAlign w:val="center"/>
          </w:tcPr>
          <w:p w:rsidR="008B2CBF" w:rsidRPr="00AF3FEB" w:rsidRDefault="008B2CBF" w:rsidP="00622E6B">
            <w:pPr>
              <w:jc w:val="center"/>
              <w:rPr>
                <w:rFonts w:ascii="Arial" w:hAnsi="Arial" w:cs="Arial"/>
                <w:color w:val="002060"/>
                <w:sz w:val="20"/>
                <w:szCs w:val="20"/>
              </w:rPr>
            </w:pPr>
            <w:r w:rsidRPr="00AF3FEB">
              <w:rPr>
                <w:rFonts w:ascii="Arial" w:hAnsi="Arial" w:cs="Arial"/>
                <w:color w:val="002060"/>
                <w:sz w:val="20"/>
                <w:szCs w:val="20"/>
              </w:rPr>
              <w:t>88</w:t>
            </w:r>
          </w:p>
        </w:tc>
        <w:tc>
          <w:tcPr>
            <w:tcW w:w="1559" w:type="dxa"/>
            <w:vMerge/>
            <w:tcBorders>
              <w:top w:val="single" w:sz="4" w:space="0" w:color="auto"/>
              <w:left w:val="single" w:sz="2" w:space="0" w:color="4F81BD" w:themeColor="accent1"/>
              <w:bottom w:val="single" w:sz="4" w:space="0" w:color="4F81BD" w:themeColor="accent1"/>
              <w:right w:val="single" w:sz="4" w:space="0" w:color="4F81BD" w:themeColor="accent1"/>
            </w:tcBorders>
            <w:vAlign w:val="center"/>
          </w:tcPr>
          <w:p w:rsidR="008B2CBF" w:rsidRPr="00AF3FEB" w:rsidRDefault="008B2CBF" w:rsidP="00685ECF">
            <w:pPr>
              <w:jc w:val="center"/>
              <w:rPr>
                <w:rFonts w:ascii="Arial" w:hAnsi="Arial" w:cs="Arial"/>
                <w:color w:val="002060"/>
                <w:sz w:val="20"/>
                <w:szCs w:val="20"/>
              </w:rPr>
            </w:pPr>
          </w:p>
        </w:tc>
      </w:tr>
    </w:tbl>
    <w:p w:rsidR="00706DE2" w:rsidRPr="00AF3FEB" w:rsidRDefault="00706DE2">
      <w:pPr>
        <w:rPr>
          <w:color w:val="002060"/>
        </w:rPr>
      </w:pPr>
    </w:p>
    <w:tbl>
      <w:tblPr>
        <w:tblW w:w="10031" w:type="dxa"/>
        <w:tblLook w:val="04A0" w:firstRow="1" w:lastRow="0" w:firstColumn="1" w:lastColumn="0" w:noHBand="0" w:noVBand="1"/>
      </w:tblPr>
      <w:tblGrid>
        <w:gridCol w:w="884"/>
        <w:gridCol w:w="5887"/>
        <w:gridCol w:w="1984"/>
        <w:gridCol w:w="1276"/>
      </w:tblGrid>
      <w:tr w:rsidR="0057679C" w:rsidRPr="00AF3FEB" w:rsidTr="001D3479">
        <w:trPr>
          <w:trHeight w:val="552"/>
        </w:trPr>
        <w:tc>
          <w:tcPr>
            <w:tcW w:w="884" w:type="dxa"/>
            <w:tcBorders>
              <w:top w:val="single" w:sz="4" w:space="0" w:color="4F81BD" w:themeColor="accent1"/>
              <w:left w:val="single" w:sz="4" w:space="0" w:color="4F81BD" w:themeColor="accent1"/>
              <w:right w:val="single" w:sz="2" w:space="0" w:color="4F81BD" w:themeColor="accent1"/>
            </w:tcBorders>
          </w:tcPr>
          <w:p w:rsidR="0057679C" w:rsidRPr="00AF3FEB" w:rsidRDefault="0057679C" w:rsidP="00A4236B">
            <w:pPr>
              <w:spacing w:before="40"/>
              <w:jc w:val="center"/>
              <w:rPr>
                <w:rFonts w:ascii="Arial" w:eastAsia="Arial Unicode MS" w:hAnsi="Arial" w:cs="Arial"/>
                <w:color w:val="002060"/>
                <w:sz w:val="20"/>
                <w:szCs w:val="20"/>
                <w:lang w:val="en-GB"/>
              </w:rPr>
            </w:pPr>
          </w:p>
        </w:tc>
        <w:tc>
          <w:tcPr>
            <w:tcW w:w="7871" w:type="dxa"/>
            <w:gridSpan w:val="2"/>
            <w:tcBorders>
              <w:top w:val="single" w:sz="4" w:space="0" w:color="4F81BD" w:themeColor="accent1"/>
              <w:left w:val="single" w:sz="2" w:space="0" w:color="4F81BD" w:themeColor="accent1"/>
              <w:right w:val="single" w:sz="2" w:space="0" w:color="4F81BD" w:themeColor="accent1"/>
            </w:tcBorders>
          </w:tcPr>
          <w:p w:rsidR="0057679C" w:rsidRPr="00AF3FEB" w:rsidRDefault="0057679C" w:rsidP="00A22426">
            <w:pPr>
              <w:rPr>
                <w:rFonts w:ascii="Arial" w:hAnsi="Arial" w:cs="Arial"/>
                <w:color w:val="002060"/>
                <w:sz w:val="20"/>
                <w:szCs w:val="20"/>
              </w:rPr>
            </w:pPr>
            <w:r w:rsidRPr="00AF3FEB">
              <w:rPr>
                <w:rFonts w:ascii="Arial" w:hAnsi="Arial" w:cs="Arial"/>
                <w:color w:val="002060"/>
                <w:sz w:val="20"/>
                <w:szCs w:val="20"/>
              </w:rPr>
              <w:t xml:space="preserve">Does your household, including the head, spouse and all members, own any of the following items?  </w:t>
            </w:r>
            <w:r w:rsidRPr="00AF3FEB">
              <w:rPr>
                <w:rFonts w:ascii="Arial" w:hAnsi="Arial" w:cs="Arial"/>
                <w:b/>
                <w:color w:val="002060"/>
                <w:sz w:val="20"/>
                <w:szCs w:val="20"/>
              </w:rPr>
              <w:t>Read the following list to respondents.</w:t>
            </w:r>
          </w:p>
        </w:tc>
        <w:tc>
          <w:tcPr>
            <w:tcW w:w="1276" w:type="dxa"/>
            <w:tcBorders>
              <w:top w:val="single" w:sz="4" w:space="0" w:color="4F81BD" w:themeColor="accent1"/>
              <w:left w:val="single" w:sz="2" w:space="0" w:color="4F81BD" w:themeColor="accent1"/>
              <w:right w:val="single" w:sz="4" w:space="0" w:color="4F81BD" w:themeColor="accent1"/>
            </w:tcBorders>
          </w:tcPr>
          <w:p w:rsidR="0057679C" w:rsidRPr="00AF3FEB" w:rsidRDefault="0057679C" w:rsidP="00A22426">
            <w:pPr>
              <w:rPr>
                <w:rFonts w:ascii="Arial" w:hAnsi="Arial" w:cs="Arial"/>
                <w:color w:val="002060"/>
                <w:sz w:val="20"/>
                <w:szCs w:val="20"/>
              </w:rPr>
            </w:pPr>
          </w:p>
        </w:tc>
      </w:tr>
      <w:tr w:rsidR="0057679C" w:rsidRPr="00AF3FEB" w:rsidTr="001D3479">
        <w:trPr>
          <w:trHeight w:val="392"/>
        </w:trPr>
        <w:tc>
          <w:tcPr>
            <w:tcW w:w="884" w:type="dxa"/>
            <w:tcBorders>
              <w:left w:val="single" w:sz="4" w:space="0" w:color="4F81BD" w:themeColor="accent1"/>
              <w:right w:val="single" w:sz="2" w:space="0" w:color="4F81BD" w:themeColor="accent1"/>
            </w:tcBorders>
            <w:vAlign w:val="center"/>
          </w:tcPr>
          <w:p w:rsidR="0057679C" w:rsidRPr="00AF3FEB" w:rsidRDefault="0057679C" w:rsidP="00685ECF">
            <w:pPr>
              <w:jc w:val="center"/>
              <w:rPr>
                <w:rFonts w:ascii="Arial" w:hAnsi="Arial" w:cs="Arial"/>
                <w:color w:val="002060"/>
                <w:sz w:val="20"/>
                <w:szCs w:val="20"/>
              </w:rPr>
            </w:pPr>
          </w:p>
        </w:tc>
        <w:tc>
          <w:tcPr>
            <w:tcW w:w="5887" w:type="dxa"/>
            <w:tcBorders>
              <w:left w:val="single" w:sz="2" w:space="0" w:color="4F81BD" w:themeColor="accent1"/>
              <w:bottom w:val="dotted" w:sz="4" w:space="0" w:color="auto"/>
              <w:right w:val="single" w:sz="2" w:space="0" w:color="4F81BD" w:themeColor="accent1"/>
            </w:tcBorders>
            <w:shd w:val="clear" w:color="auto" w:fill="DDD9C3" w:themeFill="background2" w:themeFillShade="E6"/>
            <w:vAlign w:val="center"/>
          </w:tcPr>
          <w:p w:rsidR="0057679C" w:rsidRPr="00AF3FEB" w:rsidRDefault="0057679C" w:rsidP="00685ECF">
            <w:pPr>
              <w:jc w:val="center"/>
              <w:rPr>
                <w:rFonts w:ascii="Arial" w:hAnsi="Arial" w:cs="Arial"/>
                <w:b/>
                <w:color w:val="002060"/>
                <w:sz w:val="20"/>
                <w:szCs w:val="20"/>
              </w:rPr>
            </w:pPr>
            <w:r w:rsidRPr="00AF3FEB">
              <w:rPr>
                <w:rFonts w:ascii="Arial" w:eastAsia="Arial Unicode MS" w:hAnsi="Arial" w:cs="Arial"/>
                <w:b/>
                <w:color w:val="002060"/>
                <w:sz w:val="20"/>
                <w:szCs w:val="20"/>
              </w:rPr>
              <w:t>Assets</w:t>
            </w:r>
          </w:p>
        </w:tc>
        <w:tc>
          <w:tcPr>
            <w:tcW w:w="1984" w:type="dxa"/>
            <w:tcBorders>
              <w:left w:val="single" w:sz="2" w:space="0" w:color="4F81BD" w:themeColor="accent1"/>
              <w:right w:val="single" w:sz="2" w:space="0" w:color="4F81BD" w:themeColor="accent1"/>
            </w:tcBorders>
            <w:shd w:val="clear" w:color="auto" w:fill="DDD9C3" w:themeFill="background2" w:themeFillShade="E6"/>
            <w:vAlign w:val="center"/>
          </w:tcPr>
          <w:p w:rsidR="0057679C" w:rsidRPr="00AF3FEB" w:rsidRDefault="0057679C" w:rsidP="00453B2B">
            <w:pPr>
              <w:tabs>
                <w:tab w:val="right" w:leader="dot" w:pos="1584"/>
              </w:tabs>
              <w:rPr>
                <w:rFonts w:ascii="Arial" w:hAnsi="Arial" w:cs="Arial"/>
                <w:color w:val="002060"/>
                <w:sz w:val="18"/>
                <w:szCs w:val="18"/>
              </w:rPr>
            </w:pPr>
            <w:r w:rsidRPr="00AF3FEB">
              <w:rPr>
                <w:rFonts w:ascii="Arial" w:hAnsi="Arial" w:cs="Arial"/>
                <w:color w:val="002060"/>
                <w:sz w:val="18"/>
                <w:szCs w:val="18"/>
              </w:rPr>
              <w:t>Yes</w:t>
            </w:r>
            <w:r w:rsidRPr="00AF3FEB">
              <w:rPr>
                <w:rFonts w:ascii="Arial" w:hAnsi="Arial" w:cs="Arial"/>
                <w:color w:val="002060"/>
                <w:sz w:val="18"/>
                <w:szCs w:val="18"/>
              </w:rPr>
              <w:tab/>
              <w:t>1</w:t>
            </w:r>
          </w:p>
          <w:p w:rsidR="0057679C" w:rsidRPr="00AF3FEB" w:rsidRDefault="0057679C" w:rsidP="00C11326">
            <w:pPr>
              <w:tabs>
                <w:tab w:val="right" w:leader="dot" w:pos="1584"/>
              </w:tabs>
              <w:rPr>
                <w:rFonts w:ascii="Arial" w:hAnsi="Arial" w:cs="Arial"/>
                <w:color w:val="002060"/>
                <w:sz w:val="18"/>
                <w:szCs w:val="18"/>
              </w:rPr>
            </w:pPr>
            <w:r w:rsidRPr="00AF3FEB">
              <w:rPr>
                <w:rFonts w:ascii="Arial" w:hAnsi="Arial" w:cs="Arial"/>
                <w:color w:val="002060"/>
                <w:sz w:val="18"/>
                <w:szCs w:val="18"/>
              </w:rPr>
              <w:t>No</w:t>
            </w:r>
            <w:r w:rsidRPr="00AF3FEB">
              <w:rPr>
                <w:rFonts w:ascii="Arial" w:hAnsi="Arial" w:cs="Arial"/>
                <w:color w:val="002060"/>
                <w:sz w:val="18"/>
                <w:szCs w:val="18"/>
              </w:rPr>
              <w:tab/>
            </w:r>
            <w:r w:rsidR="00611091" w:rsidRPr="00AF3FEB">
              <w:rPr>
                <w:rFonts w:ascii="Arial" w:hAnsi="Arial" w:cs="Arial"/>
                <w:color w:val="002060"/>
                <w:sz w:val="18"/>
                <w:szCs w:val="18"/>
              </w:rPr>
              <w:t>2</w:t>
            </w:r>
          </w:p>
        </w:tc>
        <w:tc>
          <w:tcPr>
            <w:tcW w:w="1276" w:type="dxa"/>
            <w:tcBorders>
              <w:left w:val="single" w:sz="2" w:space="0" w:color="4F81BD" w:themeColor="accent1"/>
              <w:right w:val="single" w:sz="4" w:space="0" w:color="4F81BD" w:themeColor="accent1"/>
            </w:tcBorders>
            <w:shd w:val="clear" w:color="auto" w:fill="DDD9C3" w:themeFill="background2" w:themeFillShade="E6"/>
          </w:tcPr>
          <w:p w:rsidR="0057679C" w:rsidRPr="00AF3FEB" w:rsidRDefault="00E717AE" w:rsidP="00453B2B">
            <w:pPr>
              <w:tabs>
                <w:tab w:val="right" w:leader="dot" w:pos="1584"/>
              </w:tabs>
              <w:rPr>
                <w:rFonts w:ascii="Arial" w:hAnsi="Arial" w:cs="Arial"/>
                <w:color w:val="002060"/>
                <w:sz w:val="18"/>
                <w:szCs w:val="18"/>
              </w:rPr>
            </w:pPr>
            <w:r w:rsidRPr="00AF3FEB">
              <w:rPr>
                <w:rFonts w:ascii="Arial" w:hAnsi="Arial" w:cs="Arial"/>
                <w:color w:val="002060"/>
                <w:sz w:val="18"/>
                <w:szCs w:val="18"/>
              </w:rPr>
              <w:t>Number owned</w:t>
            </w:r>
          </w:p>
        </w:tc>
      </w:tr>
      <w:tr w:rsidR="00E717AE" w:rsidRPr="00AF3FEB" w:rsidTr="001D3479">
        <w:trPr>
          <w:trHeight w:val="17"/>
        </w:trPr>
        <w:tc>
          <w:tcPr>
            <w:tcW w:w="884" w:type="dxa"/>
            <w:tcBorders>
              <w:left w:val="single" w:sz="4" w:space="0" w:color="4F81BD" w:themeColor="accent1"/>
              <w:right w:val="single" w:sz="2" w:space="0" w:color="4F81BD" w:themeColor="accent1"/>
            </w:tcBorders>
            <w:vAlign w:val="center"/>
          </w:tcPr>
          <w:p w:rsidR="00E717AE" w:rsidRPr="00AF3FEB" w:rsidRDefault="00E717AE" w:rsidP="00685ECF">
            <w:pPr>
              <w:jc w:val="center"/>
              <w:rPr>
                <w:rFonts w:ascii="Arial" w:hAnsi="Arial" w:cs="Arial"/>
                <w:color w:val="002060"/>
                <w:sz w:val="20"/>
                <w:szCs w:val="20"/>
              </w:rPr>
            </w:pPr>
            <w:r w:rsidRPr="00AF3FEB">
              <w:rPr>
                <w:rFonts w:ascii="Arial" w:eastAsia="Arial Unicode MS" w:hAnsi="Arial" w:cs="Arial"/>
                <w:color w:val="002060"/>
                <w:sz w:val="20"/>
                <w:szCs w:val="20"/>
                <w:lang w:val="en-GB"/>
              </w:rPr>
              <w:t>18.3.</w:t>
            </w:r>
            <w:r w:rsidRPr="00AF3FEB">
              <w:rPr>
                <w:rFonts w:ascii="Arial" w:hAnsi="Arial" w:cs="Arial"/>
                <w:color w:val="002060"/>
                <w:sz w:val="20"/>
                <w:szCs w:val="20"/>
              </w:rPr>
              <w:t>1</w:t>
            </w:r>
          </w:p>
        </w:tc>
        <w:tc>
          <w:tcPr>
            <w:tcW w:w="5887" w:type="dxa"/>
            <w:tcBorders>
              <w:left w:val="single" w:sz="2" w:space="0" w:color="4F81BD" w:themeColor="accent1"/>
              <w:bottom w:val="dotted" w:sz="4" w:space="0" w:color="auto"/>
              <w:right w:val="single" w:sz="2" w:space="0" w:color="4F81BD" w:themeColor="accent1"/>
            </w:tcBorders>
            <w:vAlign w:val="center"/>
          </w:tcPr>
          <w:p w:rsidR="00E717AE" w:rsidRPr="00AF3FEB" w:rsidRDefault="00E717AE" w:rsidP="0069321C">
            <w:pPr>
              <w:spacing w:before="30" w:after="30"/>
              <w:rPr>
                <w:rFonts w:ascii="Arial" w:hAnsi="Arial" w:cs="Arial"/>
                <w:color w:val="002060"/>
                <w:sz w:val="20"/>
                <w:szCs w:val="20"/>
              </w:rPr>
            </w:pPr>
            <w:r w:rsidRPr="00AF3FEB">
              <w:rPr>
                <w:rFonts w:ascii="Arial" w:hAnsi="Arial" w:cs="Arial"/>
                <w:color w:val="002060"/>
                <w:sz w:val="20"/>
                <w:szCs w:val="20"/>
              </w:rPr>
              <w:t>Bicycle</w:t>
            </w:r>
          </w:p>
        </w:tc>
        <w:tc>
          <w:tcPr>
            <w:tcW w:w="1984" w:type="dxa"/>
            <w:tcBorders>
              <w:left w:val="single" w:sz="2" w:space="0" w:color="4F81BD" w:themeColor="accent1"/>
              <w:bottom w:val="dotted" w:sz="4" w:space="0" w:color="auto"/>
              <w:right w:val="single" w:sz="2" w:space="0" w:color="4F81BD" w:themeColor="accent1"/>
            </w:tcBorders>
            <w:vAlign w:val="center"/>
          </w:tcPr>
          <w:p w:rsidR="00E717AE" w:rsidRPr="00AF3FEB" w:rsidRDefault="00E717AE" w:rsidP="00D82FD0">
            <w:pPr>
              <w:spacing w:before="30" w:after="30"/>
              <w:jc w:val="center"/>
              <w:rPr>
                <w:rFonts w:ascii="Arial" w:hAnsi="Arial" w:cs="Arial"/>
                <w:color w:val="002060"/>
                <w:sz w:val="20"/>
                <w:szCs w:val="20"/>
              </w:rPr>
            </w:pPr>
            <w:r w:rsidRPr="00AF3FEB">
              <w:rPr>
                <w:rFonts w:ascii="Arial" w:hAnsi="Arial" w:cs="Arial"/>
                <w:color w:val="002060"/>
                <w:sz w:val="20"/>
                <w:szCs w:val="20"/>
              </w:rPr>
              <w:t>|____|</w:t>
            </w:r>
          </w:p>
        </w:tc>
        <w:tc>
          <w:tcPr>
            <w:tcW w:w="1276" w:type="dxa"/>
            <w:tcBorders>
              <w:left w:val="single" w:sz="2" w:space="0" w:color="4F81BD" w:themeColor="accent1"/>
              <w:bottom w:val="dotted" w:sz="4" w:space="0" w:color="auto"/>
              <w:right w:val="single" w:sz="4" w:space="0" w:color="4F81BD" w:themeColor="accent1"/>
            </w:tcBorders>
            <w:vAlign w:val="center"/>
          </w:tcPr>
          <w:p w:rsidR="00E717AE" w:rsidRPr="00AF3FEB" w:rsidRDefault="00E717AE" w:rsidP="00D82FD0">
            <w:pPr>
              <w:spacing w:before="30" w:after="30"/>
              <w:jc w:val="center"/>
              <w:rPr>
                <w:rFonts w:ascii="Arial" w:hAnsi="Arial" w:cs="Arial"/>
                <w:color w:val="002060"/>
                <w:sz w:val="20"/>
                <w:szCs w:val="20"/>
              </w:rPr>
            </w:pPr>
            <w:r w:rsidRPr="00AF3FEB">
              <w:rPr>
                <w:rFonts w:ascii="Arial" w:hAnsi="Arial" w:cs="Arial"/>
                <w:color w:val="002060"/>
                <w:sz w:val="20"/>
                <w:szCs w:val="20"/>
              </w:rPr>
              <w:t>|____|</w:t>
            </w:r>
          </w:p>
        </w:tc>
      </w:tr>
      <w:tr w:rsidR="00E717AE" w:rsidRPr="00AF3FEB" w:rsidTr="001D3479">
        <w:trPr>
          <w:trHeight w:val="17"/>
        </w:trPr>
        <w:tc>
          <w:tcPr>
            <w:tcW w:w="884" w:type="dxa"/>
            <w:tcBorders>
              <w:left w:val="single" w:sz="4" w:space="0" w:color="4F81BD" w:themeColor="accent1"/>
              <w:right w:val="single" w:sz="2" w:space="0" w:color="4F81BD" w:themeColor="accent1"/>
            </w:tcBorders>
            <w:vAlign w:val="center"/>
          </w:tcPr>
          <w:p w:rsidR="00E717AE" w:rsidRPr="00AF3FEB" w:rsidRDefault="00E717AE" w:rsidP="00685ECF">
            <w:pPr>
              <w:jc w:val="center"/>
              <w:rPr>
                <w:rFonts w:ascii="Arial" w:hAnsi="Arial" w:cs="Arial"/>
                <w:color w:val="002060"/>
                <w:sz w:val="20"/>
                <w:szCs w:val="20"/>
              </w:rPr>
            </w:pPr>
            <w:r w:rsidRPr="00AF3FEB">
              <w:rPr>
                <w:rFonts w:ascii="Arial" w:eastAsia="Arial Unicode MS" w:hAnsi="Arial" w:cs="Arial"/>
                <w:color w:val="002060"/>
                <w:sz w:val="20"/>
                <w:szCs w:val="20"/>
                <w:lang w:val="en-GB"/>
              </w:rPr>
              <w:t>18.3.</w:t>
            </w:r>
            <w:r w:rsidRPr="00AF3FEB">
              <w:rPr>
                <w:rFonts w:ascii="Arial" w:hAnsi="Arial" w:cs="Arial"/>
                <w:color w:val="002060"/>
                <w:sz w:val="20"/>
                <w:szCs w:val="20"/>
              </w:rPr>
              <w:t>2</w:t>
            </w:r>
          </w:p>
        </w:tc>
        <w:tc>
          <w:tcPr>
            <w:tcW w:w="5887" w:type="dxa"/>
            <w:tcBorders>
              <w:top w:val="dotted" w:sz="4" w:space="0" w:color="auto"/>
              <w:left w:val="single" w:sz="2" w:space="0" w:color="4F81BD" w:themeColor="accent1"/>
              <w:bottom w:val="dotted" w:sz="4" w:space="0" w:color="auto"/>
              <w:right w:val="single" w:sz="2" w:space="0" w:color="4F81BD" w:themeColor="accent1"/>
            </w:tcBorders>
            <w:vAlign w:val="center"/>
          </w:tcPr>
          <w:p w:rsidR="00E717AE" w:rsidRPr="00AF3FEB" w:rsidRDefault="00E717AE" w:rsidP="0069321C">
            <w:pPr>
              <w:spacing w:before="30" w:after="30"/>
              <w:rPr>
                <w:rFonts w:ascii="Arial" w:hAnsi="Arial" w:cs="Arial"/>
                <w:color w:val="002060"/>
                <w:sz w:val="20"/>
                <w:szCs w:val="20"/>
              </w:rPr>
            </w:pPr>
            <w:r w:rsidRPr="00AF3FEB">
              <w:rPr>
                <w:rFonts w:ascii="Arial" w:hAnsi="Arial" w:cs="Arial"/>
                <w:color w:val="002060"/>
                <w:sz w:val="20"/>
                <w:szCs w:val="20"/>
              </w:rPr>
              <w:t>Motorcycle</w:t>
            </w:r>
          </w:p>
        </w:tc>
        <w:tc>
          <w:tcPr>
            <w:tcW w:w="1984" w:type="dxa"/>
            <w:tcBorders>
              <w:top w:val="dotted" w:sz="4" w:space="0" w:color="auto"/>
              <w:left w:val="single" w:sz="2" w:space="0" w:color="4F81BD" w:themeColor="accent1"/>
              <w:bottom w:val="dotted" w:sz="4" w:space="0" w:color="auto"/>
              <w:right w:val="single" w:sz="2" w:space="0" w:color="4F81BD" w:themeColor="accent1"/>
            </w:tcBorders>
            <w:vAlign w:val="center"/>
          </w:tcPr>
          <w:p w:rsidR="00E717AE" w:rsidRPr="00AF3FEB" w:rsidRDefault="00E717AE" w:rsidP="00D82FD0">
            <w:pPr>
              <w:spacing w:before="30" w:after="30"/>
              <w:jc w:val="center"/>
              <w:rPr>
                <w:rFonts w:ascii="Arial" w:hAnsi="Arial" w:cs="Arial"/>
                <w:color w:val="002060"/>
                <w:sz w:val="20"/>
                <w:szCs w:val="20"/>
              </w:rPr>
            </w:pPr>
            <w:r w:rsidRPr="00AF3FEB">
              <w:rPr>
                <w:rFonts w:ascii="Arial" w:hAnsi="Arial" w:cs="Arial"/>
                <w:color w:val="002060"/>
                <w:sz w:val="20"/>
                <w:szCs w:val="20"/>
              </w:rPr>
              <w:t>|____|</w:t>
            </w:r>
          </w:p>
        </w:tc>
        <w:tc>
          <w:tcPr>
            <w:tcW w:w="1276" w:type="dxa"/>
            <w:tcBorders>
              <w:top w:val="dotted" w:sz="4" w:space="0" w:color="auto"/>
              <w:left w:val="single" w:sz="2" w:space="0" w:color="4F81BD" w:themeColor="accent1"/>
              <w:bottom w:val="dotted" w:sz="4" w:space="0" w:color="auto"/>
              <w:right w:val="single" w:sz="4" w:space="0" w:color="4F81BD" w:themeColor="accent1"/>
            </w:tcBorders>
            <w:vAlign w:val="center"/>
          </w:tcPr>
          <w:p w:rsidR="00E717AE" w:rsidRPr="00AF3FEB" w:rsidRDefault="00E717AE" w:rsidP="00D82FD0">
            <w:pPr>
              <w:spacing w:before="30" w:after="30"/>
              <w:jc w:val="center"/>
              <w:rPr>
                <w:rFonts w:ascii="Arial" w:hAnsi="Arial" w:cs="Arial"/>
                <w:color w:val="002060"/>
                <w:sz w:val="20"/>
                <w:szCs w:val="20"/>
              </w:rPr>
            </w:pPr>
            <w:r w:rsidRPr="00AF3FEB">
              <w:rPr>
                <w:rFonts w:ascii="Arial" w:hAnsi="Arial" w:cs="Arial"/>
                <w:color w:val="002060"/>
                <w:sz w:val="20"/>
                <w:szCs w:val="20"/>
              </w:rPr>
              <w:t>|____|</w:t>
            </w:r>
          </w:p>
        </w:tc>
      </w:tr>
      <w:tr w:rsidR="00E717AE" w:rsidRPr="00AF3FEB" w:rsidTr="001D3479">
        <w:trPr>
          <w:trHeight w:val="17"/>
        </w:trPr>
        <w:tc>
          <w:tcPr>
            <w:tcW w:w="884" w:type="dxa"/>
            <w:tcBorders>
              <w:left w:val="single" w:sz="4" w:space="0" w:color="4F81BD" w:themeColor="accent1"/>
              <w:right w:val="single" w:sz="2" w:space="0" w:color="4F81BD" w:themeColor="accent1"/>
            </w:tcBorders>
            <w:vAlign w:val="center"/>
          </w:tcPr>
          <w:p w:rsidR="00E717AE" w:rsidRPr="00AF3FEB" w:rsidRDefault="00E717AE" w:rsidP="00685ECF">
            <w:pPr>
              <w:jc w:val="center"/>
              <w:rPr>
                <w:rFonts w:ascii="Arial" w:hAnsi="Arial" w:cs="Arial"/>
                <w:color w:val="002060"/>
                <w:sz w:val="20"/>
                <w:szCs w:val="20"/>
              </w:rPr>
            </w:pPr>
            <w:r w:rsidRPr="00AF3FEB">
              <w:rPr>
                <w:rFonts w:ascii="Arial" w:eastAsia="Arial Unicode MS" w:hAnsi="Arial" w:cs="Arial"/>
                <w:color w:val="002060"/>
                <w:sz w:val="20"/>
                <w:szCs w:val="20"/>
                <w:lang w:val="en-GB"/>
              </w:rPr>
              <w:t>18.3.</w:t>
            </w:r>
            <w:r w:rsidRPr="00AF3FEB">
              <w:rPr>
                <w:rFonts w:ascii="Arial" w:hAnsi="Arial" w:cs="Arial"/>
                <w:color w:val="002060"/>
                <w:sz w:val="20"/>
                <w:szCs w:val="20"/>
              </w:rPr>
              <w:t>3</w:t>
            </w:r>
          </w:p>
        </w:tc>
        <w:tc>
          <w:tcPr>
            <w:tcW w:w="5887" w:type="dxa"/>
            <w:tcBorders>
              <w:top w:val="dotted" w:sz="4" w:space="0" w:color="auto"/>
              <w:left w:val="single" w:sz="2" w:space="0" w:color="4F81BD" w:themeColor="accent1"/>
              <w:bottom w:val="dotted" w:sz="4" w:space="0" w:color="auto"/>
              <w:right w:val="single" w:sz="2" w:space="0" w:color="4F81BD" w:themeColor="accent1"/>
            </w:tcBorders>
            <w:vAlign w:val="center"/>
          </w:tcPr>
          <w:p w:rsidR="00E717AE" w:rsidRPr="00AF3FEB" w:rsidRDefault="00E717AE" w:rsidP="0069321C">
            <w:pPr>
              <w:spacing w:before="30" w:after="30"/>
              <w:rPr>
                <w:rFonts w:ascii="Arial" w:hAnsi="Arial" w:cs="Arial"/>
                <w:color w:val="002060"/>
                <w:sz w:val="20"/>
                <w:szCs w:val="20"/>
              </w:rPr>
            </w:pPr>
            <w:r w:rsidRPr="00AF3FEB">
              <w:rPr>
                <w:rFonts w:ascii="Arial" w:hAnsi="Arial" w:cs="Arial"/>
                <w:color w:val="002060"/>
                <w:sz w:val="20"/>
                <w:szCs w:val="20"/>
              </w:rPr>
              <w:t>Trishaw</w:t>
            </w:r>
          </w:p>
        </w:tc>
        <w:tc>
          <w:tcPr>
            <w:tcW w:w="1984" w:type="dxa"/>
            <w:tcBorders>
              <w:top w:val="dotted" w:sz="4" w:space="0" w:color="auto"/>
              <w:left w:val="single" w:sz="2" w:space="0" w:color="4F81BD" w:themeColor="accent1"/>
              <w:bottom w:val="dotted" w:sz="4" w:space="0" w:color="auto"/>
              <w:right w:val="single" w:sz="2" w:space="0" w:color="4F81BD" w:themeColor="accent1"/>
            </w:tcBorders>
            <w:vAlign w:val="center"/>
          </w:tcPr>
          <w:p w:rsidR="00E717AE" w:rsidRPr="00AF3FEB" w:rsidRDefault="00E717AE" w:rsidP="00D82FD0">
            <w:pPr>
              <w:spacing w:before="30" w:after="30"/>
              <w:jc w:val="center"/>
              <w:rPr>
                <w:rFonts w:ascii="Arial" w:hAnsi="Arial" w:cs="Arial"/>
                <w:color w:val="002060"/>
                <w:sz w:val="20"/>
                <w:szCs w:val="20"/>
              </w:rPr>
            </w:pPr>
            <w:r w:rsidRPr="00AF3FEB">
              <w:rPr>
                <w:rFonts w:ascii="Arial" w:hAnsi="Arial" w:cs="Arial"/>
                <w:color w:val="002060"/>
                <w:sz w:val="20"/>
                <w:szCs w:val="20"/>
              </w:rPr>
              <w:t>|____|</w:t>
            </w:r>
          </w:p>
        </w:tc>
        <w:tc>
          <w:tcPr>
            <w:tcW w:w="1276" w:type="dxa"/>
            <w:tcBorders>
              <w:top w:val="dotted" w:sz="4" w:space="0" w:color="auto"/>
              <w:left w:val="single" w:sz="2" w:space="0" w:color="4F81BD" w:themeColor="accent1"/>
              <w:bottom w:val="dotted" w:sz="4" w:space="0" w:color="auto"/>
              <w:right w:val="single" w:sz="4" w:space="0" w:color="4F81BD" w:themeColor="accent1"/>
            </w:tcBorders>
            <w:vAlign w:val="center"/>
          </w:tcPr>
          <w:p w:rsidR="00E717AE" w:rsidRPr="00AF3FEB" w:rsidRDefault="00E717AE" w:rsidP="00D82FD0">
            <w:pPr>
              <w:spacing w:before="30" w:after="30"/>
              <w:jc w:val="center"/>
              <w:rPr>
                <w:rFonts w:ascii="Arial" w:hAnsi="Arial" w:cs="Arial"/>
                <w:color w:val="002060"/>
                <w:sz w:val="20"/>
                <w:szCs w:val="20"/>
              </w:rPr>
            </w:pPr>
            <w:r w:rsidRPr="00AF3FEB">
              <w:rPr>
                <w:rFonts w:ascii="Arial" w:hAnsi="Arial" w:cs="Arial"/>
                <w:color w:val="002060"/>
                <w:sz w:val="20"/>
                <w:szCs w:val="20"/>
              </w:rPr>
              <w:t>|____|</w:t>
            </w:r>
          </w:p>
        </w:tc>
      </w:tr>
      <w:tr w:rsidR="00E717AE" w:rsidRPr="00AF3FEB" w:rsidTr="001D3479">
        <w:trPr>
          <w:trHeight w:val="17"/>
        </w:trPr>
        <w:tc>
          <w:tcPr>
            <w:tcW w:w="884" w:type="dxa"/>
            <w:tcBorders>
              <w:left w:val="single" w:sz="4" w:space="0" w:color="4F81BD" w:themeColor="accent1"/>
              <w:right w:val="single" w:sz="2" w:space="0" w:color="4F81BD" w:themeColor="accent1"/>
            </w:tcBorders>
            <w:vAlign w:val="center"/>
          </w:tcPr>
          <w:p w:rsidR="00E717AE" w:rsidRPr="00AF3FEB" w:rsidRDefault="00E717AE" w:rsidP="00685ECF">
            <w:pPr>
              <w:jc w:val="center"/>
              <w:rPr>
                <w:rFonts w:ascii="Arial" w:hAnsi="Arial" w:cs="Arial"/>
                <w:color w:val="002060"/>
                <w:sz w:val="20"/>
                <w:szCs w:val="20"/>
              </w:rPr>
            </w:pPr>
            <w:r w:rsidRPr="00AF3FEB">
              <w:rPr>
                <w:rFonts w:ascii="Arial" w:eastAsia="Arial Unicode MS" w:hAnsi="Arial" w:cs="Arial"/>
                <w:color w:val="002060"/>
                <w:sz w:val="20"/>
                <w:szCs w:val="20"/>
                <w:lang w:val="en-GB"/>
              </w:rPr>
              <w:t>18.3.</w:t>
            </w:r>
            <w:r w:rsidRPr="00AF3FEB">
              <w:rPr>
                <w:rFonts w:ascii="Arial" w:hAnsi="Arial" w:cs="Arial"/>
                <w:color w:val="002060"/>
                <w:sz w:val="20"/>
                <w:szCs w:val="20"/>
              </w:rPr>
              <w:t>4</w:t>
            </w:r>
          </w:p>
        </w:tc>
        <w:tc>
          <w:tcPr>
            <w:tcW w:w="5887" w:type="dxa"/>
            <w:tcBorders>
              <w:top w:val="dotted" w:sz="4" w:space="0" w:color="auto"/>
              <w:left w:val="single" w:sz="2" w:space="0" w:color="4F81BD" w:themeColor="accent1"/>
              <w:bottom w:val="dotted" w:sz="4" w:space="0" w:color="auto"/>
              <w:right w:val="single" w:sz="2" w:space="0" w:color="4F81BD" w:themeColor="accent1"/>
            </w:tcBorders>
            <w:vAlign w:val="center"/>
          </w:tcPr>
          <w:p w:rsidR="00E717AE" w:rsidRPr="00AF3FEB" w:rsidRDefault="00E717AE" w:rsidP="0069321C">
            <w:pPr>
              <w:spacing w:before="30" w:after="30"/>
              <w:rPr>
                <w:rFonts w:ascii="Arial" w:hAnsi="Arial" w:cs="Arial"/>
                <w:color w:val="002060"/>
                <w:sz w:val="20"/>
                <w:szCs w:val="20"/>
              </w:rPr>
            </w:pPr>
            <w:r w:rsidRPr="00AF3FEB">
              <w:rPr>
                <w:rFonts w:ascii="Arial" w:hAnsi="Arial" w:cs="Arial"/>
                <w:color w:val="002060"/>
                <w:sz w:val="20"/>
                <w:szCs w:val="20"/>
              </w:rPr>
              <w:t>Trawlarjee</w:t>
            </w:r>
          </w:p>
        </w:tc>
        <w:tc>
          <w:tcPr>
            <w:tcW w:w="1984" w:type="dxa"/>
            <w:tcBorders>
              <w:top w:val="dotted" w:sz="4" w:space="0" w:color="auto"/>
              <w:left w:val="single" w:sz="2" w:space="0" w:color="4F81BD" w:themeColor="accent1"/>
              <w:bottom w:val="dotted" w:sz="4" w:space="0" w:color="auto"/>
              <w:right w:val="single" w:sz="2" w:space="0" w:color="4F81BD" w:themeColor="accent1"/>
            </w:tcBorders>
            <w:vAlign w:val="center"/>
          </w:tcPr>
          <w:p w:rsidR="00E717AE" w:rsidRPr="00AF3FEB" w:rsidRDefault="00E717AE" w:rsidP="00D82FD0">
            <w:pPr>
              <w:spacing w:before="30" w:after="30"/>
              <w:jc w:val="center"/>
              <w:rPr>
                <w:rFonts w:ascii="Arial" w:hAnsi="Arial" w:cs="Arial"/>
                <w:color w:val="002060"/>
                <w:sz w:val="20"/>
                <w:szCs w:val="20"/>
              </w:rPr>
            </w:pPr>
            <w:r w:rsidRPr="00AF3FEB">
              <w:rPr>
                <w:rFonts w:ascii="Arial" w:hAnsi="Arial" w:cs="Arial"/>
                <w:color w:val="002060"/>
                <w:sz w:val="20"/>
                <w:szCs w:val="20"/>
              </w:rPr>
              <w:t>|____|</w:t>
            </w:r>
          </w:p>
        </w:tc>
        <w:tc>
          <w:tcPr>
            <w:tcW w:w="1276" w:type="dxa"/>
            <w:tcBorders>
              <w:top w:val="dotted" w:sz="4" w:space="0" w:color="auto"/>
              <w:left w:val="single" w:sz="2" w:space="0" w:color="4F81BD" w:themeColor="accent1"/>
              <w:bottom w:val="dotted" w:sz="4" w:space="0" w:color="auto"/>
              <w:right w:val="single" w:sz="4" w:space="0" w:color="4F81BD" w:themeColor="accent1"/>
            </w:tcBorders>
            <w:vAlign w:val="center"/>
          </w:tcPr>
          <w:p w:rsidR="00E717AE" w:rsidRPr="00AF3FEB" w:rsidRDefault="00E717AE" w:rsidP="00D82FD0">
            <w:pPr>
              <w:spacing w:before="30" w:after="30"/>
              <w:jc w:val="center"/>
              <w:rPr>
                <w:rFonts w:ascii="Arial" w:hAnsi="Arial" w:cs="Arial"/>
                <w:color w:val="002060"/>
                <w:sz w:val="20"/>
                <w:szCs w:val="20"/>
              </w:rPr>
            </w:pPr>
            <w:r w:rsidRPr="00AF3FEB">
              <w:rPr>
                <w:rFonts w:ascii="Arial" w:hAnsi="Arial" w:cs="Arial"/>
                <w:color w:val="002060"/>
                <w:sz w:val="20"/>
                <w:szCs w:val="20"/>
              </w:rPr>
              <w:t>|____|</w:t>
            </w:r>
          </w:p>
        </w:tc>
      </w:tr>
      <w:tr w:rsidR="00E717AE" w:rsidRPr="00AF3FEB" w:rsidTr="001D3479">
        <w:trPr>
          <w:trHeight w:val="17"/>
        </w:trPr>
        <w:tc>
          <w:tcPr>
            <w:tcW w:w="884" w:type="dxa"/>
            <w:tcBorders>
              <w:left w:val="single" w:sz="4" w:space="0" w:color="4F81BD" w:themeColor="accent1"/>
              <w:right w:val="single" w:sz="2" w:space="0" w:color="4F81BD" w:themeColor="accent1"/>
            </w:tcBorders>
            <w:vAlign w:val="center"/>
          </w:tcPr>
          <w:p w:rsidR="00E717AE" w:rsidRPr="00AF3FEB" w:rsidRDefault="00E717AE" w:rsidP="00685ECF">
            <w:pPr>
              <w:jc w:val="center"/>
              <w:rPr>
                <w:rFonts w:ascii="Arial" w:hAnsi="Arial" w:cs="Arial"/>
                <w:color w:val="002060"/>
                <w:sz w:val="20"/>
                <w:szCs w:val="20"/>
              </w:rPr>
            </w:pPr>
            <w:r w:rsidRPr="00AF3FEB">
              <w:rPr>
                <w:rFonts w:ascii="Arial" w:eastAsia="Arial Unicode MS" w:hAnsi="Arial" w:cs="Arial"/>
                <w:color w:val="002060"/>
                <w:sz w:val="20"/>
                <w:szCs w:val="20"/>
                <w:lang w:val="en-GB"/>
              </w:rPr>
              <w:t>18.3.</w:t>
            </w:r>
            <w:r w:rsidRPr="00AF3FEB">
              <w:rPr>
                <w:rFonts w:ascii="Arial" w:hAnsi="Arial" w:cs="Arial"/>
                <w:color w:val="002060"/>
                <w:sz w:val="20"/>
                <w:szCs w:val="20"/>
              </w:rPr>
              <w:t>5</w:t>
            </w:r>
          </w:p>
        </w:tc>
        <w:tc>
          <w:tcPr>
            <w:tcW w:w="5887" w:type="dxa"/>
            <w:tcBorders>
              <w:top w:val="dotted" w:sz="4" w:space="0" w:color="auto"/>
              <w:left w:val="single" w:sz="2" w:space="0" w:color="4F81BD" w:themeColor="accent1"/>
              <w:bottom w:val="dotted" w:sz="4" w:space="0" w:color="auto"/>
              <w:right w:val="single" w:sz="2" w:space="0" w:color="4F81BD" w:themeColor="accent1"/>
            </w:tcBorders>
            <w:vAlign w:val="center"/>
          </w:tcPr>
          <w:p w:rsidR="00E717AE" w:rsidRPr="00AF3FEB" w:rsidRDefault="00E717AE" w:rsidP="0069321C">
            <w:pPr>
              <w:spacing w:before="30" w:after="30"/>
              <w:rPr>
                <w:rFonts w:ascii="Arial" w:hAnsi="Arial" w:cs="Arial"/>
                <w:color w:val="002060"/>
                <w:sz w:val="20"/>
                <w:szCs w:val="20"/>
              </w:rPr>
            </w:pPr>
            <w:r w:rsidRPr="00AF3FEB">
              <w:rPr>
                <w:rFonts w:ascii="Arial" w:hAnsi="Arial" w:cs="Arial"/>
                <w:color w:val="002060"/>
                <w:sz w:val="20"/>
                <w:szCs w:val="20"/>
              </w:rPr>
              <w:t>Car</w:t>
            </w:r>
          </w:p>
        </w:tc>
        <w:tc>
          <w:tcPr>
            <w:tcW w:w="1984" w:type="dxa"/>
            <w:tcBorders>
              <w:top w:val="dotted" w:sz="4" w:space="0" w:color="auto"/>
              <w:left w:val="single" w:sz="2" w:space="0" w:color="4F81BD" w:themeColor="accent1"/>
              <w:bottom w:val="dotted" w:sz="4" w:space="0" w:color="auto"/>
              <w:right w:val="single" w:sz="2" w:space="0" w:color="4F81BD" w:themeColor="accent1"/>
            </w:tcBorders>
            <w:vAlign w:val="center"/>
          </w:tcPr>
          <w:p w:rsidR="00E717AE" w:rsidRPr="00AF3FEB" w:rsidRDefault="00E717AE" w:rsidP="00D82FD0">
            <w:pPr>
              <w:spacing w:before="30" w:after="30"/>
              <w:jc w:val="center"/>
              <w:rPr>
                <w:rFonts w:ascii="Arial" w:hAnsi="Arial" w:cs="Arial"/>
                <w:color w:val="002060"/>
                <w:sz w:val="20"/>
                <w:szCs w:val="20"/>
              </w:rPr>
            </w:pPr>
            <w:r w:rsidRPr="00AF3FEB">
              <w:rPr>
                <w:rFonts w:ascii="Arial" w:hAnsi="Arial" w:cs="Arial"/>
                <w:color w:val="002060"/>
                <w:sz w:val="20"/>
                <w:szCs w:val="20"/>
              </w:rPr>
              <w:t>|____|</w:t>
            </w:r>
          </w:p>
        </w:tc>
        <w:tc>
          <w:tcPr>
            <w:tcW w:w="1276" w:type="dxa"/>
            <w:tcBorders>
              <w:top w:val="dotted" w:sz="4" w:space="0" w:color="auto"/>
              <w:left w:val="single" w:sz="2" w:space="0" w:color="4F81BD" w:themeColor="accent1"/>
              <w:bottom w:val="dotted" w:sz="4" w:space="0" w:color="auto"/>
              <w:right w:val="single" w:sz="4" w:space="0" w:color="4F81BD" w:themeColor="accent1"/>
            </w:tcBorders>
            <w:vAlign w:val="center"/>
          </w:tcPr>
          <w:p w:rsidR="00E717AE" w:rsidRPr="00AF3FEB" w:rsidRDefault="00E717AE" w:rsidP="00D82FD0">
            <w:pPr>
              <w:spacing w:before="30" w:after="30"/>
              <w:jc w:val="center"/>
              <w:rPr>
                <w:rFonts w:ascii="Arial" w:hAnsi="Arial" w:cs="Arial"/>
                <w:color w:val="002060"/>
                <w:sz w:val="20"/>
                <w:szCs w:val="20"/>
              </w:rPr>
            </w:pPr>
            <w:r w:rsidRPr="00AF3FEB">
              <w:rPr>
                <w:rFonts w:ascii="Arial" w:hAnsi="Arial" w:cs="Arial"/>
                <w:color w:val="002060"/>
                <w:sz w:val="20"/>
                <w:szCs w:val="20"/>
              </w:rPr>
              <w:t>|____|</w:t>
            </w:r>
          </w:p>
        </w:tc>
      </w:tr>
      <w:tr w:rsidR="00E717AE" w:rsidRPr="00AF3FEB" w:rsidTr="001D3479">
        <w:trPr>
          <w:trHeight w:val="17"/>
        </w:trPr>
        <w:tc>
          <w:tcPr>
            <w:tcW w:w="884" w:type="dxa"/>
            <w:tcBorders>
              <w:left w:val="single" w:sz="4" w:space="0" w:color="4F81BD" w:themeColor="accent1"/>
              <w:right w:val="single" w:sz="2" w:space="0" w:color="4F81BD" w:themeColor="accent1"/>
            </w:tcBorders>
            <w:vAlign w:val="center"/>
          </w:tcPr>
          <w:p w:rsidR="00E717AE" w:rsidRPr="00AF3FEB" w:rsidRDefault="00E717AE" w:rsidP="00685ECF">
            <w:pPr>
              <w:jc w:val="center"/>
              <w:rPr>
                <w:rFonts w:ascii="Arial" w:hAnsi="Arial" w:cs="Arial"/>
                <w:color w:val="002060"/>
                <w:sz w:val="20"/>
                <w:szCs w:val="20"/>
              </w:rPr>
            </w:pPr>
            <w:r w:rsidRPr="00AF3FEB">
              <w:rPr>
                <w:rFonts w:ascii="Arial" w:eastAsia="Arial Unicode MS" w:hAnsi="Arial" w:cs="Arial"/>
                <w:color w:val="002060"/>
                <w:sz w:val="20"/>
                <w:szCs w:val="20"/>
                <w:lang w:val="en-GB"/>
              </w:rPr>
              <w:t>18.3.</w:t>
            </w:r>
            <w:r w:rsidRPr="00AF3FEB">
              <w:rPr>
                <w:rFonts w:ascii="Arial" w:hAnsi="Arial" w:cs="Arial"/>
                <w:color w:val="002060"/>
                <w:sz w:val="20"/>
                <w:szCs w:val="20"/>
              </w:rPr>
              <w:t>6</w:t>
            </w:r>
          </w:p>
        </w:tc>
        <w:tc>
          <w:tcPr>
            <w:tcW w:w="5887" w:type="dxa"/>
            <w:tcBorders>
              <w:top w:val="dotted" w:sz="4" w:space="0" w:color="auto"/>
              <w:left w:val="single" w:sz="2" w:space="0" w:color="4F81BD" w:themeColor="accent1"/>
              <w:bottom w:val="dotted" w:sz="4" w:space="0" w:color="auto"/>
              <w:right w:val="single" w:sz="2" w:space="0" w:color="4F81BD" w:themeColor="accent1"/>
            </w:tcBorders>
            <w:vAlign w:val="center"/>
          </w:tcPr>
          <w:p w:rsidR="00E717AE" w:rsidRPr="00AF3FEB" w:rsidRDefault="00E717AE" w:rsidP="0069321C">
            <w:pPr>
              <w:spacing w:before="30" w:after="30"/>
              <w:rPr>
                <w:rFonts w:ascii="Arial" w:hAnsi="Arial" w:cs="Arial"/>
                <w:color w:val="002060"/>
                <w:sz w:val="20"/>
                <w:szCs w:val="20"/>
              </w:rPr>
            </w:pPr>
            <w:r w:rsidRPr="00AF3FEB">
              <w:rPr>
                <w:rFonts w:ascii="Arial" w:hAnsi="Arial" w:cs="Arial"/>
                <w:color w:val="002060"/>
                <w:sz w:val="20"/>
                <w:szCs w:val="20"/>
              </w:rPr>
              <w:t>Truck</w:t>
            </w:r>
          </w:p>
        </w:tc>
        <w:tc>
          <w:tcPr>
            <w:tcW w:w="1984" w:type="dxa"/>
            <w:tcBorders>
              <w:top w:val="dotted" w:sz="4" w:space="0" w:color="auto"/>
              <w:left w:val="single" w:sz="2" w:space="0" w:color="4F81BD" w:themeColor="accent1"/>
              <w:bottom w:val="dotted" w:sz="4" w:space="0" w:color="auto"/>
              <w:right w:val="single" w:sz="2" w:space="0" w:color="4F81BD" w:themeColor="accent1"/>
            </w:tcBorders>
            <w:vAlign w:val="center"/>
          </w:tcPr>
          <w:p w:rsidR="00E717AE" w:rsidRPr="00AF3FEB" w:rsidRDefault="00E717AE" w:rsidP="00D82FD0">
            <w:pPr>
              <w:spacing w:before="30" w:after="30"/>
              <w:jc w:val="center"/>
              <w:rPr>
                <w:rFonts w:ascii="Arial" w:hAnsi="Arial" w:cs="Arial"/>
                <w:color w:val="002060"/>
                <w:sz w:val="20"/>
                <w:szCs w:val="20"/>
              </w:rPr>
            </w:pPr>
            <w:r w:rsidRPr="00AF3FEB">
              <w:rPr>
                <w:rFonts w:ascii="Arial" w:hAnsi="Arial" w:cs="Arial"/>
                <w:color w:val="002060"/>
                <w:sz w:val="20"/>
                <w:szCs w:val="20"/>
              </w:rPr>
              <w:t>|____|</w:t>
            </w:r>
          </w:p>
        </w:tc>
        <w:tc>
          <w:tcPr>
            <w:tcW w:w="1276" w:type="dxa"/>
            <w:tcBorders>
              <w:top w:val="dotted" w:sz="4" w:space="0" w:color="auto"/>
              <w:left w:val="single" w:sz="2" w:space="0" w:color="4F81BD" w:themeColor="accent1"/>
              <w:bottom w:val="dotted" w:sz="4" w:space="0" w:color="auto"/>
              <w:right w:val="single" w:sz="4" w:space="0" w:color="4F81BD" w:themeColor="accent1"/>
            </w:tcBorders>
            <w:vAlign w:val="center"/>
          </w:tcPr>
          <w:p w:rsidR="00E717AE" w:rsidRPr="00AF3FEB" w:rsidRDefault="00E717AE" w:rsidP="00D82FD0">
            <w:pPr>
              <w:spacing w:before="30" w:after="30"/>
              <w:jc w:val="center"/>
              <w:rPr>
                <w:rFonts w:ascii="Arial" w:hAnsi="Arial" w:cs="Arial"/>
                <w:color w:val="002060"/>
                <w:sz w:val="20"/>
                <w:szCs w:val="20"/>
              </w:rPr>
            </w:pPr>
            <w:r w:rsidRPr="00AF3FEB">
              <w:rPr>
                <w:rFonts w:ascii="Arial" w:hAnsi="Arial" w:cs="Arial"/>
                <w:color w:val="002060"/>
                <w:sz w:val="20"/>
                <w:szCs w:val="20"/>
              </w:rPr>
              <w:t>|____|</w:t>
            </w:r>
          </w:p>
        </w:tc>
      </w:tr>
      <w:tr w:rsidR="00E717AE" w:rsidRPr="00AF3FEB" w:rsidTr="001D3479">
        <w:trPr>
          <w:trHeight w:val="17"/>
        </w:trPr>
        <w:tc>
          <w:tcPr>
            <w:tcW w:w="884" w:type="dxa"/>
            <w:tcBorders>
              <w:left w:val="single" w:sz="4" w:space="0" w:color="4F81BD" w:themeColor="accent1"/>
              <w:right w:val="single" w:sz="2" w:space="0" w:color="4F81BD" w:themeColor="accent1"/>
            </w:tcBorders>
            <w:vAlign w:val="center"/>
          </w:tcPr>
          <w:p w:rsidR="00E717AE" w:rsidRPr="00AF3FEB" w:rsidRDefault="00E717AE" w:rsidP="00685ECF">
            <w:pPr>
              <w:jc w:val="center"/>
              <w:rPr>
                <w:rFonts w:ascii="Arial" w:hAnsi="Arial" w:cs="Arial"/>
                <w:color w:val="002060"/>
                <w:sz w:val="20"/>
                <w:szCs w:val="20"/>
              </w:rPr>
            </w:pPr>
            <w:r w:rsidRPr="00AF3FEB">
              <w:rPr>
                <w:rFonts w:ascii="Arial" w:eastAsia="Arial Unicode MS" w:hAnsi="Arial" w:cs="Arial"/>
                <w:color w:val="002060"/>
                <w:sz w:val="20"/>
                <w:szCs w:val="20"/>
                <w:lang w:val="en-GB"/>
              </w:rPr>
              <w:t>18.3.</w:t>
            </w:r>
            <w:r w:rsidRPr="00AF3FEB">
              <w:rPr>
                <w:rFonts w:ascii="Arial" w:hAnsi="Arial" w:cs="Arial"/>
                <w:color w:val="002060"/>
                <w:sz w:val="20"/>
                <w:szCs w:val="20"/>
              </w:rPr>
              <w:t>7</w:t>
            </w:r>
          </w:p>
        </w:tc>
        <w:tc>
          <w:tcPr>
            <w:tcW w:w="5887" w:type="dxa"/>
            <w:tcBorders>
              <w:top w:val="dotted" w:sz="4" w:space="0" w:color="auto"/>
              <w:left w:val="single" w:sz="2" w:space="0" w:color="4F81BD" w:themeColor="accent1"/>
              <w:bottom w:val="dotted" w:sz="4" w:space="0" w:color="auto"/>
              <w:right w:val="single" w:sz="2" w:space="0" w:color="4F81BD" w:themeColor="accent1"/>
            </w:tcBorders>
            <w:vAlign w:val="center"/>
          </w:tcPr>
          <w:p w:rsidR="00E717AE" w:rsidRPr="00AF3FEB" w:rsidRDefault="00E717AE" w:rsidP="0069321C">
            <w:pPr>
              <w:spacing w:before="30" w:after="30"/>
              <w:rPr>
                <w:rFonts w:ascii="Arial" w:hAnsi="Arial" w:cs="Arial"/>
                <w:color w:val="002060"/>
                <w:sz w:val="20"/>
                <w:szCs w:val="20"/>
              </w:rPr>
            </w:pPr>
            <w:r w:rsidRPr="00AF3FEB">
              <w:rPr>
                <w:rFonts w:ascii="Arial" w:hAnsi="Arial" w:cs="Arial"/>
                <w:color w:val="002060"/>
                <w:sz w:val="20"/>
                <w:szCs w:val="20"/>
              </w:rPr>
              <w:t>Bed (wooden or steel)</w:t>
            </w:r>
          </w:p>
        </w:tc>
        <w:tc>
          <w:tcPr>
            <w:tcW w:w="1984" w:type="dxa"/>
            <w:tcBorders>
              <w:top w:val="dotted" w:sz="4" w:space="0" w:color="auto"/>
              <w:left w:val="single" w:sz="2" w:space="0" w:color="4F81BD" w:themeColor="accent1"/>
              <w:bottom w:val="dotted" w:sz="4" w:space="0" w:color="auto"/>
              <w:right w:val="single" w:sz="2" w:space="0" w:color="4F81BD" w:themeColor="accent1"/>
            </w:tcBorders>
            <w:vAlign w:val="center"/>
          </w:tcPr>
          <w:p w:rsidR="00E717AE" w:rsidRPr="00AF3FEB" w:rsidRDefault="00E717AE" w:rsidP="00D82FD0">
            <w:pPr>
              <w:spacing w:before="30" w:after="30"/>
              <w:jc w:val="center"/>
              <w:rPr>
                <w:rFonts w:ascii="Arial" w:hAnsi="Arial" w:cs="Arial"/>
                <w:color w:val="002060"/>
                <w:sz w:val="20"/>
                <w:szCs w:val="20"/>
              </w:rPr>
            </w:pPr>
            <w:r w:rsidRPr="00AF3FEB">
              <w:rPr>
                <w:rFonts w:ascii="Arial" w:hAnsi="Arial" w:cs="Arial"/>
                <w:color w:val="002060"/>
                <w:sz w:val="20"/>
                <w:szCs w:val="20"/>
              </w:rPr>
              <w:t>|____|</w:t>
            </w:r>
          </w:p>
        </w:tc>
        <w:tc>
          <w:tcPr>
            <w:tcW w:w="1276" w:type="dxa"/>
            <w:tcBorders>
              <w:top w:val="dotted" w:sz="4" w:space="0" w:color="auto"/>
              <w:left w:val="single" w:sz="2" w:space="0" w:color="4F81BD" w:themeColor="accent1"/>
              <w:bottom w:val="dotted" w:sz="4" w:space="0" w:color="auto"/>
              <w:right w:val="single" w:sz="4" w:space="0" w:color="4F81BD" w:themeColor="accent1"/>
            </w:tcBorders>
            <w:vAlign w:val="center"/>
          </w:tcPr>
          <w:p w:rsidR="00E717AE" w:rsidRPr="00AF3FEB" w:rsidRDefault="00E717AE" w:rsidP="00D82FD0">
            <w:pPr>
              <w:spacing w:before="30" w:after="30"/>
              <w:jc w:val="center"/>
              <w:rPr>
                <w:rFonts w:ascii="Arial" w:hAnsi="Arial" w:cs="Arial"/>
                <w:color w:val="002060"/>
                <w:sz w:val="20"/>
                <w:szCs w:val="20"/>
              </w:rPr>
            </w:pPr>
            <w:r w:rsidRPr="00AF3FEB">
              <w:rPr>
                <w:rFonts w:ascii="Arial" w:hAnsi="Arial" w:cs="Arial"/>
                <w:color w:val="002060"/>
                <w:sz w:val="20"/>
                <w:szCs w:val="20"/>
              </w:rPr>
              <w:t>|____|</w:t>
            </w:r>
          </w:p>
        </w:tc>
      </w:tr>
      <w:tr w:rsidR="00E717AE" w:rsidRPr="00AF3FEB" w:rsidTr="001D3479">
        <w:trPr>
          <w:trHeight w:val="17"/>
        </w:trPr>
        <w:tc>
          <w:tcPr>
            <w:tcW w:w="884" w:type="dxa"/>
            <w:tcBorders>
              <w:left w:val="single" w:sz="4" w:space="0" w:color="4F81BD" w:themeColor="accent1"/>
              <w:right w:val="single" w:sz="2" w:space="0" w:color="4F81BD" w:themeColor="accent1"/>
            </w:tcBorders>
            <w:vAlign w:val="center"/>
          </w:tcPr>
          <w:p w:rsidR="00E717AE" w:rsidRPr="00AF3FEB" w:rsidRDefault="00E717AE" w:rsidP="00685ECF">
            <w:pPr>
              <w:jc w:val="center"/>
              <w:rPr>
                <w:rFonts w:ascii="Arial" w:hAnsi="Arial" w:cs="Arial"/>
                <w:color w:val="002060"/>
                <w:sz w:val="20"/>
                <w:szCs w:val="20"/>
              </w:rPr>
            </w:pPr>
            <w:r w:rsidRPr="00AF3FEB">
              <w:rPr>
                <w:rFonts w:ascii="Arial" w:eastAsia="Arial Unicode MS" w:hAnsi="Arial" w:cs="Arial"/>
                <w:color w:val="002060"/>
                <w:sz w:val="20"/>
                <w:szCs w:val="20"/>
                <w:lang w:val="en-GB"/>
              </w:rPr>
              <w:t>18.3.</w:t>
            </w:r>
            <w:r w:rsidRPr="00AF3FEB">
              <w:rPr>
                <w:rFonts w:ascii="Arial" w:hAnsi="Arial" w:cs="Arial"/>
                <w:color w:val="002060"/>
                <w:sz w:val="20"/>
                <w:szCs w:val="20"/>
              </w:rPr>
              <w:t>8</w:t>
            </w:r>
          </w:p>
        </w:tc>
        <w:tc>
          <w:tcPr>
            <w:tcW w:w="5887" w:type="dxa"/>
            <w:tcBorders>
              <w:top w:val="dotted" w:sz="4" w:space="0" w:color="auto"/>
              <w:left w:val="single" w:sz="2" w:space="0" w:color="4F81BD" w:themeColor="accent1"/>
              <w:bottom w:val="dotted" w:sz="4" w:space="0" w:color="auto"/>
              <w:right w:val="single" w:sz="2" w:space="0" w:color="4F81BD" w:themeColor="accent1"/>
            </w:tcBorders>
            <w:vAlign w:val="center"/>
          </w:tcPr>
          <w:p w:rsidR="00E717AE" w:rsidRPr="00AF3FEB" w:rsidRDefault="00E717AE" w:rsidP="0069321C">
            <w:pPr>
              <w:spacing w:before="30" w:after="30"/>
              <w:rPr>
                <w:rFonts w:ascii="Arial" w:hAnsi="Arial" w:cs="Arial"/>
                <w:color w:val="002060"/>
                <w:sz w:val="20"/>
                <w:szCs w:val="20"/>
              </w:rPr>
            </w:pPr>
            <w:r w:rsidRPr="00AF3FEB">
              <w:rPr>
                <w:rFonts w:ascii="Arial" w:eastAsia="Arial Unicode MS" w:hAnsi="Arial" w:cs="Arial"/>
                <w:color w:val="002060"/>
                <w:sz w:val="20"/>
                <w:szCs w:val="20"/>
              </w:rPr>
              <w:t>Mattress</w:t>
            </w:r>
          </w:p>
        </w:tc>
        <w:tc>
          <w:tcPr>
            <w:tcW w:w="1984" w:type="dxa"/>
            <w:tcBorders>
              <w:top w:val="dotted" w:sz="4" w:space="0" w:color="auto"/>
              <w:left w:val="single" w:sz="2" w:space="0" w:color="4F81BD" w:themeColor="accent1"/>
              <w:bottom w:val="dotted" w:sz="4" w:space="0" w:color="auto"/>
              <w:right w:val="single" w:sz="2" w:space="0" w:color="4F81BD" w:themeColor="accent1"/>
            </w:tcBorders>
            <w:vAlign w:val="center"/>
          </w:tcPr>
          <w:p w:rsidR="00E717AE" w:rsidRPr="00AF3FEB" w:rsidRDefault="00E717AE" w:rsidP="00D82FD0">
            <w:pPr>
              <w:spacing w:before="30" w:after="30"/>
              <w:jc w:val="center"/>
              <w:rPr>
                <w:rFonts w:ascii="Arial" w:hAnsi="Arial" w:cs="Arial"/>
                <w:color w:val="002060"/>
                <w:sz w:val="20"/>
                <w:szCs w:val="20"/>
              </w:rPr>
            </w:pPr>
            <w:r w:rsidRPr="00AF3FEB">
              <w:rPr>
                <w:rFonts w:ascii="Arial" w:hAnsi="Arial" w:cs="Arial"/>
                <w:color w:val="002060"/>
                <w:sz w:val="20"/>
                <w:szCs w:val="20"/>
              </w:rPr>
              <w:t>|____|</w:t>
            </w:r>
          </w:p>
        </w:tc>
        <w:tc>
          <w:tcPr>
            <w:tcW w:w="1276" w:type="dxa"/>
            <w:tcBorders>
              <w:top w:val="dotted" w:sz="4" w:space="0" w:color="auto"/>
              <w:left w:val="single" w:sz="2" w:space="0" w:color="4F81BD" w:themeColor="accent1"/>
              <w:bottom w:val="dotted" w:sz="4" w:space="0" w:color="auto"/>
              <w:right w:val="single" w:sz="4" w:space="0" w:color="4F81BD" w:themeColor="accent1"/>
            </w:tcBorders>
            <w:vAlign w:val="center"/>
          </w:tcPr>
          <w:p w:rsidR="00E717AE" w:rsidRPr="00AF3FEB" w:rsidRDefault="00E717AE" w:rsidP="00D82FD0">
            <w:pPr>
              <w:spacing w:before="30" w:after="30"/>
              <w:jc w:val="center"/>
              <w:rPr>
                <w:rFonts w:ascii="Arial" w:hAnsi="Arial" w:cs="Arial"/>
                <w:color w:val="002060"/>
                <w:sz w:val="20"/>
                <w:szCs w:val="20"/>
              </w:rPr>
            </w:pPr>
            <w:r w:rsidRPr="00AF3FEB">
              <w:rPr>
                <w:rFonts w:ascii="Arial" w:hAnsi="Arial" w:cs="Arial"/>
                <w:color w:val="002060"/>
                <w:sz w:val="20"/>
                <w:szCs w:val="20"/>
              </w:rPr>
              <w:t>|____|</w:t>
            </w:r>
          </w:p>
        </w:tc>
      </w:tr>
      <w:tr w:rsidR="00E717AE" w:rsidRPr="00AF3FEB" w:rsidTr="001D3479">
        <w:trPr>
          <w:trHeight w:val="17"/>
        </w:trPr>
        <w:tc>
          <w:tcPr>
            <w:tcW w:w="884" w:type="dxa"/>
            <w:tcBorders>
              <w:left w:val="single" w:sz="4" w:space="0" w:color="4F81BD" w:themeColor="accent1"/>
              <w:right w:val="single" w:sz="2" w:space="0" w:color="4F81BD" w:themeColor="accent1"/>
            </w:tcBorders>
            <w:vAlign w:val="center"/>
          </w:tcPr>
          <w:p w:rsidR="00E717AE" w:rsidRPr="00AF3FEB" w:rsidRDefault="00E717AE" w:rsidP="00685ECF">
            <w:pPr>
              <w:jc w:val="center"/>
              <w:rPr>
                <w:rFonts w:ascii="Arial" w:hAnsi="Arial" w:cs="Arial"/>
                <w:color w:val="002060"/>
                <w:sz w:val="20"/>
                <w:szCs w:val="20"/>
              </w:rPr>
            </w:pPr>
            <w:r w:rsidRPr="00AF3FEB">
              <w:rPr>
                <w:rFonts w:ascii="Arial" w:eastAsia="Arial Unicode MS" w:hAnsi="Arial" w:cs="Arial"/>
                <w:color w:val="002060"/>
                <w:sz w:val="20"/>
                <w:szCs w:val="20"/>
                <w:lang w:val="en-GB"/>
              </w:rPr>
              <w:t>18.3.</w:t>
            </w:r>
            <w:r w:rsidRPr="00AF3FEB">
              <w:rPr>
                <w:rFonts w:ascii="Arial" w:hAnsi="Arial" w:cs="Arial"/>
                <w:color w:val="002060"/>
                <w:sz w:val="20"/>
                <w:szCs w:val="20"/>
              </w:rPr>
              <w:t>9</w:t>
            </w:r>
          </w:p>
        </w:tc>
        <w:tc>
          <w:tcPr>
            <w:tcW w:w="5887" w:type="dxa"/>
            <w:tcBorders>
              <w:top w:val="dotted" w:sz="4" w:space="0" w:color="auto"/>
              <w:left w:val="single" w:sz="2" w:space="0" w:color="4F81BD" w:themeColor="accent1"/>
              <w:bottom w:val="dotted" w:sz="4" w:space="0" w:color="auto"/>
              <w:right w:val="single" w:sz="2" w:space="0" w:color="4F81BD" w:themeColor="accent1"/>
            </w:tcBorders>
            <w:vAlign w:val="center"/>
          </w:tcPr>
          <w:p w:rsidR="00E717AE" w:rsidRPr="00AF3FEB" w:rsidRDefault="00E717AE" w:rsidP="0069321C">
            <w:pPr>
              <w:spacing w:before="30" w:after="30"/>
              <w:rPr>
                <w:rFonts w:ascii="Arial" w:hAnsi="Arial" w:cs="Arial"/>
                <w:color w:val="002060"/>
                <w:sz w:val="20"/>
                <w:szCs w:val="20"/>
              </w:rPr>
            </w:pPr>
            <w:r w:rsidRPr="00AF3FEB">
              <w:rPr>
                <w:rFonts w:ascii="Arial" w:hAnsi="Arial" w:cs="Arial"/>
                <w:color w:val="002060"/>
                <w:sz w:val="20"/>
                <w:szCs w:val="20"/>
              </w:rPr>
              <w:t>Stove (gas or electric)</w:t>
            </w:r>
          </w:p>
        </w:tc>
        <w:tc>
          <w:tcPr>
            <w:tcW w:w="1984" w:type="dxa"/>
            <w:tcBorders>
              <w:top w:val="dotted" w:sz="4" w:space="0" w:color="auto"/>
              <w:left w:val="single" w:sz="2" w:space="0" w:color="4F81BD" w:themeColor="accent1"/>
              <w:bottom w:val="dotted" w:sz="4" w:space="0" w:color="auto"/>
              <w:right w:val="single" w:sz="2" w:space="0" w:color="4F81BD" w:themeColor="accent1"/>
            </w:tcBorders>
            <w:vAlign w:val="center"/>
          </w:tcPr>
          <w:p w:rsidR="00E717AE" w:rsidRPr="00AF3FEB" w:rsidRDefault="00E717AE" w:rsidP="00D82FD0">
            <w:pPr>
              <w:spacing w:before="30" w:after="30"/>
              <w:jc w:val="center"/>
              <w:rPr>
                <w:rFonts w:ascii="Arial" w:hAnsi="Arial" w:cs="Arial"/>
                <w:color w:val="002060"/>
                <w:sz w:val="20"/>
                <w:szCs w:val="20"/>
              </w:rPr>
            </w:pPr>
            <w:r w:rsidRPr="00AF3FEB">
              <w:rPr>
                <w:rFonts w:ascii="Arial" w:hAnsi="Arial" w:cs="Arial"/>
                <w:color w:val="002060"/>
                <w:sz w:val="20"/>
                <w:szCs w:val="20"/>
              </w:rPr>
              <w:t>|____|</w:t>
            </w:r>
          </w:p>
        </w:tc>
        <w:tc>
          <w:tcPr>
            <w:tcW w:w="1276" w:type="dxa"/>
            <w:tcBorders>
              <w:top w:val="dotted" w:sz="4" w:space="0" w:color="auto"/>
              <w:left w:val="single" w:sz="2" w:space="0" w:color="4F81BD" w:themeColor="accent1"/>
              <w:bottom w:val="dotted" w:sz="4" w:space="0" w:color="auto"/>
              <w:right w:val="single" w:sz="4" w:space="0" w:color="4F81BD" w:themeColor="accent1"/>
            </w:tcBorders>
            <w:vAlign w:val="center"/>
          </w:tcPr>
          <w:p w:rsidR="00E717AE" w:rsidRPr="00AF3FEB" w:rsidRDefault="00E717AE" w:rsidP="00D82FD0">
            <w:pPr>
              <w:spacing w:before="30" w:after="30"/>
              <w:jc w:val="center"/>
              <w:rPr>
                <w:rFonts w:ascii="Arial" w:hAnsi="Arial" w:cs="Arial"/>
                <w:color w:val="002060"/>
                <w:sz w:val="20"/>
                <w:szCs w:val="20"/>
              </w:rPr>
            </w:pPr>
            <w:r w:rsidRPr="00AF3FEB">
              <w:rPr>
                <w:rFonts w:ascii="Arial" w:hAnsi="Arial" w:cs="Arial"/>
                <w:color w:val="002060"/>
                <w:sz w:val="20"/>
                <w:szCs w:val="20"/>
              </w:rPr>
              <w:t>|____|</w:t>
            </w:r>
          </w:p>
        </w:tc>
      </w:tr>
      <w:tr w:rsidR="00E717AE" w:rsidRPr="00AF3FEB" w:rsidTr="001D3479">
        <w:trPr>
          <w:trHeight w:val="17"/>
        </w:trPr>
        <w:tc>
          <w:tcPr>
            <w:tcW w:w="884" w:type="dxa"/>
            <w:tcBorders>
              <w:left w:val="single" w:sz="4" w:space="0" w:color="4F81BD" w:themeColor="accent1"/>
              <w:right w:val="single" w:sz="2" w:space="0" w:color="4F81BD" w:themeColor="accent1"/>
            </w:tcBorders>
            <w:vAlign w:val="center"/>
          </w:tcPr>
          <w:p w:rsidR="00E717AE" w:rsidRPr="00AF3FEB" w:rsidRDefault="00E717AE" w:rsidP="00685ECF">
            <w:pPr>
              <w:jc w:val="center"/>
              <w:rPr>
                <w:rFonts w:ascii="Arial" w:hAnsi="Arial" w:cs="Arial"/>
                <w:color w:val="002060"/>
                <w:sz w:val="20"/>
                <w:szCs w:val="20"/>
              </w:rPr>
            </w:pPr>
            <w:r w:rsidRPr="00AF3FEB">
              <w:rPr>
                <w:rFonts w:ascii="Arial" w:eastAsia="Arial Unicode MS" w:hAnsi="Arial" w:cs="Arial"/>
                <w:color w:val="002060"/>
                <w:sz w:val="20"/>
                <w:szCs w:val="20"/>
                <w:lang w:val="en-GB"/>
              </w:rPr>
              <w:t>18.3.</w:t>
            </w:r>
            <w:r w:rsidRPr="00AF3FEB">
              <w:rPr>
                <w:rFonts w:ascii="Arial" w:hAnsi="Arial" w:cs="Arial"/>
                <w:color w:val="002060"/>
                <w:sz w:val="20"/>
                <w:szCs w:val="20"/>
              </w:rPr>
              <w:t>10</w:t>
            </w:r>
          </w:p>
        </w:tc>
        <w:tc>
          <w:tcPr>
            <w:tcW w:w="5887" w:type="dxa"/>
            <w:tcBorders>
              <w:top w:val="dotted" w:sz="4" w:space="0" w:color="auto"/>
              <w:left w:val="single" w:sz="2" w:space="0" w:color="4F81BD" w:themeColor="accent1"/>
              <w:bottom w:val="dotted" w:sz="4" w:space="0" w:color="auto"/>
              <w:right w:val="single" w:sz="2" w:space="0" w:color="4F81BD" w:themeColor="accent1"/>
            </w:tcBorders>
            <w:vAlign w:val="center"/>
          </w:tcPr>
          <w:p w:rsidR="00E717AE" w:rsidRPr="00AF3FEB" w:rsidRDefault="00E717AE" w:rsidP="0069321C">
            <w:pPr>
              <w:spacing w:before="30" w:after="30"/>
              <w:rPr>
                <w:rFonts w:ascii="Arial" w:hAnsi="Arial" w:cs="Arial"/>
                <w:color w:val="002060"/>
                <w:sz w:val="20"/>
                <w:szCs w:val="20"/>
              </w:rPr>
            </w:pPr>
            <w:r w:rsidRPr="00AF3FEB">
              <w:rPr>
                <w:rFonts w:ascii="Arial" w:hAnsi="Arial" w:cs="Arial"/>
                <w:color w:val="002060"/>
                <w:sz w:val="20"/>
                <w:szCs w:val="20"/>
              </w:rPr>
              <w:t>Fuel efficient wood stove</w:t>
            </w:r>
          </w:p>
        </w:tc>
        <w:tc>
          <w:tcPr>
            <w:tcW w:w="1984" w:type="dxa"/>
            <w:tcBorders>
              <w:top w:val="dotted" w:sz="4" w:space="0" w:color="auto"/>
              <w:left w:val="single" w:sz="2" w:space="0" w:color="4F81BD" w:themeColor="accent1"/>
              <w:bottom w:val="dotted" w:sz="4" w:space="0" w:color="auto"/>
              <w:right w:val="single" w:sz="2" w:space="0" w:color="4F81BD" w:themeColor="accent1"/>
            </w:tcBorders>
            <w:vAlign w:val="center"/>
          </w:tcPr>
          <w:p w:rsidR="00E717AE" w:rsidRPr="00AF3FEB" w:rsidRDefault="00E717AE" w:rsidP="00D82FD0">
            <w:pPr>
              <w:spacing w:before="30" w:after="30"/>
              <w:jc w:val="center"/>
              <w:rPr>
                <w:rFonts w:ascii="Arial" w:hAnsi="Arial" w:cs="Arial"/>
                <w:color w:val="002060"/>
                <w:sz w:val="20"/>
                <w:szCs w:val="20"/>
              </w:rPr>
            </w:pPr>
            <w:r w:rsidRPr="00AF3FEB">
              <w:rPr>
                <w:rFonts w:ascii="Arial" w:hAnsi="Arial" w:cs="Arial"/>
                <w:color w:val="002060"/>
                <w:sz w:val="20"/>
                <w:szCs w:val="20"/>
              </w:rPr>
              <w:t>|____|</w:t>
            </w:r>
          </w:p>
        </w:tc>
        <w:tc>
          <w:tcPr>
            <w:tcW w:w="1276" w:type="dxa"/>
            <w:tcBorders>
              <w:top w:val="dotted" w:sz="4" w:space="0" w:color="auto"/>
              <w:left w:val="single" w:sz="2" w:space="0" w:color="4F81BD" w:themeColor="accent1"/>
              <w:bottom w:val="dotted" w:sz="4" w:space="0" w:color="auto"/>
              <w:right w:val="single" w:sz="4" w:space="0" w:color="4F81BD" w:themeColor="accent1"/>
            </w:tcBorders>
            <w:vAlign w:val="center"/>
          </w:tcPr>
          <w:p w:rsidR="00E717AE" w:rsidRPr="00AF3FEB" w:rsidRDefault="00E717AE" w:rsidP="00D82FD0">
            <w:pPr>
              <w:spacing w:before="30" w:after="30"/>
              <w:jc w:val="center"/>
              <w:rPr>
                <w:rFonts w:ascii="Arial" w:hAnsi="Arial" w:cs="Arial"/>
                <w:color w:val="002060"/>
                <w:sz w:val="20"/>
                <w:szCs w:val="20"/>
              </w:rPr>
            </w:pPr>
            <w:r w:rsidRPr="00AF3FEB">
              <w:rPr>
                <w:rFonts w:ascii="Arial" w:hAnsi="Arial" w:cs="Arial"/>
                <w:color w:val="002060"/>
                <w:sz w:val="20"/>
                <w:szCs w:val="20"/>
              </w:rPr>
              <w:t>|____|</w:t>
            </w:r>
          </w:p>
        </w:tc>
      </w:tr>
      <w:tr w:rsidR="00E717AE" w:rsidRPr="00AF3FEB" w:rsidTr="001D3479">
        <w:trPr>
          <w:trHeight w:val="17"/>
        </w:trPr>
        <w:tc>
          <w:tcPr>
            <w:tcW w:w="884" w:type="dxa"/>
            <w:tcBorders>
              <w:left w:val="single" w:sz="4" w:space="0" w:color="4F81BD" w:themeColor="accent1"/>
              <w:right w:val="single" w:sz="2" w:space="0" w:color="4F81BD" w:themeColor="accent1"/>
            </w:tcBorders>
            <w:vAlign w:val="center"/>
          </w:tcPr>
          <w:p w:rsidR="00E717AE" w:rsidRPr="00AF3FEB" w:rsidRDefault="00E717AE" w:rsidP="00685ECF">
            <w:pPr>
              <w:jc w:val="center"/>
              <w:rPr>
                <w:rFonts w:ascii="Arial" w:hAnsi="Arial" w:cs="Arial"/>
                <w:color w:val="002060"/>
                <w:sz w:val="20"/>
                <w:szCs w:val="20"/>
              </w:rPr>
            </w:pPr>
            <w:r w:rsidRPr="00AF3FEB">
              <w:rPr>
                <w:rFonts w:ascii="Arial" w:eastAsia="Arial Unicode MS" w:hAnsi="Arial" w:cs="Arial"/>
                <w:color w:val="002060"/>
                <w:sz w:val="20"/>
                <w:szCs w:val="20"/>
                <w:lang w:val="en-GB"/>
              </w:rPr>
              <w:t>18.3.</w:t>
            </w:r>
            <w:r w:rsidRPr="00AF3FEB">
              <w:rPr>
                <w:rFonts w:ascii="Arial" w:hAnsi="Arial" w:cs="Arial"/>
                <w:color w:val="002060"/>
                <w:sz w:val="20"/>
                <w:szCs w:val="20"/>
              </w:rPr>
              <w:t>11</w:t>
            </w:r>
          </w:p>
        </w:tc>
        <w:tc>
          <w:tcPr>
            <w:tcW w:w="5887" w:type="dxa"/>
            <w:tcBorders>
              <w:top w:val="dotted" w:sz="4" w:space="0" w:color="auto"/>
              <w:left w:val="single" w:sz="2" w:space="0" w:color="4F81BD" w:themeColor="accent1"/>
              <w:bottom w:val="dotted" w:sz="4" w:space="0" w:color="auto"/>
              <w:right w:val="single" w:sz="2" w:space="0" w:color="4F81BD" w:themeColor="accent1"/>
            </w:tcBorders>
            <w:vAlign w:val="center"/>
          </w:tcPr>
          <w:p w:rsidR="00E717AE" w:rsidRPr="00AF3FEB" w:rsidRDefault="00E717AE" w:rsidP="0069321C">
            <w:pPr>
              <w:spacing w:before="30" w:after="30"/>
              <w:rPr>
                <w:rFonts w:ascii="Arial" w:hAnsi="Arial" w:cs="Arial"/>
                <w:color w:val="002060"/>
                <w:sz w:val="20"/>
                <w:szCs w:val="20"/>
              </w:rPr>
            </w:pPr>
            <w:r w:rsidRPr="00AF3FEB">
              <w:rPr>
                <w:rFonts w:ascii="Arial" w:hAnsi="Arial" w:cs="Arial"/>
                <w:color w:val="002060"/>
                <w:sz w:val="20"/>
                <w:szCs w:val="20"/>
              </w:rPr>
              <w:t>Chair</w:t>
            </w:r>
          </w:p>
        </w:tc>
        <w:tc>
          <w:tcPr>
            <w:tcW w:w="1984" w:type="dxa"/>
            <w:tcBorders>
              <w:top w:val="dotted" w:sz="4" w:space="0" w:color="auto"/>
              <w:left w:val="single" w:sz="2" w:space="0" w:color="4F81BD" w:themeColor="accent1"/>
              <w:bottom w:val="dotted" w:sz="4" w:space="0" w:color="auto"/>
              <w:right w:val="single" w:sz="2" w:space="0" w:color="4F81BD" w:themeColor="accent1"/>
            </w:tcBorders>
            <w:vAlign w:val="center"/>
          </w:tcPr>
          <w:p w:rsidR="00E717AE" w:rsidRPr="00AF3FEB" w:rsidRDefault="00E717AE" w:rsidP="00D82FD0">
            <w:pPr>
              <w:spacing w:before="30" w:after="30"/>
              <w:jc w:val="center"/>
              <w:rPr>
                <w:rFonts w:ascii="Arial" w:hAnsi="Arial" w:cs="Arial"/>
                <w:color w:val="002060"/>
                <w:sz w:val="20"/>
                <w:szCs w:val="20"/>
              </w:rPr>
            </w:pPr>
            <w:r w:rsidRPr="00AF3FEB">
              <w:rPr>
                <w:rFonts w:ascii="Arial" w:hAnsi="Arial" w:cs="Arial"/>
                <w:color w:val="002060"/>
                <w:sz w:val="20"/>
                <w:szCs w:val="20"/>
              </w:rPr>
              <w:t>|____|</w:t>
            </w:r>
          </w:p>
        </w:tc>
        <w:tc>
          <w:tcPr>
            <w:tcW w:w="1276" w:type="dxa"/>
            <w:tcBorders>
              <w:top w:val="dotted" w:sz="4" w:space="0" w:color="auto"/>
              <w:left w:val="single" w:sz="2" w:space="0" w:color="4F81BD" w:themeColor="accent1"/>
              <w:bottom w:val="dotted" w:sz="4" w:space="0" w:color="auto"/>
              <w:right w:val="single" w:sz="4" w:space="0" w:color="4F81BD" w:themeColor="accent1"/>
            </w:tcBorders>
            <w:vAlign w:val="center"/>
          </w:tcPr>
          <w:p w:rsidR="00E717AE" w:rsidRPr="00AF3FEB" w:rsidRDefault="00E717AE" w:rsidP="00D82FD0">
            <w:pPr>
              <w:spacing w:before="30" w:after="30"/>
              <w:jc w:val="center"/>
              <w:rPr>
                <w:rFonts w:ascii="Arial" w:hAnsi="Arial" w:cs="Arial"/>
                <w:color w:val="002060"/>
                <w:sz w:val="20"/>
                <w:szCs w:val="20"/>
              </w:rPr>
            </w:pPr>
            <w:r w:rsidRPr="00AF3FEB">
              <w:rPr>
                <w:rFonts w:ascii="Arial" w:hAnsi="Arial" w:cs="Arial"/>
                <w:color w:val="002060"/>
                <w:sz w:val="20"/>
                <w:szCs w:val="20"/>
              </w:rPr>
              <w:t>|____|</w:t>
            </w:r>
          </w:p>
        </w:tc>
      </w:tr>
      <w:tr w:rsidR="00E717AE" w:rsidRPr="00AF3FEB" w:rsidTr="001D3479">
        <w:trPr>
          <w:trHeight w:val="17"/>
        </w:trPr>
        <w:tc>
          <w:tcPr>
            <w:tcW w:w="884" w:type="dxa"/>
            <w:tcBorders>
              <w:left w:val="single" w:sz="4" w:space="0" w:color="4F81BD" w:themeColor="accent1"/>
              <w:right w:val="single" w:sz="2" w:space="0" w:color="4F81BD" w:themeColor="accent1"/>
            </w:tcBorders>
            <w:vAlign w:val="center"/>
          </w:tcPr>
          <w:p w:rsidR="00E717AE" w:rsidRPr="00AF3FEB" w:rsidRDefault="00E717AE" w:rsidP="00685ECF">
            <w:pPr>
              <w:jc w:val="center"/>
              <w:rPr>
                <w:rFonts w:ascii="Arial" w:hAnsi="Arial" w:cs="Arial"/>
                <w:color w:val="002060"/>
                <w:sz w:val="20"/>
                <w:szCs w:val="20"/>
              </w:rPr>
            </w:pPr>
            <w:r w:rsidRPr="00AF3FEB">
              <w:rPr>
                <w:rFonts w:ascii="Arial" w:eastAsia="Arial Unicode MS" w:hAnsi="Arial" w:cs="Arial"/>
                <w:color w:val="002060"/>
                <w:sz w:val="20"/>
                <w:szCs w:val="20"/>
                <w:lang w:val="en-GB"/>
              </w:rPr>
              <w:t>18.3.</w:t>
            </w:r>
            <w:r w:rsidRPr="00AF3FEB">
              <w:rPr>
                <w:rFonts w:ascii="Arial" w:hAnsi="Arial" w:cs="Arial"/>
                <w:color w:val="002060"/>
                <w:sz w:val="20"/>
                <w:szCs w:val="20"/>
              </w:rPr>
              <w:t>12</w:t>
            </w:r>
          </w:p>
        </w:tc>
        <w:tc>
          <w:tcPr>
            <w:tcW w:w="5887" w:type="dxa"/>
            <w:tcBorders>
              <w:top w:val="dotted" w:sz="4" w:space="0" w:color="auto"/>
              <w:left w:val="single" w:sz="2" w:space="0" w:color="4F81BD" w:themeColor="accent1"/>
              <w:bottom w:val="dotted" w:sz="4" w:space="0" w:color="auto"/>
              <w:right w:val="single" w:sz="2" w:space="0" w:color="4F81BD" w:themeColor="accent1"/>
            </w:tcBorders>
            <w:vAlign w:val="center"/>
          </w:tcPr>
          <w:p w:rsidR="00E717AE" w:rsidRPr="00AF3FEB" w:rsidRDefault="00E717AE" w:rsidP="0069321C">
            <w:pPr>
              <w:spacing w:before="30" w:after="30"/>
              <w:rPr>
                <w:rFonts w:ascii="Arial" w:hAnsi="Arial" w:cs="Arial"/>
                <w:color w:val="002060"/>
                <w:sz w:val="20"/>
                <w:szCs w:val="20"/>
              </w:rPr>
            </w:pPr>
            <w:r w:rsidRPr="00AF3FEB">
              <w:rPr>
                <w:rFonts w:ascii="Arial" w:hAnsi="Arial" w:cs="Arial"/>
                <w:color w:val="002060"/>
                <w:sz w:val="20"/>
                <w:szCs w:val="20"/>
              </w:rPr>
              <w:t>Table</w:t>
            </w:r>
          </w:p>
        </w:tc>
        <w:tc>
          <w:tcPr>
            <w:tcW w:w="1984" w:type="dxa"/>
            <w:tcBorders>
              <w:top w:val="dotted" w:sz="4" w:space="0" w:color="auto"/>
              <w:left w:val="single" w:sz="2" w:space="0" w:color="4F81BD" w:themeColor="accent1"/>
              <w:bottom w:val="dotted" w:sz="4" w:space="0" w:color="auto"/>
              <w:right w:val="single" w:sz="2" w:space="0" w:color="4F81BD" w:themeColor="accent1"/>
            </w:tcBorders>
            <w:vAlign w:val="center"/>
          </w:tcPr>
          <w:p w:rsidR="00E717AE" w:rsidRPr="00AF3FEB" w:rsidRDefault="00E717AE" w:rsidP="00D82FD0">
            <w:pPr>
              <w:spacing w:before="30" w:after="30"/>
              <w:jc w:val="center"/>
              <w:rPr>
                <w:rFonts w:ascii="Arial" w:hAnsi="Arial" w:cs="Arial"/>
                <w:color w:val="002060"/>
                <w:sz w:val="20"/>
                <w:szCs w:val="20"/>
              </w:rPr>
            </w:pPr>
            <w:r w:rsidRPr="00AF3FEB">
              <w:rPr>
                <w:rFonts w:ascii="Arial" w:hAnsi="Arial" w:cs="Arial"/>
                <w:color w:val="002060"/>
                <w:sz w:val="20"/>
                <w:szCs w:val="20"/>
              </w:rPr>
              <w:t>|____|</w:t>
            </w:r>
          </w:p>
        </w:tc>
        <w:tc>
          <w:tcPr>
            <w:tcW w:w="1276" w:type="dxa"/>
            <w:tcBorders>
              <w:top w:val="dotted" w:sz="4" w:space="0" w:color="auto"/>
              <w:left w:val="single" w:sz="2" w:space="0" w:color="4F81BD" w:themeColor="accent1"/>
              <w:bottom w:val="dotted" w:sz="4" w:space="0" w:color="auto"/>
              <w:right w:val="single" w:sz="4" w:space="0" w:color="4F81BD" w:themeColor="accent1"/>
            </w:tcBorders>
            <w:vAlign w:val="center"/>
          </w:tcPr>
          <w:p w:rsidR="00E717AE" w:rsidRPr="00AF3FEB" w:rsidRDefault="00E717AE" w:rsidP="00D82FD0">
            <w:pPr>
              <w:spacing w:before="30" w:after="30"/>
              <w:jc w:val="center"/>
              <w:rPr>
                <w:rFonts w:ascii="Arial" w:hAnsi="Arial" w:cs="Arial"/>
                <w:color w:val="002060"/>
                <w:sz w:val="20"/>
                <w:szCs w:val="20"/>
              </w:rPr>
            </w:pPr>
            <w:r w:rsidRPr="00AF3FEB">
              <w:rPr>
                <w:rFonts w:ascii="Arial" w:hAnsi="Arial" w:cs="Arial"/>
                <w:color w:val="002060"/>
                <w:sz w:val="20"/>
                <w:szCs w:val="20"/>
              </w:rPr>
              <w:t>|____|</w:t>
            </w:r>
          </w:p>
        </w:tc>
      </w:tr>
      <w:tr w:rsidR="00E717AE" w:rsidRPr="00AF3FEB" w:rsidTr="001D3479">
        <w:trPr>
          <w:trHeight w:val="17"/>
        </w:trPr>
        <w:tc>
          <w:tcPr>
            <w:tcW w:w="884" w:type="dxa"/>
            <w:tcBorders>
              <w:left w:val="single" w:sz="4" w:space="0" w:color="4F81BD" w:themeColor="accent1"/>
              <w:right w:val="single" w:sz="2" w:space="0" w:color="4F81BD" w:themeColor="accent1"/>
            </w:tcBorders>
            <w:vAlign w:val="center"/>
          </w:tcPr>
          <w:p w:rsidR="00E717AE" w:rsidRPr="00AF3FEB" w:rsidRDefault="00E717AE" w:rsidP="00685ECF">
            <w:pPr>
              <w:jc w:val="center"/>
              <w:rPr>
                <w:rFonts w:ascii="Arial" w:hAnsi="Arial" w:cs="Arial"/>
                <w:color w:val="002060"/>
                <w:sz w:val="20"/>
                <w:szCs w:val="20"/>
              </w:rPr>
            </w:pPr>
            <w:r w:rsidRPr="00AF3FEB">
              <w:rPr>
                <w:rFonts w:ascii="Arial" w:eastAsia="Arial Unicode MS" w:hAnsi="Arial" w:cs="Arial"/>
                <w:color w:val="002060"/>
                <w:sz w:val="20"/>
                <w:szCs w:val="20"/>
                <w:lang w:val="en-GB"/>
              </w:rPr>
              <w:t>18.3.</w:t>
            </w:r>
            <w:r w:rsidRPr="00AF3FEB">
              <w:rPr>
                <w:rFonts w:ascii="Arial" w:hAnsi="Arial" w:cs="Arial"/>
                <w:color w:val="002060"/>
                <w:sz w:val="20"/>
                <w:szCs w:val="20"/>
              </w:rPr>
              <w:t>13</w:t>
            </w:r>
          </w:p>
        </w:tc>
        <w:tc>
          <w:tcPr>
            <w:tcW w:w="5887" w:type="dxa"/>
            <w:tcBorders>
              <w:top w:val="dotted" w:sz="4" w:space="0" w:color="auto"/>
              <w:left w:val="single" w:sz="2" w:space="0" w:color="4F81BD" w:themeColor="accent1"/>
              <w:bottom w:val="dotted" w:sz="4" w:space="0" w:color="auto"/>
              <w:right w:val="single" w:sz="2" w:space="0" w:color="4F81BD" w:themeColor="accent1"/>
            </w:tcBorders>
            <w:vAlign w:val="center"/>
          </w:tcPr>
          <w:p w:rsidR="00E717AE" w:rsidRPr="00AF3FEB" w:rsidRDefault="00E717AE" w:rsidP="0069321C">
            <w:pPr>
              <w:spacing w:before="30" w:after="30"/>
              <w:rPr>
                <w:rFonts w:ascii="Arial" w:hAnsi="Arial" w:cs="Arial"/>
                <w:color w:val="002060"/>
                <w:sz w:val="20"/>
                <w:szCs w:val="20"/>
              </w:rPr>
            </w:pPr>
            <w:r w:rsidRPr="00AF3FEB">
              <w:rPr>
                <w:rFonts w:ascii="Arial" w:hAnsi="Arial" w:cs="Arial"/>
                <w:color w:val="002060"/>
                <w:sz w:val="20"/>
                <w:szCs w:val="20"/>
              </w:rPr>
              <w:t>Gold/ Jewellery</w:t>
            </w:r>
          </w:p>
        </w:tc>
        <w:tc>
          <w:tcPr>
            <w:tcW w:w="1984" w:type="dxa"/>
            <w:tcBorders>
              <w:top w:val="dotted" w:sz="4" w:space="0" w:color="auto"/>
              <w:left w:val="single" w:sz="2" w:space="0" w:color="4F81BD" w:themeColor="accent1"/>
              <w:bottom w:val="dotted" w:sz="4" w:space="0" w:color="auto"/>
              <w:right w:val="single" w:sz="2" w:space="0" w:color="4F81BD" w:themeColor="accent1"/>
            </w:tcBorders>
            <w:vAlign w:val="center"/>
          </w:tcPr>
          <w:p w:rsidR="00E717AE" w:rsidRPr="00AF3FEB" w:rsidRDefault="00E717AE" w:rsidP="00D82FD0">
            <w:pPr>
              <w:spacing w:before="30" w:after="30"/>
              <w:jc w:val="center"/>
              <w:rPr>
                <w:rFonts w:ascii="Arial" w:hAnsi="Arial" w:cs="Arial"/>
                <w:color w:val="002060"/>
                <w:sz w:val="20"/>
                <w:szCs w:val="20"/>
              </w:rPr>
            </w:pPr>
            <w:r w:rsidRPr="00AF3FEB">
              <w:rPr>
                <w:rFonts w:ascii="Arial" w:hAnsi="Arial" w:cs="Arial"/>
                <w:color w:val="002060"/>
                <w:sz w:val="20"/>
                <w:szCs w:val="20"/>
              </w:rPr>
              <w:t>|____|</w:t>
            </w:r>
          </w:p>
        </w:tc>
        <w:tc>
          <w:tcPr>
            <w:tcW w:w="1276" w:type="dxa"/>
            <w:tcBorders>
              <w:top w:val="dotted" w:sz="4" w:space="0" w:color="auto"/>
              <w:left w:val="single" w:sz="2" w:space="0" w:color="4F81BD" w:themeColor="accent1"/>
              <w:bottom w:val="dotted" w:sz="4" w:space="0" w:color="auto"/>
              <w:right w:val="single" w:sz="4" w:space="0" w:color="4F81BD" w:themeColor="accent1"/>
            </w:tcBorders>
            <w:vAlign w:val="center"/>
          </w:tcPr>
          <w:p w:rsidR="00E717AE" w:rsidRPr="00AF3FEB" w:rsidRDefault="00E717AE" w:rsidP="00D82FD0">
            <w:pPr>
              <w:spacing w:before="30" w:after="30"/>
              <w:jc w:val="center"/>
              <w:rPr>
                <w:rFonts w:ascii="Arial" w:hAnsi="Arial" w:cs="Arial"/>
                <w:color w:val="002060"/>
                <w:sz w:val="20"/>
                <w:szCs w:val="20"/>
              </w:rPr>
            </w:pPr>
            <w:r w:rsidRPr="00AF3FEB">
              <w:rPr>
                <w:rFonts w:ascii="Arial" w:hAnsi="Arial" w:cs="Arial"/>
                <w:color w:val="002060"/>
                <w:sz w:val="20"/>
                <w:szCs w:val="20"/>
              </w:rPr>
              <w:t>|____|</w:t>
            </w:r>
          </w:p>
        </w:tc>
      </w:tr>
      <w:tr w:rsidR="00E717AE" w:rsidRPr="00AF3FEB" w:rsidTr="001D3479">
        <w:trPr>
          <w:trHeight w:val="17"/>
        </w:trPr>
        <w:tc>
          <w:tcPr>
            <w:tcW w:w="884" w:type="dxa"/>
            <w:tcBorders>
              <w:left w:val="single" w:sz="4" w:space="0" w:color="4F81BD" w:themeColor="accent1"/>
              <w:right w:val="single" w:sz="2" w:space="0" w:color="4F81BD" w:themeColor="accent1"/>
            </w:tcBorders>
            <w:vAlign w:val="center"/>
          </w:tcPr>
          <w:p w:rsidR="00E717AE" w:rsidRPr="00AF3FEB" w:rsidRDefault="00E717AE" w:rsidP="00685ECF">
            <w:pPr>
              <w:jc w:val="center"/>
              <w:rPr>
                <w:rFonts w:ascii="Arial" w:hAnsi="Arial" w:cs="Arial"/>
                <w:color w:val="002060"/>
                <w:sz w:val="20"/>
                <w:szCs w:val="20"/>
              </w:rPr>
            </w:pPr>
            <w:r w:rsidRPr="00AF3FEB">
              <w:rPr>
                <w:rFonts w:ascii="Arial" w:eastAsia="Arial Unicode MS" w:hAnsi="Arial" w:cs="Arial"/>
                <w:color w:val="002060"/>
                <w:sz w:val="20"/>
                <w:szCs w:val="20"/>
                <w:lang w:val="en-GB"/>
              </w:rPr>
              <w:t>18.3.</w:t>
            </w:r>
            <w:r w:rsidRPr="00AF3FEB">
              <w:rPr>
                <w:rFonts w:ascii="Arial" w:hAnsi="Arial" w:cs="Arial"/>
                <w:color w:val="002060"/>
                <w:sz w:val="20"/>
                <w:szCs w:val="20"/>
              </w:rPr>
              <w:t>14</w:t>
            </w:r>
          </w:p>
        </w:tc>
        <w:tc>
          <w:tcPr>
            <w:tcW w:w="5887" w:type="dxa"/>
            <w:tcBorders>
              <w:top w:val="dotted" w:sz="4" w:space="0" w:color="auto"/>
              <w:left w:val="single" w:sz="2" w:space="0" w:color="4F81BD" w:themeColor="accent1"/>
              <w:bottom w:val="dotted" w:sz="4" w:space="0" w:color="auto"/>
              <w:right w:val="single" w:sz="2" w:space="0" w:color="4F81BD" w:themeColor="accent1"/>
            </w:tcBorders>
            <w:vAlign w:val="center"/>
          </w:tcPr>
          <w:p w:rsidR="00E717AE" w:rsidRPr="00AF3FEB" w:rsidRDefault="00E717AE" w:rsidP="0069321C">
            <w:pPr>
              <w:spacing w:before="30" w:after="30"/>
              <w:rPr>
                <w:rFonts w:ascii="Arial" w:hAnsi="Arial" w:cs="Arial"/>
                <w:color w:val="002060"/>
                <w:sz w:val="20"/>
                <w:szCs w:val="20"/>
              </w:rPr>
            </w:pPr>
            <w:r w:rsidRPr="00AF3FEB">
              <w:rPr>
                <w:rFonts w:ascii="Arial" w:hAnsi="Arial" w:cs="Arial"/>
                <w:color w:val="002060"/>
                <w:sz w:val="20"/>
                <w:szCs w:val="20"/>
              </w:rPr>
              <w:t>Radio/cassette</w:t>
            </w:r>
          </w:p>
        </w:tc>
        <w:tc>
          <w:tcPr>
            <w:tcW w:w="1984" w:type="dxa"/>
            <w:tcBorders>
              <w:top w:val="dotted" w:sz="4" w:space="0" w:color="auto"/>
              <w:left w:val="single" w:sz="2" w:space="0" w:color="4F81BD" w:themeColor="accent1"/>
              <w:bottom w:val="dotted" w:sz="4" w:space="0" w:color="auto"/>
              <w:right w:val="single" w:sz="2" w:space="0" w:color="4F81BD" w:themeColor="accent1"/>
            </w:tcBorders>
            <w:vAlign w:val="center"/>
          </w:tcPr>
          <w:p w:rsidR="00E717AE" w:rsidRPr="00AF3FEB" w:rsidRDefault="00E717AE" w:rsidP="00D82FD0">
            <w:pPr>
              <w:spacing w:before="30" w:after="30"/>
              <w:jc w:val="center"/>
              <w:rPr>
                <w:rFonts w:ascii="Arial" w:hAnsi="Arial" w:cs="Arial"/>
                <w:color w:val="002060"/>
                <w:sz w:val="20"/>
                <w:szCs w:val="20"/>
              </w:rPr>
            </w:pPr>
            <w:r w:rsidRPr="00AF3FEB">
              <w:rPr>
                <w:rFonts w:ascii="Arial" w:hAnsi="Arial" w:cs="Arial"/>
                <w:color w:val="002060"/>
                <w:sz w:val="20"/>
                <w:szCs w:val="20"/>
              </w:rPr>
              <w:t>|____|</w:t>
            </w:r>
          </w:p>
        </w:tc>
        <w:tc>
          <w:tcPr>
            <w:tcW w:w="1276" w:type="dxa"/>
            <w:tcBorders>
              <w:top w:val="dotted" w:sz="4" w:space="0" w:color="auto"/>
              <w:left w:val="single" w:sz="2" w:space="0" w:color="4F81BD" w:themeColor="accent1"/>
              <w:bottom w:val="dotted" w:sz="4" w:space="0" w:color="auto"/>
              <w:right w:val="single" w:sz="4" w:space="0" w:color="4F81BD" w:themeColor="accent1"/>
            </w:tcBorders>
            <w:vAlign w:val="center"/>
          </w:tcPr>
          <w:p w:rsidR="00E717AE" w:rsidRPr="00AF3FEB" w:rsidRDefault="00E717AE" w:rsidP="00D82FD0">
            <w:pPr>
              <w:spacing w:before="30" w:after="30"/>
              <w:jc w:val="center"/>
              <w:rPr>
                <w:rFonts w:ascii="Arial" w:hAnsi="Arial" w:cs="Arial"/>
                <w:color w:val="002060"/>
                <w:sz w:val="20"/>
                <w:szCs w:val="20"/>
              </w:rPr>
            </w:pPr>
            <w:r w:rsidRPr="00AF3FEB">
              <w:rPr>
                <w:rFonts w:ascii="Arial" w:hAnsi="Arial" w:cs="Arial"/>
                <w:color w:val="002060"/>
                <w:sz w:val="20"/>
                <w:szCs w:val="20"/>
              </w:rPr>
              <w:t>|____|</w:t>
            </w:r>
          </w:p>
        </w:tc>
      </w:tr>
      <w:tr w:rsidR="00E717AE" w:rsidRPr="00AF3FEB" w:rsidTr="001D3479">
        <w:trPr>
          <w:trHeight w:val="17"/>
        </w:trPr>
        <w:tc>
          <w:tcPr>
            <w:tcW w:w="884" w:type="dxa"/>
            <w:tcBorders>
              <w:left w:val="single" w:sz="4" w:space="0" w:color="4F81BD" w:themeColor="accent1"/>
              <w:right w:val="single" w:sz="2" w:space="0" w:color="4F81BD" w:themeColor="accent1"/>
            </w:tcBorders>
            <w:vAlign w:val="center"/>
          </w:tcPr>
          <w:p w:rsidR="00E717AE" w:rsidRPr="00AF3FEB" w:rsidRDefault="00E717AE" w:rsidP="00685ECF">
            <w:pPr>
              <w:jc w:val="center"/>
              <w:rPr>
                <w:rFonts w:ascii="Arial" w:hAnsi="Arial" w:cs="Arial"/>
                <w:color w:val="002060"/>
                <w:sz w:val="20"/>
                <w:szCs w:val="20"/>
              </w:rPr>
            </w:pPr>
            <w:r w:rsidRPr="00AF3FEB">
              <w:rPr>
                <w:rFonts w:ascii="Arial" w:eastAsia="Arial Unicode MS" w:hAnsi="Arial" w:cs="Arial"/>
                <w:color w:val="002060"/>
                <w:sz w:val="20"/>
                <w:szCs w:val="20"/>
                <w:lang w:val="en-GB"/>
              </w:rPr>
              <w:t>18.3.</w:t>
            </w:r>
            <w:r w:rsidRPr="00AF3FEB">
              <w:rPr>
                <w:rFonts w:ascii="Arial" w:hAnsi="Arial" w:cs="Arial"/>
                <w:color w:val="002060"/>
                <w:sz w:val="20"/>
                <w:szCs w:val="20"/>
              </w:rPr>
              <w:t>15</w:t>
            </w:r>
          </w:p>
        </w:tc>
        <w:tc>
          <w:tcPr>
            <w:tcW w:w="5887" w:type="dxa"/>
            <w:tcBorders>
              <w:top w:val="dotted" w:sz="4" w:space="0" w:color="auto"/>
              <w:left w:val="single" w:sz="2" w:space="0" w:color="4F81BD" w:themeColor="accent1"/>
              <w:bottom w:val="dotted" w:sz="4" w:space="0" w:color="auto"/>
              <w:right w:val="single" w:sz="2" w:space="0" w:color="4F81BD" w:themeColor="accent1"/>
            </w:tcBorders>
            <w:vAlign w:val="center"/>
          </w:tcPr>
          <w:p w:rsidR="00E717AE" w:rsidRPr="00AF3FEB" w:rsidRDefault="00E717AE" w:rsidP="0069321C">
            <w:pPr>
              <w:spacing w:before="30" w:after="30"/>
              <w:rPr>
                <w:rFonts w:ascii="Arial" w:hAnsi="Arial" w:cs="Arial"/>
                <w:color w:val="002060"/>
                <w:sz w:val="20"/>
                <w:szCs w:val="20"/>
              </w:rPr>
            </w:pPr>
            <w:r w:rsidRPr="00AF3FEB">
              <w:rPr>
                <w:rFonts w:ascii="Arial" w:hAnsi="Arial" w:cs="Arial"/>
                <w:color w:val="002060"/>
                <w:sz w:val="20"/>
                <w:szCs w:val="20"/>
              </w:rPr>
              <w:t>TV / satellite dish</w:t>
            </w:r>
          </w:p>
        </w:tc>
        <w:tc>
          <w:tcPr>
            <w:tcW w:w="1984" w:type="dxa"/>
            <w:tcBorders>
              <w:top w:val="dotted" w:sz="4" w:space="0" w:color="auto"/>
              <w:left w:val="single" w:sz="2" w:space="0" w:color="4F81BD" w:themeColor="accent1"/>
              <w:bottom w:val="dotted" w:sz="4" w:space="0" w:color="auto"/>
              <w:right w:val="single" w:sz="2" w:space="0" w:color="4F81BD" w:themeColor="accent1"/>
            </w:tcBorders>
            <w:vAlign w:val="center"/>
          </w:tcPr>
          <w:p w:rsidR="00E717AE" w:rsidRPr="00AF3FEB" w:rsidRDefault="00E717AE" w:rsidP="00D82FD0">
            <w:pPr>
              <w:spacing w:before="30" w:after="30"/>
              <w:jc w:val="center"/>
              <w:rPr>
                <w:rFonts w:ascii="Arial" w:hAnsi="Arial" w:cs="Arial"/>
                <w:color w:val="002060"/>
                <w:sz w:val="20"/>
                <w:szCs w:val="20"/>
              </w:rPr>
            </w:pPr>
            <w:r w:rsidRPr="00AF3FEB">
              <w:rPr>
                <w:rFonts w:ascii="Arial" w:hAnsi="Arial" w:cs="Arial"/>
                <w:color w:val="002060"/>
                <w:sz w:val="20"/>
                <w:szCs w:val="20"/>
              </w:rPr>
              <w:t>|____|</w:t>
            </w:r>
          </w:p>
        </w:tc>
        <w:tc>
          <w:tcPr>
            <w:tcW w:w="1276" w:type="dxa"/>
            <w:tcBorders>
              <w:top w:val="dotted" w:sz="4" w:space="0" w:color="auto"/>
              <w:left w:val="single" w:sz="2" w:space="0" w:color="4F81BD" w:themeColor="accent1"/>
              <w:bottom w:val="dotted" w:sz="4" w:space="0" w:color="auto"/>
              <w:right w:val="single" w:sz="4" w:space="0" w:color="4F81BD" w:themeColor="accent1"/>
            </w:tcBorders>
            <w:vAlign w:val="center"/>
          </w:tcPr>
          <w:p w:rsidR="00E717AE" w:rsidRPr="00AF3FEB" w:rsidRDefault="00E717AE" w:rsidP="00D82FD0">
            <w:pPr>
              <w:spacing w:before="30" w:after="30"/>
              <w:jc w:val="center"/>
              <w:rPr>
                <w:rFonts w:ascii="Arial" w:hAnsi="Arial" w:cs="Arial"/>
                <w:color w:val="002060"/>
                <w:sz w:val="20"/>
                <w:szCs w:val="20"/>
              </w:rPr>
            </w:pPr>
            <w:r w:rsidRPr="00AF3FEB">
              <w:rPr>
                <w:rFonts w:ascii="Arial" w:hAnsi="Arial" w:cs="Arial"/>
                <w:color w:val="002060"/>
                <w:sz w:val="20"/>
                <w:szCs w:val="20"/>
              </w:rPr>
              <w:t>|____|</w:t>
            </w:r>
          </w:p>
        </w:tc>
      </w:tr>
      <w:tr w:rsidR="00E717AE" w:rsidRPr="00AF3FEB" w:rsidTr="001D3479">
        <w:trPr>
          <w:trHeight w:val="17"/>
        </w:trPr>
        <w:tc>
          <w:tcPr>
            <w:tcW w:w="884" w:type="dxa"/>
            <w:tcBorders>
              <w:left w:val="single" w:sz="4" w:space="0" w:color="4F81BD" w:themeColor="accent1"/>
              <w:right w:val="single" w:sz="2" w:space="0" w:color="4F81BD" w:themeColor="accent1"/>
            </w:tcBorders>
            <w:vAlign w:val="center"/>
          </w:tcPr>
          <w:p w:rsidR="00E717AE" w:rsidRPr="00AF3FEB" w:rsidRDefault="00E717AE" w:rsidP="00685ECF">
            <w:pPr>
              <w:jc w:val="center"/>
              <w:rPr>
                <w:rFonts w:ascii="Arial" w:hAnsi="Arial" w:cs="Arial"/>
                <w:color w:val="002060"/>
                <w:sz w:val="20"/>
                <w:szCs w:val="20"/>
              </w:rPr>
            </w:pPr>
            <w:r w:rsidRPr="00AF3FEB">
              <w:rPr>
                <w:rFonts w:ascii="Arial" w:eastAsia="Arial Unicode MS" w:hAnsi="Arial" w:cs="Arial"/>
                <w:color w:val="002060"/>
                <w:sz w:val="20"/>
                <w:szCs w:val="20"/>
                <w:lang w:val="en-GB"/>
              </w:rPr>
              <w:t>18.3.</w:t>
            </w:r>
            <w:r w:rsidRPr="00AF3FEB">
              <w:rPr>
                <w:rFonts w:ascii="Arial" w:hAnsi="Arial" w:cs="Arial"/>
                <w:color w:val="002060"/>
                <w:sz w:val="20"/>
                <w:szCs w:val="20"/>
              </w:rPr>
              <w:t>16</w:t>
            </w:r>
          </w:p>
        </w:tc>
        <w:tc>
          <w:tcPr>
            <w:tcW w:w="5887" w:type="dxa"/>
            <w:tcBorders>
              <w:top w:val="dotted" w:sz="4" w:space="0" w:color="auto"/>
              <w:left w:val="single" w:sz="2" w:space="0" w:color="4F81BD" w:themeColor="accent1"/>
              <w:bottom w:val="dotted" w:sz="4" w:space="0" w:color="auto"/>
              <w:right w:val="single" w:sz="2" w:space="0" w:color="4F81BD" w:themeColor="accent1"/>
            </w:tcBorders>
            <w:vAlign w:val="center"/>
          </w:tcPr>
          <w:p w:rsidR="00E717AE" w:rsidRPr="00AF3FEB" w:rsidRDefault="00E717AE" w:rsidP="0069321C">
            <w:pPr>
              <w:spacing w:before="30" w:after="30"/>
              <w:rPr>
                <w:rFonts w:ascii="Arial" w:hAnsi="Arial" w:cs="Arial"/>
                <w:color w:val="002060"/>
                <w:sz w:val="20"/>
                <w:szCs w:val="20"/>
              </w:rPr>
            </w:pPr>
            <w:r w:rsidRPr="00AF3FEB">
              <w:rPr>
                <w:rFonts w:ascii="Arial" w:hAnsi="Arial" w:cs="Arial"/>
                <w:color w:val="002060"/>
                <w:sz w:val="20"/>
                <w:szCs w:val="20"/>
              </w:rPr>
              <w:t>DVD player</w:t>
            </w:r>
          </w:p>
        </w:tc>
        <w:tc>
          <w:tcPr>
            <w:tcW w:w="1984" w:type="dxa"/>
            <w:tcBorders>
              <w:top w:val="dotted" w:sz="4" w:space="0" w:color="auto"/>
              <w:left w:val="single" w:sz="2" w:space="0" w:color="4F81BD" w:themeColor="accent1"/>
              <w:bottom w:val="dotted" w:sz="4" w:space="0" w:color="auto"/>
              <w:right w:val="single" w:sz="2" w:space="0" w:color="4F81BD" w:themeColor="accent1"/>
            </w:tcBorders>
            <w:vAlign w:val="center"/>
          </w:tcPr>
          <w:p w:rsidR="00E717AE" w:rsidRPr="00AF3FEB" w:rsidRDefault="00E717AE" w:rsidP="00D82FD0">
            <w:pPr>
              <w:spacing w:before="30" w:after="30"/>
              <w:jc w:val="center"/>
              <w:rPr>
                <w:rFonts w:ascii="Arial" w:hAnsi="Arial" w:cs="Arial"/>
                <w:color w:val="002060"/>
                <w:sz w:val="20"/>
                <w:szCs w:val="20"/>
              </w:rPr>
            </w:pPr>
            <w:r w:rsidRPr="00AF3FEB">
              <w:rPr>
                <w:rFonts w:ascii="Arial" w:hAnsi="Arial" w:cs="Arial"/>
                <w:color w:val="002060"/>
                <w:sz w:val="20"/>
                <w:szCs w:val="20"/>
              </w:rPr>
              <w:t>|____|</w:t>
            </w:r>
          </w:p>
        </w:tc>
        <w:tc>
          <w:tcPr>
            <w:tcW w:w="1276" w:type="dxa"/>
            <w:tcBorders>
              <w:top w:val="dotted" w:sz="4" w:space="0" w:color="auto"/>
              <w:left w:val="single" w:sz="2" w:space="0" w:color="4F81BD" w:themeColor="accent1"/>
              <w:bottom w:val="dotted" w:sz="4" w:space="0" w:color="auto"/>
              <w:right w:val="single" w:sz="4" w:space="0" w:color="4F81BD" w:themeColor="accent1"/>
            </w:tcBorders>
            <w:vAlign w:val="center"/>
          </w:tcPr>
          <w:p w:rsidR="00E717AE" w:rsidRPr="00AF3FEB" w:rsidRDefault="00E717AE" w:rsidP="00D82FD0">
            <w:pPr>
              <w:spacing w:before="30" w:after="30"/>
              <w:jc w:val="center"/>
              <w:rPr>
                <w:rFonts w:ascii="Arial" w:hAnsi="Arial" w:cs="Arial"/>
                <w:color w:val="002060"/>
                <w:sz w:val="20"/>
                <w:szCs w:val="20"/>
              </w:rPr>
            </w:pPr>
            <w:r w:rsidRPr="00AF3FEB">
              <w:rPr>
                <w:rFonts w:ascii="Arial" w:hAnsi="Arial" w:cs="Arial"/>
                <w:color w:val="002060"/>
                <w:sz w:val="20"/>
                <w:szCs w:val="20"/>
              </w:rPr>
              <w:t>|____|</w:t>
            </w:r>
          </w:p>
        </w:tc>
      </w:tr>
      <w:tr w:rsidR="00E717AE" w:rsidRPr="00AF3FEB" w:rsidTr="001D3479">
        <w:trPr>
          <w:trHeight w:val="17"/>
        </w:trPr>
        <w:tc>
          <w:tcPr>
            <w:tcW w:w="884" w:type="dxa"/>
            <w:tcBorders>
              <w:left w:val="single" w:sz="4" w:space="0" w:color="4F81BD" w:themeColor="accent1"/>
              <w:right w:val="single" w:sz="2" w:space="0" w:color="4F81BD" w:themeColor="accent1"/>
            </w:tcBorders>
            <w:vAlign w:val="center"/>
          </w:tcPr>
          <w:p w:rsidR="00E717AE" w:rsidRPr="00AF3FEB" w:rsidRDefault="00E717AE" w:rsidP="00D02909">
            <w:pPr>
              <w:jc w:val="center"/>
              <w:rPr>
                <w:rFonts w:ascii="Arial" w:hAnsi="Arial" w:cs="Arial"/>
                <w:color w:val="002060"/>
                <w:sz w:val="20"/>
                <w:szCs w:val="20"/>
              </w:rPr>
            </w:pPr>
            <w:r w:rsidRPr="00AF3FEB">
              <w:rPr>
                <w:rFonts w:ascii="Arial" w:eastAsia="Arial Unicode MS" w:hAnsi="Arial" w:cs="Arial"/>
                <w:color w:val="002060"/>
                <w:sz w:val="20"/>
                <w:szCs w:val="20"/>
                <w:lang w:val="en-GB"/>
              </w:rPr>
              <w:t>18.3.</w:t>
            </w:r>
            <w:r w:rsidR="00D02909" w:rsidRPr="00AF3FEB">
              <w:rPr>
                <w:rFonts w:ascii="Arial" w:hAnsi="Arial" w:cs="Arial"/>
                <w:color w:val="002060"/>
                <w:sz w:val="20"/>
                <w:szCs w:val="20"/>
              </w:rPr>
              <w:t>17</w:t>
            </w:r>
          </w:p>
        </w:tc>
        <w:tc>
          <w:tcPr>
            <w:tcW w:w="5887" w:type="dxa"/>
            <w:tcBorders>
              <w:top w:val="dotted" w:sz="4" w:space="0" w:color="auto"/>
              <w:left w:val="single" w:sz="2" w:space="0" w:color="4F81BD" w:themeColor="accent1"/>
              <w:bottom w:val="dotted" w:sz="4" w:space="0" w:color="auto"/>
              <w:right w:val="single" w:sz="2" w:space="0" w:color="4F81BD" w:themeColor="accent1"/>
            </w:tcBorders>
            <w:vAlign w:val="center"/>
          </w:tcPr>
          <w:p w:rsidR="00E717AE" w:rsidRPr="00AF3FEB" w:rsidRDefault="00E717AE" w:rsidP="0069321C">
            <w:pPr>
              <w:spacing w:before="30" w:after="30"/>
              <w:rPr>
                <w:rFonts w:ascii="Arial" w:hAnsi="Arial" w:cs="Arial"/>
                <w:color w:val="002060"/>
                <w:sz w:val="20"/>
                <w:szCs w:val="20"/>
              </w:rPr>
            </w:pPr>
            <w:r w:rsidRPr="00AF3FEB">
              <w:rPr>
                <w:rFonts w:ascii="Arial" w:eastAsia="Arial Unicode MS" w:hAnsi="Arial" w:cs="Arial"/>
                <w:color w:val="002060"/>
                <w:sz w:val="20"/>
                <w:szCs w:val="20"/>
              </w:rPr>
              <w:t>Sewing machine</w:t>
            </w:r>
          </w:p>
        </w:tc>
        <w:tc>
          <w:tcPr>
            <w:tcW w:w="1984" w:type="dxa"/>
            <w:tcBorders>
              <w:top w:val="dotted" w:sz="4" w:space="0" w:color="auto"/>
              <w:left w:val="single" w:sz="2" w:space="0" w:color="4F81BD" w:themeColor="accent1"/>
              <w:bottom w:val="dotted" w:sz="4" w:space="0" w:color="auto"/>
              <w:right w:val="single" w:sz="2" w:space="0" w:color="4F81BD" w:themeColor="accent1"/>
            </w:tcBorders>
            <w:vAlign w:val="center"/>
          </w:tcPr>
          <w:p w:rsidR="00E717AE" w:rsidRPr="00AF3FEB" w:rsidRDefault="00E717AE" w:rsidP="00D82FD0">
            <w:pPr>
              <w:spacing w:before="30" w:after="30"/>
              <w:jc w:val="center"/>
              <w:rPr>
                <w:rFonts w:ascii="Arial" w:hAnsi="Arial" w:cs="Arial"/>
                <w:color w:val="002060"/>
                <w:sz w:val="20"/>
                <w:szCs w:val="20"/>
              </w:rPr>
            </w:pPr>
            <w:r w:rsidRPr="00AF3FEB">
              <w:rPr>
                <w:rFonts w:ascii="Arial" w:hAnsi="Arial" w:cs="Arial"/>
                <w:color w:val="002060"/>
                <w:sz w:val="20"/>
                <w:szCs w:val="20"/>
              </w:rPr>
              <w:t>|____|</w:t>
            </w:r>
          </w:p>
        </w:tc>
        <w:tc>
          <w:tcPr>
            <w:tcW w:w="1276" w:type="dxa"/>
            <w:tcBorders>
              <w:top w:val="dotted" w:sz="4" w:space="0" w:color="auto"/>
              <w:left w:val="single" w:sz="2" w:space="0" w:color="4F81BD" w:themeColor="accent1"/>
              <w:bottom w:val="dotted" w:sz="4" w:space="0" w:color="auto"/>
              <w:right w:val="single" w:sz="4" w:space="0" w:color="4F81BD" w:themeColor="accent1"/>
            </w:tcBorders>
            <w:vAlign w:val="center"/>
          </w:tcPr>
          <w:p w:rsidR="00E717AE" w:rsidRPr="00AF3FEB" w:rsidRDefault="00E717AE" w:rsidP="00D82FD0">
            <w:pPr>
              <w:spacing w:before="30" w:after="30"/>
              <w:jc w:val="center"/>
              <w:rPr>
                <w:rFonts w:ascii="Arial" w:hAnsi="Arial" w:cs="Arial"/>
                <w:color w:val="002060"/>
                <w:sz w:val="20"/>
                <w:szCs w:val="20"/>
              </w:rPr>
            </w:pPr>
            <w:r w:rsidRPr="00AF3FEB">
              <w:rPr>
                <w:rFonts w:ascii="Arial" w:hAnsi="Arial" w:cs="Arial"/>
                <w:color w:val="002060"/>
                <w:sz w:val="20"/>
                <w:szCs w:val="20"/>
              </w:rPr>
              <w:t>|____|</w:t>
            </w:r>
          </w:p>
        </w:tc>
      </w:tr>
      <w:tr w:rsidR="00E717AE" w:rsidRPr="00AF3FEB" w:rsidTr="001D3479">
        <w:trPr>
          <w:trHeight w:val="17"/>
        </w:trPr>
        <w:tc>
          <w:tcPr>
            <w:tcW w:w="884" w:type="dxa"/>
            <w:tcBorders>
              <w:left w:val="single" w:sz="4" w:space="0" w:color="4F81BD" w:themeColor="accent1"/>
              <w:right w:val="single" w:sz="2" w:space="0" w:color="4F81BD" w:themeColor="accent1"/>
            </w:tcBorders>
            <w:vAlign w:val="center"/>
          </w:tcPr>
          <w:p w:rsidR="00E717AE" w:rsidRPr="00AF3FEB" w:rsidRDefault="00E717AE" w:rsidP="00685ECF">
            <w:pPr>
              <w:jc w:val="center"/>
              <w:rPr>
                <w:rFonts w:ascii="Arial" w:hAnsi="Arial" w:cs="Arial"/>
                <w:color w:val="002060"/>
                <w:sz w:val="20"/>
                <w:szCs w:val="20"/>
              </w:rPr>
            </w:pPr>
            <w:r w:rsidRPr="00AF3FEB">
              <w:rPr>
                <w:rFonts w:ascii="Arial" w:eastAsia="Arial Unicode MS" w:hAnsi="Arial" w:cs="Arial"/>
                <w:color w:val="002060"/>
                <w:sz w:val="20"/>
                <w:szCs w:val="20"/>
                <w:lang w:val="en-GB"/>
              </w:rPr>
              <w:t>18.3.</w:t>
            </w:r>
            <w:r w:rsidRPr="00AF3FEB">
              <w:rPr>
                <w:rFonts w:ascii="Arial" w:hAnsi="Arial" w:cs="Arial"/>
                <w:color w:val="002060"/>
                <w:sz w:val="20"/>
                <w:szCs w:val="20"/>
              </w:rPr>
              <w:t>18</w:t>
            </w:r>
          </w:p>
        </w:tc>
        <w:tc>
          <w:tcPr>
            <w:tcW w:w="5887" w:type="dxa"/>
            <w:tcBorders>
              <w:top w:val="dotted" w:sz="4" w:space="0" w:color="auto"/>
              <w:left w:val="single" w:sz="2" w:space="0" w:color="4F81BD" w:themeColor="accent1"/>
              <w:bottom w:val="dotted" w:sz="4" w:space="0" w:color="auto"/>
              <w:right w:val="single" w:sz="2" w:space="0" w:color="4F81BD" w:themeColor="accent1"/>
            </w:tcBorders>
            <w:vAlign w:val="center"/>
          </w:tcPr>
          <w:p w:rsidR="00E717AE" w:rsidRPr="00AF3FEB" w:rsidRDefault="00E717AE" w:rsidP="0069321C">
            <w:pPr>
              <w:spacing w:before="30" w:after="30"/>
              <w:rPr>
                <w:rFonts w:ascii="Arial" w:hAnsi="Arial" w:cs="Arial"/>
                <w:color w:val="002060"/>
                <w:sz w:val="20"/>
                <w:szCs w:val="20"/>
              </w:rPr>
            </w:pPr>
            <w:r w:rsidRPr="00AF3FEB">
              <w:rPr>
                <w:rFonts w:ascii="Arial" w:hAnsi="Arial" w:cs="Arial"/>
                <w:color w:val="002060"/>
                <w:sz w:val="20"/>
                <w:szCs w:val="20"/>
              </w:rPr>
              <w:t>Cell phone</w:t>
            </w:r>
          </w:p>
        </w:tc>
        <w:tc>
          <w:tcPr>
            <w:tcW w:w="1984" w:type="dxa"/>
            <w:tcBorders>
              <w:top w:val="dotted" w:sz="4" w:space="0" w:color="auto"/>
              <w:left w:val="single" w:sz="2" w:space="0" w:color="4F81BD" w:themeColor="accent1"/>
              <w:bottom w:val="dotted" w:sz="4" w:space="0" w:color="auto"/>
              <w:right w:val="single" w:sz="2" w:space="0" w:color="4F81BD" w:themeColor="accent1"/>
            </w:tcBorders>
            <w:vAlign w:val="center"/>
          </w:tcPr>
          <w:p w:rsidR="00E717AE" w:rsidRPr="00AF3FEB" w:rsidRDefault="00E717AE" w:rsidP="00D82FD0">
            <w:pPr>
              <w:spacing w:before="30" w:after="30"/>
              <w:jc w:val="center"/>
              <w:rPr>
                <w:rFonts w:ascii="Arial" w:hAnsi="Arial" w:cs="Arial"/>
                <w:color w:val="002060"/>
                <w:sz w:val="20"/>
                <w:szCs w:val="20"/>
              </w:rPr>
            </w:pPr>
            <w:r w:rsidRPr="00AF3FEB">
              <w:rPr>
                <w:rFonts w:ascii="Arial" w:hAnsi="Arial" w:cs="Arial"/>
                <w:color w:val="002060"/>
                <w:sz w:val="20"/>
                <w:szCs w:val="20"/>
              </w:rPr>
              <w:t>|____|</w:t>
            </w:r>
          </w:p>
        </w:tc>
        <w:tc>
          <w:tcPr>
            <w:tcW w:w="1276" w:type="dxa"/>
            <w:tcBorders>
              <w:top w:val="dotted" w:sz="4" w:space="0" w:color="auto"/>
              <w:left w:val="single" w:sz="2" w:space="0" w:color="4F81BD" w:themeColor="accent1"/>
              <w:bottom w:val="dotted" w:sz="4" w:space="0" w:color="auto"/>
              <w:right w:val="single" w:sz="4" w:space="0" w:color="4F81BD" w:themeColor="accent1"/>
            </w:tcBorders>
            <w:vAlign w:val="center"/>
          </w:tcPr>
          <w:p w:rsidR="00E717AE" w:rsidRPr="00AF3FEB" w:rsidRDefault="00E717AE" w:rsidP="00D82FD0">
            <w:pPr>
              <w:spacing w:before="30" w:after="30"/>
              <w:jc w:val="center"/>
              <w:rPr>
                <w:rFonts w:ascii="Arial" w:hAnsi="Arial" w:cs="Arial"/>
                <w:color w:val="002060"/>
                <w:sz w:val="20"/>
                <w:szCs w:val="20"/>
              </w:rPr>
            </w:pPr>
            <w:r w:rsidRPr="00AF3FEB">
              <w:rPr>
                <w:rFonts w:ascii="Arial" w:hAnsi="Arial" w:cs="Arial"/>
                <w:color w:val="002060"/>
                <w:sz w:val="20"/>
                <w:szCs w:val="20"/>
              </w:rPr>
              <w:t>|____|</w:t>
            </w:r>
          </w:p>
        </w:tc>
      </w:tr>
      <w:tr w:rsidR="00E717AE" w:rsidRPr="00AF3FEB" w:rsidTr="001D3479">
        <w:trPr>
          <w:trHeight w:val="17"/>
        </w:trPr>
        <w:tc>
          <w:tcPr>
            <w:tcW w:w="884" w:type="dxa"/>
            <w:tcBorders>
              <w:left w:val="single" w:sz="4" w:space="0" w:color="4F81BD" w:themeColor="accent1"/>
              <w:right w:val="single" w:sz="2" w:space="0" w:color="4F81BD" w:themeColor="accent1"/>
            </w:tcBorders>
            <w:vAlign w:val="center"/>
          </w:tcPr>
          <w:p w:rsidR="00E717AE" w:rsidRPr="00AF3FEB" w:rsidRDefault="00E717AE" w:rsidP="00685ECF">
            <w:pPr>
              <w:jc w:val="center"/>
              <w:rPr>
                <w:rFonts w:ascii="Arial" w:hAnsi="Arial" w:cs="Arial"/>
                <w:color w:val="002060"/>
                <w:sz w:val="20"/>
                <w:szCs w:val="20"/>
              </w:rPr>
            </w:pPr>
            <w:r w:rsidRPr="00AF3FEB">
              <w:rPr>
                <w:rFonts w:ascii="Arial" w:eastAsia="Arial Unicode MS" w:hAnsi="Arial" w:cs="Arial"/>
                <w:color w:val="002060"/>
                <w:sz w:val="20"/>
                <w:szCs w:val="20"/>
                <w:lang w:val="en-GB"/>
              </w:rPr>
              <w:t>18.3.</w:t>
            </w:r>
            <w:r w:rsidRPr="00AF3FEB">
              <w:rPr>
                <w:rFonts w:ascii="Arial" w:hAnsi="Arial" w:cs="Arial"/>
                <w:color w:val="002060"/>
                <w:sz w:val="20"/>
                <w:szCs w:val="20"/>
              </w:rPr>
              <w:t>19</w:t>
            </w:r>
          </w:p>
        </w:tc>
        <w:tc>
          <w:tcPr>
            <w:tcW w:w="5887" w:type="dxa"/>
            <w:tcBorders>
              <w:top w:val="dotted" w:sz="4" w:space="0" w:color="auto"/>
              <w:left w:val="single" w:sz="2" w:space="0" w:color="4F81BD" w:themeColor="accent1"/>
              <w:bottom w:val="dotted" w:sz="4" w:space="0" w:color="auto"/>
              <w:right w:val="single" w:sz="2" w:space="0" w:color="4F81BD" w:themeColor="accent1"/>
            </w:tcBorders>
            <w:vAlign w:val="center"/>
          </w:tcPr>
          <w:p w:rsidR="00E717AE" w:rsidRPr="00AF3FEB" w:rsidRDefault="00E717AE" w:rsidP="0069321C">
            <w:pPr>
              <w:spacing w:before="30" w:after="30"/>
              <w:rPr>
                <w:rFonts w:ascii="Arial" w:hAnsi="Arial" w:cs="Arial"/>
                <w:color w:val="002060"/>
                <w:sz w:val="20"/>
                <w:szCs w:val="20"/>
              </w:rPr>
            </w:pPr>
            <w:r w:rsidRPr="00AF3FEB">
              <w:rPr>
                <w:rFonts w:ascii="Arial" w:hAnsi="Arial" w:cs="Arial"/>
                <w:color w:val="002060"/>
                <w:sz w:val="20"/>
                <w:szCs w:val="20"/>
              </w:rPr>
              <w:t>Watch</w:t>
            </w:r>
          </w:p>
        </w:tc>
        <w:tc>
          <w:tcPr>
            <w:tcW w:w="1984" w:type="dxa"/>
            <w:tcBorders>
              <w:top w:val="dotted" w:sz="4" w:space="0" w:color="auto"/>
              <w:left w:val="single" w:sz="2" w:space="0" w:color="4F81BD" w:themeColor="accent1"/>
              <w:bottom w:val="dotted" w:sz="4" w:space="0" w:color="auto"/>
              <w:right w:val="single" w:sz="2" w:space="0" w:color="4F81BD" w:themeColor="accent1"/>
            </w:tcBorders>
            <w:vAlign w:val="center"/>
          </w:tcPr>
          <w:p w:rsidR="00E717AE" w:rsidRPr="00AF3FEB" w:rsidRDefault="00E717AE" w:rsidP="00D82FD0">
            <w:pPr>
              <w:spacing w:before="30" w:after="30"/>
              <w:jc w:val="center"/>
              <w:rPr>
                <w:rFonts w:ascii="Arial" w:hAnsi="Arial" w:cs="Arial"/>
                <w:color w:val="002060"/>
                <w:sz w:val="20"/>
                <w:szCs w:val="20"/>
              </w:rPr>
            </w:pPr>
            <w:r w:rsidRPr="00AF3FEB">
              <w:rPr>
                <w:rFonts w:ascii="Arial" w:hAnsi="Arial" w:cs="Arial"/>
                <w:color w:val="002060"/>
                <w:sz w:val="20"/>
                <w:szCs w:val="20"/>
              </w:rPr>
              <w:t>|____|</w:t>
            </w:r>
          </w:p>
        </w:tc>
        <w:tc>
          <w:tcPr>
            <w:tcW w:w="1276" w:type="dxa"/>
            <w:tcBorders>
              <w:top w:val="dotted" w:sz="4" w:space="0" w:color="auto"/>
              <w:left w:val="single" w:sz="2" w:space="0" w:color="4F81BD" w:themeColor="accent1"/>
              <w:bottom w:val="dotted" w:sz="4" w:space="0" w:color="auto"/>
              <w:right w:val="single" w:sz="4" w:space="0" w:color="4F81BD" w:themeColor="accent1"/>
            </w:tcBorders>
            <w:vAlign w:val="center"/>
          </w:tcPr>
          <w:p w:rsidR="00E717AE" w:rsidRPr="00AF3FEB" w:rsidRDefault="00E717AE" w:rsidP="00D82FD0">
            <w:pPr>
              <w:spacing w:before="30" w:after="30"/>
              <w:jc w:val="center"/>
              <w:rPr>
                <w:rFonts w:ascii="Arial" w:hAnsi="Arial" w:cs="Arial"/>
                <w:color w:val="002060"/>
                <w:sz w:val="20"/>
                <w:szCs w:val="20"/>
              </w:rPr>
            </w:pPr>
            <w:r w:rsidRPr="00AF3FEB">
              <w:rPr>
                <w:rFonts w:ascii="Arial" w:hAnsi="Arial" w:cs="Arial"/>
                <w:color w:val="002060"/>
                <w:sz w:val="20"/>
                <w:szCs w:val="20"/>
              </w:rPr>
              <w:t>|____|</w:t>
            </w:r>
          </w:p>
        </w:tc>
      </w:tr>
      <w:tr w:rsidR="00E717AE" w:rsidRPr="00AF3FEB" w:rsidTr="001D3479">
        <w:trPr>
          <w:trHeight w:val="17"/>
        </w:trPr>
        <w:tc>
          <w:tcPr>
            <w:tcW w:w="884" w:type="dxa"/>
            <w:tcBorders>
              <w:left w:val="single" w:sz="4" w:space="0" w:color="4F81BD" w:themeColor="accent1"/>
              <w:right w:val="single" w:sz="2" w:space="0" w:color="4F81BD" w:themeColor="accent1"/>
            </w:tcBorders>
            <w:vAlign w:val="center"/>
          </w:tcPr>
          <w:p w:rsidR="00E717AE" w:rsidRPr="00AF3FEB" w:rsidRDefault="00E717AE" w:rsidP="00685ECF">
            <w:pPr>
              <w:jc w:val="center"/>
              <w:rPr>
                <w:rFonts w:ascii="Arial" w:hAnsi="Arial" w:cs="Arial"/>
                <w:color w:val="002060"/>
                <w:sz w:val="20"/>
                <w:szCs w:val="20"/>
              </w:rPr>
            </w:pPr>
            <w:r w:rsidRPr="00AF3FEB">
              <w:rPr>
                <w:rFonts w:ascii="Arial" w:eastAsia="Arial Unicode MS" w:hAnsi="Arial" w:cs="Arial"/>
                <w:color w:val="002060"/>
                <w:sz w:val="20"/>
                <w:szCs w:val="20"/>
                <w:lang w:val="en-GB"/>
              </w:rPr>
              <w:t>18.3.</w:t>
            </w:r>
            <w:r w:rsidRPr="00AF3FEB">
              <w:rPr>
                <w:rFonts w:ascii="Arial" w:hAnsi="Arial" w:cs="Arial"/>
                <w:color w:val="002060"/>
                <w:sz w:val="20"/>
                <w:szCs w:val="20"/>
              </w:rPr>
              <w:t>20</w:t>
            </w:r>
          </w:p>
        </w:tc>
        <w:tc>
          <w:tcPr>
            <w:tcW w:w="5887" w:type="dxa"/>
            <w:tcBorders>
              <w:top w:val="dotted" w:sz="4" w:space="0" w:color="auto"/>
              <w:left w:val="single" w:sz="2" w:space="0" w:color="4F81BD" w:themeColor="accent1"/>
              <w:bottom w:val="dotted" w:sz="4" w:space="0" w:color="auto"/>
              <w:right w:val="single" w:sz="2" w:space="0" w:color="4F81BD" w:themeColor="accent1"/>
            </w:tcBorders>
            <w:vAlign w:val="center"/>
          </w:tcPr>
          <w:p w:rsidR="00E717AE" w:rsidRPr="00AF3FEB" w:rsidRDefault="00E717AE" w:rsidP="0069321C">
            <w:pPr>
              <w:spacing w:before="30" w:after="30"/>
              <w:rPr>
                <w:rFonts w:ascii="Arial" w:hAnsi="Arial" w:cs="Arial"/>
                <w:color w:val="002060"/>
                <w:sz w:val="20"/>
                <w:szCs w:val="20"/>
              </w:rPr>
            </w:pPr>
            <w:r w:rsidRPr="00AF3FEB">
              <w:rPr>
                <w:rFonts w:ascii="Arial" w:eastAsia="Arial Unicode MS" w:hAnsi="Arial" w:cs="Arial"/>
                <w:color w:val="002060"/>
                <w:sz w:val="20"/>
                <w:szCs w:val="20"/>
              </w:rPr>
              <w:t>Solar panel</w:t>
            </w:r>
          </w:p>
        </w:tc>
        <w:tc>
          <w:tcPr>
            <w:tcW w:w="1984" w:type="dxa"/>
            <w:tcBorders>
              <w:top w:val="dotted" w:sz="4" w:space="0" w:color="auto"/>
              <w:left w:val="single" w:sz="2" w:space="0" w:color="4F81BD" w:themeColor="accent1"/>
              <w:bottom w:val="dotted" w:sz="4" w:space="0" w:color="auto"/>
              <w:right w:val="single" w:sz="2" w:space="0" w:color="4F81BD" w:themeColor="accent1"/>
            </w:tcBorders>
            <w:vAlign w:val="center"/>
          </w:tcPr>
          <w:p w:rsidR="00E717AE" w:rsidRPr="00AF3FEB" w:rsidRDefault="00E717AE" w:rsidP="00D82FD0">
            <w:pPr>
              <w:spacing w:before="30" w:after="30"/>
              <w:jc w:val="center"/>
              <w:rPr>
                <w:rFonts w:ascii="Arial" w:hAnsi="Arial" w:cs="Arial"/>
                <w:color w:val="002060"/>
                <w:sz w:val="20"/>
                <w:szCs w:val="20"/>
              </w:rPr>
            </w:pPr>
            <w:r w:rsidRPr="00AF3FEB">
              <w:rPr>
                <w:rFonts w:ascii="Arial" w:hAnsi="Arial" w:cs="Arial"/>
                <w:color w:val="002060"/>
                <w:sz w:val="20"/>
                <w:szCs w:val="20"/>
              </w:rPr>
              <w:t>|____|</w:t>
            </w:r>
          </w:p>
        </w:tc>
        <w:tc>
          <w:tcPr>
            <w:tcW w:w="1276" w:type="dxa"/>
            <w:tcBorders>
              <w:top w:val="dotted" w:sz="4" w:space="0" w:color="auto"/>
              <w:left w:val="single" w:sz="2" w:space="0" w:color="4F81BD" w:themeColor="accent1"/>
              <w:bottom w:val="dotted" w:sz="4" w:space="0" w:color="auto"/>
              <w:right w:val="single" w:sz="4" w:space="0" w:color="4F81BD" w:themeColor="accent1"/>
            </w:tcBorders>
            <w:vAlign w:val="center"/>
          </w:tcPr>
          <w:p w:rsidR="00E717AE" w:rsidRPr="00AF3FEB" w:rsidRDefault="00E717AE" w:rsidP="00D82FD0">
            <w:pPr>
              <w:spacing w:before="30" w:after="30"/>
              <w:jc w:val="center"/>
              <w:rPr>
                <w:rFonts w:ascii="Arial" w:hAnsi="Arial" w:cs="Arial"/>
                <w:color w:val="002060"/>
                <w:sz w:val="20"/>
                <w:szCs w:val="20"/>
              </w:rPr>
            </w:pPr>
            <w:r w:rsidRPr="00AF3FEB">
              <w:rPr>
                <w:rFonts w:ascii="Arial" w:hAnsi="Arial" w:cs="Arial"/>
                <w:color w:val="002060"/>
                <w:sz w:val="20"/>
                <w:szCs w:val="20"/>
              </w:rPr>
              <w:t>|____|</w:t>
            </w:r>
          </w:p>
        </w:tc>
      </w:tr>
      <w:tr w:rsidR="00E717AE" w:rsidRPr="00AF3FEB" w:rsidTr="001D3479">
        <w:trPr>
          <w:trHeight w:val="17"/>
        </w:trPr>
        <w:tc>
          <w:tcPr>
            <w:tcW w:w="884" w:type="dxa"/>
            <w:tcBorders>
              <w:left w:val="single" w:sz="4" w:space="0" w:color="4F81BD" w:themeColor="accent1"/>
              <w:right w:val="single" w:sz="2" w:space="0" w:color="4F81BD" w:themeColor="accent1"/>
            </w:tcBorders>
            <w:vAlign w:val="center"/>
          </w:tcPr>
          <w:p w:rsidR="00E717AE" w:rsidRPr="00AF3FEB" w:rsidRDefault="00E717AE" w:rsidP="00685ECF">
            <w:pPr>
              <w:jc w:val="center"/>
              <w:rPr>
                <w:rFonts w:ascii="Arial" w:hAnsi="Arial" w:cs="Arial"/>
                <w:color w:val="002060"/>
                <w:sz w:val="20"/>
                <w:szCs w:val="20"/>
              </w:rPr>
            </w:pPr>
            <w:r w:rsidRPr="00AF3FEB">
              <w:rPr>
                <w:rFonts w:ascii="Arial" w:eastAsia="Arial Unicode MS" w:hAnsi="Arial" w:cs="Arial"/>
                <w:color w:val="002060"/>
                <w:sz w:val="20"/>
                <w:szCs w:val="20"/>
                <w:lang w:val="en-GB"/>
              </w:rPr>
              <w:t>18.3.</w:t>
            </w:r>
            <w:r w:rsidRPr="00AF3FEB">
              <w:rPr>
                <w:rFonts w:ascii="Arial" w:hAnsi="Arial" w:cs="Arial"/>
                <w:color w:val="002060"/>
                <w:sz w:val="20"/>
                <w:szCs w:val="20"/>
              </w:rPr>
              <w:t>21</w:t>
            </w:r>
          </w:p>
        </w:tc>
        <w:tc>
          <w:tcPr>
            <w:tcW w:w="5887" w:type="dxa"/>
            <w:tcBorders>
              <w:top w:val="dotted" w:sz="4" w:space="0" w:color="auto"/>
              <w:left w:val="single" w:sz="2" w:space="0" w:color="4F81BD" w:themeColor="accent1"/>
              <w:bottom w:val="dotted" w:sz="4" w:space="0" w:color="auto"/>
              <w:right w:val="single" w:sz="2" w:space="0" w:color="4F81BD" w:themeColor="accent1"/>
            </w:tcBorders>
            <w:vAlign w:val="center"/>
          </w:tcPr>
          <w:p w:rsidR="00E717AE" w:rsidRPr="00AF3FEB" w:rsidRDefault="00E717AE" w:rsidP="0069321C">
            <w:pPr>
              <w:spacing w:before="30" w:after="30"/>
              <w:rPr>
                <w:rFonts w:ascii="Arial" w:hAnsi="Arial" w:cs="Arial"/>
                <w:color w:val="002060"/>
                <w:sz w:val="20"/>
                <w:szCs w:val="20"/>
              </w:rPr>
            </w:pPr>
            <w:r w:rsidRPr="00AF3FEB">
              <w:rPr>
                <w:rFonts w:ascii="Arial" w:eastAsia="Arial Unicode MS" w:hAnsi="Arial" w:cs="Arial"/>
                <w:color w:val="002060"/>
                <w:sz w:val="20"/>
                <w:szCs w:val="20"/>
              </w:rPr>
              <w:t>Boat without motor</w:t>
            </w:r>
          </w:p>
        </w:tc>
        <w:tc>
          <w:tcPr>
            <w:tcW w:w="1984" w:type="dxa"/>
            <w:tcBorders>
              <w:top w:val="dotted" w:sz="4" w:space="0" w:color="auto"/>
              <w:left w:val="single" w:sz="2" w:space="0" w:color="4F81BD" w:themeColor="accent1"/>
              <w:bottom w:val="dotted" w:sz="4" w:space="0" w:color="auto"/>
              <w:right w:val="single" w:sz="2" w:space="0" w:color="4F81BD" w:themeColor="accent1"/>
            </w:tcBorders>
            <w:vAlign w:val="center"/>
          </w:tcPr>
          <w:p w:rsidR="00E717AE" w:rsidRPr="00AF3FEB" w:rsidRDefault="00E717AE" w:rsidP="00D82FD0">
            <w:pPr>
              <w:spacing w:before="30" w:after="30"/>
              <w:jc w:val="center"/>
              <w:rPr>
                <w:rFonts w:ascii="Arial" w:hAnsi="Arial" w:cs="Arial"/>
                <w:color w:val="002060"/>
                <w:sz w:val="20"/>
                <w:szCs w:val="20"/>
              </w:rPr>
            </w:pPr>
            <w:r w:rsidRPr="00AF3FEB">
              <w:rPr>
                <w:rFonts w:ascii="Arial" w:hAnsi="Arial" w:cs="Arial"/>
                <w:color w:val="002060"/>
                <w:sz w:val="20"/>
                <w:szCs w:val="20"/>
              </w:rPr>
              <w:t>|____|</w:t>
            </w:r>
          </w:p>
        </w:tc>
        <w:tc>
          <w:tcPr>
            <w:tcW w:w="1276" w:type="dxa"/>
            <w:tcBorders>
              <w:top w:val="dotted" w:sz="4" w:space="0" w:color="auto"/>
              <w:left w:val="single" w:sz="2" w:space="0" w:color="4F81BD" w:themeColor="accent1"/>
              <w:bottom w:val="dotted" w:sz="4" w:space="0" w:color="auto"/>
              <w:right w:val="single" w:sz="4" w:space="0" w:color="4F81BD" w:themeColor="accent1"/>
            </w:tcBorders>
            <w:vAlign w:val="center"/>
          </w:tcPr>
          <w:p w:rsidR="00E717AE" w:rsidRPr="00AF3FEB" w:rsidRDefault="00E717AE" w:rsidP="00D82FD0">
            <w:pPr>
              <w:spacing w:before="30" w:after="30"/>
              <w:jc w:val="center"/>
              <w:rPr>
                <w:rFonts w:ascii="Arial" w:hAnsi="Arial" w:cs="Arial"/>
                <w:color w:val="002060"/>
                <w:sz w:val="20"/>
                <w:szCs w:val="20"/>
              </w:rPr>
            </w:pPr>
            <w:r w:rsidRPr="00AF3FEB">
              <w:rPr>
                <w:rFonts w:ascii="Arial" w:hAnsi="Arial" w:cs="Arial"/>
                <w:color w:val="002060"/>
                <w:sz w:val="20"/>
                <w:szCs w:val="20"/>
              </w:rPr>
              <w:t>|____|</w:t>
            </w:r>
          </w:p>
        </w:tc>
      </w:tr>
      <w:tr w:rsidR="00E717AE" w:rsidRPr="00AF3FEB" w:rsidTr="001D3479">
        <w:trPr>
          <w:trHeight w:val="17"/>
        </w:trPr>
        <w:tc>
          <w:tcPr>
            <w:tcW w:w="884" w:type="dxa"/>
            <w:tcBorders>
              <w:left w:val="single" w:sz="4" w:space="0" w:color="4F81BD" w:themeColor="accent1"/>
              <w:right w:val="single" w:sz="2" w:space="0" w:color="4F81BD" w:themeColor="accent1"/>
            </w:tcBorders>
            <w:vAlign w:val="center"/>
          </w:tcPr>
          <w:p w:rsidR="00E717AE" w:rsidRPr="00AF3FEB" w:rsidRDefault="00E717AE" w:rsidP="00685ECF">
            <w:pPr>
              <w:jc w:val="center"/>
              <w:rPr>
                <w:rFonts w:ascii="Arial" w:hAnsi="Arial" w:cs="Arial"/>
                <w:color w:val="002060"/>
                <w:sz w:val="20"/>
                <w:szCs w:val="20"/>
              </w:rPr>
            </w:pPr>
            <w:r w:rsidRPr="00AF3FEB">
              <w:rPr>
                <w:rFonts w:ascii="Arial" w:eastAsia="Arial Unicode MS" w:hAnsi="Arial" w:cs="Arial"/>
                <w:color w:val="002060"/>
                <w:sz w:val="20"/>
                <w:szCs w:val="20"/>
                <w:lang w:val="en-GB"/>
              </w:rPr>
              <w:t>18.3.</w:t>
            </w:r>
            <w:r w:rsidRPr="00AF3FEB">
              <w:rPr>
                <w:rFonts w:ascii="Arial" w:hAnsi="Arial" w:cs="Arial"/>
                <w:color w:val="002060"/>
                <w:sz w:val="20"/>
                <w:szCs w:val="20"/>
              </w:rPr>
              <w:t>22</w:t>
            </w:r>
          </w:p>
        </w:tc>
        <w:tc>
          <w:tcPr>
            <w:tcW w:w="5887" w:type="dxa"/>
            <w:tcBorders>
              <w:top w:val="dotted" w:sz="4" w:space="0" w:color="auto"/>
              <w:left w:val="single" w:sz="2" w:space="0" w:color="4F81BD" w:themeColor="accent1"/>
              <w:bottom w:val="dotted" w:sz="4" w:space="0" w:color="auto"/>
              <w:right w:val="single" w:sz="2" w:space="0" w:color="4F81BD" w:themeColor="accent1"/>
            </w:tcBorders>
            <w:vAlign w:val="center"/>
          </w:tcPr>
          <w:p w:rsidR="00E717AE" w:rsidRPr="00AF3FEB" w:rsidRDefault="00E717AE" w:rsidP="0069321C">
            <w:pPr>
              <w:spacing w:before="30" w:after="30"/>
              <w:rPr>
                <w:rFonts w:ascii="Arial" w:hAnsi="Arial" w:cs="Arial"/>
                <w:color w:val="002060"/>
                <w:sz w:val="20"/>
                <w:szCs w:val="20"/>
              </w:rPr>
            </w:pPr>
            <w:r w:rsidRPr="00AF3FEB">
              <w:rPr>
                <w:rFonts w:ascii="Arial" w:eastAsia="Arial Unicode MS" w:hAnsi="Arial" w:cs="Arial"/>
                <w:color w:val="002060"/>
                <w:sz w:val="20"/>
                <w:szCs w:val="20"/>
              </w:rPr>
              <w:t>Boat with motor</w:t>
            </w:r>
          </w:p>
        </w:tc>
        <w:tc>
          <w:tcPr>
            <w:tcW w:w="1984" w:type="dxa"/>
            <w:tcBorders>
              <w:top w:val="dotted" w:sz="4" w:space="0" w:color="auto"/>
              <w:left w:val="single" w:sz="2" w:space="0" w:color="4F81BD" w:themeColor="accent1"/>
              <w:bottom w:val="dotted" w:sz="4" w:space="0" w:color="auto"/>
              <w:right w:val="single" w:sz="2" w:space="0" w:color="4F81BD" w:themeColor="accent1"/>
            </w:tcBorders>
            <w:vAlign w:val="center"/>
          </w:tcPr>
          <w:p w:rsidR="00E717AE" w:rsidRPr="00AF3FEB" w:rsidRDefault="00E717AE" w:rsidP="00D82FD0">
            <w:pPr>
              <w:spacing w:before="30" w:after="30"/>
              <w:jc w:val="center"/>
              <w:rPr>
                <w:rFonts w:ascii="Arial" w:hAnsi="Arial" w:cs="Arial"/>
                <w:color w:val="002060"/>
                <w:sz w:val="20"/>
                <w:szCs w:val="20"/>
              </w:rPr>
            </w:pPr>
            <w:r w:rsidRPr="00AF3FEB">
              <w:rPr>
                <w:rFonts w:ascii="Arial" w:hAnsi="Arial" w:cs="Arial"/>
                <w:color w:val="002060"/>
                <w:sz w:val="20"/>
                <w:szCs w:val="20"/>
              </w:rPr>
              <w:t>|____|</w:t>
            </w:r>
          </w:p>
        </w:tc>
        <w:tc>
          <w:tcPr>
            <w:tcW w:w="1276" w:type="dxa"/>
            <w:tcBorders>
              <w:top w:val="dotted" w:sz="4" w:space="0" w:color="auto"/>
              <w:left w:val="single" w:sz="2" w:space="0" w:color="4F81BD" w:themeColor="accent1"/>
              <w:bottom w:val="dotted" w:sz="4" w:space="0" w:color="auto"/>
              <w:right w:val="single" w:sz="4" w:space="0" w:color="4F81BD" w:themeColor="accent1"/>
            </w:tcBorders>
            <w:vAlign w:val="center"/>
          </w:tcPr>
          <w:p w:rsidR="00E717AE" w:rsidRPr="00AF3FEB" w:rsidRDefault="00E717AE" w:rsidP="00D82FD0">
            <w:pPr>
              <w:spacing w:before="30" w:after="30"/>
              <w:jc w:val="center"/>
              <w:rPr>
                <w:rFonts w:ascii="Arial" w:hAnsi="Arial" w:cs="Arial"/>
                <w:color w:val="002060"/>
                <w:sz w:val="20"/>
                <w:szCs w:val="20"/>
              </w:rPr>
            </w:pPr>
            <w:r w:rsidRPr="00AF3FEB">
              <w:rPr>
                <w:rFonts w:ascii="Arial" w:hAnsi="Arial" w:cs="Arial"/>
                <w:color w:val="002060"/>
                <w:sz w:val="20"/>
                <w:szCs w:val="20"/>
              </w:rPr>
              <w:t>|____|</w:t>
            </w:r>
          </w:p>
        </w:tc>
      </w:tr>
      <w:tr w:rsidR="00E717AE" w:rsidRPr="00AF3FEB" w:rsidTr="001D3479">
        <w:trPr>
          <w:trHeight w:val="17"/>
        </w:trPr>
        <w:tc>
          <w:tcPr>
            <w:tcW w:w="884" w:type="dxa"/>
            <w:tcBorders>
              <w:left w:val="single" w:sz="4" w:space="0" w:color="4F81BD" w:themeColor="accent1"/>
              <w:right w:val="single" w:sz="2" w:space="0" w:color="4F81BD" w:themeColor="accent1"/>
            </w:tcBorders>
            <w:vAlign w:val="center"/>
          </w:tcPr>
          <w:p w:rsidR="00E717AE" w:rsidRPr="00AF3FEB" w:rsidRDefault="00E717AE" w:rsidP="00685ECF">
            <w:pPr>
              <w:jc w:val="center"/>
              <w:rPr>
                <w:rFonts w:ascii="Arial" w:hAnsi="Arial" w:cs="Arial"/>
                <w:color w:val="002060"/>
                <w:sz w:val="20"/>
                <w:szCs w:val="20"/>
              </w:rPr>
            </w:pPr>
            <w:r w:rsidRPr="00AF3FEB">
              <w:rPr>
                <w:rFonts w:ascii="Arial" w:eastAsia="Arial Unicode MS" w:hAnsi="Arial" w:cs="Arial"/>
                <w:color w:val="002060"/>
                <w:sz w:val="20"/>
                <w:szCs w:val="20"/>
                <w:lang w:val="en-GB"/>
              </w:rPr>
              <w:t>18.3.</w:t>
            </w:r>
            <w:r w:rsidRPr="00AF3FEB">
              <w:rPr>
                <w:rFonts w:ascii="Arial" w:hAnsi="Arial" w:cs="Arial"/>
                <w:color w:val="002060"/>
                <w:sz w:val="20"/>
                <w:szCs w:val="20"/>
              </w:rPr>
              <w:t>23</w:t>
            </w:r>
          </w:p>
        </w:tc>
        <w:tc>
          <w:tcPr>
            <w:tcW w:w="5887" w:type="dxa"/>
            <w:tcBorders>
              <w:top w:val="dotted" w:sz="4" w:space="0" w:color="auto"/>
              <w:left w:val="single" w:sz="2" w:space="0" w:color="4F81BD" w:themeColor="accent1"/>
              <w:bottom w:val="dotted" w:sz="4" w:space="0" w:color="auto"/>
              <w:right w:val="single" w:sz="2" w:space="0" w:color="4F81BD" w:themeColor="accent1"/>
            </w:tcBorders>
            <w:vAlign w:val="center"/>
          </w:tcPr>
          <w:p w:rsidR="00E717AE" w:rsidRPr="00AF3FEB" w:rsidRDefault="00E717AE" w:rsidP="0069321C">
            <w:pPr>
              <w:spacing w:before="30" w:after="30"/>
              <w:rPr>
                <w:rFonts w:ascii="Arial" w:hAnsi="Arial" w:cs="Arial"/>
                <w:color w:val="002060"/>
                <w:sz w:val="20"/>
                <w:szCs w:val="20"/>
              </w:rPr>
            </w:pPr>
            <w:r w:rsidRPr="00AF3FEB">
              <w:rPr>
                <w:rFonts w:ascii="Arial" w:eastAsia="Arial Unicode MS" w:hAnsi="Arial" w:cs="Arial"/>
                <w:color w:val="002060"/>
                <w:sz w:val="20"/>
                <w:szCs w:val="20"/>
              </w:rPr>
              <w:t>Fishing net</w:t>
            </w:r>
          </w:p>
        </w:tc>
        <w:tc>
          <w:tcPr>
            <w:tcW w:w="1984" w:type="dxa"/>
            <w:tcBorders>
              <w:top w:val="dotted" w:sz="4" w:space="0" w:color="auto"/>
              <w:left w:val="single" w:sz="2" w:space="0" w:color="4F81BD" w:themeColor="accent1"/>
              <w:bottom w:val="dotted" w:sz="4" w:space="0" w:color="auto"/>
              <w:right w:val="single" w:sz="2" w:space="0" w:color="4F81BD" w:themeColor="accent1"/>
            </w:tcBorders>
            <w:vAlign w:val="center"/>
          </w:tcPr>
          <w:p w:rsidR="00E717AE" w:rsidRPr="00AF3FEB" w:rsidRDefault="00E717AE" w:rsidP="00D82FD0">
            <w:pPr>
              <w:spacing w:before="30" w:after="30"/>
              <w:jc w:val="center"/>
              <w:rPr>
                <w:rFonts w:ascii="Arial" w:hAnsi="Arial" w:cs="Arial"/>
                <w:color w:val="002060"/>
                <w:sz w:val="20"/>
                <w:szCs w:val="20"/>
              </w:rPr>
            </w:pPr>
            <w:r w:rsidRPr="00AF3FEB">
              <w:rPr>
                <w:rFonts w:ascii="Arial" w:hAnsi="Arial" w:cs="Arial"/>
                <w:color w:val="002060"/>
                <w:sz w:val="20"/>
                <w:szCs w:val="20"/>
              </w:rPr>
              <w:t>|____|</w:t>
            </w:r>
          </w:p>
        </w:tc>
        <w:tc>
          <w:tcPr>
            <w:tcW w:w="1276" w:type="dxa"/>
            <w:tcBorders>
              <w:top w:val="dotted" w:sz="4" w:space="0" w:color="auto"/>
              <w:left w:val="single" w:sz="2" w:space="0" w:color="4F81BD" w:themeColor="accent1"/>
              <w:bottom w:val="dotted" w:sz="4" w:space="0" w:color="auto"/>
              <w:right w:val="single" w:sz="4" w:space="0" w:color="4F81BD" w:themeColor="accent1"/>
            </w:tcBorders>
            <w:vAlign w:val="center"/>
          </w:tcPr>
          <w:p w:rsidR="00E717AE" w:rsidRPr="00AF3FEB" w:rsidRDefault="00E717AE" w:rsidP="00D82FD0">
            <w:pPr>
              <w:spacing w:before="30" w:after="30"/>
              <w:jc w:val="center"/>
              <w:rPr>
                <w:rFonts w:ascii="Arial" w:hAnsi="Arial" w:cs="Arial"/>
                <w:color w:val="002060"/>
                <w:sz w:val="20"/>
                <w:szCs w:val="20"/>
              </w:rPr>
            </w:pPr>
            <w:r w:rsidRPr="00AF3FEB">
              <w:rPr>
                <w:rFonts w:ascii="Arial" w:hAnsi="Arial" w:cs="Arial"/>
                <w:color w:val="002060"/>
                <w:sz w:val="20"/>
                <w:szCs w:val="20"/>
              </w:rPr>
              <w:t>|____|</w:t>
            </w:r>
          </w:p>
        </w:tc>
      </w:tr>
      <w:tr w:rsidR="00E717AE" w:rsidRPr="00AF3FEB" w:rsidTr="001D3479">
        <w:trPr>
          <w:trHeight w:val="17"/>
        </w:trPr>
        <w:tc>
          <w:tcPr>
            <w:tcW w:w="884" w:type="dxa"/>
            <w:tcBorders>
              <w:left w:val="single" w:sz="4" w:space="0" w:color="4F81BD" w:themeColor="accent1"/>
              <w:right w:val="single" w:sz="2" w:space="0" w:color="4F81BD" w:themeColor="accent1"/>
            </w:tcBorders>
            <w:vAlign w:val="center"/>
          </w:tcPr>
          <w:p w:rsidR="00E717AE" w:rsidRPr="00AF3FEB" w:rsidRDefault="00E717AE" w:rsidP="00685ECF">
            <w:pPr>
              <w:jc w:val="center"/>
              <w:rPr>
                <w:rFonts w:ascii="Arial" w:hAnsi="Arial" w:cs="Arial"/>
                <w:color w:val="002060"/>
                <w:sz w:val="20"/>
                <w:szCs w:val="20"/>
              </w:rPr>
            </w:pPr>
            <w:r w:rsidRPr="00AF3FEB">
              <w:rPr>
                <w:rFonts w:ascii="Arial" w:eastAsia="Arial Unicode MS" w:hAnsi="Arial" w:cs="Arial"/>
                <w:color w:val="002060"/>
                <w:sz w:val="20"/>
                <w:szCs w:val="20"/>
                <w:lang w:val="en-GB"/>
              </w:rPr>
              <w:t>18.3.</w:t>
            </w:r>
            <w:r w:rsidRPr="00AF3FEB">
              <w:rPr>
                <w:rFonts w:ascii="Arial" w:hAnsi="Arial" w:cs="Arial"/>
                <w:color w:val="002060"/>
                <w:sz w:val="20"/>
                <w:szCs w:val="20"/>
              </w:rPr>
              <w:t>24</w:t>
            </w:r>
          </w:p>
        </w:tc>
        <w:tc>
          <w:tcPr>
            <w:tcW w:w="5887" w:type="dxa"/>
            <w:tcBorders>
              <w:top w:val="dotted" w:sz="4" w:space="0" w:color="auto"/>
              <w:left w:val="single" w:sz="2" w:space="0" w:color="4F81BD" w:themeColor="accent1"/>
              <w:bottom w:val="dotted" w:sz="4" w:space="0" w:color="auto"/>
              <w:right w:val="single" w:sz="2" w:space="0" w:color="4F81BD" w:themeColor="accent1"/>
            </w:tcBorders>
            <w:vAlign w:val="center"/>
          </w:tcPr>
          <w:p w:rsidR="00E717AE" w:rsidRPr="00AF3FEB" w:rsidRDefault="00E717AE" w:rsidP="0069321C">
            <w:pPr>
              <w:spacing w:before="30" w:after="30"/>
              <w:rPr>
                <w:rFonts w:ascii="Arial" w:hAnsi="Arial" w:cs="Arial"/>
                <w:color w:val="002060"/>
                <w:sz w:val="20"/>
                <w:szCs w:val="20"/>
              </w:rPr>
            </w:pPr>
            <w:r w:rsidRPr="00AF3FEB">
              <w:rPr>
                <w:rFonts w:ascii="Arial" w:eastAsia="Arial Unicode MS" w:hAnsi="Arial" w:cs="Arial"/>
                <w:color w:val="002060"/>
                <w:sz w:val="20"/>
                <w:szCs w:val="20"/>
              </w:rPr>
              <w:t>Fish/aquaculture pond</w:t>
            </w:r>
          </w:p>
        </w:tc>
        <w:tc>
          <w:tcPr>
            <w:tcW w:w="1984" w:type="dxa"/>
            <w:tcBorders>
              <w:top w:val="dotted" w:sz="4" w:space="0" w:color="auto"/>
              <w:left w:val="single" w:sz="2" w:space="0" w:color="4F81BD" w:themeColor="accent1"/>
              <w:bottom w:val="dotted" w:sz="4" w:space="0" w:color="auto"/>
              <w:right w:val="single" w:sz="2" w:space="0" w:color="4F81BD" w:themeColor="accent1"/>
            </w:tcBorders>
            <w:vAlign w:val="center"/>
          </w:tcPr>
          <w:p w:rsidR="00E717AE" w:rsidRPr="00AF3FEB" w:rsidRDefault="00E717AE" w:rsidP="00D82FD0">
            <w:pPr>
              <w:spacing w:before="30" w:after="30"/>
              <w:jc w:val="center"/>
              <w:rPr>
                <w:rFonts w:ascii="Arial" w:hAnsi="Arial" w:cs="Arial"/>
                <w:color w:val="002060"/>
                <w:sz w:val="20"/>
                <w:szCs w:val="20"/>
              </w:rPr>
            </w:pPr>
            <w:r w:rsidRPr="00AF3FEB">
              <w:rPr>
                <w:rFonts w:ascii="Arial" w:hAnsi="Arial" w:cs="Arial"/>
                <w:color w:val="002060"/>
                <w:sz w:val="20"/>
                <w:szCs w:val="20"/>
              </w:rPr>
              <w:t>|____|</w:t>
            </w:r>
          </w:p>
        </w:tc>
        <w:tc>
          <w:tcPr>
            <w:tcW w:w="1276" w:type="dxa"/>
            <w:tcBorders>
              <w:top w:val="dotted" w:sz="4" w:space="0" w:color="auto"/>
              <w:left w:val="single" w:sz="2" w:space="0" w:color="4F81BD" w:themeColor="accent1"/>
              <w:bottom w:val="dotted" w:sz="4" w:space="0" w:color="auto"/>
              <w:right w:val="single" w:sz="4" w:space="0" w:color="4F81BD" w:themeColor="accent1"/>
            </w:tcBorders>
            <w:vAlign w:val="center"/>
          </w:tcPr>
          <w:p w:rsidR="00E717AE" w:rsidRPr="00AF3FEB" w:rsidRDefault="00E717AE" w:rsidP="00D82FD0">
            <w:pPr>
              <w:spacing w:before="30" w:after="30"/>
              <w:jc w:val="center"/>
              <w:rPr>
                <w:rFonts w:ascii="Arial" w:hAnsi="Arial" w:cs="Arial"/>
                <w:color w:val="002060"/>
                <w:sz w:val="20"/>
                <w:szCs w:val="20"/>
              </w:rPr>
            </w:pPr>
            <w:r w:rsidRPr="00AF3FEB">
              <w:rPr>
                <w:rFonts w:ascii="Arial" w:hAnsi="Arial" w:cs="Arial"/>
                <w:color w:val="002060"/>
                <w:sz w:val="20"/>
                <w:szCs w:val="20"/>
              </w:rPr>
              <w:t>|____|</w:t>
            </w:r>
          </w:p>
        </w:tc>
      </w:tr>
      <w:tr w:rsidR="00E717AE" w:rsidRPr="00AF3FEB" w:rsidTr="001D3479">
        <w:trPr>
          <w:trHeight w:val="17"/>
        </w:trPr>
        <w:tc>
          <w:tcPr>
            <w:tcW w:w="884" w:type="dxa"/>
            <w:tcBorders>
              <w:left w:val="single" w:sz="4" w:space="0" w:color="4F81BD" w:themeColor="accent1"/>
              <w:bottom w:val="single" w:sz="2" w:space="0" w:color="4F81BD" w:themeColor="accent1"/>
              <w:right w:val="single" w:sz="2" w:space="0" w:color="4F81BD" w:themeColor="accent1"/>
            </w:tcBorders>
            <w:vAlign w:val="center"/>
          </w:tcPr>
          <w:p w:rsidR="00E717AE" w:rsidRPr="00AF3FEB" w:rsidRDefault="00E717AE" w:rsidP="00685ECF">
            <w:pPr>
              <w:jc w:val="center"/>
              <w:rPr>
                <w:rFonts w:ascii="Arial" w:hAnsi="Arial" w:cs="Arial"/>
                <w:color w:val="002060"/>
                <w:sz w:val="20"/>
                <w:szCs w:val="20"/>
              </w:rPr>
            </w:pPr>
            <w:r w:rsidRPr="00AF3FEB">
              <w:rPr>
                <w:rFonts w:ascii="Arial" w:eastAsia="Arial Unicode MS" w:hAnsi="Arial" w:cs="Arial"/>
                <w:color w:val="002060"/>
                <w:sz w:val="20"/>
                <w:szCs w:val="20"/>
                <w:lang w:val="en-GB"/>
              </w:rPr>
              <w:t>18.3.</w:t>
            </w:r>
            <w:r w:rsidRPr="00AF3FEB">
              <w:rPr>
                <w:rFonts w:ascii="Arial" w:hAnsi="Arial" w:cs="Arial"/>
                <w:color w:val="002060"/>
                <w:sz w:val="20"/>
                <w:szCs w:val="20"/>
              </w:rPr>
              <w:t>25</w:t>
            </w:r>
          </w:p>
        </w:tc>
        <w:tc>
          <w:tcPr>
            <w:tcW w:w="5887" w:type="dxa"/>
            <w:tcBorders>
              <w:top w:val="dotted" w:sz="4" w:space="0" w:color="auto"/>
              <w:left w:val="single" w:sz="2" w:space="0" w:color="4F81BD" w:themeColor="accent1"/>
              <w:bottom w:val="single" w:sz="2" w:space="0" w:color="4F81BD" w:themeColor="accent1"/>
              <w:right w:val="single" w:sz="2" w:space="0" w:color="4F81BD" w:themeColor="accent1"/>
            </w:tcBorders>
            <w:vAlign w:val="center"/>
          </w:tcPr>
          <w:p w:rsidR="00E717AE" w:rsidRPr="00AF3FEB" w:rsidRDefault="00E717AE" w:rsidP="0069321C">
            <w:pPr>
              <w:spacing w:before="30" w:after="30"/>
              <w:rPr>
                <w:rFonts w:ascii="Arial" w:hAnsi="Arial" w:cs="Arial"/>
                <w:color w:val="002060"/>
                <w:sz w:val="20"/>
                <w:szCs w:val="20"/>
              </w:rPr>
            </w:pPr>
            <w:r w:rsidRPr="00AF3FEB">
              <w:rPr>
                <w:rFonts w:ascii="Arial" w:eastAsia="Arial Unicode MS" w:hAnsi="Arial" w:cs="Arial"/>
                <w:color w:val="002060"/>
                <w:sz w:val="20"/>
                <w:szCs w:val="20"/>
              </w:rPr>
              <w:t>Household savings</w:t>
            </w:r>
          </w:p>
        </w:tc>
        <w:tc>
          <w:tcPr>
            <w:tcW w:w="1984" w:type="dxa"/>
            <w:tcBorders>
              <w:top w:val="dotted" w:sz="4" w:space="0" w:color="auto"/>
              <w:left w:val="single" w:sz="2" w:space="0" w:color="4F81BD" w:themeColor="accent1"/>
              <w:bottom w:val="single" w:sz="2" w:space="0" w:color="4F81BD" w:themeColor="accent1"/>
              <w:right w:val="single" w:sz="2" w:space="0" w:color="4F81BD" w:themeColor="accent1"/>
            </w:tcBorders>
            <w:vAlign w:val="center"/>
          </w:tcPr>
          <w:p w:rsidR="00E717AE" w:rsidRPr="00AF3FEB" w:rsidRDefault="00E717AE" w:rsidP="00D82FD0">
            <w:pPr>
              <w:spacing w:before="30" w:after="30"/>
              <w:jc w:val="center"/>
              <w:rPr>
                <w:rFonts w:ascii="Arial" w:hAnsi="Arial" w:cs="Arial"/>
                <w:color w:val="002060"/>
                <w:sz w:val="20"/>
                <w:szCs w:val="20"/>
              </w:rPr>
            </w:pPr>
            <w:r w:rsidRPr="00AF3FEB">
              <w:rPr>
                <w:rFonts w:ascii="Arial" w:hAnsi="Arial" w:cs="Arial"/>
                <w:color w:val="002060"/>
                <w:sz w:val="20"/>
                <w:szCs w:val="20"/>
              </w:rPr>
              <w:t>|____|</w:t>
            </w:r>
          </w:p>
        </w:tc>
        <w:tc>
          <w:tcPr>
            <w:tcW w:w="1276" w:type="dxa"/>
            <w:tcBorders>
              <w:top w:val="dotted" w:sz="4" w:space="0" w:color="auto"/>
              <w:left w:val="single" w:sz="2" w:space="0" w:color="4F81BD" w:themeColor="accent1"/>
              <w:bottom w:val="single" w:sz="2" w:space="0" w:color="4F81BD" w:themeColor="accent1"/>
              <w:right w:val="single" w:sz="4" w:space="0" w:color="4F81BD" w:themeColor="accent1"/>
            </w:tcBorders>
            <w:vAlign w:val="center"/>
          </w:tcPr>
          <w:p w:rsidR="00E717AE" w:rsidRPr="00AF3FEB" w:rsidRDefault="00E717AE" w:rsidP="00D82FD0">
            <w:pPr>
              <w:spacing w:before="30" w:after="30"/>
              <w:jc w:val="center"/>
              <w:rPr>
                <w:rFonts w:ascii="Arial" w:hAnsi="Arial" w:cs="Arial"/>
                <w:color w:val="002060"/>
                <w:sz w:val="20"/>
                <w:szCs w:val="20"/>
              </w:rPr>
            </w:pPr>
            <w:r w:rsidRPr="00AF3FEB">
              <w:rPr>
                <w:rFonts w:ascii="Arial" w:hAnsi="Arial" w:cs="Arial"/>
                <w:color w:val="002060"/>
                <w:sz w:val="20"/>
                <w:szCs w:val="20"/>
              </w:rPr>
              <w:t>|____|</w:t>
            </w:r>
          </w:p>
        </w:tc>
      </w:tr>
    </w:tbl>
    <w:p w:rsidR="00A22426" w:rsidRPr="00AF3FEB" w:rsidRDefault="00A22426">
      <w:pPr>
        <w:rPr>
          <w:rFonts w:ascii="Arial" w:hAnsi="Arial" w:cs="Arial"/>
          <w:color w:val="002060"/>
          <w:sz w:val="10"/>
          <w:szCs w:val="20"/>
        </w:rPr>
      </w:pPr>
    </w:p>
    <w:p w:rsidR="00350756" w:rsidRPr="00AF3FEB" w:rsidRDefault="00350756">
      <w:pPr>
        <w:rPr>
          <w:rFonts w:ascii="Arial" w:hAnsi="Arial" w:cs="Arial"/>
          <w:color w:val="002060"/>
          <w:sz w:val="10"/>
          <w:szCs w:val="20"/>
        </w:rPr>
      </w:pPr>
    </w:p>
    <w:p w:rsidR="00CE6C16" w:rsidRPr="00AF3FEB" w:rsidRDefault="00CE6C16">
      <w:pPr>
        <w:rPr>
          <w:rFonts w:ascii="Arial" w:hAnsi="Arial" w:cs="Arial"/>
          <w:color w:val="002060"/>
          <w:sz w:val="10"/>
          <w:szCs w:val="20"/>
        </w:rPr>
      </w:pPr>
      <w:r w:rsidRPr="00AF3FEB">
        <w:rPr>
          <w:rFonts w:ascii="Arial" w:hAnsi="Arial" w:cs="Arial"/>
          <w:color w:val="002060"/>
          <w:sz w:val="10"/>
          <w:szCs w:val="20"/>
        </w:rPr>
        <w:br w:type="page"/>
      </w:r>
    </w:p>
    <w:tbl>
      <w:tblPr>
        <w:tblW w:w="10031" w:type="dxa"/>
        <w:tblLook w:val="04A0" w:firstRow="1" w:lastRow="0" w:firstColumn="1" w:lastColumn="0" w:noHBand="0" w:noVBand="1"/>
      </w:tblPr>
      <w:tblGrid>
        <w:gridCol w:w="678"/>
        <w:gridCol w:w="1590"/>
        <w:gridCol w:w="4590"/>
        <w:gridCol w:w="1285"/>
        <w:gridCol w:w="38"/>
        <w:gridCol w:w="1850"/>
      </w:tblGrid>
      <w:tr w:rsidR="00AD4F70" w:rsidRPr="00AF3FEB" w:rsidTr="001D3479">
        <w:trPr>
          <w:trHeight w:val="22"/>
        </w:trPr>
        <w:tc>
          <w:tcPr>
            <w:tcW w:w="678" w:type="dxa"/>
            <w:vMerge w:val="restart"/>
            <w:tcBorders>
              <w:top w:val="single" w:sz="2" w:space="0" w:color="4F81BD" w:themeColor="accent1"/>
              <w:left w:val="single" w:sz="4" w:space="0" w:color="4F81BD" w:themeColor="accent1"/>
              <w:right w:val="single" w:sz="2" w:space="0" w:color="4F81BD" w:themeColor="accent1"/>
            </w:tcBorders>
          </w:tcPr>
          <w:p w:rsidR="00AD4F70" w:rsidRPr="00AF3FEB" w:rsidRDefault="00A4236B" w:rsidP="00A4236B">
            <w:pPr>
              <w:spacing w:before="40"/>
              <w:jc w:val="center"/>
              <w:rPr>
                <w:rFonts w:ascii="Arial" w:eastAsia="Arial Unicode MS" w:hAnsi="Arial" w:cs="Arial"/>
                <w:color w:val="002060"/>
                <w:sz w:val="20"/>
                <w:szCs w:val="20"/>
                <w:lang w:val="en-GB"/>
              </w:rPr>
            </w:pPr>
            <w:r w:rsidRPr="00AF3FEB">
              <w:rPr>
                <w:rFonts w:ascii="Arial" w:eastAsia="Arial Unicode MS" w:hAnsi="Arial" w:cs="Arial"/>
                <w:color w:val="002060"/>
                <w:sz w:val="20"/>
                <w:szCs w:val="20"/>
                <w:lang w:val="en-GB"/>
              </w:rPr>
              <w:lastRenderedPageBreak/>
              <w:t>18</w:t>
            </w:r>
            <w:r w:rsidR="00AD4F70" w:rsidRPr="00AF3FEB">
              <w:rPr>
                <w:rFonts w:ascii="Arial" w:eastAsia="Arial Unicode MS" w:hAnsi="Arial" w:cs="Arial"/>
                <w:color w:val="002060"/>
                <w:sz w:val="20"/>
                <w:szCs w:val="20"/>
                <w:lang w:val="en-GB"/>
              </w:rPr>
              <w:t>.4</w:t>
            </w:r>
          </w:p>
        </w:tc>
        <w:tc>
          <w:tcPr>
            <w:tcW w:w="9353" w:type="dxa"/>
            <w:gridSpan w:val="5"/>
            <w:tcBorders>
              <w:top w:val="single" w:sz="2" w:space="0" w:color="4F81BD" w:themeColor="accent1"/>
              <w:left w:val="single" w:sz="2" w:space="0" w:color="4F81BD" w:themeColor="accent1"/>
              <w:right w:val="single" w:sz="4" w:space="0" w:color="4F81BD" w:themeColor="accent1"/>
            </w:tcBorders>
            <w:vAlign w:val="center"/>
          </w:tcPr>
          <w:p w:rsidR="00AD4F70" w:rsidRPr="00AF3FEB" w:rsidRDefault="00AD4F70" w:rsidP="00AD4F70">
            <w:pPr>
              <w:rPr>
                <w:rFonts w:ascii="Arial" w:hAnsi="Arial" w:cs="Arial"/>
                <w:color w:val="002060"/>
                <w:sz w:val="20"/>
                <w:szCs w:val="20"/>
              </w:rPr>
            </w:pPr>
            <w:r w:rsidRPr="00AF3FEB">
              <w:rPr>
                <w:rFonts w:ascii="Arial" w:hAnsi="Arial" w:cs="Arial"/>
                <w:color w:val="002060"/>
                <w:sz w:val="20"/>
                <w:szCs w:val="20"/>
              </w:rPr>
              <w:t>Does your household own the house you are living in?</w:t>
            </w:r>
          </w:p>
        </w:tc>
      </w:tr>
      <w:tr w:rsidR="006719A1" w:rsidRPr="00AF3FEB" w:rsidTr="001D3479">
        <w:trPr>
          <w:trHeight w:val="22"/>
        </w:trPr>
        <w:tc>
          <w:tcPr>
            <w:tcW w:w="678" w:type="dxa"/>
            <w:vMerge/>
            <w:tcBorders>
              <w:left w:val="single" w:sz="4" w:space="0" w:color="4F81BD" w:themeColor="accent1"/>
              <w:right w:val="single" w:sz="2" w:space="0" w:color="4F81BD" w:themeColor="accent1"/>
            </w:tcBorders>
            <w:vAlign w:val="center"/>
          </w:tcPr>
          <w:p w:rsidR="006719A1" w:rsidRPr="00AF3FEB" w:rsidRDefault="006719A1" w:rsidP="00295C28">
            <w:pPr>
              <w:jc w:val="center"/>
              <w:rPr>
                <w:rFonts w:ascii="Arial" w:hAnsi="Arial" w:cs="Arial"/>
                <w:color w:val="002060"/>
                <w:sz w:val="20"/>
                <w:szCs w:val="20"/>
              </w:rPr>
            </w:pPr>
          </w:p>
        </w:tc>
        <w:tc>
          <w:tcPr>
            <w:tcW w:w="6180" w:type="dxa"/>
            <w:gridSpan w:val="2"/>
            <w:tcBorders>
              <w:left w:val="single" w:sz="2" w:space="0" w:color="4F81BD" w:themeColor="accent1"/>
              <w:bottom w:val="dotted" w:sz="4" w:space="0" w:color="auto"/>
              <w:right w:val="single" w:sz="2" w:space="0" w:color="4F81BD" w:themeColor="accent1"/>
            </w:tcBorders>
            <w:vAlign w:val="center"/>
          </w:tcPr>
          <w:p w:rsidR="006719A1" w:rsidRPr="00AF3FEB" w:rsidRDefault="006719A1" w:rsidP="00295C28">
            <w:pPr>
              <w:ind w:left="792"/>
              <w:rPr>
                <w:rFonts w:ascii="Arial" w:eastAsia="Arial Unicode MS" w:hAnsi="Arial" w:cs="Arial"/>
                <w:color w:val="002060"/>
                <w:sz w:val="20"/>
                <w:szCs w:val="20"/>
              </w:rPr>
            </w:pPr>
          </w:p>
        </w:tc>
        <w:tc>
          <w:tcPr>
            <w:tcW w:w="1285" w:type="dxa"/>
            <w:tcBorders>
              <w:left w:val="single" w:sz="2" w:space="0" w:color="4F81BD" w:themeColor="accent1"/>
              <w:bottom w:val="dotted" w:sz="4" w:space="0" w:color="auto"/>
              <w:right w:val="single" w:sz="2" w:space="0" w:color="4F81BD" w:themeColor="accent1"/>
            </w:tcBorders>
            <w:vAlign w:val="center"/>
          </w:tcPr>
          <w:p w:rsidR="006719A1" w:rsidRPr="00AF3FEB" w:rsidRDefault="00A83DE7" w:rsidP="006719A1">
            <w:pPr>
              <w:jc w:val="center"/>
              <w:rPr>
                <w:rFonts w:ascii="Arial" w:hAnsi="Arial" w:cs="Arial"/>
                <w:color w:val="002060"/>
                <w:sz w:val="20"/>
                <w:szCs w:val="20"/>
              </w:rPr>
            </w:pPr>
            <w:r w:rsidRPr="00AF3FEB">
              <w:rPr>
                <w:rFonts w:ascii="Arial" w:hAnsi="Arial" w:cs="Arial"/>
                <w:color w:val="002060"/>
                <w:sz w:val="20"/>
                <w:szCs w:val="20"/>
              </w:rPr>
              <w:t xml:space="preserve">Yes </w:t>
            </w:r>
            <w:r w:rsidR="006719A1" w:rsidRPr="00AF3FEB">
              <w:rPr>
                <w:rFonts w:ascii="Arial" w:hAnsi="Arial" w:cs="Arial"/>
                <w:color w:val="002060"/>
                <w:sz w:val="20"/>
                <w:szCs w:val="20"/>
              </w:rPr>
              <w:t>1</w:t>
            </w:r>
          </w:p>
        </w:tc>
        <w:tc>
          <w:tcPr>
            <w:tcW w:w="1888" w:type="dxa"/>
            <w:gridSpan w:val="2"/>
            <w:vMerge w:val="restart"/>
            <w:tcBorders>
              <w:left w:val="single" w:sz="2" w:space="0" w:color="4F81BD" w:themeColor="accent1"/>
              <w:bottom w:val="single" w:sz="4" w:space="0" w:color="auto"/>
              <w:right w:val="single" w:sz="4" w:space="0" w:color="4F81BD" w:themeColor="accent1"/>
            </w:tcBorders>
            <w:vAlign w:val="center"/>
          </w:tcPr>
          <w:p w:rsidR="006719A1" w:rsidRPr="00AF3FEB" w:rsidRDefault="006719A1" w:rsidP="00295C28">
            <w:pPr>
              <w:jc w:val="center"/>
              <w:rPr>
                <w:rFonts w:ascii="Arial" w:hAnsi="Arial" w:cs="Arial"/>
                <w:color w:val="002060"/>
                <w:sz w:val="20"/>
                <w:szCs w:val="20"/>
              </w:rPr>
            </w:pPr>
            <w:r w:rsidRPr="00AF3FEB">
              <w:rPr>
                <w:rFonts w:ascii="Arial" w:hAnsi="Arial" w:cs="Arial"/>
                <w:color w:val="002060"/>
                <w:sz w:val="20"/>
                <w:szCs w:val="20"/>
              </w:rPr>
              <w:t>|____|</w:t>
            </w:r>
          </w:p>
        </w:tc>
      </w:tr>
      <w:tr w:rsidR="006719A1" w:rsidRPr="00AF3FEB" w:rsidTr="001D3479">
        <w:trPr>
          <w:trHeight w:val="22"/>
        </w:trPr>
        <w:tc>
          <w:tcPr>
            <w:tcW w:w="678" w:type="dxa"/>
            <w:vMerge/>
            <w:tcBorders>
              <w:left w:val="single" w:sz="4" w:space="0" w:color="4F81BD" w:themeColor="accent1"/>
              <w:bottom w:val="single" w:sz="4" w:space="0" w:color="4F81BD" w:themeColor="accent1"/>
              <w:right w:val="single" w:sz="2" w:space="0" w:color="4F81BD" w:themeColor="accent1"/>
            </w:tcBorders>
            <w:vAlign w:val="center"/>
          </w:tcPr>
          <w:p w:rsidR="006719A1" w:rsidRPr="00AF3FEB" w:rsidRDefault="006719A1" w:rsidP="00295C28">
            <w:pPr>
              <w:jc w:val="center"/>
              <w:rPr>
                <w:rFonts w:ascii="Arial" w:hAnsi="Arial" w:cs="Arial"/>
                <w:color w:val="002060"/>
                <w:sz w:val="20"/>
                <w:szCs w:val="20"/>
              </w:rPr>
            </w:pPr>
          </w:p>
        </w:tc>
        <w:tc>
          <w:tcPr>
            <w:tcW w:w="6180" w:type="dxa"/>
            <w:gridSpan w:val="2"/>
            <w:tcBorders>
              <w:top w:val="dotted" w:sz="4" w:space="0" w:color="auto"/>
              <w:left w:val="single" w:sz="2" w:space="0" w:color="4F81BD" w:themeColor="accent1"/>
              <w:bottom w:val="single" w:sz="4" w:space="0" w:color="4F81BD" w:themeColor="accent1"/>
              <w:right w:val="single" w:sz="2" w:space="0" w:color="4F81BD" w:themeColor="accent1"/>
            </w:tcBorders>
            <w:vAlign w:val="center"/>
          </w:tcPr>
          <w:p w:rsidR="006719A1" w:rsidRPr="00AF3FEB" w:rsidRDefault="006719A1" w:rsidP="00295C28">
            <w:pPr>
              <w:pStyle w:val="Title1"/>
              <w:ind w:left="792"/>
              <w:rPr>
                <w:rFonts w:ascii="Arial" w:eastAsia="Arial Unicode MS" w:hAnsi="Arial" w:cs="Arial"/>
                <w:color w:val="002060"/>
                <w:lang w:val="en-US"/>
              </w:rPr>
            </w:pPr>
          </w:p>
        </w:tc>
        <w:tc>
          <w:tcPr>
            <w:tcW w:w="1285" w:type="dxa"/>
            <w:tcBorders>
              <w:top w:val="dotted" w:sz="4" w:space="0" w:color="auto"/>
              <w:left w:val="single" w:sz="2" w:space="0" w:color="4F81BD" w:themeColor="accent1"/>
              <w:bottom w:val="single" w:sz="4" w:space="0" w:color="4F81BD" w:themeColor="accent1"/>
              <w:right w:val="single" w:sz="2" w:space="0" w:color="4F81BD" w:themeColor="accent1"/>
            </w:tcBorders>
            <w:vAlign w:val="center"/>
          </w:tcPr>
          <w:p w:rsidR="006719A1" w:rsidRPr="00AF3FEB" w:rsidRDefault="00A83DE7" w:rsidP="006719A1">
            <w:pPr>
              <w:jc w:val="center"/>
              <w:rPr>
                <w:rFonts w:ascii="Arial" w:hAnsi="Arial" w:cs="Arial"/>
                <w:color w:val="002060"/>
                <w:sz w:val="20"/>
                <w:szCs w:val="20"/>
              </w:rPr>
            </w:pPr>
            <w:r w:rsidRPr="00AF3FEB">
              <w:rPr>
                <w:rFonts w:ascii="Arial" w:hAnsi="Arial" w:cs="Arial"/>
                <w:color w:val="002060"/>
                <w:sz w:val="20"/>
                <w:szCs w:val="20"/>
              </w:rPr>
              <w:t xml:space="preserve">No   </w:t>
            </w:r>
            <w:r w:rsidR="006719A1" w:rsidRPr="00AF3FEB">
              <w:rPr>
                <w:rFonts w:ascii="Arial" w:hAnsi="Arial" w:cs="Arial"/>
                <w:color w:val="002060"/>
                <w:sz w:val="20"/>
                <w:szCs w:val="20"/>
              </w:rPr>
              <w:t>2</w:t>
            </w:r>
          </w:p>
        </w:tc>
        <w:tc>
          <w:tcPr>
            <w:tcW w:w="1888" w:type="dxa"/>
            <w:gridSpan w:val="2"/>
            <w:vMerge/>
            <w:tcBorders>
              <w:left w:val="single" w:sz="2" w:space="0" w:color="4F81BD" w:themeColor="accent1"/>
              <w:bottom w:val="single" w:sz="4" w:space="0" w:color="4F81BD" w:themeColor="accent1"/>
              <w:right w:val="single" w:sz="4" w:space="0" w:color="4F81BD" w:themeColor="accent1"/>
            </w:tcBorders>
            <w:vAlign w:val="center"/>
          </w:tcPr>
          <w:p w:rsidR="006719A1" w:rsidRPr="00AF3FEB" w:rsidRDefault="006719A1" w:rsidP="00295C28">
            <w:pPr>
              <w:jc w:val="center"/>
              <w:rPr>
                <w:rFonts w:ascii="Arial" w:hAnsi="Arial" w:cs="Arial"/>
                <w:color w:val="002060"/>
                <w:sz w:val="20"/>
                <w:szCs w:val="20"/>
              </w:rPr>
            </w:pPr>
          </w:p>
        </w:tc>
      </w:tr>
      <w:tr w:rsidR="00AD4F70" w:rsidRPr="00AF3FEB" w:rsidTr="001D3479">
        <w:trPr>
          <w:trHeight w:val="28"/>
        </w:trPr>
        <w:tc>
          <w:tcPr>
            <w:tcW w:w="678" w:type="dxa"/>
            <w:tcBorders>
              <w:top w:val="single" w:sz="4" w:space="0" w:color="4F81BD" w:themeColor="accent1"/>
              <w:left w:val="single" w:sz="4" w:space="0" w:color="4F81BD" w:themeColor="accent1"/>
              <w:bottom w:val="single" w:sz="2" w:space="0" w:color="4F81BD" w:themeColor="accent1"/>
              <w:right w:val="single" w:sz="2" w:space="0" w:color="4F81BD" w:themeColor="accent1"/>
            </w:tcBorders>
          </w:tcPr>
          <w:p w:rsidR="00AD4F70" w:rsidRPr="00AF3FEB" w:rsidRDefault="00A4236B" w:rsidP="00A4236B">
            <w:pPr>
              <w:spacing w:before="40"/>
              <w:jc w:val="center"/>
              <w:rPr>
                <w:rFonts w:ascii="Arial" w:eastAsia="Arial Unicode MS" w:hAnsi="Arial" w:cs="Arial"/>
                <w:color w:val="002060"/>
                <w:sz w:val="20"/>
                <w:szCs w:val="20"/>
                <w:lang w:val="en-GB"/>
              </w:rPr>
            </w:pPr>
            <w:r w:rsidRPr="00AF3FEB">
              <w:rPr>
                <w:rFonts w:ascii="Arial" w:eastAsia="Arial Unicode MS" w:hAnsi="Arial" w:cs="Arial"/>
                <w:color w:val="002060"/>
                <w:sz w:val="20"/>
                <w:szCs w:val="20"/>
                <w:lang w:val="en-GB"/>
              </w:rPr>
              <w:t>18</w:t>
            </w:r>
            <w:r w:rsidR="00AD4F70" w:rsidRPr="00AF3FEB">
              <w:rPr>
                <w:rFonts w:ascii="Arial" w:eastAsia="Arial Unicode MS" w:hAnsi="Arial" w:cs="Arial"/>
                <w:color w:val="002060"/>
                <w:sz w:val="20"/>
                <w:szCs w:val="20"/>
                <w:lang w:val="en-GB"/>
              </w:rPr>
              <w:t>.5</w:t>
            </w:r>
          </w:p>
        </w:tc>
        <w:tc>
          <w:tcPr>
            <w:tcW w:w="9353" w:type="dxa"/>
            <w:gridSpan w:val="5"/>
            <w:tcBorders>
              <w:top w:val="single" w:sz="4" w:space="0" w:color="4F81BD" w:themeColor="accent1"/>
              <w:left w:val="single" w:sz="2" w:space="0" w:color="4F81BD" w:themeColor="accent1"/>
              <w:bottom w:val="single" w:sz="2" w:space="0" w:color="4F81BD" w:themeColor="accent1"/>
              <w:right w:val="single" w:sz="4" w:space="0" w:color="4F81BD" w:themeColor="accent1"/>
            </w:tcBorders>
          </w:tcPr>
          <w:p w:rsidR="00AD4F70" w:rsidRPr="00AF3FEB" w:rsidRDefault="00AD4F70" w:rsidP="00295C28">
            <w:pPr>
              <w:rPr>
                <w:rFonts w:ascii="Arial" w:hAnsi="Arial" w:cs="Arial"/>
                <w:caps/>
                <w:color w:val="002060"/>
                <w:sz w:val="20"/>
                <w:szCs w:val="20"/>
              </w:rPr>
            </w:pPr>
            <w:r w:rsidRPr="00AF3FEB">
              <w:rPr>
                <w:rFonts w:ascii="Arial" w:hAnsi="Arial" w:cs="Arial"/>
                <w:color w:val="002060"/>
                <w:sz w:val="20"/>
                <w:szCs w:val="20"/>
              </w:rPr>
              <w:t xml:space="preserve">What is the </w:t>
            </w:r>
            <w:r w:rsidRPr="00AF3FEB">
              <w:rPr>
                <w:rFonts w:ascii="Arial" w:hAnsi="Arial" w:cs="Arial"/>
                <w:b/>
                <w:color w:val="002060"/>
                <w:sz w:val="20"/>
                <w:szCs w:val="20"/>
                <w:u w:val="single"/>
              </w:rPr>
              <w:t>main</w:t>
            </w:r>
            <w:r w:rsidRPr="00AF3FEB">
              <w:rPr>
                <w:rFonts w:ascii="Arial" w:hAnsi="Arial" w:cs="Arial"/>
                <w:color w:val="002060"/>
                <w:sz w:val="20"/>
                <w:szCs w:val="20"/>
              </w:rPr>
              <w:t xml:space="preserve"> material of the house roof, walls and floors? If possible answer based on observation – if more than one house record for the best house.</w:t>
            </w:r>
          </w:p>
        </w:tc>
      </w:tr>
      <w:tr w:rsidR="006719A1" w:rsidRPr="00AF3FEB" w:rsidTr="001D3479">
        <w:trPr>
          <w:trHeight w:val="28"/>
        </w:trPr>
        <w:tc>
          <w:tcPr>
            <w:tcW w:w="678" w:type="dxa"/>
            <w:vMerge w:val="restart"/>
            <w:tcBorders>
              <w:top w:val="single" w:sz="2" w:space="0" w:color="4F81BD" w:themeColor="accent1"/>
              <w:left w:val="single" w:sz="4" w:space="0" w:color="4F81BD" w:themeColor="accent1"/>
              <w:right w:val="single" w:sz="2" w:space="0" w:color="4F81BD" w:themeColor="accent1"/>
            </w:tcBorders>
            <w:vAlign w:val="center"/>
          </w:tcPr>
          <w:p w:rsidR="006719A1" w:rsidRPr="00AF3FEB" w:rsidRDefault="00A4236B" w:rsidP="00556356">
            <w:pPr>
              <w:jc w:val="center"/>
              <w:rPr>
                <w:rFonts w:ascii="Arial" w:hAnsi="Arial" w:cs="Arial"/>
                <w:color w:val="002060"/>
                <w:sz w:val="20"/>
                <w:szCs w:val="20"/>
              </w:rPr>
            </w:pPr>
            <w:r w:rsidRPr="00AF3FEB">
              <w:rPr>
                <w:rFonts w:ascii="Arial" w:hAnsi="Arial" w:cs="Arial"/>
                <w:color w:val="002060"/>
                <w:sz w:val="20"/>
                <w:szCs w:val="20"/>
              </w:rPr>
              <w:t>18</w:t>
            </w:r>
            <w:r w:rsidR="006719A1" w:rsidRPr="00AF3FEB">
              <w:rPr>
                <w:rFonts w:ascii="Arial" w:hAnsi="Arial" w:cs="Arial"/>
                <w:color w:val="002060"/>
                <w:sz w:val="20"/>
                <w:szCs w:val="20"/>
              </w:rPr>
              <w:t>.</w:t>
            </w:r>
            <w:r w:rsidR="00556356" w:rsidRPr="00AF3FEB">
              <w:rPr>
                <w:rFonts w:ascii="Arial" w:hAnsi="Arial" w:cs="Arial"/>
                <w:color w:val="002060"/>
                <w:sz w:val="20"/>
                <w:szCs w:val="20"/>
              </w:rPr>
              <w:t>6</w:t>
            </w:r>
          </w:p>
        </w:tc>
        <w:tc>
          <w:tcPr>
            <w:tcW w:w="1590" w:type="dxa"/>
            <w:vMerge w:val="restart"/>
            <w:tcBorders>
              <w:top w:val="single" w:sz="2" w:space="0" w:color="4F81BD" w:themeColor="accent1"/>
              <w:left w:val="single" w:sz="2" w:space="0" w:color="4F81BD" w:themeColor="accent1"/>
              <w:right w:val="single" w:sz="2" w:space="0" w:color="4F81BD" w:themeColor="accent1"/>
            </w:tcBorders>
            <w:vAlign w:val="center"/>
          </w:tcPr>
          <w:p w:rsidR="006719A1" w:rsidRPr="00AF3FEB" w:rsidRDefault="006719A1" w:rsidP="00295C28">
            <w:pPr>
              <w:rPr>
                <w:rFonts w:ascii="Arial" w:eastAsia="Arial Unicode MS" w:hAnsi="Arial" w:cs="Arial"/>
                <w:b/>
                <w:color w:val="002060"/>
                <w:sz w:val="20"/>
                <w:szCs w:val="20"/>
              </w:rPr>
            </w:pPr>
            <w:r w:rsidRPr="00AF3FEB">
              <w:rPr>
                <w:rFonts w:ascii="Arial" w:eastAsia="Arial Unicode MS" w:hAnsi="Arial" w:cs="Arial"/>
                <w:b/>
                <w:color w:val="002060"/>
                <w:sz w:val="20"/>
                <w:szCs w:val="20"/>
              </w:rPr>
              <w:t xml:space="preserve">Roofing </w:t>
            </w:r>
          </w:p>
          <w:p w:rsidR="006719A1" w:rsidRPr="00AF3FEB" w:rsidRDefault="006719A1" w:rsidP="00295C28">
            <w:pPr>
              <w:rPr>
                <w:rFonts w:ascii="Arial" w:eastAsia="Arial Unicode MS" w:hAnsi="Arial" w:cs="Arial"/>
                <w:b/>
                <w:color w:val="002060"/>
                <w:sz w:val="20"/>
                <w:szCs w:val="20"/>
              </w:rPr>
            </w:pPr>
            <w:r w:rsidRPr="00AF3FEB">
              <w:rPr>
                <w:rFonts w:ascii="Arial" w:eastAsia="Arial Unicode MS" w:hAnsi="Arial" w:cs="Arial"/>
                <w:b/>
                <w:color w:val="002060"/>
                <w:sz w:val="20"/>
                <w:szCs w:val="20"/>
              </w:rPr>
              <w:t>material</w:t>
            </w:r>
          </w:p>
        </w:tc>
        <w:tc>
          <w:tcPr>
            <w:tcW w:w="4590" w:type="dxa"/>
            <w:tcBorders>
              <w:top w:val="single" w:sz="2" w:space="0" w:color="4F81BD" w:themeColor="accent1"/>
              <w:left w:val="single" w:sz="2" w:space="0" w:color="4F81BD" w:themeColor="accent1"/>
              <w:bottom w:val="dotted" w:sz="4" w:space="0" w:color="auto"/>
              <w:right w:val="single" w:sz="2" w:space="0" w:color="4F81BD" w:themeColor="accent1"/>
            </w:tcBorders>
            <w:vAlign w:val="center"/>
          </w:tcPr>
          <w:p w:rsidR="006719A1" w:rsidRPr="00AF3FEB" w:rsidRDefault="006719A1" w:rsidP="00295C28">
            <w:pPr>
              <w:rPr>
                <w:rFonts w:ascii="Arial" w:eastAsia="Arial Unicode MS" w:hAnsi="Arial" w:cs="Arial"/>
                <w:color w:val="002060"/>
                <w:sz w:val="20"/>
                <w:szCs w:val="20"/>
              </w:rPr>
            </w:pPr>
            <w:r w:rsidRPr="00AF3FEB">
              <w:rPr>
                <w:rFonts w:ascii="Arial" w:eastAsia="Arial Unicode MS" w:hAnsi="Arial" w:cs="Arial"/>
                <w:color w:val="002060"/>
                <w:sz w:val="20"/>
                <w:szCs w:val="20"/>
              </w:rPr>
              <w:t>Zinc sheets or corrugated iron</w:t>
            </w:r>
          </w:p>
        </w:tc>
        <w:tc>
          <w:tcPr>
            <w:tcW w:w="1323" w:type="dxa"/>
            <w:gridSpan w:val="2"/>
            <w:tcBorders>
              <w:top w:val="single" w:sz="2" w:space="0" w:color="4F81BD" w:themeColor="accent1"/>
              <w:left w:val="single" w:sz="2" w:space="0" w:color="4F81BD" w:themeColor="accent1"/>
              <w:bottom w:val="dotted" w:sz="4" w:space="0" w:color="auto"/>
              <w:right w:val="single" w:sz="2" w:space="0" w:color="4F81BD" w:themeColor="accent1"/>
            </w:tcBorders>
            <w:vAlign w:val="center"/>
          </w:tcPr>
          <w:p w:rsidR="006719A1" w:rsidRPr="00AF3FEB" w:rsidRDefault="006719A1" w:rsidP="006719A1">
            <w:pPr>
              <w:jc w:val="center"/>
              <w:rPr>
                <w:rFonts w:ascii="Arial" w:hAnsi="Arial" w:cs="Arial"/>
                <w:color w:val="002060"/>
                <w:sz w:val="20"/>
                <w:szCs w:val="20"/>
              </w:rPr>
            </w:pPr>
            <w:r w:rsidRPr="00AF3FEB">
              <w:rPr>
                <w:rFonts w:ascii="Arial" w:hAnsi="Arial" w:cs="Arial"/>
                <w:color w:val="002060"/>
                <w:sz w:val="20"/>
                <w:szCs w:val="20"/>
              </w:rPr>
              <w:t>1</w:t>
            </w:r>
          </w:p>
        </w:tc>
        <w:tc>
          <w:tcPr>
            <w:tcW w:w="1850" w:type="dxa"/>
            <w:vMerge w:val="restart"/>
            <w:tcBorders>
              <w:top w:val="single" w:sz="2" w:space="0" w:color="4F81BD" w:themeColor="accent1"/>
              <w:left w:val="single" w:sz="2" w:space="0" w:color="4F81BD" w:themeColor="accent1"/>
              <w:bottom w:val="single" w:sz="12" w:space="0" w:color="auto"/>
              <w:right w:val="single" w:sz="4" w:space="0" w:color="4F81BD" w:themeColor="accent1"/>
            </w:tcBorders>
            <w:vAlign w:val="center"/>
          </w:tcPr>
          <w:p w:rsidR="006719A1" w:rsidRPr="00AF3FEB" w:rsidRDefault="006719A1" w:rsidP="00295C28">
            <w:pPr>
              <w:jc w:val="center"/>
              <w:rPr>
                <w:rFonts w:ascii="Arial" w:hAnsi="Arial" w:cs="Arial"/>
                <w:color w:val="002060"/>
                <w:sz w:val="20"/>
                <w:szCs w:val="20"/>
              </w:rPr>
            </w:pPr>
            <w:r w:rsidRPr="00AF3FEB">
              <w:rPr>
                <w:rFonts w:ascii="Arial" w:hAnsi="Arial" w:cs="Arial"/>
                <w:color w:val="002060"/>
                <w:sz w:val="20"/>
                <w:szCs w:val="20"/>
              </w:rPr>
              <w:t>|____|</w:t>
            </w:r>
          </w:p>
        </w:tc>
      </w:tr>
      <w:tr w:rsidR="006719A1" w:rsidRPr="00AF3FEB" w:rsidTr="001D3479">
        <w:trPr>
          <w:trHeight w:val="28"/>
        </w:trPr>
        <w:tc>
          <w:tcPr>
            <w:tcW w:w="678" w:type="dxa"/>
            <w:vMerge/>
            <w:tcBorders>
              <w:left w:val="single" w:sz="4" w:space="0" w:color="4F81BD" w:themeColor="accent1"/>
              <w:right w:val="single" w:sz="2" w:space="0" w:color="4F81BD" w:themeColor="accent1"/>
            </w:tcBorders>
            <w:vAlign w:val="center"/>
          </w:tcPr>
          <w:p w:rsidR="006719A1" w:rsidRPr="00AF3FEB" w:rsidRDefault="006719A1" w:rsidP="00295C28">
            <w:pPr>
              <w:jc w:val="center"/>
              <w:rPr>
                <w:rFonts w:ascii="Arial" w:hAnsi="Arial" w:cs="Arial"/>
                <w:color w:val="002060"/>
                <w:sz w:val="20"/>
                <w:szCs w:val="20"/>
              </w:rPr>
            </w:pPr>
          </w:p>
        </w:tc>
        <w:tc>
          <w:tcPr>
            <w:tcW w:w="1590" w:type="dxa"/>
            <w:vMerge/>
            <w:tcBorders>
              <w:left w:val="single" w:sz="2" w:space="0" w:color="4F81BD" w:themeColor="accent1"/>
              <w:right w:val="single" w:sz="2" w:space="0" w:color="4F81BD" w:themeColor="accent1"/>
            </w:tcBorders>
            <w:vAlign w:val="center"/>
          </w:tcPr>
          <w:p w:rsidR="006719A1" w:rsidRPr="00AF3FEB" w:rsidRDefault="006719A1" w:rsidP="00295C28">
            <w:pPr>
              <w:rPr>
                <w:rFonts w:ascii="Arial" w:eastAsia="Arial Unicode MS" w:hAnsi="Arial" w:cs="Arial"/>
                <w:color w:val="002060"/>
                <w:sz w:val="20"/>
                <w:szCs w:val="20"/>
              </w:rPr>
            </w:pPr>
          </w:p>
        </w:tc>
        <w:tc>
          <w:tcPr>
            <w:tcW w:w="4590" w:type="dxa"/>
            <w:tcBorders>
              <w:top w:val="dotted" w:sz="4" w:space="0" w:color="auto"/>
              <w:left w:val="single" w:sz="2" w:space="0" w:color="4F81BD" w:themeColor="accent1"/>
              <w:bottom w:val="dotted" w:sz="4" w:space="0" w:color="auto"/>
              <w:right w:val="single" w:sz="2" w:space="0" w:color="4F81BD" w:themeColor="accent1"/>
            </w:tcBorders>
            <w:vAlign w:val="center"/>
          </w:tcPr>
          <w:p w:rsidR="006719A1" w:rsidRPr="00AF3FEB" w:rsidRDefault="006719A1" w:rsidP="00295C28">
            <w:pPr>
              <w:rPr>
                <w:rFonts w:ascii="Arial" w:eastAsia="Arial Unicode MS" w:hAnsi="Arial" w:cs="Arial"/>
                <w:color w:val="002060"/>
                <w:sz w:val="20"/>
                <w:szCs w:val="20"/>
              </w:rPr>
            </w:pPr>
            <w:r w:rsidRPr="00AF3FEB">
              <w:rPr>
                <w:rFonts w:ascii="Arial" w:eastAsia="Arial Unicode MS" w:hAnsi="Arial" w:cs="Arial"/>
                <w:color w:val="17365D" w:themeColor="text2" w:themeShade="BF"/>
                <w:sz w:val="20"/>
                <w:szCs w:val="20"/>
              </w:rPr>
              <w:t>Tarpaulin</w:t>
            </w:r>
            <w:r w:rsidRPr="00AF3FEB">
              <w:rPr>
                <w:rFonts w:ascii="Arial" w:eastAsia="Arial Unicode MS" w:hAnsi="Arial" w:cs="Arial"/>
                <w:color w:val="002060"/>
                <w:sz w:val="20"/>
                <w:szCs w:val="20"/>
              </w:rPr>
              <w:t xml:space="preserve"> or plastic sheet</w:t>
            </w:r>
          </w:p>
        </w:tc>
        <w:tc>
          <w:tcPr>
            <w:tcW w:w="1323" w:type="dxa"/>
            <w:gridSpan w:val="2"/>
            <w:tcBorders>
              <w:top w:val="dotted" w:sz="4" w:space="0" w:color="auto"/>
              <w:left w:val="single" w:sz="2" w:space="0" w:color="4F81BD" w:themeColor="accent1"/>
              <w:bottom w:val="dotted" w:sz="4" w:space="0" w:color="auto"/>
              <w:right w:val="single" w:sz="2" w:space="0" w:color="4F81BD" w:themeColor="accent1"/>
            </w:tcBorders>
            <w:vAlign w:val="center"/>
          </w:tcPr>
          <w:p w:rsidR="006719A1" w:rsidRPr="00AF3FEB" w:rsidRDefault="006719A1" w:rsidP="006719A1">
            <w:pPr>
              <w:jc w:val="center"/>
              <w:rPr>
                <w:rFonts w:ascii="Arial" w:hAnsi="Arial" w:cs="Arial"/>
                <w:color w:val="002060"/>
                <w:sz w:val="20"/>
                <w:szCs w:val="20"/>
              </w:rPr>
            </w:pPr>
            <w:r w:rsidRPr="00AF3FEB">
              <w:rPr>
                <w:rFonts w:ascii="Arial" w:hAnsi="Arial" w:cs="Arial"/>
                <w:color w:val="002060"/>
                <w:sz w:val="20"/>
                <w:szCs w:val="20"/>
              </w:rPr>
              <w:t>2</w:t>
            </w:r>
          </w:p>
        </w:tc>
        <w:tc>
          <w:tcPr>
            <w:tcW w:w="1850" w:type="dxa"/>
            <w:vMerge/>
            <w:tcBorders>
              <w:left w:val="single" w:sz="2" w:space="0" w:color="4F81BD" w:themeColor="accent1"/>
              <w:bottom w:val="single" w:sz="12" w:space="0" w:color="auto"/>
              <w:right w:val="single" w:sz="4" w:space="0" w:color="4F81BD" w:themeColor="accent1"/>
            </w:tcBorders>
            <w:vAlign w:val="center"/>
          </w:tcPr>
          <w:p w:rsidR="006719A1" w:rsidRPr="00AF3FEB" w:rsidRDefault="006719A1" w:rsidP="00295C28">
            <w:pPr>
              <w:jc w:val="center"/>
              <w:rPr>
                <w:rFonts w:ascii="Arial" w:hAnsi="Arial" w:cs="Arial"/>
                <w:color w:val="002060"/>
                <w:sz w:val="20"/>
                <w:szCs w:val="20"/>
              </w:rPr>
            </w:pPr>
          </w:p>
        </w:tc>
      </w:tr>
      <w:tr w:rsidR="006719A1" w:rsidRPr="00AF3FEB" w:rsidTr="001D3479">
        <w:trPr>
          <w:trHeight w:val="28"/>
        </w:trPr>
        <w:tc>
          <w:tcPr>
            <w:tcW w:w="678" w:type="dxa"/>
            <w:vMerge/>
            <w:tcBorders>
              <w:left w:val="single" w:sz="4" w:space="0" w:color="4F81BD" w:themeColor="accent1"/>
              <w:right w:val="single" w:sz="2" w:space="0" w:color="4F81BD" w:themeColor="accent1"/>
            </w:tcBorders>
            <w:vAlign w:val="center"/>
          </w:tcPr>
          <w:p w:rsidR="006719A1" w:rsidRPr="00AF3FEB" w:rsidRDefault="006719A1" w:rsidP="00295C28">
            <w:pPr>
              <w:jc w:val="center"/>
              <w:rPr>
                <w:rFonts w:ascii="Arial" w:hAnsi="Arial" w:cs="Arial"/>
                <w:color w:val="002060"/>
                <w:sz w:val="20"/>
                <w:szCs w:val="20"/>
              </w:rPr>
            </w:pPr>
          </w:p>
        </w:tc>
        <w:tc>
          <w:tcPr>
            <w:tcW w:w="1590" w:type="dxa"/>
            <w:vMerge/>
            <w:tcBorders>
              <w:left w:val="single" w:sz="2" w:space="0" w:color="4F81BD" w:themeColor="accent1"/>
              <w:right w:val="single" w:sz="2" w:space="0" w:color="4F81BD" w:themeColor="accent1"/>
            </w:tcBorders>
            <w:vAlign w:val="center"/>
          </w:tcPr>
          <w:p w:rsidR="006719A1" w:rsidRPr="00AF3FEB" w:rsidRDefault="006719A1" w:rsidP="00295C28">
            <w:pPr>
              <w:rPr>
                <w:rFonts w:ascii="Arial" w:eastAsia="Arial Unicode MS" w:hAnsi="Arial" w:cs="Arial"/>
                <w:color w:val="002060"/>
                <w:sz w:val="20"/>
                <w:szCs w:val="20"/>
              </w:rPr>
            </w:pPr>
          </w:p>
        </w:tc>
        <w:tc>
          <w:tcPr>
            <w:tcW w:w="4590" w:type="dxa"/>
            <w:tcBorders>
              <w:top w:val="dotted" w:sz="4" w:space="0" w:color="auto"/>
              <w:left w:val="single" w:sz="2" w:space="0" w:color="4F81BD" w:themeColor="accent1"/>
              <w:bottom w:val="dotted" w:sz="4" w:space="0" w:color="auto"/>
              <w:right w:val="single" w:sz="2" w:space="0" w:color="4F81BD" w:themeColor="accent1"/>
            </w:tcBorders>
            <w:vAlign w:val="center"/>
          </w:tcPr>
          <w:p w:rsidR="006719A1" w:rsidRPr="00AF3FEB" w:rsidRDefault="006719A1" w:rsidP="00295C28">
            <w:pPr>
              <w:rPr>
                <w:rFonts w:ascii="Arial" w:eastAsia="Arial Unicode MS" w:hAnsi="Arial" w:cs="Arial"/>
                <w:color w:val="002060"/>
                <w:sz w:val="20"/>
                <w:szCs w:val="20"/>
              </w:rPr>
            </w:pPr>
            <w:r w:rsidRPr="00AF3FEB">
              <w:rPr>
                <w:rFonts w:ascii="Arial" w:eastAsia="Arial Unicode MS" w:hAnsi="Arial" w:cs="Arial"/>
                <w:color w:val="002060"/>
                <w:sz w:val="20"/>
                <w:szCs w:val="20"/>
              </w:rPr>
              <w:t>Palm frond or thatch</w:t>
            </w:r>
          </w:p>
        </w:tc>
        <w:tc>
          <w:tcPr>
            <w:tcW w:w="1323" w:type="dxa"/>
            <w:gridSpan w:val="2"/>
            <w:tcBorders>
              <w:top w:val="dotted" w:sz="4" w:space="0" w:color="auto"/>
              <w:left w:val="single" w:sz="2" w:space="0" w:color="4F81BD" w:themeColor="accent1"/>
              <w:bottom w:val="dotted" w:sz="4" w:space="0" w:color="auto"/>
              <w:right w:val="single" w:sz="2" w:space="0" w:color="4F81BD" w:themeColor="accent1"/>
            </w:tcBorders>
            <w:vAlign w:val="center"/>
          </w:tcPr>
          <w:p w:rsidR="006719A1" w:rsidRPr="00AF3FEB" w:rsidRDefault="006719A1" w:rsidP="006719A1">
            <w:pPr>
              <w:jc w:val="center"/>
              <w:rPr>
                <w:rFonts w:ascii="Arial" w:hAnsi="Arial" w:cs="Arial"/>
                <w:color w:val="002060"/>
                <w:sz w:val="20"/>
                <w:szCs w:val="20"/>
              </w:rPr>
            </w:pPr>
            <w:r w:rsidRPr="00AF3FEB">
              <w:rPr>
                <w:rFonts w:ascii="Arial" w:hAnsi="Arial" w:cs="Arial"/>
                <w:color w:val="002060"/>
                <w:sz w:val="20"/>
                <w:szCs w:val="20"/>
              </w:rPr>
              <w:t>3</w:t>
            </w:r>
          </w:p>
        </w:tc>
        <w:tc>
          <w:tcPr>
            <w:tcW w:w="1850" w:type="dxa"/>
            <w:vMerge/>
            <w:tcBorders>
              <w:left w:val="single" w:sz="2" w:space="0" w:color="4F81BD" w:themeColor="accent1"/>
              <w:bottom w:val="single" w:sz="12" w:space="0" w:color="auto"/>
              <w:right w:val="single" w:sz="4" w:space="0" w:color="4F81BD" w:themeColor="accent1"/>
            </w:tcBorders>
            <w:vAlign w:val="center"/>
          </w:tcPr>
          <w:p w:rsidR="006719A1" w:rsidRPr="00AF3FEB" w:rsidRDefault="006719A1" w:rsidP="00295C28">
            <w:pPr>
              <w:jc w:val="center"/>
              <w:rPr>
                <w:rFonts w:ascii="Arial" w:hAnsi="Arial" w:cs="Arial"/>
                <w:color w:val="002060"/>
                <w:sz w:val="20"/>
                <w:szCs w:val="20"/>
              </w:rPr>
            </w:pPr>
          </w:p>
        </w:tc>
      </w:tr>
      <w:tr w:rsidR="006719A1" w:rsidRPr="00AF3FEB" w:rsidTr="001D3479">
        <w:trPr>
          <w:trHeight w:val="353"/>
        </w:trPr>
        <w:tc>
          <w:tcPr>
            <w:tcW w:w="678" w:type="dxa"/>
            <w:vMerge/>
            <w:tcBorders>
              <w:left w:val="single" w:sz="4" w:space="0" w:color="4F81BD" w:themeColor="accent1"/>
              <w:bottom w:val="single" w:sz="4" w:space="0" w:color="4F81BD" w:themeColor="accent1"/>
              <w:right w:val="single" w:sz="2" w:space="0" w:color="4F81BD" w:themeColor="accent1"/>
            </w:tcBorders>
            <w:vAlign w:val="center"/>
          </w:tcPr>
          <w:p w:rsidR="006719A1" w:rsidRPr="00AF3FEB" w:rsidRDefault="006719A1" w:rsidP="00295C28">
            <w:pPr>
              <w:jc w:val="center"/>
              <w:rPr>
                <w:rFonts w:ascii="Arial" w:hAnsi="Arial" w:cs="Arial"/>
                <w:color w:val="002060"/>
                <w:sz w:val="20"/>
                <w:szCs w:val="20"/>
              </w:rPr>
            </w:pPr>
          </w:p>
        </w:tc>
        <w:tc>
          <w:tcPr>
            <w:tcW w:w="1590" w:type="dxa"/>
            <w:vMerge/>
            <w:tcBorders>
              <w:left w:val="single" w:sz="2" w:space="0" w:color="4F81BD" w:themeColor="accent1"/>
              <w:bottom w:val="single" w:sz="4" w:space="0" w:color="4F81BD" w:themeColor="accent1"/>
              <w:right w:val="single" w:sz="2" w:space="0" w:color="4F81BD" w:themeColor="accent1"/>
            </w:tcBorders>
            <w:vAlign w:val="center"/>
          </w:tcPr>
          <w:p w:rsidR="006719A1" w:rsidRPr="00AF3FEB" w:rsidRDefault="006719A1" w:rsidP="00295C28">
            <w:pPr>
              <w:rPr>
                <w:rFonts w:ascii="Arial" w:eastAsia="Arial Unicode MS" w:hAnsi="Arial" w:cs="Arial"/>
                <w:color w:val="002060"/>
                <w:sz w:val="20"/>
                <w:szCs w:val="20"/>
              </w:rPr>
            </w:pPr>
          </w:p>
        </w:tc>
        <w:tc>
          <w:tcPr>
            <w:tcW w:w="4590" w:type="dxa"/>
            <w:tcBorders>
              <w:top w:val="dotted" w:sz="4" w:space="0" w:color="auto"/>
              <w:left w:val="single" w:sz="2" w:space="0" w:color="4F81BD" w:themeColor="accent1"/>
              <w:bottom w:val="single" w:sz="4" w:space="0" w:color="4F81BD" w:themeColor="accent1"/>
              <w:right w:val="single" w:sz="2" w:space="0" w:color="4F81BD" w:themeColor="accent1"/>
            </w:tcBorders>
            <w:vAlign w:val="center"/>
          </w:tcPr>
          <w:p w:rsidR="006719A1" w:rsidRPr="00AF3FEB" w:rsidRDefault="006719A1" w:rsidP="00295C28">
            <w:pPr>
              <w:rPr>
                <w:rFonts w:ascii="Arial" w:eastAsia="Arial Unicode MS" w:hAnsi="Arial" w:cs="Arial"/>
                <w:color w:val="002060"/>
                <w:sz w:val="20"/>
                <w:szCs w:val="20"/>
              </w:rPr>
            </w:pPr>
            <w:r w:rsidRPr="00AF3FEB">
              <w:rPr>
                <w:rFonts w:ascii="Arial" w:eastAsia="Arial Unicode MS" w:hAnsi="Arial" w:cs="Arial"/>
                <w:color w:val="002060"/>
                <w:sz w:val="20"/>
                <w:szCs w:val="20"/>
              </w:rPr>
              <w:t>Other (specify) ________________________</w:t>
            </w:r>
          </w:p>
        </w:tc>
        <w:tc>
          <w:tcPr>
            <w:tcW w:w="1323" w:type="dxa"/>
            <w:gridSpan w:val="2"/>
            <w:tcBorders>
              <w:top w:val="dotted" w:sz="4" w:space="0" w:color="auto"/>
              <w:left w:val="single" w:sz="2" w:space="0" w:color="4F81BD" w:themeColor="accent1"/>
              <w:bottom w:val="single" w:sz="4" w:space="0" w:color="4F81BD" w:themeColor="accent1"/>
              <w:right w:val="single" w:sz="2" w:space="0" w:color="4F81BD" w:themeColor="accent1"/>
            </w:tcBorders>
            <w:vAlign w:val="center"/>
          </w:tcPr>
          <w:p w:rsidR="006719A1" w:rsidRPr="00AF3FEB" w:rsidRDefault="006719A1" w:rsidP="006719A1">
            <w:pPr>
              <w:jc w:val="center"/>
              <w:rPr>
                <w:rFonts w:ascii="Arial" w:hAnsi="Arial" w:cs="Arial"/>
                <w:color w:val="002060"/>
                <w:sz w:val="20"/>
                <w:szCs w:val="20"/>
              </w:rPr>
            </w:pPr>
            <w:r w:rsidRPr="00AF3FEB">
              <w:rPr>
                <w:rFonts w:ascii="Arial" w:hAnsi="Arial" w:cs="Arial"/>
                <w:color w:val="002060"/>
                <w:sz w:val="20"/>
                <w:szCs w:val="20"/>
              </w:rPr>
              <w:t>88</w:t>
            </w:r>
          </w:p>
        </w:tc>
        <w:tc>
          <w:tcPr>
            <w:tcW w:w="1850" w:type="dxa"/>
            <w:vMerge/>
            <w:tcBorders>
              <w:left w:val="single" w:sz="2" w:space="0" w:color="4F81BD" w:themeColor="accent1"/>
              <w:bottom w:val="single" w:sz="4" w:space="0" w:color="4F81BD" w:themeColor="accent1"/>
              <w:right w:val="single" w:sz="4" w:space="0" w:color="4F81BD" w:themeColor="accent1"/>
            </w:tcBorders>
            <w:vAlign w:val="center"/>
          </w:tcPr>
          <w:p w:rsidR="006719A1" w:rsidRPr="00AF3FEB" w:rsidRDefault="006719A1" w:rsidP="00295C28">
            <w:pPr>
              <w:jc w:val="center"/>
              <w:rPr>
                <w:rFonts w:ascii="Arial" w:hAnsi="Arial" w:cs="Arial"/>
                <w:color w:val="002060"/>
                <w:sz w:val="20"/>
                <w:szCs w:val="20"/>
              </w:rPr>
            </w:pPr>
          </w:p>
        </w:tc>
      </w:tr>
      <w:tr w:rsidR="006719A1" w:rsidRPr="00AF3FEB" w:rsidTr="001D3479">
        <w:trPr>
          <w:trHeight w:val="28"/>
        </w:trPr>
        <w:tc>
          <w:tcPr>
            <w:tcW w:w="678" w:type="dxa"/>
            <w:vMerge w:val="restart"/>
            <w:tcBorders>
              <w:top w:val="single" w:sz="4" w:space="0" w:color="4F81BD" w:themeColor="accent1"/>
              <w:left w:val="single" w:sz="4" w:space="0" w:color="4F81BD" w:themeColor="accent1"/>
              <w:bottom w:val="single" w:sz="4" w:space="0" w:color="4F81BD" w:themeColor="accent1"/>
              <w:right w:val="single" w:sz="2" w:space="0" w:color="4F81BD" w:themeColor="accent1"/>
            </w:tcBorders>
            <w:vAlign w:val="center"/>
          </w:tcPr>
          <w:p w:rsidR="006719A1" w:rsidRPr="00AF3FEB" w:rsidRDefault="00A4236B" w:rsidP="00556356">
            <w:pPr>
              <w:jc w:val="center"/>
              <w:rPr>
                <w:rFonts w:ascii="Arial" w:hAnsi="Arial" w:cs="Arial"/>
                <w:color w:val="002060"/>
                <w:sz w:val="20"/>
                <w:szCs w:val="20"/>
              </w:rPr>
            </w:pPr>
            <w:r w:rsidRPr="00AF3FEB">
              <w:rPr>
                <w:rFonts w:ascii="Arial" w:hAnsi="Arial" w:cs="Arial"/>
                <w:color w:val="002060"/>
                <w:sz w:val="20"/>
                <w:szCs w:val="20"/>
              </w:rPr>
              <w:t>18</w:t>
            </w:r>
            <w:r w:rsidR="006719A1" w:rsidRPr="00AF3FEB">
              <w:rPr>
                <w:rFonts w:ascii="Arial" w:hAnsi="Arial" w:cs="Arial"/>
                <w:color w:val="002060"/>
                <w:sz w:val="20"/>
                <w:szCs w:val="20"/>
              </w:rPr>
              <w:t>.</w:t>
            </w:r>
            <w:r w:rsidR="00556356" w:rsidRPr="00AF3FEB">
              <w:rPr>
                <w:rFonts w:ascii="Arial" w:hAnsi="Arial" w:cs="Arial"/>
                <w:color w:val="002060"/>
                <w:sz w:val="20"/>
                <w:szCs w:val="20"/>
              </w:rPr>
              <w:t>7</w:t>
            </w:r>
          </w:p>
        </w:tc>
        <w:tc>
          <w:tcPr>
            <w:tcW w:w="1590" w:type="dxa"/>
            <w:vMerge w:val="restart"/>
            <w:tcBorders>
              <w:top w:val="single" w:sz="4" w:space="0" w:color="4F81BD" w:themeColor="accent1"/>
              <w:left w:val="single" w:sz="2" w:space="0" w:color="4F81BD" w:themeColor="accent1"/>
              <w:bottom w:val="single" w:sz="4" w:space="0" w:color="4F81BD" w:themeColor="accent1"/>
              <w:right w:val="single" w:sz="2" w:space="0" w:color="4F81BD" w:themeColor="accent1"/>
            </w:tcBorders>
            <w:vAlign w:val="center"/>
          </w:tcPr>
          <w:p w:rsidR="006719A1" w:rsidRPr="00AF3FEB" w:rsidRDefault="006719A1" w:rsidP="00295C28">
            <w:pPr>
              <w:rPr>
                <w:rFonts w:ascii="Arial" w:eastAsia="Arial Unicode MS" w:hAnsi="Arial" w:cs="Arial"/>
                <w:b/>
                <w:color w:val="002060"/>
                <w:sz w:val="20"/>
                <w:szCs w:val="20"/>
              </w:rPr>
            </w:pPr>
            <w:r w:rsidRPr="00AF3FEB">
              <w:rPr>
                <w:rFonts w:ascii="Arial" w:eastAsia="Arial Unicode MS" w:hAnsi="Arial" w:cs="Arial"/>
                <w:b/>
                <w:color w:val="002060"/>
                <w:sz w:val="20"/>
                <w:szCs w:val="20"/>
              </w:rPr>
              <w:t>Wall material</w:t>
            </w:r>
          </w:p>
        </w:tc>
        <w:tc>
          <w:tcPr>
            <w:tcW w:w="4590" w:type="dxa"/>
            <w:tcBorders>
              <w:top w:val="single" w:sz="4" w:space="0" w:color="4F81BD" w:themeColor="accent1"/>
              <w:left w:val="single" w:sz="2" w:space="0" w:color="4F81BD" w:themeColor="accent1"/>
              <w:bottom w:val="single" w:sz="4" w:space="0" w:color="4F81BD" w:themeColor="accent1"/>
              <w:right w:val="single" w:sz="2" w:space="0" w:color="4F81BD" w:themeColor="accent1"/>
            </w:tcBorders>
            <w:vAlign w:val="center"/>
          </w:tcPr>
          <w:p w:rsidR="006719A1" w:rsidRPr="00AF3FEB" w:rsidRDefault="006719A1" w:rsidP="00295C28">
            <w:pPr>
              <w:rPr>
                <w:rFonts w:ascii="Arial" w:eastAsia="Arial Unicode MS" w:hAnsi="Arial" w:cs="Arial"/>
                <w:color w:val="002060"/>
                <w:sz w:val="20"/>
                <w:szCs w:val="20"/>
              </w:rPr>
            </w:pPr>
            <w:r w:rsidRPr="00AF3FEB">
              <w:rPr>
                <w:rFonts w:ascii="Arial" w:eastAsia="Arial Unicode MS" w:hAnsi="Arial" w:cs="Arial"/>
                <w:color w:val="002060"/>
                <w:sz w:val="20"/>
                <w:szCs w:val="20"/>
              </w:rPr>
              <w:t>Zinc sheets or corrugated iron</w:t>
            </w:r>
          </w:p>
        </w:tc>
        <w:tc>
          <w:tcPr>
            <w:tcW w:w="1323" w:type="dxa"/>
            <w:gridSpan w:val="2"/>
            <w:tcBorders>
              <w:top w:val="single" w:sz="4" w:space="0" w:color="4F81BD" w:themeColor="accent1"/>
              <w:left w:val="single" w:sz="2" w:space="0" w:color="4F81BD" w:themeColor="accent1"/>
              <w:bottom w:val="single" w:sz="4" w:space="0" w:color="4F81BD" w:themeColor="accent1"/>
              <w:right w:val="single" w:sz="2" w:space="0" w:color="4F81BD" w:themeColor="accent1"/>
            </w:tcBorders>
            <w:vAlign w:val="center"/>
          </w:tcPr>
          <w:p w:rsidR="006719A1" w:rsidRPr="00AF3FEB" w:rsidRDefault="006719A1" w:rsidP="006719A1">
            <w:pPr>
              <w:jc w:val="center"/>
              <w:rPr>
                <w:rFonts w:ascii="Arial" w:hAnsi="Arial" w:cs="Arial"/>
                <w:color w:val="002060"/>
                <w:sz w:val="20"/>
                <w:szCs w:val="20"/>
              </w:rPr>
            </w:pPr>
            <w:r w:rsidRPr="00AF3FEB">
              <w:rPr>
                <w:rFonts w:ascii="Arial" w:hAnsi="Arial" w:cs="Arial"/>
                <w:color w:val="002060"/>
                <w:sz w:val="20"/>
                <w:szCs w:val="20"/>
              </w:rPr>
              <w:t>1</w:t>
            </w:r>
          </w:p>
        </w:tc>
        <w:tc>
          <w:tcPr>
            <w:tcW w:w="1850" w:type="dxa"/>
            <w:vMerge w:val="restart"/>
            <w:tcBorders>
              <w:top w:val="single" w:sz="4" w:space="0" w:color="4F81BD" w:themeColor="accent1"/>
              <w:left w:val="single" w:sz="2" w:space="0" w:color="4F81BD" w:themeColor="accent1"/>
              <w:bottom w:val="single" w:sz="4" w:space="0" w:color="4F81BD" w:themeColor="accent1"/>
              <w:right w:val="single" w:sz="4" w:space="0" w:color="4F81BD" w:themeColor="accent1"/>
            </w:tcBorders>
            <w:vAlign w:val="center"/>
          </w:tcPr>
          <w:p w:rsidR="006719A1" w:rsidRPr="00AF3FEB" w:rsidRDefault="006719A1" w:rsidP="00295C28">
            <w:pPr>
              <w:jc w:val="center"/>
              <w:rPr>
                <w:rFonts w:ascii="Arial" w:hAnsi="Arial" w:cs="Arial"/>
                <w:color w:val="002060"/>
                <w:sz w:val="20"/>
                <w:szCs w:val="20"/>
              </w:rPr>
            </w:pPr>
            <w:r w:rsidRPr="00AF3FEB">
              <w:rPr>
                <w:rFonts w:ascii="Arial" w:hAnsi="Arial" w:cs="Arial"/>
                <w:color w:val="002060"/>
                <w:sz w:val="20"/>
                <w:szCs w:val="20"/>
              </w:rPr>
              <w:t>|____|</w:t>
            </w:r>
          </w:p>
        </w:tc>
      </w:tr>
      <w:tr w:rsidR="006719A1" w:rsidRPr="00AF3FEB" w:rsidTr="001D3479">
        <w:trPr>
          <w:trHeight w:val="28"/>
        </w:trPr>
        <w:tc>
          <w:tcPr>
            <w:tcW w:w="678" w:type="dxa"/>
            <w:vMerge/>
            <w:tcBorders>
              <w:top w:val="single" w:sz="4" w:space="0" w:color="4F81BD" w:themeColor="accent1"/>
              <w:left w:val="single" w:sz="4" w:space="0" w:color="4F81BD" w:themeColor="accent1"/>
              <w:right w:val="single" w:sz="2" w:space="0" w:color="4F81BD" w:themeColor="accent1"/>
            </w:tcBorders>
            <w:vAlign w:val="center"/>
          </w:tcPr>
          <w:p w:rsidR="006719A1" w:rsidRPr="00AF3FEB" w:rsidRDefault="006719A1" w:rsidP="00295C28">
            <w:pPr>
              <w:jc w:val="center"/>
              <w:rPr>
                <w:rFonts w:ascii="Arial" w:hAnsi="Arial" w:cs="Arial"/>
                <w:color w:val="002060"/>
                <w:sz w:val="20"/>
                <w:szCs w:val="20"/>
              </w:rPr>
            </w:pPr>
          </w:p>
        </w:tc>
        <w:tc>
          <w:tcPr>
            <w:tcW w:w="1590" w:type="dxa"/>
            <w:vMerge/>
            <w:tcBorders>
              <w:top w:val="single" w:sz="4" w:space="0" w:color="4F81BD" w:themeColor="accent1"/>
              <w:left w:val="single" w:sz="2" w:space="0" w:color="4F81BD" w:themeColor="accent1"/>
              <w:right w:val="single" w:sz="2" w:space="0" w:color="4F81BD" w:themeColor="accent1"/>
            </w:tcBorders>
            <w:vAlign w:val="center"/>
          </w:tcPr>
          <w:p w:rsidR="006719A1" w:rsidRPr="00AF3FEB" w:rsidRDefault="006719A1" w:rsidP="00295C28">
            <w:pPr>
              <w:pStyle w:val="Title1"/>
              <w:rPr>
                <w:rFonts w:ascii="Arial" w:eastAsia="Arial Unicode MS" w:hAnsi="Arial" w:cs="Arial"/>
                <w:color w:val="002060"/>
              </w:rPr>
            </w:pPr>
          </w:p>
        </w:tc>
        <w:tc>
          <w:tcPr>
            <w:tcW w:w="4590" w:type="dxa"/>
            <w:tcBorders>
              <w:top w:val="single" w:sz="4" w:space="0" w:color="4F81BD" w:themeColor="accent1"/>
              <w:left w:val="single" w:sz="2" w:space="0" w:color="4F81BD" w:themeColor="accent1"/>
              <w:bottom w:val="dotted" w:sz="4" w:space="0" w:color="auto"/>
              <w:right w:val="single" w:sz="2" w:space="0" w:color="4F81BD" w:themeColor="accent1"/>
            </w:tcBorders>
            <w:vAlign w:val="center"/>
          </w:tcPr>
          <w:p w:rsidR="006719A1" w:rsidRPr="00AF3FEB" w:rsidRDefault="006719A1" w:rsidP="00295C28">
            <w:pPr>
              <w:rPr>
                <w:rFonts w:ascii="Arial" w:eastAsia="Arial Unicode MS" w:hAnsi="Arial" w:cs="Arial"/>
                <w:color w:val="002060"/>
                <w:sz w:val="20"/>
                <w:szCs w:val="20"/>
              </w:rPr>
            </w:pPr>
            <w:r w:rsidRPr="00AF3FEB">
              <w:rPr>
                <w:rFonts w:ascii="Arial" w:eastAsia="Arial Unicode MS" w:hAnsi="Arial" w:cs="Arial"/>
                <w:color w:val="002060"/>
                <w:sz w:val="20"/>
                <w:szCs w:val="20"/>
              </w:rPr>
              <w:t>Tarpaulin or plastic sheet</w:t>
            </w:r>
          </w:p>
        </w:tc>
        <w:tc>
          <w:tcPr>
            <w:tcW w:w="1323" w:type="dxa"/>
            <w:gridSpan w:val="2"/>
            <w:tcBorders>
              <w:top w:val="single" w:sz="4" w:space="0" w:color="4F81BD" w:themeColor="accent1"/>
              <w:left w:val="single" w:sz="2" w:space="0" w:color="4F81BD" w:themeColor="accent1"/>
              <w:bottom w:val="dotted" w:sz="4" w:space="0" w:color="auto"/>
              <w:right w:val="single" w:sz="2" w:space="0" w:color="4F81BD" w:themeColor="accent1"/>
            </w:tcBorders>
            <w:vAlign w:val="center"/>
          </w:tcPr>
          <w:p w:rsidR="006719A1" w:rsidRPr="00AF3FEB" w:rsidRDefault="006719A1" w:rsidP="006719A1">
            <w:pPr>
              <w:jc w:val="center"/>
              <w:rPr>
                <w:rFonts w:ascii="Arial" w:hAnsi="Arial" w:cs="Arial"/>
                <w:color w:val="002060"/>
                <w:sz w:val="20"/>
                <w:szCs w:val="20"/>
              </w:rPr>
            </w:pPr>
            <w:r w:rsidRPr="00AF3FEB">
              <w:rPr>
                <w:rFonts w:ascii="Arial" w:hAnsi="Arial" w:cs="Arial"/>
                <w:color w:val="002060"/>
                <w:sz w:val="20"/>
                <w:szCs w:val="20"/>
              </w:rPr>
              <w:t>2</w:t>
            </w:r>
          </w:p>
        </w:tc>
        <w:tc>
          <w:tcPr>
            <w:tcW w:w="1850" w:type="dxa"/>
            <w:vMerge/>
            <w:tcBorders>
              <w:top w:val="single" w:sz="4" w:space="0" w:color="4F81BD" w:themeColor="accent1"/>
              <w:left w:val="single" w:sz="2" w:space="0" w:color="4F81BD" w:themeColor="accent1"/>
              <w:bottom w:val="single" w:sz="12" w:space="0" w:color="auto"/>
              <w:right w:val="single" w:sz="4" w:space="0" w:color="4F81BD" w:themeColor="accent1"/>
            </w:tcBorders>
            <w:vAlign w:val="center"/>
          </w:tcPr>
          <w:p w:rsidR="006719A1" w:rsidRPr="00AF3FEB" w:rsidRDefault="006719A1" w:rsidP="00295C28">
            <w:pPr>
              <w:jc w:val="center"/>
              <w:rPr>
                <w:rFonts w:ascii="Arial" w:hAnsi="Arial" w:cs="Arial"/>
                <w:color w:val="002060"/>
                <w:sz w:val="20"/>
                <w:szCs w:val="20"/>
              </w:rPr>
            </w:pPr>
          </w:p>
        </w:tc>
      </w:tr>
      <w:tr w:rsidR="006719A1" w:rsidRPr="00AF3FEB" w:rsidTr="001D3479">
        <w:trPr>
          <w:trHeight w:val="28"/>
        </w:trPr>
        <w:tc>
          <w:tcPr>
            <w:tcW w:w="678" w:type="dxa"/>
            <w:vMerge/>
            <w:tcBorders>
              <w:left w:val="single" w:sz="4" w:space="0" w:color="4F81BD" w:themeColor="accent1"/>
              <w:right w:val="single" w:sz="2" w:space="0" w:color="4F81BD" w:themeColor="accent1"/>
            </w:tcBorders>
            <w:vAlign w:val="center"/>
          </w:tcPr>
          <w:p w:rsidR="006719A1" w:rsidRPr="00AF3FEB" w:rsidRDefault="006719A1" w:rsidP="00295C28">
            <w:pPr>
              <w:jc w:val="center"/>
              <w:rPr>
                <w:rFonts w:ascii="Arial" w:hAnsi="Arial" w:cs="Arial"/>
                <w:color w:val="002060"/>
                <w:sz w:val="20"/>
                <w:szCs w:val="20"/>
              </w:rPr>
            </w:pPr>
          </w:p>
        </w:tc>
        <w:tc>
          <w:tcPr>
            <w:tcW w:w="1590" w:type="dxa"/>
            <w:vMerge/>
            <w:tcBorders>
              <w:left w:val="single" w:sz="2" w:space="0" w:color="4F81BD" w:themeColor="accent1"/>
              <w:right w:val="single" w:sz="2" w:space="0" w:color="4F81BD" w:themeColor="accent1"/>
            </w:tcBorders>
            <w:vAlign w:val="center"/>
          </w:tcPr>
          <w:p w:rsidR="006719A1" w:rsidRPr="00AF3FEB" w:rsidRDefault="006719A1" w:rsidP="00295C28">
            <w:pPr>
              <w:pStyle w:val="Title1"/>
              <w:rPr>
                <w:rFonts w:ascii="Arial" w:eastAsia="Arial Unicode MS" w:hAnsi="Arial" w:cs="Arial"/>
                <w:color w:val="002060"/>
              </w:rPr>
            </w:pPr>
          </w:p>
        </w:tc>
        <w:tc>
          <w:tcPr>
            <w:tcW w:w="4590" w:type="dxa"/>
            <w:tcBorders>
              <w:top w:val="dotted" w:sz="4" w:space="0" w:color="auto"/>
              <w:left w:val="single" w:sz="2" w:space="0" w:color="4F81BD" w:themeColor="accent1"/>
              <w:bottom w:val="dotted" w:sz="4" w:space="0" w:color="auto"/>
              <w:right w:val="single" w:sz="2" w:space="0" w:color="4F81BD" w:themeColor="accent1"/>
            </w:tcBorders>
            <w:vAlign w:val="center"/>
          </w:tcPr>
          <w:p w:rsidR="006719A1" w:rsidRPr="00AF3FEB" w:rsidRDefault="006719A1" w:rsidP="00FA44E0">
            <w:pPr>
              <w:pStyle w:val="Title1"/>
              <w:rPr>
                <w:rFonts w:ascii="Arial" w:eastAsia="Arial Unicode MS" w:hAnsi="Arial" w:cs="Arial"/>
                <w:color w:val="002060"/>
              </w:rPr>
            </w:pPr>
            <w:r w:rsidRPr="00AF3FEB">
              <w:rPr>
                <w:rFonts w:ascii="Arial" w:eastAsia="Arial Unicode MS" w:hAnsi="Arial" w:cs="Arial"/>
                <w:color w:val="002060"/>
              </w:rPr>
              <w:t>Bamboo, palm frond or thatch</w:t>
            </w:r>
          </w:p>
        </w:tc>
        <w:tc>
          <w:tcPr>
            <w:tcW w:w="1323" w:type="dxa"/>
            <w:gridSpan w:val="2"/>
            <w:tcBorders>
              <w:top w:val="dotted" w:sz="4" w:space="0" w:color="auto"/>
              <w:left w:val="single" w:sz="2" w:space="0" w:color="4F81BD" w:themeColor="accent1"/>
              <w:bottom w:val="dotted" w:sz="4" w:space="0" w:color="auto"/>
              <w:right w:val="single" w:sz="2" w:space="0" w:color="4F81BD" w:themeColor="accent1"/>
            </w:tcBorders>
            <w:vAlign w:val="center"/>
          </w:tcPr>
          <w:p w:rsidR="006719A1" w:rsidRPr="00AF3FEB" w:rsidRDefault="006719A1" w:rsidP="006719A1">
            <w:pPr>
              <w:jc w:val="center"/>
              <w:rPr>
                <w:rFonts w:ascii="Arial" w:hAnsi="Arial" w:cs="Arial"/>
                <w:color w:val="002060"/>
                <w:sz w:val="20"/>
                <w:szCs w:val="20"/>
              </w:rPr>
            </w:pPr>
            <w:r w:rsidRPr="00AF3FEB">
              <w:rPr>
                <w:rFonts w:ascii="Arial" w:hAnsi="Arial" w:cs="Arial"/>
                <w:color w:val="002060"/>
                <w:sz w:val="20"/>
                <w:szCs w:val="20"/>
              </w:rPr>
              <w:t>3</w:t>
            </w:r>
          </w:p>
        </w:tc>
        <w:tc>
          <w:tcPr>
            <w:tcW w:w="1850" w:type="dxa"/>
            <w:vMerge/>
            <w:tcBorders>
              <w:left w:val="single" w:sz="2" w:space="0" w:color="4F81BD" w:themeColor="accent1"/>
              <w:bottom w:val="single" w:sz="12" w:space="0" w:color="auto"/>
              <w:right w:val="single" w:sz="4" w:space="0" w:color="4F81BD" w:themeColor="accent1"/>
            </w:tcBorders>
            <w:vAlign w:val="center"/>
          </w:tcPr>
          <w:p w:rsidR="006719A1" w:rsidRPr="00AF3FEB" w:rsidRDefault="006719A1" w:rsidP="00295C28">
            <w:pPr>
              <w:jc w:val="center"/>
              <w:rPr>
                <w:rFonts w:ascii="Arial" w:hAnsi="Arial" w:cs="Arial"/>
                <w:color w:val="002060"/>
                <w:sz w:val="20"/>
                <w:szCs w:val="20"/>
              </w:rPr>
            </w:pPr>
          </w:p>
        </w:tc>
      </w:tr>
      <w:tr w:rsidR="006719A1" w:rsidRPr="00AF3FEB" w:rsidTr="001D3479">
        <w:trPr>
          <w:trHeight w:val="28"/>
        </w:trPr>
        <w:tc>
          <w:tcPr>
            <w:tcW w:w="678" w:type="dxa"/>
            <w:vMerge/>
            <w:tcBorders>
              <w:left w:val="single" w:sz="4" w:space="0" w:color="4F81BD" w:themeColor="accent1"/>
              <w:right w:val="single" w:sz="2" w:space="0" w:color="4F81BD" w:themeColor="accent1"/>
            </w:tcBorders>
            <w:vAlign w:val="center"/>
          </w:tcPr>
          <w:p w:rsidR="006719A1" w:rsidRPr="00AF3FEB" w:rsidRDefault="006719A1" w:rsidP="00295C28">
            <w:pPr>
              <w:jc w:val="center"/>
              <w:rPr>
                <w:rFonts w:ascii="Arial" w:hAnsi="Arial" w:cs="Arial"/>
                <w:color w:val="002060"/>
                <w:sz w:val="20"/>
                <w:szCs w:val="20"/>
              </w:rPr>
            </w:pPr>
          </w:p>
        </w:tc>
        <w:tc>
          <w:tcPr>
            <w:tcW w:w="1590" w:type="dxa"/>
            <w:vMerge/>
            <w:tcBorders>
              <w:left w:val="single" w:sz="2" w:space="0" w:color="4F81BD" w:themeColor="accent1"/>
              <w:right w:val="single" w:sz="2" w:space="0" w:color="4F81BD" w:themeColor="accent1"/>
            </w:tcBorders>
            <w:vAlign w:val="center"/>
          </w:tcPr>
          <w:p w:rsidR="006719A1" w:rsidRPr="00AF3FEB" w:rsidRDefault="006719A1" w:rsidP="00295C28">
            <w:pPr>
              <w:pStyle w:val="Title1"/>
              <w:rPr>
                <w:rFonts w:ascii="Arial" w:eastAsia="Arial Unicode MS" w:hAnsi="Arial" w:cs="Arial"/>
                <w:color w:val="002060"/>
              </w:rPr>
            </w:pPr>
          </w:p>
        </w:tc>
        <w:tc>
          <w:tcPr>
            <w:tcW w:w="4590" w:type="dxa"/>
            <w:tcBorders>
              <w:top w:val="dotted" w:sz="4" w:space="0" w:color="auto"/>
              <w:left w:val="single" w:sz="2" w:space="0" w:color="4F81BD" w:themeColor="accent1"/>
              <w:bottom w:val="dotted" w:sz="4" w:space="0" w:color="auto"/>
              <w:right w:val="single" w:sz="2" w:space="0" w:color="4F81BD" w:themeColor="accent1"/>
            </w:tcBorders>
            <w:vAlign w:val="center"/>
          </w:tcPr>
          <w:p w:rsidR="006719A1" w:rsidRPr="00AF3FEB" w:rsidRDefault="006719A1" w:rsidP="00295C28">
            <w:pPr>
              <w:pStyle w:val="Title1"/>
              <w:rPr>
                <w:rFonts w:ascii="Arial" w:eastAsia="Arial Unicode MS" w:hAnsi="Arial" w:cs="Arial"/>
                <w:color w:val="002060"/>
              </w:rPr>
            </w:pPr>
            <w:r w:rsidRPr="00AF3FEB">
              <w:rPr>
                <w:rFonts w:ascii="Arial" w:eastAsia="Arial Unicode MS" w:hAnsi="Arial" w:cs="Arial"/>
                <w:color w:val="002060"/>
              </w:rPr>
              <w:t>Timber</w:t>
            </w:r>
          </w:p>
        </w:tc>
        <w:tc>
          <w:tcPr>
            <w:tcW w:w="1323" w:type="dxa"/>
            <w:gridSpan w:val="2"/>
            <w:tcBorders>
              <w:top w:val="dotted" w:sz="4" w:space="0" w:color="auto"/>
              <w:left w:val="single" w:sz="2" w:space="0" w:color="4F81BD" w:themeColor="accent1"/>
              <w:bottom w:val="dotted" w:sz="4" w:space="0" w:color="auto"/>
              <w:right w:val="single" w:sz="2" w:space="0" w:color="4F81BD" w:themeColor="accent1"/>
            </w:tcBorders>
            <w:vAlign w:val="center"/>
          </w:tcPr>
          <w:p w:rsidR="006719A1" w:rsidRPr="00AF3FEB" w:rsidRDefault="006719A1" w:rsidP="006719A1">
            <w:pPr>
              <w:jc w:val="center"/>
              <w:rPr>
                <w:rFonts w:ascii="Arial" w:hAnsi="Arial" w:cs="Arial"/>
                <w:color w:val="002060"/>
                <w:sz w:val="20"/>
                <w:szCs w:val="20"/>
              </w:rPr>
            </w:pPr>
            <w:r w:rsidRPr="00AF3FEB">
              <w:rPr>
                <w:rFonts w:ascii="Arial" w:hAnsi="Arial" w:cs="Arial"/>
                <w:color w:val="002060"/>
                <w:sz w:val="20"/>
                <w:szCs w:val="20"/>
              </w:rPr>
              <w:t>4</w:t>
            </w:r>
          </w:p>
        </w:tc>
        <w:tc>
          <w:tcPr>
            <w:tcW w:w="1850" w:type="dxa"/>
            <w:vMerge/>
            <w:tcBorders>
              <w:left w:val="single" w:sz="2" w:space="0" w:color="4F81BD" w:themeColor="accent1"/>
              <w:bottom w:val="single" w:sz="12" w:space="0" w:color="auto"/>
              <w:right w:val="single" w:sz="4" w:space="0" w:color="4F81BD" w:themeColor="accent1"/>
            </w:tcBorders>
            <w:vAlign w:val="center"/>
          </w:tcPr>
          <w:p w:rsidR="006719A1" w:rsidRPr="00AF3FEB" w:rsidRDefault="006719A1" w:rsidP="00295C28">
            <w:pPr>
              <w:jc w:val="center"/>
              <w:rPr>
                <w:rFonts w:ascii="Arial" w:hAnsi="Arial" w:cs="Arial"/>
                <w:color w:val="002060"/>
                <w:sz w:val="20"/>
                <w:szCs w:val="20"/>
              </w:rPr>
            </w:pPr>
          </w:p>
        </w:tc>
      </w:tr>
      <w:tr w:rsidR="006719A1" w:rsidRPr="00AF3FEB" w:rsidTr="001D3479">
        <w:trPr>
          <w:trHeight w:val="28"/>
        </w:trPr>
        <w:tc>
          <w:tcPr>
            <w:tcW w:w="678" w:type="dxa"/>
            <w:vMerge/>
            <w:tcBorders>
              <w:left w:val="single" w:sz="4" w:space="0" w:color="4F81BD" w:themeColor="accent1"/>
              <w:right w:val="single" w:sz="2" w:space="0" w:color="4F81BD" w:themeColor="accent1"/>
            </w:tcBorders>
            <w:vAlign w:val="center"/>
          </w:tcPr>
          <w:p w:rsidR="006719A1" w:rsidRPr="00AF3FEB" w:rsidRDefault="006719A1" w:rsidP="00295C28">
            <w:pPr>
              <w:jc w:val="center"/>
              <w:rPr>
                <w:rFonts w:ascii="Arial" w:hAnsi="Arial" w:cs="Arial"/>
                <w:color w:val="002060"/>
                <w:sz w:val="20"/>
                <w:szCs w:val="20"/>
              </w:rPr>
            </w:pPr>
          </w:p>
        </w:tc>
        <w:tc>
          <w:tcPr>
            <w:tcW w:w="1590" w:type="dxa"/>
            <w:vMerge/>
            <w:tcBorders>
              <w:left w:val="single" w:sz="2" w:space="0" w:color="4F81BD" w:themeColor="accent1"/>
              <w:right w:val="single" w:sz="2" w:space="0" w:color="4F81BD" w:themeColor="accent1"/>
            </w:tcBorders>
            <w:vAlign w:val="center"/>
          </w:tcPr>
          <w:p w:rsidR="006719A1" w:rsidRPr="00AF3FEB" w:rsidRDefault="006719A1" w:rsidP="00295C28">
            <w:pPr>
              <w:pStyle w:val="Title1"/>
              <w:rPr>
                <w:rFonts w:ascii="Arial" w:eastAsia="Arial Unicode MS" w:hAnsi="Arial" w:cs="Arial"/>
                <w:color w:val="002060"/>
              </w:rPr>
            </w:pPr>
          </w:p>
        </w:tc>
        <w:tc>
          <w:tcPr>
            <w:tcW w:w="4590" w:type="dxa"/>
            <w:tcBorders>
              <w:top w:val="dotted" w:sz="4" w:space="0" w:color="auto"/>
              <w:left w:val="single" w:sz="2" w:space="0" w:color="4F81BD" w:themeColor="accent1"/>
              <w:bottom w:val="dotted" w:sz="4" w:space="0" w:color="auto"/>
              <w:right w:val="single" w:sz="2" w:space="0" w:color="4F81BD" w:themeColor="accent1"/>
            </w:tcBorders>
            <w:vAlign w:val="center"/>
          </w:tcPr>
          <w:p w:rsidR="006719A1" w:rsidRPr="00AF3FEB" w:rsidRDefault="006719A1" w:rsidP="00295C28">
            <w:pPr>
              <w:pStyle w:val="Title1"/>
              <w:rPr>
                <w:rFonts w:ascii="Arial" w:eastAsia="Arial Unicode MS" w:hAnsi="Arial" w:cs="Arial"/>
                <w:color w:val="002060"/>
                <w:sz w:val="18"/>
                <w:szCs w:val="18"/>
              </w:rPr>
            </w:pPr>
            <w:r w:rsidRPr="00AF3FEB">
              <w:rPr>
                <w:rFonts w:ascii="Arial" w:hAnsi="Arial" w:cs="Arial"/>
                <w:color w:val="002060"/>
                <w:sz w:val="18"/>
                <w:szCs w:val="18"/>
              </w:rPr>
              <w:t>Bricks, cement, cement block, or cement and stone</w:t>
            </w:r>
          </w:p>
        </w:tc>
        <w:tc>
          <w:tcPr>
            <w:tcW w:w="1323" w:type="dxa"/>
            <w:gridSpan w:val="2"/>
            <w:tcBorders>
              <w:top w:val="dotted" w:sz="4" w:space="0" w:color="auto"/>
              <w:left w:val="single" w:sz="2" w:space="0" w:color="4F81BD" w:themeColor="accent1"/>
              <w:bottom w:val="dotted" w:sz="4" w:space="0" w:color="auto"/>
              <w:right w:val="single" w:sz="2" w:space="0" w:color="4F81BD" w:themeColor="accent1"/>
            </w:tcBorders>
            <w:vAlign w:val="center"/>
          </w:tcPr>
          <w:p w:rsidR="006719A1" w:rsidRPr="00AF3FEB" w:rsidRDefault="006719A1" w:rsidP="006719A1">
            <w:pPr>
              <w:jc w:val="center"/>
              <w:rPr>
                <w:rFonts w:ascii="Arial" w:hAnsi="Arial" w:cs="Arial"/>
                <w:color w:val="002060"/>
                <w:sz w:val="20"/>
                <w:szCs w:val="20"/>
              </w:rPr>
            </w:pPr>
            <w:r w:rsidRPr="00AF3FEB">
              <w:rPr>
                <w:rFonts w:ascii="Arial" w:hAnsi="Arial" w:cs="Arial"/>
                <w:color w:val="002060"/>
                <w:sz w:val="20"/>
                <w:szCs w:val="20"/>
              </w:rPr>
              <w:t>5</w:t>
            </w:r>
          </w:p>
        </w:tc>
        <w:tc>
          <w:tcPr>
            <w:tcW w:w="1850" w:type="dxa"/>
            <w:vMerge/>
            <w:tcBorders>
              <w:left w:val="single" w:sz="2" w:space="0" w:color="4F81BD" w:themeColor="accent1"/>
              <w:bottom w:val="single" w:sz="12" w:space="0" w:color="auto"/>
              <w:right w:val="single" w:sz="4" w:space="0" w:color="4F81BD" w:themeColor="accent1"/>
            </w:tcBorders>
            <w:vAlign w:val="center"/>
          </w:tcPr>
          <w:p w:rsidR="006719A1" w:rsidRPr="00AF3FEB" w:rsidRDefault="006719A1" w:rsidP="00295C28">
            <w:pPr>
              <w:jc w:val="center"/>
              <w:rPr>
                <w:rFonts w:ascii="Arial" w:hAnsi="Arial" w:cs="Arial"/>
                <w:color w:val="002060"/>
                <w:sz w:val="20"/>
                <w:szCs w:val="20"/>
              </w:rPr>
            </w:pPr>
          </w:p>
        </w:tc>
      </w:tr>
      <w:tr w:rsidR="006719A1" w:rsidRPr="00AF3FEB" w:rsidTr="001D3479">
        <w:trPr>
          <w:trHeight w:val="28"/>
        </w:trPr>
        <w:tc>
          <w:tcPr>
            <w:tcW w:w="678" w:type="dxa"/>
            <w:vMerge/>
            <w:tcBorders>
              <w:left w:val="single" w:sz="4" w:space="0" w:color="4F81BD" w:themeColor="accent1"/>
              <w:right w:val="single" w:sz="2" w:space="0" w:color="4F81BD" w:themeColor="accent1"/>
            </w:tcBorders>
            <w:vAlign w:val="center"/>
          </w:tcPr>
          <w:p w:rsidR="006719A1" w:rsidRPr="00AF3FEB" w:rsidRDefault="006719A1" w:rsidP="00295C28">
            <w:pPr>
              <w:jc w:val="center"/>
              <w:rPr>
                <w:rFonts w:ascii="Arial" w:hAnsi="Arial" w:cs="Arial"/>
                <w:color w:val="002060"/>
                <w:sz w:val="20"/>
                <w:szCs w:val="20"/>
              </w:rPr>
            </w:pPr>
          </w:p>
        </w:tc>
        <w:tc>
          <w:tcPr>
            <w:tcW w:w="1590" w:type="dxa"/>
            <w:vMerge/>
            <w:tcBorders>
              <w:left w:val="single" w:sz="2" w:space="0" w:color="4F81BD" w:themeColor="accent1"/>
              <w:right w:val="single" w:sz="2" w:space="0" w:color="4F81BD" w:themeColor="accent1"/>
            </w:tcBorders>
            <w:vAlign w:val="center"/>
          </w:tcPr>
          <w:p w:rsidR="006719A1" w:rsidRPr="00AF3FEB" w:rsidRDefault="006719A1" w:rsidP="00295C28">
            <w:pPr>
              <w:pStyle w:val="Title1"/>
              <w:rPr>
                <w:rFonts w:ascii="Arial" w:eastAsia="Arial Unicode MS" w:hAnsi="Arial" w:cs="Arial"/>
                <w:color w:val="002060"/>
              </w:rPr>
            </w:pPr>
          </w:p>
        </w:tc>
        <w:tc>
          <w:tcPr>
            <w:tcW w:w="4590" w:type="dxa"/>
            <w:tcBorders>
              <w:top w:val="dotted" w:sz="4" w:space="0" w:color="auto"/>
              <w:left w:val="single" w:sz="2" w:space="0" w:color="4F81BD" w:themeColor="accent1"/>
              <w:bottom w:val="dotted" w:sz="4" w:space="0" w:color="auto"/>
              <w:right w:val="single" w:sz="2" w:space="0" w:color="4F81BD" w:themeColor="accent1"/>
            </w:tcBorders>
            <w:vAlign w:val="center"/>
          </w:tcPr>
          <w:p w:rsidR="006719A1" w:rsidRPr="00AF3FEB" w:rsidRDefault="006719A1" w:rsidP="00295C28">
            <w:pPr>
              <w:pStyle w:val="Title1"/>
              <w:rPr>
                <w:rFonts w:ascii="Arial" w:eastAsia="Arial Unicode MS" w:hAnsi="Arial" w:cs="Arial"/>
                <w:color w:val="002060"/>
              </w:rPr>
            </w:pPr>
            <w:r w:rsidRPr="00AF3FEB">
              <w:rPr>
                <w:rFonts w:ascii="Arial" w:eastAsia="Arial Unicode MS" w:hAnsi="Arial" w:cs="Arial"/>
                <w:color w:val="002060"/>
              </w:rPr>
              <w:t>Mud bricks/mud</w:t>
            </w:r>
          </w:p>
        </w:tc>
        <w:tc>
          <w:tcPr>
            <w:tcW w:w="1323" w:type="dxa"/>
            <w:gridSpan w:val="2"/>
            <w:tcBorders>
              <w:top w:val="dotted" w:sz="4" w:space="0" w:color="auto"/>
              <w:left w:val="single" w:sz="2" w:space="0" w:color="4F81BD" w:themeColor="accent1"/>
              <w:bottom w:val="dotted" w:sz="4" w:space="0" w:color="auto"/>
              <w:right w:val="single" w:sz="2" w:space="0" w:color="4F81BD" w:themeColor="accent1"/>
            </w:tcBorders>
            <w:vAlign w:val="center"/>
          </w:tcPr>
          <w:p w:rsidR="006719A1" w:rsidRPr="00AF3FEB" w:rsidRDefault="006719A1" w:rsidP="006719A1">
            <w:pPr>
              <w:jc w:val="center"/>
              <w:rPr>
                <w:rFonts w:ascii="Arial" w:hAnsi="Arial" w:cs="Arial"/>
                <w:color w:val="002060"/>
                <w:sz w:val="20"/>
                <w:szCs w:val="20"/>
              </w:rPr>
            </w:pPr>
            <w:r w:rsidRPr="00AF3FEB">
              <w:rPr>
                <w:rFonts w:ascii="Arial" w:hAnsi="Arial" w:cs="Arial"/>
                <w:color w:val="002060"/>
                <w:sz w:val="20"/>
                <w:szCs w:val="20"/>
              </w:rPr>
              <w:t>6</w:t>
            </w:r>
          </w:p>
        </w:tc>
        <w:tc>
          <w:tcPr>
            <w:tcW w:w="1850" w:type="dxa"/>
            <w:vMerge/>
            <w:tcBorders>
              <w:left w:val="single" w:sz="2" w:space="0" w:color="4F81BD" w:themeColor="accent1"/>
              <w:bottom w:val="single" w:sz="12" w:space="0" w:color="auto"/>
              <w:right w:val="single" w:sz="4" w:space="0" w:color="4F81BD" w:themeColor="accent1"/>
            </w:tcBorders>
            <w:vAlign w:val="center"/>
          </w:tcPr>
          <w:p w:rsidR="006719A1" w:rsidRPr="00AF3FEB" w:rsidRDefault="006719A1" w:rsidP="00295C28">
            <w:pPr>
              <w:jc w:val="center"/>
              <w:rPr>
                <w:rFonts w:ascii="Arial" w:hAnsi="Arial" w:cs="Arial"/>
                <w:color w:val="002060"/>
                <w:sz w:val="20"/>
                <w:szCs w:val="20"/>
              </w:rPr>
            </w:pPr>
          </w:p>
        </w:tc>
      </w:tr>
      <w:tr w:rsidR="006719A1" w:rsidRPr="00AF3FEB" w:rsidTr="001D3479">
        <w:trPr>
          <w:trHeight w:val="425"/>
        </w:trPr>
        <w:tc>
          <w:tcPr>
            <w:tcW w:w="678" w:type="dxa"/>
            <w:vMerge/>
            <w:tcBorders>
              <w:left w:val="single" w:sz="4" w:space="0" w:color="4F81BD" w:themeColor="accent1"/>
              <w:bottom w:val="single" w:sz="4" w:space="0" w:color="4F81BD" w:themeColor="accent1"/>
              <w:right w:val="single" w:sz="2" w:space="0" w:color="4F81BD" w:themeColor="accent1"/>
            </w:tcBorders>
            <w:vAlign w:val="center"/>
          </w:tcPr>
          <w:p w:rsidR="006719A1" w:rsidRPr="00AF3FEB" w:rsidRDefault="006719A1" w:rsidP="00295C28">
            <w:pPr>
              <w:jc w:val="center"/>
              <w:rPr>
                <w:rFonts w:ascii="Arial" w:hAnsi="Arial" w:cs="Arial"/>
                <w:color w:val="002060"/>
                <w:sz w:val="20"/>
                <w:szCs w:val="20"/>
              </w:rPr>
            </w:pPr>
          </w:p>
        </w:tc>
        <w:tc>
          <w:tcPr>
            <w:tcW w:w="1590" w:type="dxa"/>
            <w:vMerge/>
            <w:tcBorders>
              <w:left w:val="single" w:sz="2" w:space="0" w:color="4F81BD" w:themeColor="accent1"/>
              <w:bottom w:val="single" w:sz="4" w:space="0" w:color="4F81BD" w:themeColor="accent1"/>
              <w:right w:val="single" w:sz="2" w:space="0" w:color="4F81BD" w:themeColor="accent1"/>
            </w:tcBorders>
            <w:vAlign w:val="center"/>
          </w:tcPr>
          <w:p w:rsidR="006719A1" w:rsidRPr="00AF3FEB" w:rsidRDefault="006719A1" w:rsidP="00295C28">
            <w:pPr>
              <w:pStyle w:val="Title1"/>
              <w:rPr>
                <w:rFonts w:ascii="Arial" w:eastAsia="Arial Unicode MS" w:hAnsi="Arial" w:cs="Arial"/>
                <w:color w:val="002060"/>
              </w:rPr>
            </w:pPr>
          </w:p>
        </w:tc>
        <w:tc>
          <w:tcPr>
            <w:tcW w:w="4590" w:type="dxa"/>
            <w:tcBorders>
              <w:top w:val="dotted" w:sz="4" w:space="0" w:color="auto"/>
              <w:left w:val="single" w:sz="2" w:space="0" w:color="4F81BD" w:themeColor="accent1"/>
              <w:bottom w:val="single" w:sz="4" w:space="0" w:color="4F81BD" w:themeColor="accent1"/>
              <w:right w:val="single" w:sz="2" w:space="0" w:color="4F81BD" w:themeColor="accent1"/>
            </w:tcBorders>
            <w:vAlign w:val="center"/>
          </w:tcPr>
          <w:p w:rsidR="006719A1" w:rsidRPr="00AF3FEB" w:rsidRDefault="006719A1" w:rsidP="00295C28">
            <w:pPr>
              <w:rPr>
                <w:rFonts w:ascii="Arial" w:eastAsia="Arial Unicode MS" w:hAnsi="Arial" w:cs="Arial"/>
                <w:color w:val="002060"/>
                <w:sz w:val="20"/>
                <w:szCs w:val="20"/>
              </w:rPr>
            </w:pPr>
            <w:r w:rsidRPr="00AF3FEB">
              <w:rPr>
                <w:rFonts w:ascii="Arial" w:eastAsia="Arial Unicode MS" w:hAnsi="Arial" w:cs="Arial"/>
                <w:color w:val="002060"/>
                <w:sz w:val="20"/>
                <w:szCs w:val="20"/>
              </w:rPr>
              <w:t>Other (specify) ________________________</w:t>
            </w:r>
          </w:p>
        </w:tc>
        <w:tc>
          <w:tcPr>
            <w:tcW w:w="1323" w:type="dxa"/>
            <w:gridSpan w:val="2"/>
            <w:tcBorders>
              <w:top w:val="dotted" w:sz="4" w:space="0" w:color="auto"/>
              <w:left w:val="single" w:sz="2" w:space="0" w:color="4F81BD" w:themeColor="accent1"/>
              <w:bottom w:val="single" w:sz="4" w:space="0" w:color="4F81BD" w:themeColor="accent1"/>
              <w:right w:val="single" w:sz="2" w:space="0" w:color="4F81BD" w:themeColor="accent1"/>
            </w:tcBorders>
            <w:vAlign w:val="center"/>
          </w:tcPr>
          <w:p w:rsidR="006719A1" w:rsidRPr="00AF3FEB" w:rsidRDefault="006719A1" w:rsidP="006719A1">
            <w:pPr>
              <w:jc w:val="center"/>
              <w:rPr>
                <w:rFonts w:ascii="Arial" w:hAnsi="Arial" w:cs="Arial"/>
                <w:color w:val="002060"/>
                <w:sz w:val="20"/>
                <w:szCs w:val="20"/>
              </w:rPr>
            </w:pPr>
            <w:r w:rsidRPr="00AF3FEB">
              <w:rPr>
                <w:rFonts w:ascii="Arial" w:hAnsi="Arial" w:cs="Arial"/>
                <w:color w:val="002060"/>
                <w:sz w:val="20"/>
                <w:szCs w:val="20"/>
              </w:rPr>
              <w:t>88</w:t>
            </w:r>
          </w:p>
        </w:tc>
        <w:tc>
          <w:tcPr>
            <w:tcW w:w="1850" w:type="dxa"/>
            <w:vMerge/>
            <w:tcBorders>
              <w:left w:val="single" w:sz="2" w:space="0" w:color="4F81BD" w:themeColor="accent1"/>
              <w:bottom w:val="single" w:sz="4" w:space="0" w:color="4F81BD" w:themeColor="accent1"/>
              <w:right w:val="single" w:sz="4" w:space="0" w:color="4F81BD" w:themeColor="accent1"/>
            </w:tcBorders>
            <w:vAlign w:val="center"/>
          </w:tcPr>
          <w:p w:rsidR="006719A1" w:rsidRPr="00AF3FEB" w:rsidRDefault="006719A1" w:rsidP="00295C28">
            <w:pPr>
              <w:jc w:val="center"/>
              <w:rPr>
                <w:rFonts w:ascii="Arial" w:hAnsi="Arial" w:cs="Arial"/>
                <w:color w:val="002060"/>
                <w:sz w:val="20"/>
                <w:szCs w:val="20"/>
              </w:rPr>
            </w:pPr>
          </w:p>
        </w:tc>
      </w:tr>
      <w:tr w:rsidR="006719A1" w:rsidRPr="00AF3FEB" w:rsidTr="001D3479">
        <w:trPr>
          <w:trHeight w:val="28"/>
        </w:trPr>
        <w:tc>
          <w:tcPr>
            <w:tcW w:w="678" w:type="dxa"/>
            <w:vMerge w:val="restart"/>
            <w:tcBorders>
              <w:top w:val="single" w:sz="4" w:space="0" w:color="4F81BD" w:themeColor="accent1"/>
              <w:left w:val="single" w:sz="4" w:space="0" w:color="4F81BD" w:themeColor="accent1"/>
              <w:bottom w:val="single" w:sz="4" w:space="0" w:color="4F81BD" w:themeColor="accent1"/>
              <w:right w:val="single" w:sz="2" w:space="0" w:color="4F81BD" w:themeColor="accent1"/>
            </w:tcBorders>
            <w:vAlign w:val="center"/>
          </w:tcPr>
          <w:p w:rsidR="006719A1" w:rsidRPr="00AF3FEB" w:rsidRDefault="00A4236B" w:rsidP="00556356">
            <w:pPr>
              <w:jc w:val="center"/>
              <w:rPr>
                <w:rFonts w:ascii="Arial" w:hAnsi="Arial" w:cs="Arial"/>
                <w:color w:val="002060"/>
                <w:sz w:val="20"/>
                <w:szCs w:val="20"/>
              </w:rPr>
            </w:pPr>
            <w:r w:rsidRPr="00AF3FEB">
              <w:rPr>
                <w:rFonts w:ascii="Arial" w:hAnsi="Arial" w:cs="Arial"/>
                <w:color w:val="002060"/>
                <w:sz w:val="20"/>
                <w:szCs w:val="20"/>
              </w:rPr>
              <w:t>18</w:t>
            </w:r>
            <w:r w:rsidR="006719A1" w:rsidRPr="00AF3FEB">
              <w:rPr>
                <w:rFonts w:ascii="Arial" w:hAnsi="Arial" w:cs="Arial"/>
                <w:color w:val="002060"/>
                <w:sz w:val="20"/>
                <w:szCs w:val="20"/>
              </w:rPr>
              <w:t>.</w:t>
            </w:r>
            <w:r w:rsidR="00556356" w:rsidRPr="00AF3FEB">
              <w:rPr>
                <w:rFonts w:ascii="Arial" w:hAnsi="Arial" w:cs="Arial"/>
                <w:color w:val="002060"/>
                <w:sz w:val="20"/>
                <w:szCs w:val="20"/>
              </w:rPr>
              <w:t>8</w:t>
            </w:r>
          </w:p>
        </w:tc>
        <w:tc>
          <w:tcPr>
            <w:tcW w:w="1590" w:type="dxa"/>
            <w:vMerge w:val="restart"/>
            <w:tcBorders>
              <w:top w:val="single" w:sz="4" w:space="0" w:color="4F81BD" w:themeColor="accent1"/>
              <w:left w:val="single" w:sz="2" w:space="0" w:color="4F81BD" w:themeColor="accent1"/>
              <w:bottom w:val="single" w:sz="4" w:space="0" w:color="4F81BD" w:themeColor="accent1"/>
              <w:right w:val="single" w:sz="2" w:space="0" w:color="4F81BD" w:themeColor="accent1"/>
            </w:tcBorders>
            <w:vAlign w:val="center"/>
          </w:tcPr>
          <w:p w:rsidR="006719A1" w:rsidRPr="00AF3FEB" w:rsidRDefault="006719A1" w:rsidP="00295C28">
            <w:pPr>
              <w:rPr>
                <w:rFonts w:ascii="Arial" w:eastAsia="Arial Unicode MS" w:hAnsi="Arial" w:cs="Arial"/>
                <w:b/>
                <w:color w:val="002060"/>
                <w:sz w:val="20"/>
                <w:szCs w:val="20"/>
              </w:rPr>
            </w:pPr>
            <w:r w:rsidRPr="00AF3FEB">
              <w:rPr>
                <w:rFonts w:ascii="Arial" w:eastAsia="Arial Unicode MS" w:hAnsi="Arial" w:cs="Arial"/>
                <w:b/>
                <w:color w:val="002060"/>
                <w:sz w:val="20"/>
                <w:szCs w:val="20"/>
              </w:rPr>
              <w:t>Floor material</w:t>
            </w:r>
          </w:p>
        </w:tc>
        <w:tc>
          <w:tcPr>
            <w:tcW w:w="4590" w:type="dxa"/>
            <w:tcBorders>
              <w:top w:val="single" w:sz="4" w:space="0" w:color="4F81BD" w:themeColor="accent1"/>
              <w:left w:val="single" w:sz="2" w:space="0" w:color="4F81BD" w:themeColor="accent1"/>
              <w:bottom w:val="single" w:sz="4" w:space="0" w:color="4F81BD" w:themeColor="accent1"/>
              <w:right w:val="single" w:sz="2" w:space="0" w:color="4F81BD" w:themeColor="accent1"/>
            </w:tcBorders>
            <w:vAlign w:val="center"/>
          </w:tcPr>
          <w:p w:rsidR="006719A1" w:rsidRPr="00AF3FEB" w:rsidRDefault="006719A1" w:rsidP="00295C28">
            <w:pPr>
              <w:pStyle w:val="Title1"/>
              <w:rPr>
                <w:rFonts w:ascii="Arial" w:eastAsia="Arial Unicode MS" w:hAnsi="Arial" w:cs="Arial"/>
                <w:color w:val="002060"/>
              </w:rPr>
            </w:pPr>
            <w:r w:rsidRPr="00AF3FEB">
              <w:rPr>
                <w:rFonts w:ascii="Arial" w:eastAsia="Arial Unicode MS" w:hAnsi="Arial" w:cs="Arial"/>
                <w:color w:val="002060"/>
              </w:rPr>
              <w:t>Timber</w:t>
            </w:r>
          </w:p>
        </w:tc>
        <w:tc>
          <w:tcPr>
            <w:tcW w:w="1323" w:type="dxa"/>
            <w:gridSpan w:val="2"/>
            <w:tcBorders>
              <w:top w:val="single" w:sz="4" w:space="0" w:color="4F81BD" w:themeColor="accent1"/>
              <w:left w:val="single" w:sz="2" w:space="0" w:color="4F81BD" w:themeColor="accent1"/>
              <w:bottom w:val="single" w:sz="4" w:space="0" w:color="4F81BD" w:themeColor="accent1"/>
              <w:right w:val="single" w:sz="2" w:space="0" w:color="4F81BD" w:themeColor="accent1"/>
            </w:tcBorders>
            <w:vAlign w:val="center"/>
          </w:tcPr>
          <w:p w:rsidR="006719A1" w:rsidRPr="00AF3FEB" w:rsidRDefault="006719A1" w:rsidP="006719A1">
            <w:pPr>
              <w:jc w:val="center"/>
              <w:rPr>
                <w:rFonts w:ascii="Arial" w:hAnsi="Arial" w:cs="Arial"/>
                <w:color w:val="002060"/>
                <w:sz w:val="20"/>
                <w:szCs w:val="20"/>
              </w:rPr>
            </w:pPr>
            <w:r w:rsidRPr="00AF3FEB">
              <w:rPr>
                <w:rFonts w:ascii="Arial" w:hAnsi="Arial" w:cs="Arial"/>
                <w:color w:val="002060"/>
                <w:sz w:val="20"/>
                <w:szCs w:val="20"/>
              </w:rPr>
              <w:t>1</w:t>
            </w:r>
          </w:p>
        </w:tc>
        <w:tc>
          <w:tcPr>
            <w:tcW w:w="1850" w:type="dxa"/>
            <w:vMerge w:val="restart"/>
            <w:tcBorders>
              <w:top w:val="single" w:sz="4" w:space="0" w:color="4F81BD" w:themeColor="accent1"/>
              <w:left w:val="single" w:sz="2" w:space="0" w:color="4F81BD" w:themeColor="accent1"/>
              <w:bottom w:val="single" w:sz="4" w:space="0" w:color="4F81BD" w:themeColor="accent1"/>
              <w:right w:val="single" w:sz="4" w:space="0" w:color="4F81BD" w:themeColor="accent1"/>
            </w:tcBorders>
            <w:vAlign w:val="center"/>
          </w:tcPr>
          <w:p w:rsidR="006719A1" w:rsidRPr="00AF3FEB" w:rsidRDefault="006719A1" w:rsidP="00295C28">
            <w:pPr>
              <w:jc w:val="center"/>
              <w:rPr>
                <w:rFonts w:ascii="Arial" w:hAnsi="Arial" w:cs="Arial"/>
                <w:color w:val="002060"/>
                <w:sz w:val="20"/>
                <w:szCs w:val="20"/>
              </w:rPr>
            </w:pPr>
            <w:r w:rsidRPr="00AF3FEB">
              <w:rPr>
                <w:rFonts w:ascii="Arial" w:hAnsi="Arial" w:cs="Arial"/>
                <w:color w:val="002060"/>
                <w:sz w:val="20"/>
                <w:szCs w:val="20"/>
              </w:rPr>
              <w:t>|____|</w:t>
            </w:r>
          </w:p>
        </w:tc>
      </w:tr>
      <w:tr w:rsidR="006719A1" w:rsidRPr="00AF3FEB" w:rsidTr="001D3479">
        <w:trPr>
          <w:trHeight w:val="28"/>
        </w:trPr>
        <w:tc>
          <w:tcPr>
            <w:tcW w:w="678" w:type="dxa"/>
            <w:vMerge/>
            <w:tcBorders>
              <w:top w:val="single" w:sz="4" w:space="0" w:color="4F81BD" w:themeColor="accent1"/>
              <w:left w:val="single" w:sz="4" w:space="0" w:color="4F81BD" w:themeColor="accent1"/>
              <w:bottom w:val="single" w:sz="4" w:space="0" w:color="4F81BD" w:themeColor="accent1"/>
              <w:right w:val="single" w:sz="2" w:space="0" w:color="4F81BD" w:themeColor="accent1"/>
            </w:tcBorders>
            <w:vAlign w:val="center"/>
          </w:tcPr>
          <w:p w:rsidR="006719A1" w:rsidRPr="00AF3FEB" w:rsidRDefault="006719A1" w:rsidP="00295C28">
            <w:pPr>
              <w:jc w:val="center"/>
              <w:rPr>
                <w:rFonts w:ascii="Arial" w:hAnsi="Arial" w:cs="Arial"/>
                <w:color w:val="002060"/>
                <w:sz w:val="20"/>
                <w:szCs w:val="20"/>
              </w:rPr>
            </w:pPr>
          </w:p>
        </w:tc>
        <w:tc>
          <w:tcPr>
            <w:tcW w:w="1590" w:type="dxa"/>
            <w:vMerge/>
            <w:tcBorders>
              <w:top w:val="single" w:sz="4" w:space="0" w:color="4F81BD" w:themeColor="accent1"/>
              <w:left w:val="single" w:sz="2" w:space="0" w:color="4F81BD" w:themeColor="accent1"/>
              <w:bottom w:val="single" w:sz="4" w:space="0" w:color="4F81BD" w:themeColor="accent1"/>
              <w:right w:val="single" w:sz="2" w:space="0" w:color="4F81BD" w:themeColor="accent1"/>
            </w:tcBorders>
            <w:vAlign w:val="center"/>
          </w:tcPr>
          <w:p w:rsidR="006719A1" w:rsidRPr="00AF3FEB" w:rsidRDefault="006719A1" w:rsidP="00295C28">
            <w:pPr>
              <w:pStyle w:val="Title1"/>
              <w:rPr>
                <w:rFonts w:ascii="Arial" w:eastAsia="Arial Unicode MS" w:hAnsi="Arial" w:cs="Arial"/>
                <w:color w:val="002060"/>
              </w:rPr>
            </w:pPr>
          </w:p>
        </w:tc>
        <w:tc>
          <w:tcPr>
            <w:tcW w:w="4590" w:type="dxa"/>
            <w:tcBorders>
              <w:top w:val="single" w:sz="4" w:space="0" w:color="4F81BD" w:themeColor="accent1"/>
              <w:left w:val="single" w:sz="2" w:space="0" w:color="4F81BD" w:themeColor="accent1"/>
              <w:bottom w:val="dotted" w:sz="4" w:space="0" w:color="auto"/>
              <w:right w:val="single" w:sz="2" w:space="0" w:color="4F81BD" w:themeColor="accent1"/>
            </w:tcBorders>
            <w:vAlign w:val="center"/>
          </w:tcPr>
          <w:p w:rsidR="006719A1" w:rsidRPr="00AF3FEB" w:rsidRDefault="006719A1" w:rsidP="00295C28">
            <w:pPr>
              <w:pStyle w:val="Title1"/>
              <w:rPr>
                <w:rFonts w:ascii="Arial" w:eastAsia="Arial Unicode MS" w:hAnsi="Arial" w:cs="Arial"/>
                <w:color w:val="002060"/>
              </w:rPr>
            </w:pPr>
            <w:r w:rsidRPr="00AF3FEB">
              <w:rPr>
                <w:rFonts w:ascii="Arial" w:eastAsia="Arial Unicode MS" w:hAnsi="Arial" w:cs="Arial"/>
                <w:color w:val="002060"/>
              </w:rPr>
              <w:t>Bamboo</w:t>
            </w:r>
          </w:p>
        </w:tc>
        <w:tc>
          <w:tcPr>
            <w:tcW w:w="1323" w:type="dxa"/>
            <w:gridSpan w:val="2"/>
            <w:tcBorders>
              <w:top w:val="single" w:sz="4" w:space="0" w:color="4F81BD" w:themeColor="accent1"/>
              <w:left w:val="single" w:sz="2" w:space="0" w:color="4F81BD" w:themeColor="accent1"/>
              <w:bottom w:val="dotted" w:sz="4" w:space="0" w:color="auto"/>
              <w:right w:val="single" w:sz="2" w:space="0" w:color="4F81BD" w:themeColor="accent1"/>
            </w:tcBorders>
            <w:vAlign w:val="center"/>
          </w:tcPr>
          <w:p w:rsidR="006719A1" w:rsidRPr="00AF3FEB" w:rsidRDefault="006719A1" w:rsidP="006719A1">
            <w:pPr>
              <w:jc w:val="center"/>
              <w:rPr>
                <w:rFonts w:ascii="Arial" w:hAnsi="Arial" w:cs="Arial"/>
                <w:color w:val="002060"/>
                <w:sz w:val="20"/>
                <w:szCs w:val="20"/>
              </w:rPr>
            </w:pPr>
            <w:r w:rsidRPr="00AF3FEB">
              <w:rPr>
                <w:rFonts w:ascii="Arial" w:hAnsi="Arial" w:cs="Arial"/>
                <w:color w:val="002060"/>
                <w:sz w:val="20"/>
                <w:szCs w:val="20"/>
              </w:rPr>
              <w:t>2</w:t>
            </w:r>
          </w:p>
        </w:tc>
        <w:tc>
          <w:tcPr>
            <w:tcW w:w="1850" w:type="dxa"/>
            <w:vMerge/>
            <w:tcBorders>
              <w:top w:val="single" w:sz="4" w:space="0" w:color="4F81BD" w:themeColor="accent1"/>
              <w:left w:val="single" w:sz="2" w:space="0" w:color="4F81BD" w:themeColor="accent1"/>
              <w:bottom w:val="single" w:sz="4" w:space="0" w:color="4F81BD" w:themeColor="accent1"/>
              <w:right w:val="single" w:sz="4" w:space="0" w:color="4F81BD" w:themeColor="accent1"/>
            </w:tcBorders>
            <w:vAlign w:val="center"/>
          </w:tcPr>
          <w:p w:rsidR="006719A1" w:rsidRPr="00AF3FEB" w:rsidRDefault="006719A1" w:rsidP="00295C28">
            <w:pPr>
              <w:jc w:val="center"/>
              <w:rPr>
                <w:rFonts w:ascii="Arial" w:hAnsi="Arial" w:cs="Arial"/>
                <w:color w:val="002060"/>
                <w:sz w:val="20"/>
                <w:szCs w:val="20"/>
              </w:rPr>
            </w:pPr>
          </w:p>
        </w:tc>
      </w:tr>
      <w:tr w:rsidR="006719A1" w:rsidRPr="00AF3FEB" w:rsidTr="001D3479">
        <w:trPr>
          <w:trHeight w:val="28"/>
        </w:trPr>
        <w:tc>
          <w:tcPr>
            <w:tcW w:w="678" w:type="dxa"/>
            <w:vMerge/>
            <w:tcBorders>
              <w:top w:val="single" w:sz="4" w:space="0" w:color="auto"/>
              <w:left w:val="single" w:sz="4" w:space="0" w:color="4F81BD" w:themeColor="accent1"/>
              <w:bottom w:val="single" w:sz="4" w:space="0" w:color="4F81BD" w:themeColor="accent1"/>
              <w:right w:val="single" w:sz="2" w:space="0" w:color="4F81BD" w:themeColor="accent1"/>
            </w:tcBorders>
            <w:vAlign w:val="center"/>
          </w:tcPr>
          <w:p w:rsidR="006719A1" w:rsidRPr="00AF3FEB" w:rsidRDefault="006719A1" w:rsidP="00295C28">
            <w:pPr>
              <w:jc w:val="center"/>
              <w:rPr>
                <w:rFonts w:ascii="Arial" w:hAnsi="Arial" w:cs="Arial"/>
                <w:color w:val="002060"/>
                <w:sz w:val="20"/>
                <w:szCs w:val="20"/>
              </w:rPr>
            </w:pPr>
          </w:p>
        </w:tc>
        <w:tc>
          <w:tcPr>
            <w:tcW w:w="1590" w:type="dxa"/>
            <w:vMerge/>
            <w:tcBorders>
              <w:top w:val="single" w:sz="4" w:space="0" w:color="auto"/>
              <w:left w:val="single" w:sz="2" w:space="0" w:color="4F81BD" w:themeColor="accent1"/>
              <w:bottom w:val="single" w:sz="4" w:space="0" w:color="4F81BD" w:themeColor="accent1"/>
              <w:right w:val="single" w:sz="2" w:space="0" w:color="4F81BD" w:themeColor="accent1"/>
            </w:tcBorders>
            <w:vAlign w:val="center"/>
          </w:tcPr>
          <w:p w:rsidR="006719A1" w:rsidRPr="00AF3FEB" w:rsidRDefault="006719A1" w:rsidP="00295C28">
            <w:pPr>
              <w:pStyle w:val="Title1"/>
              <w:rPr>
                <w:rFonts w:ascii="Arial" w:eastAsia="Arial Unicode MS" w:hAnsi="Arial" w:cs="Arial"/>
                <w:color w:val="002060"/>
              </w:rPr>
            </w:pPr>
          </w:p>
        </w:tc>
        <w:tc>
          <w:tcPr>
            <w:tcW w:w="4590" w:type="dxa"/>
            <w:tcBorders>
              <w:top w:val="dotted" w:sz="4" w:space="0" w:color="auto"/>
              <w:left w:val="single" w:sz="2" w:space="0" w:color="4F81BD" w:themeColor="accent1"/>
              <w:bottom w:val="dotted" w:sz="4" w:space="0" w:color="auto"/>
              <w:right w:val="single" w:sz="2" w:space="0" w:color="4F81BD" w:themeColor="accent1"/>
            </w:tcBorders>
            <w:vAlign w:val="center"/>
          </w:tcPr>
          <w:p w:rsidR="006719A1" w:rsidRPr="00AF3FEB" w:rsidRDefault="006719A1" w:rsidP="00295C28">
            <w:pPr>
              <w:pStyle w:val="Title1"/>
              <w:rPr>
                <w:rFonts w:ascii="Arial" w:eastAsia="Arial Unicode MS" w:hAnsi="Arial" w:cs="Arial"/>
                <w:color w:val="002060"/>
              </w:rPr>
            </w:pPr>
            <w:r w:rsidRPr="00AF3FEB">
              <w:rPr>
                <w:rFonts w:ascii="Arial" w:eastAsia="Arial Unicode MS" w:hAnsi="Arial" w:cs="Arial"/>
                <w:color w:val="002060"/>
              </w:rPr>
              <w:t>Earth</w:t>
            </w:r>
          </w:p>
        </w:tc>
        <w:tc>
          <w:tcPr>
            <w:tcW w:w="1323" w:type="dxa"/>
            <w:gridSpan w:val="2"/>
            <w:tcBorders>
              <w:top w:val="dotted" w:sz="4" w:space="0" w:color="auto"/>
              <w:left w:val="single" w:sz="2" w:space="0" w:color="4F81BD" w:themeColor="accent1"/>
              <w:bottom w:val="dotted" w:sz="4" w:space="0" w:color="auto"/>
              <w:right w:val="single" w:sz="2" w:space="0" w:color="4F81BD" w:themeColor="accent1"/>
            </w:tcBorders>
            <w:vAlign w:val="center"/>
          </w:tcPr>
          <w:p w:rsidR="006719A1" w:rsidRPr="00AF3FEB" w:rsidRDefault="006719A1" w:rsidP="006719A1">
            <w:pPr>
              <w:jc w:val="center"/>
              <w:rPr>
                <w:rFonts w:ascii="Arial" w:hAnsi="Arial" w:cs="Arial"/>
                <w:color w:val="002060"/>
                <w:sz w:val="20"/>
                <w:szCs w:val="20"/>
              </w:rPr>
            </w:pPr>
            <w:r w:rsidRPr="00AF3FEB">
              <w:rPr>
                <w:rFonts w:ascii="Arial" w:hAnsi="Arial" w:cs="Arial"/>
                <w:color w:val="002060"/>
                <w:sz w:val="20"/>
                <w:szCs w:val="20"/>
              </w:rPr>
              <w:t>3</w:t>
            </w:r>
          </w:p>
        </w:tc>
        <w:tc>
          <w:tcPr>
            <w:tcW w:w="1850" w:type="dxa"/>
            <w:vMerge/>
            <w:tcBorders>
              <w:top w:val="single" w:sz="4" w:space="0" w:color="auto"/>
              <w:left w:val="single" w:sz="2" w:space="0" w:color="4F81BD" w:themeColor="accent1"/>
              <w:bottom w:val="single" w:sz="4" w:space="0" w:color="4F81BD" w:themeColor="accent1"/>
              <w:right w:val="single" w:sz="4" w:space="0" w:color="4F81BD" w:themeColor="accent1"/>
            </w:tcBorders>
            <w:vAlign w:val="center"/>
          </w:tcPr>
          <w:p w:rsidR="006719A1" w:rsidRPr="00AF3FEB" w:rsidRDefault="006719A1" w:rsidP="00295C28">
            <w:pPr>
              <w:jc w:val="center"/>
              <w:rPr>
                <w:rFonts w:ascii="Arial" w:hAnsi="Arial" w:cs="Arial"/>
                <w:color w:val="002060"/>
                <w:sz w:val="20"/>
                <w:szCs w:val="20"/>
              </w:rPr>
            </w:pPr>
          </w:p>
        </w:tc>
      </w:tr>
      <w:tr w:rsidR="006719A1" w:rsidRPr="00AF3FEB" w:rsidTr="001D3479">
        <w:trPr>
          <w:trHeight w:val="28"/>
        </w:trPr>
        <w:tc>
          <w:tcPr>
            <w:tcW w:w="678" w:type="dxa"/>
            <w:vMerge/>
            <w:tcBorders>
              <w:top w:val="single" w:sz="4" w:space="0" w:color="auto"/>
              <w:left w:val="single" w:sz="4" w:space="0" w:color="4F81BD" w:themeColor="accent1"/>
              <w:bottom w:val="single" w:sz="4" w:space="0" w:color="4F81BD" w:themeColor="accent1"/>
              <w:right w:val="single" w:sz="2" w:space="0" w:color="4F81BD" w:themeColor="accent1"/>
            </w:tcBorders>
            <w:vAlign w:val="center"/>
          </w:tcPr>
          <w:p w:rsidR="006719A1" w:rsidRPr="00AF3FEB" w:rsidRDefault="006719A1" w:rsidP="00295C28">
            <w:pPr>
              <w:jc w:val="center"/>
              <w:rPr>
                <w:rFonts w:ascii="Arial" w:hAnsi="Arial" w:cs="Arial"/>
                <w:color w:val="002060"/>
                <w:sz w:val="20"/>
                <w:szCs w:val="20"/>
              </w:rPr>
            </w:pPr>
          </w:p>
        </w:tc>
        <w:tc>
          <w:tcPr>
            <w:tcW w:w="1590" w:type="dxa"/>
            <w:vMerge/>
            <w:tcBorders>
              <w:top w:val="single" w:sz="4" w:space="0" w:color="auto"/>
              <w:left w:val="single" w:sz="2" w:space="0" w:color="4F81BD" w:themeColor="accent1"/>
              <w:bottom w:val="single" w:sz="4" w:space="0" w:color="4F81BD" w:themeColor="accent1"/>
              <w:right w:val="single" w:sz="2" w:space="0" w:color="4F81BD" w:themeColor="accent1"/>
            </w:tcBorders>
            <w:vAlign w:val="center"/>
          </w:tcPr>
          <w:p w:rsidR="006719A1" w:rsidRPr="00AF3FEB" w:rsidRDefault="006719A1" w:rsidP="00295C28">
            <w:pPr>
              <w:pStyle w:val="Title1"/>
              <w:rPr>
                <w:rFonts w:ascii="Arial" w:eastAsia="Arial Unicode MS" w:hAnsi="Arial" w:cs="Arial"/>
                <w:color w:val="002060"/>
              </w:rPr>
            </w:pPr>
          </w:p>
        </w:tc>
        <w:tc>
          <w:tcPr>
            <w:tcW w:w="4590" w:type="dxa"/>
            <w:tcBorders>
              <w:top w:val="dotted" w:sz="4" w:space="0" w:color="auto"/>
              <w:left w:val="single" w:sz="2" w:space="0" w:color="4F81BD" w:themeColor="accent1"/>
              <w:bottom w:val="dotted" w:sz="4" w:space="0" w:color="auto"/>
              <w:right w:val="single" w:sz="2" w:space="0" w:color="4F81BD" w:themeColor="accent1"/>
            </w:tcBorders>
            <w:vAlign w:val="center"/>
          </w:tcPr>
          <w:p w:rsidR="006719A1" w:rsidRPr="00AF3FEB" w:rsidRDefault="006719A1" w:rsidP="00295C28">
            <w:pPr>
              <w:pStyle w:val="Title1"/>
              <w:rPr>
                <w:rFonts w:ascii="Arial" w:eastAsia="Arial Unicode MS" w:hAnsi="Arial" w:cs="Arial"/>
                <w:color w:val="002060"/>
              </w:rPr>
            </w:pPr>
            <w:r w:rsidRPr="00AF3FEB">
              <w:rPr>
                <w:rFonts w:ascii="Arial" w:eastAsia="Arial Unicode MS" w:hAnsi="Arial" w:cs="Arial"/>
                <w:color w:val="002060"/>
              </w:rPr>
              <w:t>Cement</w:t>
            </w:r>
          </w:p>
        </w:tc>
        <w:tc>
          <w:tcPr>
            <w:tcW w:w="1323" w:type="dxa"/>
            <w:gridSpan w:val="2"/>
            <w:tcBorders>
              <w:top w:val="dotted" w:sz="4" w:space="0" w:color="auto"/>
              <w:left w:val="single" w:sz="2" w:space="0" w:color="4F81BD" w:themeColor="accent1"/>
              <w:bottom w:val="dotted" w:sz="4" w:space="0" w:color="auto"/>
              <w:right w:val="single" w:sz="2" w:space="0" w:color="4F81BD" w:themeColor="accent1"/>
            </w:tcBorders>
            <w:vAlign w:val="center"/>
          </w:tcPr>
          <w:p w:rsidR="006719A1" w:rsidRPr="00AF3FEB" w:rsidRDefault="006719A1" w:rsidP="006719A1">
            <w:pPr>
              <w:jc w:val="center"/>
              <w:rPr>
                <w:rFonts w:ascii="Arial" w:hAnsi="Arial" w:cs="Arial"/>
                <w:color w:val="002060"/>
                <w:sz w:val="20"/>
                <w:szCs w:val="20"/>
              </w:rPr>
            </w:pPr>
            <w:r w:rsidRPr="00AF3FEB">
              <w:rPr>
                <w:rFonts w:ascii="Arial" w:hAnsi="Arial" w:cs="Arial"/>
                <w:color w:val="002060"/>
                <w:sz w:val="20"/>
                <w:szCs w:val="20"/>
              </w:rPr>
              <w:t>4</w:t>
            </w:r>
          </w:p>
        </w:tc>
        <w:tc>
          <w:tcPr>
            <w:tcW w:w="1850" w:type="dxa"/>
            <w:vMerge/>
            <w:tcBorders>
              <w:top w:val="single" w:sz="4" w:space="0" w:color="auto"/>
              <w:left w:val="single" w:sz="2" w:space="0" w:color="4F81BD" w:themeColor="accent1"/>
              <w:bottom w:val="single" w:sz="4" w:space="0" w:color="4F81BD" w:themeColor="accent1"/>
              <w:right w:val="single" w:sz="4" w:space="0" w:color="4F81BD" w:themeColor="accent1"/>
            </w:tcBorders>
            <w:vAlign w:val="center"/>
          </w:tcPr>
          <w:p w:rsidR="006719A1" w:rsidRPr="00AF3FEB" w:rsidRDefault="006719A1" w:rsidP="00295C28">
            <w:pPr>
              <w:jc w:val="center"/>
              <w:rPr>
                <w:rFonts w:ascii="Arial" w:hAnsi="Arial" w:cs="Arial"/>
                <w:color w:val="002060"/>
                <w:sz w:val="20"/>
                <w:szCs w:val="20"/>
              </w:rPr>
            </w:pPr>
          </w:p>
        </w:tc>
      </w:tr>
      <w:tr w:rsidR="006719A1" w:rsidRPr="00AF3FEB" w:rsidTr="001D3479">
        <w:trPr>
          <w:trHeight w:val="463"/>
        </w:trPr>
        <w:tc>
          <w:tcPr>
            <w:tcW w:w="678" w:type="dxa"/>
            <w:vMerge/>
            <w:tcBorders>
              <w:top w:val="single" w:sz="4" w:space="0" w:color="auto"/>
              <w:left w:val="single" w:sz="4" w:space="0" w:color="4F81BD" w:themeColor="accent1"/>
              <w:bottom w:val="single" w:sz="4" w:space="0" w:color="4F81BD" w:themeColor="accent1"/>
              <w:right w:val="single" w:sz="2" w:space="0" w:color="4F81BD" w:themeColor="accent1"/>
            </w:tcBorders>
            <w:vAlign w:val="center"/>
          </w:tcPr>
          <w:p w:rsidR="006719A1" w:rsidRPr="00AF3FEB" w:rsidRDefault="006719A1" w:rsidP="00295C28">
            <w:pPr>
              <w:jc w:val="center"/>
              <w:rPr>
                <w:rFonts w:ascii="Arial" w:hAnsi="Arial" w:cs="Arial"/>
                <w:color w:val="002060"/>
                <w:sz w:val="20"/>
                <w:szCs w:val="20"/>
              </w:rPr>
            </w:pPr>
          </w:p>
        </w:tc>
        <w:tc>
          <w:tcPr>
            <w:tcW w:w="1590" w:type="dxa"/>
            <w:vMerge/>
            <w:tcBorders>
              <w:top w:val="single" w:sz="4" w:space="0" w:color="auto"/>
              <w:left w:val="single" w:sz="2" w:space="0" w:color="4F81BD" w:themeColor="accent1"/>
              <w:bottom w:val="single" w:sz="4" w:space="0" w:color="4F81BD" w:themeColor="accent1"/>
              <w:right w:val="single" w:sz="2" w:space="0" w:color="4F81BD" w:themeColor="accent1"/>
            </w:tcBorders>
            <w:vAlign w:val="center"/>
          </w:tcPr>
          <w:p w:rsidR="006719A1" w:rsidRPr="00AF3FEB" w:rsidRDefault="006719A1" w:rsidP="00295C28">
            <w:pPr>
              <w:pStyle w:val="Title1"/>
              <w:rPr>
                <w:rFonts w:ascii="Arial" w:eastAsia="Arial Unicode MS" w:hAnsi="Arial" w:cs="Arial"/>
                <w:color w:val="002060"/>
              </w:rPr>
            </w:pPr>
          </w:p>
        </w:tc>
        <w:tc>
          <w:tcPr>
            <w:tcW w:w="4590" w:type="dxa"/>
            <w:tcBorders>
              <w:top w:val="dotted" w:sz="4" w:space="0" w:color="auto"/>
              <w:left w:val="single" w:sz="2" w:space="0" w:color="4F81BD" w:themeColor="accent1"/>
              <w:bottom w:val="single" w:sz="4" w:space="0" w:color="4F81BD" w:themeColor="accent1"/>
              <w:right w:val="single" w:sz="2" w:space="0" w:color="4F81BD" w:themeColor="accent1"/>
            </w:tcBorders>
            <w:vAlign w:val="center"/>
          </w:tcPr>
          <w:p w:rsidR="006719A1" w:rsidRPr="00AF3FEB" w:rsidRDefault="006719A1" w:rsidP="00295C28">
            <w:pPr>
              <w:rPr>
                <w:rFonts w:ascii="Arial" w:eastAsia="Arial Unicode MS" w:hAnsi="Arial" w:cs="Arial"/>
                <w:color w:val="002060"/>
                <w:sz w:val="20"/>
                <w:szCs w:val="20"/>
              </w:rPr>
            </w:pPr>
            <w:r w:rsidRPr="00AF3FEB">
              <w:rPr>
                <w:rFonts w:ascii="Arial" w:eastAsia="Arial Unicode MS" w:hAnsi="Arial" w:cs="Arial"/>
                <w:color w:val="002060"/>
                <w:sz w:val="20"/>
                <w:szCs w:val="20"/>
              </w:rPr>
              <w:t>Other (specify) ________________________</w:t>
            </w:r>
          </w:p>
        </w:tc>
        <w:tc>
          <w:tcPr>
            <w:tcW w:w="1323" w:type="dxa"/>
            <w:gridSpan w:val="2"/>
            <w:tcBorders>
              <w:top w:val="dotted" w:sz="4" w:space="0" w:color="auto"/>
              <w:left w:val="single" w:sz="2" w:space="0" w:color="4F81BD" w:themeColor="accent1"/>
              <w:bottom w:val="single" w:sz="4" w:space="0" w:color="4F81BD" w:themeColor="accent1"/>
              <w:right w:val="single" w:sz="2" w:space="0" w:color="4F81BD" w:themeColor="accent1"/>
            </w:tcBorders>
            <w:vAlign w:val="center"/>
          </w:tcPr>
          <w:p w:rsidR="006719A1" w:rsidRPr="00AF3FEB" w:rsidRDefault="006719A1" w:rsidP="006719A1">
            <w:pPr>
              <w:jc w:val="center"/>
              <w:rPr>
                <w:rFonts w:ascii="Arial" w:hAnsi="Arial" w:cs="Arial"/>
                <w:color w:val="002060"/>
                <w:sz w:val="20"/>
                <w:szCs w:val="20"/>
              </w:rPr>
            </w:pPr>
            <w:r w:rsidRPr="00AF3FEB">
              <w:rPr>
                <w:rFonts w:ascii="Arial" w:hAnsi="Arial" w:cs="Arial"/>
                <w:color w:val="002060"/>
                <w:sz w:val="20"/>
                <w:szCs w:val="20"/>
              </w:rPr>
              <w:t>88</w:t>
            </w:r>
          </w:p>
        </w:tc>
        <w:tc>
          <w:tcPr>
            <w:tcW w:w="1850" w:type="dxa"/>
            <w:vMerge/>
            <w:tcBorders>
              <w:top w:val="single" w:sz="4" w:space="0" w:color="auto"/>
              <w:left w:val="single" w:sz="2" w:space="0" w:color="4F81BD" w:themeColor="accent1"/>
              <w:bottom w:val="single" w:sz="4" w:space="0" w:color="4F81BD" w:themeColor="accent1"/>
              <w:right w:val="single" w:sz="4" w:space="0" w:color="4F81BD" w:themeColor="accent1"/>
            </w:tcBorders>
            <w:vAlign w:val="center"/>
          </w:tcPr>
          <w:p w:rsidR="006719A1" w:rsidRPr="00AF3FEB" w:rsidRDefault="006719A1" w:rsidP="00295C28">
            <w:pPr>
              <w:jc w:val="center"/>
              <w:rPr>
                <w:rFonts w:ascii="Arial" w:hAnsi="Arial" w:cs="Arial"/>
                <w:color w:val="002060"/>
                <w:sz w:val="20"/>
                <w:szCs w:val="20"/>
              </w:rPr>
            </w:pPr>
          </w:p>
        </w:tc>
      </w:tr>
      <w:tr w:rsidR="00D26CB6" w:rsidRPr="00AF3FEB" w:rsidTr="001D3479">
        <w:trPr>
          <w:trHeight w:val="20"/>
        </w:trPr>
        <w:tc>
          <w:tcPr>
            <w:tcW w:w="678" w:type="dxa"/>
            <w:vMerge w:val="restart"/>
            <w:tcBorders>
              <w:top w:val="single" w:sz="4" w:space="0" w:color="4F81BD" w:themeColor="accent1"/>
              <w:left w:val="single" w:sz="4" w:space="0" w:color="4F81BD" w:themeColor="accent1"/>
              <w:bottom w:val="single" w:sz="4" w:space="0" w:color="4F81BD" w:themeColor="accent1"/>
              <w:right w:val="single" w:sz="2" w:space="0" w:color="4F81BD" w:themeColor="accent1"/>
            </w:tcBorders>
          </w:tcPr>
          <w:p w:rsidR="00D26CB6" w:rsidRPr="00AF3FEB" w:rsidRDefault="005460F7" w:rsidP="0007468C">
            <w:pPr>
              <w:spacing w:before="40"/>
              <w:jc w:val="center"/>
              <w:rPr>
                <w:rFonts w:ascii="Arial" w:eastAsia="Arial Unicode MS" w:hAnsi="Arial" w:cs="Arial"/>
                <w:color w:val="002060"/>
                <w:sz w:val="20"/>
                <w:szCs w:val="20"/>
                <w:lang w:val="en-GB"/>
              </w:rPr>
            </w:pPr>
            <w:r w:rsidRPr="00AF3FEB">
              <w:rPr>
                <w:color w:val="002060"/>
              </w:rPr>
              <w:br w:type="page"/>
            </w:r>
            <w:r w:rsidR="00A4236B" w:rsidRPr="00AF3FEB">
              <w:rPr>
                <w:rFonts w:ascii="Arial" w:eastAsia="Arial Unicode MS" w:hAnsi="Arial" w:cs="Arial"/>
                <w:color w:val="002060"/>
                <w:sz w:val="20"/>
                <w:szCs w:val="20"/>
                <w:lang w:val="en-GB"/>
              </w:rPr>
              <w:t>18</w:t>
            </w:r>
            <w:r w:rsidR="00D26CB6" w:rsidRPr="00AF3FEB">
              <w:rPr>
                <w:rFonts w:ascii="Arial" w:eastAsia="Arial Unicode MS" w:hAnsi="Arial" w:cs="Arial"/>
                <w:color w:val="002060"/>
                <w:sz w:val="20"/>
                <w:szCs w:val="20"/>
                <w:lang w:val="en-GB"/>
              </w:rPr>
              <w:t>.</w:t>
            </w:r>
            <w:r w:rsidR="0007468C" w:rsidRPr="00AF3FEB">
              <w:rPr>
                <w:rFonts w:ascii="Arial" w:eastAsia="Arial Unicode MS" w:hAnsi="Arial" w:cs="Arial"/>
                <w:color w:val="002060"/>
                <w:sz w:val="20"/>
                <w:szCs w:val="20"/>
                <w:lang w:val="en-GB"/>
              </w:rPr>
              <w:t>9</w:t>
            </w:r>
          </w:p>
        </w:tc>
        <w:tc>
          <w:tcPr>
            <w:tcW w:w="9353" w:type="dxa"/>
            <w:gridSpan w:val="5"/>
            <w:tcBorders>
              <w:left w:val="single" w:sz="2" w:space="0" w:color="4F81BD" w:themeColor="accent1"/>
              <w:right w:val="single" w:sz="2" w:space="0" w:color="4F81BD" w:themeColor="accent1"/>
            </w:tcBorders>
          </w:tcPr>
          <w:p w:rsidR="00D26CB6" w:rsidRPr="00AF3FEB" w:rsidRDefault="00D26CB6" w:rsidP="00D26CB6">
            <w:pPr>
              <w:jc w:val="both"/>
              <w:rPr>
                <w:rFonts w:ascii="Arial" w:hAnsi="Arial" w:cs="Arial"/>
                <w:color w:val="002060"/>
                <w:sz w:val="20"/>
                <w:szCs w:val="20"/>
              </w:rPr>
            </w:pPr>
            <w:r w:rsidRPr="00AF3FEB">
              <w:rPr>
                <w:rFonts w:ascii="Arial" w:hAnsi="Arial" w:cs="Arial"/>
                <w:color w:val="002060"/>
                <w:sz w:val="20"/>
                <w:szCs w:val="20"/>
              </w:rPr>
              <w:t>Looking back over the past 2 years, do you think that your household’s total assets and wealth are…….</w:t>
            </w:r>
          </w:p>
        </w:tc>
      </w:tr>
      <w:tr w:rsidR="00AC2D67" w:rsidRPr="00AF3FEB" w:rsidTr="001D3479">
        <w:trPr>
          <w:trHeight w:val="20"/>
        </w:trPr>
        <w:tc>
          <w:tcPr>
            <w:tcW w:w="678" w:type="dxa"/>
            <w:vMerge/>
            <w:tcBorders>
              <w:left w:val="single" w:sz="4" w:space="0" w:color="4F81BD" w:themeColor="accent1"/>
              <w:bottom w:val="single" w:sz="4" w:space="0" w:color="4F81BD" w:themeColor="accent1"/>
              <w:right w:val="single" w:sz="2" w:space="0" w:color="4F81BD" w:themeColor="accent1"/>
            </w:tcBorders>
            <w:vAlign w:val="center"/>
          </w:tcPr>
          <w:p w:rsidR="00AC2D67" w:rsidRPr="00AF3FEB" w:rsidRDefault="00AC2D67" w:rsidP="00295C28">
            <w:pPr>
              <w:jc w:val="center"/>
              <w:rPr>
                <w:rFonts w:ascii="Arial" w:hAnsi="Arial" w:cs="Arial"/>
                <w:color w:val="002060"/>
                <w:sz w:val="20"/>
                <w:szCs w:val="20"/>
              </w:rPr>
            </w:pPr>
          </w:p>
        </w:tc>
        <w:tc>
          <w:tcPr>
            <w:tcW w:w="6180" w:type="dxa"/>
            <w:gridSpan w:val="2"/>
            <w:tcBorders>
              <w:left w:val="single" w:sz="2" w:space="0" w:color="4F81BD" w:themeColor="accent1"/>
              <w:bottom w:val="dotted" w:sz="4" w:space="0" w:color="auto"/>
              <w:right w:val="single" w:sz="2" w:space="0" w:color="4F81BD" w:themeColor="accent1"/>
            </w:tcBorders>
          </w:tcPr>
          <w:p w:rsidR="00AC2D67" w:rsidRPr="00AF3FEB" w:rsidRDefault="00AC2D67" w:rsidP="00295C28">
            <w:pPr>
              <w:rPr>
                <w:rFonts w:ascii="Arial" w:hAnsi="Arial" w:cs="Arial"/>
                <w:color w:val="002060"/>
                <w:sz w:val="20"/>
                <w:szCs w:val="20"/>
              </w:rPr>
            </w:pPr>
            <w:r w:rsidRPr="00AF3FEB">
              <w:rPr>
                <w:rFonts w:ascii="Arial" w:hAnsi="Arial" w:cs="Arial"/>
                <w:color w:val="002060"/>
                <w:sz w:val="20"/>
                <w:szCs w:val="20"/>
              </w:rPr>
              <w:t xml:space="preserve">Increasing </w:t>
            </w:r>
          </w:p>
        </w:tc>
        <w:tc>
          <w:tcPr>
            <w:tcW w:w="1323" w:type="dxa"/>
            <w:gridSpan w:val="2"/>
            <w:tcBorders>
              <w:left w:val="single" w:sz="2" w:space="0" w:color="4F81BD" w:themeColor="accent1"/>
              <w:bottom w:val="dotted" w:sz="4" w:space="0" w:color="auto"/>
              <w:right w:val="single" w:sz="2" w:space="0" w:color="4F81BD" w:themeColor="accent1"/>
            </w:tcBorders>
            <w:vAlign w:val="center"/>
          </w:tcPr>
          <w:p w:rsidR="00AC2D67" w:rsidRPr="00AF3FEB" w:rsidRDefault="00AC2D67" w:rsidP="00AC2D67">
            <w:pPr>
              <w:jc w:val="center"/>
              <w:rPr>
                <w:rFonts w:ascii="Arial" w:hAnsi="Arial" w:cs="Arial"/>
                <w:color w:val="002060"/>
                <w:sz w:val="20"/>
                <w:szCs w:val="20"/>
              </w:rPr>
            </w:pPr>
            <w:r w:rsidRPr="00AF3FEB">
              <w:rPr>
                <w:rFonts w:ascii="Arial" w:hAnsi="Arial" w:cs="Arial"/>
                <w:color w:val="002060"/>
                <w:sz w:val="20"/>
                <w:szCs w:val="20"/>
              </w:rPr>
              <w:t>1</w:t>
            </w:r>
          </w:p>
        </w:tc>
        <w:tc>
          <w:tcPr>
            <w:tcW w:w="1850" w:type="dxa"/>
            <w:vMerge w:val="restart"/>
            <w:tcBorders>
              <w:left w:val="single" w:sz="2" w:space="0" w:color="4F81BD" w:themeColor="accent1"/>
              <w:bottom w:val="single" w:sz="4" w:space="0" w:color="auto"/>
              <w:right w:val="single" w:sz="2" w:space="0" w:color="4F81BD" w:themeColor="accent1"/>
            </w:tcBorders>
            <w:vAlign w:val="center"/>
          </w:tcPr>
          <w:p w:rsidR="00AC2D67" w:rsidRPr="00AF3FEB" w:rsidRDefault="00AC2D67" w:rsidP="00295C28">
            <w:pPr>
              <w:jc w:val="center"/>
              <w:rPr>
                <w:rFonts w:ascii="Arial" w:hAnsi="Arial" w:cs="Arial"/>
                <w:color w:val="002060"/>
                <w:sz w:val="20"/>
                <w:szCs w:val="20"/>
              </w:rPr>
            </w:pPr>
            <w:r w:rsidRPr="00AF3FEB">
              <w:rPr>
                <w:rFonts w:ascii="Arial" w:hAnsi="Arial" w:cs="Arial"/>
                <w:color w:val="002060"/>
                <w:sz w:val="20"/>
                <w:szCs w:val="20"/>
              </w:rPr>
              <w:t>|____|</w:t>
            </w:r>
          </w:p>
        </w:tc>
      </w:tr>
      <w:tr w:rsidR="00AC2D67" w:rsidRPr="00AF3FEB" w:rsidTr="001D3479">
        <w:trPr>
          <w:trHeight w:val="20"/>
        </w:trPr>
        <w:tc>
          <w:tcPr>
            <w:tcW w:w="678" w:type="dxa"/>
            <w:vMerge/>
            <w:tcBorders>
              <w:left w:val="single" w:sz="4" w:space="0" w:color="4F81BD" w:themeColor="accent1"/>
              <w:bottom w:val="single" w:sz="4" w:space="0" w:color="4F81BD" w:themeColor="accent1"/>
              <w:right w:val="single" w:sz="2" w:space="0" w:color="4F81BD" w:themeColor="accent1"/>
            </w:tcBorders>
            <w:vAlign w:val="center"/>
          </w:tcPr>
          <w:p w:rsidR="00AC2D67" w:rsidRPr="00AF3FEB" w:rsidRDefault="00AC2D67" w:rsidP="00295C28">
            <w:pPr>
              <w:jc w:val="center"/>
              <w:rPr>
                <w:rFonts w:ascii="Arial" w:hAnsi="Arial" w:cs="Arial"/>
                <w:color w:val="002060"/>
                <w:sz w:val="20"/>
                <w:szCs w:val="20"/>
              </w:rPr>
            </w:pPr>
          </w:p>
        </w:tc>
        <w:tc>
          <w:tcPr>
            <w:tcW w:w="6180" w:type="dxa"/>
            <w:gridSpan w:val="2"/>
            <w:tcBorders>
              <w:top w:val="dotted" w:sz="4" w:space="0" w:color="auto"/>
              <w:left w:val="single" w:sz="2" w:space="0" w:color="4F81BD" w:themeColor="accent1"/>
              <w:bottom w:val="dotted" w:sz="4" w:space="0" w:color="auto"/>
              <w:right w:val="single" w:sz="2" w:space="0" w:color="4F81BD" w:themeColor="accent1"/>
            </w:tcBorders>
          </w:tcPr>
          <w:p w:rsidR="00AC2D67" w:rsidRPr="00AF3FEB" w:rsidRDefault="00AC2D67" w:rsidP="00295C28">
            <w:pPr>
              <w:rPr>
                <w:rFonts w:ascii="Arial" w:hAnsi="Arial" w:cs="Arial"/>
                <w:color w:val="002060"/>
                <w:sz w:val="20"/>
                <w:szCs w:val="20"/>
              </w:rPr>
            </w:pPr>
            <w:r w:rsidRPr="00AF3FEB">
              <w:rPr>
                <w:rFonts w:ascii="Arial" w:hAnsi="Arial" w:cs="Arial"/>
                <w:color w:val="002060"/>
                <w:sz w:val="20"/>
                <w:szCs w:val="20"/>
              </w:rPr>
              <w:t>Staying much the same</w:t>
            </w:r>
          </w:p>
        </w:tc>
        <w:tc>
          <w:tcPr>
            <w:tcW w:w="1323" w:type="dxa"/>
            <w:gridSpan w:val="2"/>
            <w:tcBorders>
              <w:top w:val="dotted" w:sz="4" w:space="0" w:color="auto"/>
              <w:left w:val="single" w:sz="2" w:space="0" w:color="4F81BD" w:themeColor="accent1"/>
              <w:bottom w:val="dotted" w:sz="4" w:space="0" w:color="auto"/>
              <w:right w:val="single" w:sz="2" w:space="0" w:color="4F81BD" w:themeColor="accent1"/>
            </w:tcBorders>
            <w:vAlign w:val="center"/>
          </w:tcPr>
          <w:p w:rsidR="00AC2D67" w:rsidRPr="00AF3FEB" w:rsidRDefault="00AC2D67" w:rsidP="00AC2D67">
            <w:pPr>
              <w:jc w:val="center"/>
              <w:rPr>
                <w:rFonts w:ascii="Arial" w:hAnsi="Arial" w:cs="Arial"/>
                <w:color w:val="002060"/>
                <w:sz w:val="20"/>
                <w:szCs w:val="20"/>
              </w:rPr>
            </w:pPr>
            <w:r w:rsidRPr="00AF3FEB">
              <w:rPr>
                <w:rFonts w:ascii="Arial" w:hAnsi="Arial" w:cs="Arial"/>
                <w:color w:val="002060"/>
                <w:sz w:val="20"/>
                <w:szCs w:val="20"/>
              </w:rPr>
              <w:t>2</w:t>
            </w:r>
          </w:p>
        </w:tc>
        <w:tc>
          <w:tcPr>
            <w:tcW w:w="1850" w:type="dxa"/>
            <w:vMerge/>
            <w:tcBorders>
              <w:left w:val="single" w:sz="2" w:space="0" w:color="4F81BD" w:themeColor="accent1"/>
              <w:bottom w:val="single" w:sz="4" w:space="0" w:color="auto"/>
              <w:right w:val="single" w:sz="2" w:space="0" w:color="4F81BD" w:themeColor="accent1"/>
            </w:tcBorders>
            <w:vAlign w:val="center"/>
          </w:tcPr>
          <w:p w:rsidR="00AC2D67" w:rsidRPr="00AF3FEB" w:rsidRDefault="00AC2D67" w:rsidP="00295C28">
            <w:pPr>
              <w:jc w:val="center"/>
              <w:rPr>
                <w:rFonts w:ascii="Arial" w:hAnsi="Arial" w:cs="Arial"/>
                <w:color w:val="002060"/>
                <w:sz w:val="20"/>
                <w:szCs w:val="20"/>
              </w:rPr>
            </w:pPr>
          </w:p>
        </w:tc>
      </w:tr>
      <w:tr w:rsidR="00AC2D67" w:rsidRPr="00AF3FEB" w:rsidTr="001D3479">
        <w:trPr>
          <w:trHeight w:val="20"/>
        </w:trPr>
        <w:tc>
          <w:tcPr>
            <w:tcW w:w="678" w:type="dxa"/>
            <w:vMerge/>
            <w:tcBorders>
              <w:left w:val="single" w:sz="4" w:space="0" w:color="4F81BD" w:themeColor="accent1"/>
              <w:bottom w:val="single" w:sz="4" w:space="0" w:color="4F81BD" w:themeColor="accent1"/>
              <w:right w:val="single" w:sz="2" w:space="0" w:color="4F81BD" w:themeColor="accent1"/>
            </w:tcBorders>
            <w:vAlign w:val="center"/>
          </w:tcPr>
          <w:p w:rsidR="00AC2D67" w:rsidRPr="00AF3FEB" w:rsidRDefault="00AC2D67" w:rsidP="00295C28">
            <w:pPr>
              <w:jc w:val="center"/>
              <w:rPr>
                <w:rFonts w:ascii="Arial" w:hAnsi="Arial" w:cs="Arial"/>
                <w:color w:val="002060"/>
                <w:sz w:val="20"/>
                <w:szCs w:val="20"/>
              </w:rPr>
            </w:pPr>
          </w:p>
        </w:tc>
        <w:tc>
          <w:tcPr>
            <w:tcW w:w="6180" w:type="dxa"/>
            <w:gridSpan w:val="2"/>
            <w:tcBorders>
              <w:top w:val="dotted" w:sz="4" w:space="0" w:color="auto"/>
              <w:left w:val="single" w:sz="2" w:space="0" w:color="4F81BD" w:themeColor="accent1"/>
              <w:bottom w:val="single" w:sz="2" w:space="0" w:color="4F81BD" w:themeColor="accent1"/>
              <w:right w:val="single" w:sz="2" w:space="0" w:color="4F81BD" w:themeColor="accent1"/>
            </w:tcBorders>
          </w:tcPr>
          <w:p w:rsidR="00AC2D67" w:rsidRPr="00AF3FEB" w:rsidRDefault="00AC2D67" w:rsidP="00295C28">
            <w:pPr>
              <w:rPr>
                <w:rFonts w:ascii="Arial" w:hAnsi="Arial" w:cs="Arial"/>
                <w:color w:val="002060"/>
                <w:sz w:val="20"/>
                <w:szCs w:val="20"/>
              </w:rPr>
            </w:pPr>
            <w:r w:rsidRPr="00AF3FEB">
              <w:rPr>
                <w:rFonts w:ascii="Arial" w:hAnsi="Arial" w:cs="Arial"/>
                <w:color w:val="002060"/>
                <w:sz w:val="20"/>
                <w:szCs w:val="20"/>
              </w:rPr>
              <w:t>Decreasing</w:t>
            </w:r>
          </w:p>
        </w:tc>
        <w:tc>
          <w:tcPr>
            <w:tcW w:w="1323" w:type="dxa"/>
            <w:gridSpan w:val="2"/>
            <w:tcBorders>
              <w:top w:val="dotted" w:sz="4" w:space="0" w:color="auto"/>
              <w:left w:val="single" w:sz="2" w:space="0" w:color="4F81BD" w:themeColor="accent1"/>
              <w:bottom w:val="single" w:sz="2" w:space="0" w:color="4F81BD" w:themeColor="accent1"/>
              <w:right w:val="single" w:sz="2" w:space="0" w:color="4F81BD" w:themeColor="accent1"/>
            </w:tcBorders>
            <w:vAlign w:val="center"/>
          </w:tcPr>
          <w:p w:rsidR="00AC2D67" w:rsidRPr="00AF3FEB" w:rsidRDefault="00AC2D67" w:rsidP="00AC2D67">
            <w:pPr>
              <w:jc w:val="center"/>
              <w:rPr>
                <w:rFonts w:ascii="Arial" w:hAnsi="Arial" w:cs="Arial"/>
                <w:color w:val="002060"/>
                <w:sz w:val="20"/>
                <w:szCs w:val="20"/>
              </w:rPr>
            </w:pPr>
            <w:r w:rsidRPr="00AF3FEB">
              <w:rPr>
                <w:rFonts w:ascii="Arial" w:hAnsi="Arial" w:cs="Arial"/>
                <w:color w:val="002060"/>
                <w:sz w:val="20"/>
                <w:szCs w:val="20"/>
              </w:rPr>
              <w:t>3</w:t>
            </w:r>
          </w:p>
        </w:tc>
        <w:tc>
          <w:tcPr>
            <w:tcW w:w="1850" w:type="dxa"/>
            <w:vMerge/>
            <w:tcBorders>
              <w:left w:val="single" w:sz="2" w:space="0" w:color="4F81BD" w:themeColor="accent1"/>
              <w:bottom w:val="single" w:sz="2" w:space="0" w:color="4F81BD" w:themeColor="accent1"/>
              <w:right w:val="single" w:sz="2" w:space="0" w:color="4F81BD" w:themeColor="accent1"/>
            </w:tcBorders>
            <w:vAlign w:val="center"/>
          </w:tcPr>
          <w:p w:rsidR="00AC2D67" w:rsidRPr="00AF3FEB" w:rsidRDefault="00AC2D67" w:rsidP="00295C28">
            <w:pPr>
              <w:jc w:val="center"/>
              <w:rPr>
                <w:rFonts w:ascii="Arial" w:hAnsi="Arial" w:cs="Arial"/>
                <w:color w:val="002060"/>
                <w:sz w:val="20"/>
                <w:szCs w:val="20"/>
              </w:rPr>
            </w:pPr>
          </w:p>
        </w:tc>
      </w:tr>
    </w:tbl>
    <w:p w:rsidR="00E57F92" w:rsidRPr="00AF3FEB" w:rsidRDefault="00E57F92" w:rsidP="008C0C39">
      <w:pPr>
        <w:jc w:val="both"/>
        <w:rPr>
          <w:rFonts w:ascii="Arial" w:hAnsi="Arial" w:cs="Arial"/>
          <w:color w:val="002060"/>
          <w:sz w:val="20"/>
          <w:szCs w:val="20"/>
        </w:rPr>
      </w:pPr>
    </w:p>
    <w:p w:rsidR="00FF7458" w:rsidRPr="00AF3FEB" w:rsidRDefault="00EB0089" w:rsidP="00CF3030">
      <w:pPr>
        <w:pStyle w:val="Heading2"/>
      </w:pPr>
      <w:r w:rsidRPr="00AF3FEB">
        <w:br w:type="page"/>
      </w:r>
      <w:r w:rsidR="0007468C" w:rsidRPr="00AF3FEB">
        <w:lastRenderedPageBreak/>
        <w:t xml:space="preserve">SECTION 20: WATER </w:t>
      </w:r>
      <w:r w:rsidR="001C1A6C" w:rsidRPr="00AF3FEB">
        <w:t>AND SANITATION</w:t>
      </w:r>
    </w:p>
    <w:p w:rsidR="00035061" w:rsidRPr="00AF3FEB" w:rsidRDefault="00035061" w:rsidP="00035061"/>
    <w:tbl>
      <w:tblPr>
        <w:tblStyle w:val="TableGrid"/>
        <w:tblW w:w="10031" w:type="dxa"/>
        <w:tblLook w:val="04A0" w:firstRow="1" w:lastRow="0" w:firstColumn="1" w:lastColumn="0" w:noHBand="0" w:noVBand="1"/>
      </w:tblPr>
      <w:tblGrid>
        <w:gridCol w:w="817"/>
        <w:gridCol w:w="6521"/>
        <w:gridCol w:w="992"/>
        <w:gridCol w:w="1701"/>
      </w:tblGrid>
      <w:tr w:rsidR="00D70DAC" w:rsidRPr="00AF3FEB" w:rsidTr="001B175B">
        <w:trPr>
          <w:trHeight w:val="508"/>
        </w:trPr>
        <w:tc>
          <w:tcPr>
            <w:tcW w:w="817" w:type="dxa"/>
            <w:tcBorders>
              <w:top w:val="single" w:sz="4" w:space="0" w:color="4F81BD" w:themeColor="accent1"/>
              <w:left w:val="single" w:sz="2" w:space="0" w:color="4F81BD" w:themeColor="accent1"/>
              <w:bottom w:val="nil"/>
              <w:right w:val="single" w:sz="2" w:space="0" w:color="4F81BD" w:themeColor="accent1"/>
            </w:tcBorders>
          </w:tcPr>
          <w:p w:rsidR="00C163B3" w:rsidRPr="00AF3FEB" w:rsidRDefault="009E1311" w:rsidP="00C163B3">
            <w:pPr>
              <w:rPr>
                <w:rFonts w:ascii="Arial" w:hAnsi="Arial" w:cs="Arial"/>
                <w:b/>
                <w:color w:val="17365D" w:themeColor="text2" w:themeShade="BF"/>
                <w:sz w:val="20"/>
                <w:szCs w:val="20"/>
              </w:rPr>
            </w:pPr>
            <w:r w:rsidRPr="00AF3FEB">
              <w:rPr>
                <w:rFonts w:ascii="Arial" w:hAnsi="Arial" w:cs="Arial"/>
                <w:b/>
                <w:color w:val="17365D" w:themeColor="text2" w:themeShade="BF"/>
                <w:sz w:val="20"/>
                <w:szCs w:val="20"/>
              </w:rPr>
              <w:t>20.1</w:t>
            </w:r>
          </w:p>
        </w:tc>
        <w:tc>
          <w:tcPr>
            <w:tcW w:w="6521" w:type="dxa"/>
            <w:tcBorders>
              <w:top w:val="single" w:sz="4" w:space="0" w:color="4F81BD" w:themeColor="accent1"/>
              <w:left w:val="single" w:sz="2" w:space="0" w:color="4F81BD" w:themeColor="accent1"/>
              <w:bottom w:val="single" w:sz="2" w:space="0" w:color="4F81BD" w:themeColor="accent1"/>
              <w:right w:val="single" w:sz="2" w:space="0" w:color="4F81BD" w:themeColor="accent1"/>
            </w:tcBorders>
          </w:tcPr>
          <w:p w:rsidR="00C163B3" w:rsidRPr="00AF3FEB" w:rsidRDefault="00C163B3" w:rsidP="00C163B3">
            <w:pPr>
              <w:rPr>
                <w:rFonts w:ascii="Arial" w:hAnsi="Arial" w:cs="Arial"/>
                <w:b/>
                <w:color w:val="17365D" w:themeColor="text2" w:themeShade="BF"/>
                <w:sz w:val="20"/>
                <w:szCs w:val="20"/>
              </w:rPr>
            </w:pPr>
            <w:r w:rsidRPr="00AF3FEB">
              <w:rPr>
                <w:rFonts w:ascii="Arial" w:hAnsi="Arial" w:cs="Arial"/>
                <w:b/>
                <w:color w:val="17365D" w:themeColor="text2" w:themeShade="BF"/>
                <w:sz w:val="20"/>
                <w:szCs w:val="20"/>
              </w:rPr>
              <w:t xml:space="preserve">What is currently the </w:t>
            </w:r>
            <w:r w:rsidRPr="00AF3FEB">
              <w:rPr>
                <w:rFonts w:ascii="Arial" w:hAnsi="Arial" w:cs="Arial"/>
                <w:b/>
                <w:color w:val="17365D" w:themeColor="text2" w:themeShade="BF"/>
                <w:sz w:val="20"/>
                <w:szCs w:val="20"/>
                <w:u w:val="single"/>
              </w:rPr>
              <w:t>main source</w:t>
            </w:r>
            <w:r w:rsidRPr="00AF3FEB">
              <w:rPr>
                <w:rFonts w:ascii="Arial" w:hAnsi="Arial" w:cs="Arial"/>
                <w:b/>
                <w:color w:val="17365D" w:themeColor="text2" w:themeShade="BF"/>
                <w:sz w:val="20"/>
                <w:szCs w:val="20"/>
              </w:rPr>
              <w:t xml:space="preserve"> of drinking water for members of your </w:t>
            </w:r>
            <w:r w:rsidR="009E1311" w:rsidRPr="00AF3FEB">
              <w:rPr>
                <w:rFonts w:ascii="Arial" w:hAnsi="Arial" w:cs="Arial"/>
                <w:b/>
                <w:color w:val="17365D" w:themeColor="text2" w:themeShade="BF"/>
                <w:sz w:val="20"/>
                <w:szCs w:val="20"/>
              </w:rPr>
              <w:t xml:space="preserve">household in the past 12 months </w:t>
            </w:r>
            <w:r w:rsidR="009E1311" w:rsidRPr="00AF3FEB">
              <w:rPr>
                <w:rFonts w:ascii="Arial" w:hAnsi="Arial" w:cs="Arial"/>
                <w:b/>
                <w:color w:val="17365D" w:themeColor="text2" w:themeShade="BF"/>
                <w:sz w:val="20"/>
                <w:szCs w:val="20"/>
                <w:u w:val="single"/>
              </w:rPr>
              <w:t>in the rainy season</w:t>
            </w:r>
            <w:r w:rsidR="009E1311" w:rsidRPr="00AF3FEB">
              <w:rPr>
                <w:rFonts w:ascii="Arial" w:hAnsi="Arial" w:cs="Arial"/>
                <w:b/>
                <w:color w:val="17365D" w:themeColor="text2" w:themeShade="BF"/>
                <w:sz w:val="20"/>
                <w:szCs w:val="20"/>
              </w:rPr>
              <w:t>?</w:t>
            </w:r>
          </w:p>
        </w:tc>
        <w:tc>
          <w:tcPr>
            <w:tcW w:w="992" w:type="dxa"/>
            <w:tcBorders>
              <w:top w:val="single" w:sz="4" w:space="0" w:color="4F81BD" w:themeColor="accent1"/>
              <w:left w:val="single" w:sz="2" w:space="0" w:color="4F81BD" w:themeColor="accent1"/>
              <w:bottom w:val="single" w:sz="2" w:space="0" w:color="4F81BD" w:themeColor="accent1"/>
              <w:right w:val="single" w:sz="2" w:space="0" w:color="4F81BD" w:themeColor="accent1"/>
            </w:tcBorders>
          </w:tcPr>
          <w:p w:rsidR="00C163B3" w:rsidRPr="00AF3FEB" w:rsidRDefault="00C163B3" w:rsidP="00C163B3">
            <w:pPr>
              <w:rPr>
                <w:rFonts w:ascii="Arial" w:hAnsi="Arial" w:cs="Arial"/>
                <w:color w:val="17365D" w:themeColor="text2" w:themeShade="BF"/>
                <w:sz w:val="20"/>
                <w:szCs w:val="20"/>
              </w:rPr>
            </w:pPr>
          </w:p>
        </w:tc>
        <w:tc>
          <w:tcPr>
            <w:tcW w:w="1701" w:type="dxa"/>
            <w:tcBorders>
              <w:top w:val="single" w:sz="4" w:space="0" w:color="4F81BD" w:themeColor="accent1"/>
              <w:left w:val="single" w:sz="2" w:space="0" w:color="4F81BD" w:themeColor="accent1"/>
              <w:bottom w:val="nil"/>
              <w:right w:val="single" w:sz="2" w:space="0" w:color="4F81BD" w:themeColor="accent1"/>
            </w:tcBorders>
          </w:tcPr>
          <w:p w:rsidR="00C163B3" w:rsidRPr="00AF3FEB" w:rsidRDefault="00C163B3" w:rsidP="00C163B3">
            <w:pPr>
              <w:rPr>
                <w:rFonts w:ascii="Arial" w:hAnsi="Arial" w:cs="Arial"/>
                <w:color w:val="17365D" w:themeColor="text2" w:themeShade="BF"/>
                <w:sz w:val="20"/>
                <w:szCs w:val="20"/>
              </w:rPr>
            </w:pPr>
          </w:p>
        </w:tc>
      </w:tr>
      <w:tr w:rsidR="00D70DAC" w:rsidRPr="00AF3FEB" w:rsidTr="001B175B">
        <w:trPr>
          <w:trHeight w:val="4558"/>
        </w:trPr>
        <w:tc>
          <w:tcPr>
            <w:tcW w:w="817" w:type="dxa"/>
            <w:tcBorders>
              <w:top w:val="nil"/>
              <w:left w:val="single" w:sz="2" w:space="0" w:color="4F81BD" w:themeColor="accent1"/>
              <w:bottom w:val="single" w:sz="2" w:space="0" w:color="4F81BD" w:themeColor="accent1"/>
              <w:right w:val="single" w:sz="2" w:space="0" w:color="4F81BD" w:themeColor="accent1"/>
            </w:tcBorders>
          </w:tcPr>
          <w:p w:rsidR="00C163B3" w:rsidRPr="00AF3FEB" w:rsidRDefault="00C163B3" w:rsidP="00C163B3">
            <w:pPr>
              <w:rPr>
                <w:rFonts w:ascii="Arial" w:hAnsi="Arial" w:cs="Arial"/>
                <w:color w:val="17365D" w:themeColor="text2" w:themeShade="BF"/>
                <w:sz w:val="20"/>
                <w:szCs w:val="20"/>
              </w:rPr>
            </w:pPr>
          </w:p>
        </w:tc>
        <w:tc>
          <w:tcPr>
            <w:tcW w:w="652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C163B3" w:rsidRPr="00AF3FEB" w:rsidRDefault="00C163B3" w:rsidP="00C163B3">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Piped water</w:t>
            </w:r>
          </w:p>
          <w:p w:rsidR="00C163B3" w:rsidRPr="00AF3FEB" w:rsidRDefault="009E1311" w:rsidP="00C163B3">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ab/>
            </w:r>
            <w:r w:rsidR="00C163B3" w:rsidRPr="00AF3FEB">
              <w:rPr>
                <w:rFonts w:ascii="Arial" w:hAnsi="Arial" w:cs="Arial"/>
                <w:color w:val="17365D" w:themeColor="text2" w:themeShade="BF"/>
                <w:sz w:val="20"/>
                <w:szCs w:val="20"/>
              </w:rPr>
              <w:t>Piped into home</w:t>
            </w:r>
          </w:p>
          <w:p w:rsidR="00C163B3" w:rsidRPr="00AF3FEB" w:rsidRDefault="009E1311" w:rsidP="00C163B3">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ab/>
            </w:r>
            <w:r w:rsidR="00C163B3" w:rsidRPr="00AF3FEB">
              <w:rPr>
                <w:rFonts w:ascii="Arial" w:hAnsi="Arial" w:cs="Arial"/>
                <w:color w:val="17365D" w:themeColor="text2" w:themeShade="BF"/>
                <w:sz w:val="20"/>
                <w:szCs w:val="20"/>
              </w:rPr>
              <w:t>Piped to yard/plot</w:t>
            </w:r>
          </w:p>
          <w:p w:rsidR="00C163B3" w:rsidRPr="00AF3FEB" w:rsidRDefault="009E1311" w:rsidP="00C163B3">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ab/>
            </w:r>
            <w:r w:rsidR="00C163B3" w:rsidRPr="00AF3FEB">
              <w:rPr>
                <w:rFonts w:ascii="Arial" w:hAnsi="Arial" w:cs="Arial"/>
                <w:color w:val="17365D" w:themeColor="text2" w:themeShade="BF"/>
                <w:sz w:val="20"/>
                <w:szCs w:val="20"/>
              </w:rPr>
              <w:t>Public tap/standpipe</w:t>
            </w:r>
          </w:p>
          <w:p w:rsidR="00C163B3" w:rsidRPr="00AF3FEB" w:rsidRDefault="00C163B3" w:rsidP="00C163B3">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Tubewell or borehole</w:t>
            </w:r>
          </w:p>
          <w:p w:rsidR="00C163B3" w:rsidRPr="00AF3FEB" w:rsidRDefault="00C163B3" w:rsidP="00C163B3">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Dug well</w:t>
            </w:r>
          </w:p>
          <w:p w:rsidR="00C163B3" w:rsidRPr="00AF3FEB" w:rsidRDefault="009E1311" w:rsidP="00C163B3">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ab/>
            </w:r>
            <w:r w:rsidR="00C163B3" w:rsidRPr="00AF3FEB">
              <w:rPr>
                <w:rFonts w:ascii="Arial" w:hAnsi="Arial" w:cs="Arial"/>
                <w:color w:val="17365D" w:themeColor="text2" w:themeShade="BF"/>
                <w:sz w:val="20"/>
                <w:szCs w:val="20"/>
              </w:rPr>
              <w:t>Protected well</w:t>
            </w:r>
          </w:p>
          <w:p w:rsidR="00C163B3" w:rsidRPr="00AF3FEB" w:rsidRDefault="009E1311" w:rsidP="00C163B3">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ab/>
            </w:r>
            <w:r w:rsidR="00C163B3" w:rsidRPr="00AF3FEB">
              <w:rPr>
                <w:rFonts w:ascii="Arial" w:hAnsi="Arial" w:cs="Arial"/>
                <w:color w:val="17365D" w:themeColor="text2" w:themeShade="BF"/>
                <w:sz w:val="20"/>
                <w:szCs w:val="20"/>
              </w:rPr>
              <w:t>Unprotected well</w:t>
            </w:r>
          </w:p>
          <w:p w:rsidR="00C163B3" w:rsidRPr="00AF3FEB" w:rsidRDefault="00C163B3" w:rsidP="00C163B3">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Water from spring</w:t>
            </w:r>
          </w:p>
          <w:p w:rsidR="00C163B3" w:rsidRPr="00AF3FEB" w:rsidRDefault="009E1311" w:rsidP="00C163B3">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ab/>
            </w:r>
            <w:r w:rsidR="00C163B3" w:rsidRPr="00AF3FEB">
              <w:rPr>
                <w:rFonts w:ascii="Arial" w:hAnsi="Arial" w:cs="Arial"/>
                <w:color w:val="17365D" w:themeColor="text2" w:themeShade="BF"/>
                <w:sz w:val="20"/>
                <w:szCs w:val="20"/>
              </w:rPr>
              <w:t>Protected spring</w:t>
            </w:r>
          </w:p>
          <w:p w:rsidR="00C163B3" w:rsidRPr="00AF3FEB" w:rsidRDefault="009E1311" w:rsidP="00C163B3">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ab/>
            </w:r>
            <w:r w:rsidR="00C163B3" w:rsidRPr="00AF3FEB">
              <w:rPr>
                <w:rFonts w:ascii="Arial" w:hAnsi="Arial" w:cs="Arial"/>
                <w:color w:val="17365D" w:themeColor="text2" w:themeShade="BF"/>
                <w:sz w:val="20"/>
                <w:szCs w:val="20"/>
              </w:rPr>
              <w:t>Unprotected spring</w:t>
            </w:r>
          </w:p>
          <w:p w:rsidR="00111D2A" w:rsidRPr="00AF3FEB" w:rsidRDefault="00B66E84" w:rsidP="00C163B3">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Water from</w:t>
            </w:r>
            <w:r w:rsidR="00111D2A" w:rsidRPr="00AF3FEB">
              <w:rPr>
                <w:rFonts w:ascii="Arial" w:hAnsi="Arial" w:cs="Arial"/>
                <w:color w:val="17365D" w:themeColor="text2" w:themeShade="BF"/>
                <w:sz w:val="20"/>
                <w:szCs w:val="20"/>
              </w:rPr>
              <w:t xml:space="preserve"> pond</w:t>
            </w:r>
          </w:p>
          <w:p w:rsidR="00B66E84" w:rsidRPr="00AF3FEB" w:rsidRDefault="00B66E84" w:rsidP="00521B03">
            <w:pPr>
              <w:ind w:left="720"/>
              <w:rPr>
                <w:rFonts w:ascii="Arial" w:hAnsi="Arial" w:cs="Arial"/>
                <w:color w:val="17365D" w:themeColor="text2" w:themeShade="BF"/>
                <w:sz w:val="20"/>
                <w:szCs w:val="20"/>
              </w:rPr>
            </w:pPr>
            <w:r w:rsidRPr="00AF3FEB">
              <w:rPr>
                <w:rFonts w:ascii="Arial" w:hAnsi="Arial" w:cs="Arial"/>
                <w:color w:val="17365D" w:themeColor="text2" w:themeShade="BF"/>
                <w:sz w:val="20"/>
                <w:szCs w:val="20"/>
              </w:rPr>
              <w:t>Protected pond</w:t>
            </w:r>
          </w:p>
          <w:p w:rsidR="00B66E84" w:rsidRPr="00AF3FEB" w:rsidRDefault="00B66E84" w:rsidP="00521B03">
            <w:pPr>
              <w:ind w:left="720"/>
              <w:rPr>
                <w:rFonts w:ascii="Arial" w:hAnsi="Arial" w:cs="Arial"/>
                <w:color w:val="17365D" w:themeColor="text2" w:themeShade="BF"/>
                <w:sz w:val="20"/>
                <w:szCs w:val="20"/>
              </w:rPr>
            </w:pPr>
            <w:r w:rsidRPr="00AF3FEB">
              <w:rPr>
                <w:rFonts w:ascii="Arial" w:hAnsi="Arial" w:cs="Arial"/>
                <w:color w:val="17365D" w:themeColor="text2" w:themeShade="BF"/>
                <w:sz w:val="20"/>
                <w:szCs w:val="20"/>
              </w:rPr>
              <w:t>Unprotected pond</w:t>
            </w:r>
          </w:p>
          <w:p w:rsidR="00C163B3" w:rsidRPr="00AF3FEB" w:rsidRDefault="00C163B3" w:rsidP="00C163B3">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Rainwater</w:t>
            </w:r>
          </w:p>
          <w:p w:rsidR="00C163B3" w:rsidRPr="00AF3FEB" w:rsidRDefault="00C163B3" w:rsidP="00C163B3">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Tanker truck</w:t>
            </w:r>
          </w:p>
          <w:p w:rsidR="00C163B3" w:rsidRPr="00AF3FEB" w:rsidRDefault="00C163B3" w:rsidP="00C163B3">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Cart with small tank</w:t>
            </w:r>
          </w:p>
          <w:p w:rsidR="00C163B3" w:rsidRPr="00AF3FEB" w:rsidRDefault="00C163B3" w:rsidP="00C163B3">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Surface water (river/dam/lake/pond/stream/canal/irrigation channel)</w:t>
            </w:r>
          </w:p>
          <w:p w:rsidR="00C163B3" w:rsidRPr="00AF3FEB" w:rsidRDefault="00C163B3" w:rsidP="00C163B3">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Digging into a dry river bed</w:t>
            </w:r>
          </w:p>
          <w:p w:rsidR="00C163B3" w:rsidRPr="00AF3FEB" w:rsidRDefault="00C163B3" w:rsidP="00C163B3">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Bottled water</w:t>
            </w:r>
          </w:p>
          <w:p w:rsidR="00C163B3" w:rsidRPr="00AF3FEB" w:rsidRDefault="00C163B3" w:rsidP="00C163B3">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Other (Specify) _______________</w:t>
            </w:r>
            <w:r w:rsidR="009E1311" w:rsidRPr="00AF3FEB">
              <w:rPr>
                <w:rFonts w:ascii="Arial" w:hAnsi="Arial" w:cs="Arial"/>
                <w:color w:val="17365D" w:themeColor="text2" w:themeShade="BF"/>
                <w:sz w:val="20"/>
                <w:szCs w:val="20"/>
              </w:rPr>
              <w:t>_______________</w:t>
            </w:r>
          </w:p>
        </w:tc>
        <w:tc>
          <w:tcPr>
            <w:tcW w:w="99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C163B3" w:rsidRPr="00AF3FEB" w:rsidRDefault="00C163B3" w:rsidP="001B175B">
            <w:pPr>
              <w:rPr>
                <w:rFonts w:ascii="Arial" w:hAnsi="Arial" w:cs="Arial"/>
                <w:color w:val="17365D" w:themeColor="text2" w:themeShade="BF"/>
                <w:sz w:val="20"/>
                <w:szCs w:val="20"/>
              </w:rPr>
            </w:pPr>
          </w:p>
          <w:p w:rsidR="009E1311" w:rsidRPr="00AF3FEB" w:rsidRDefault="009E1311" w:rsidP="001B175B">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11</w:t>
            </w:r>
          </w:p>
          <w:p w:rsidR="009E1311" w:rsidRPr="00AF3FEB" w:rsidRDefault="009E1311" w:rsidP="001B175B">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12</w:t>
            </w:r>
          </w:p>
          <w:p w:rsidR="009E1311" w:rsidRPr="00AF3FEB" w:rsidRDefault="009E1311" w:rsidP="001B175B">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13</w:t>
            </w:r>
          </w:p>
          <w:p w:rsidR="009E1311" w:rsidRPr="00AF3FEB" w:rsidRDefault="009E1311" w:rsidP="001B175B">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21</w:t>
            </w:r>
          </w:p>
          <w:p w:rsidR="009E1311" w:rsidRPr="00AF3FEB" w:rsidRDefault="009E1311" w:rsidP="001B175B">
            <w:pPr>
              <w:rPr>
                <w:rFonts w:ascii="Arial" w:hAnsi="Arial" w:cs="Arial"/>
                <w:color w:val="17365D" w:themeColor="text2" w:themeShade="BF"/>
                <w:sz w:val="20"/>
                <w:szCs w:val="20"/>
              </w:rPr>
            </w:pPr>
          </w:p>
          <w:p w:rsidR="009E1311" w:rsidRPr="00AF3FEB" w:rsidRDefault="009E1311" w:rsidP="001B175B">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31</w:t>
            </w:r>
          </w:p>
          <w:p w:rsidR="009E1311" w:rsidRPr="00AF3FEB" w:rsidRDefault="009E1311" w:rsidP="001B175B">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32</w:t>
            </w:r>
          </w:p>
          <w:p w:rsidR="009E1311" w:rsidRPr="00AF3FEB" w:rsidRDefault="009E1311" w:rsidP="001B175B">
            <w:pPr>
              <w:rPr>
                <w:rFonts w:ascii="Arial" w:hAnsi="Arial" w:cs="Arial"/>
                <w:color w:val="17365D" w:themeColor="text2" w:themeShade="BF"/>
                <w:sz w:val="20"/>
                <w:szCs w:val="20"/>
              </w:rPr>
            </w:pPr>
          </w:p>
          <w:p w:rsidR="009E1311" w:rsidRPr="00AF3FEB" w:rsidRDefault="009E1311" w:rsidP="001B175B">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41</w:t>
            </w:r>
          </w:p>
          <w:p w:rsidR="009E1311" w:rsidRPr="00AF3FEB" w:rsidRDefault="009E1311" w:rsidP="001B175B">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42</w:t>
            </w:r>
          </w:p>
          <w:p w:rsidR="00ED6D92" w:rsidRPr="00AF3FEB" w:rsidRDefault="00ED6D92" w:rsidP="001B175B">
            <w:pPr>
              <w:rPr>
                <w:rFonts w:ascii="Arial" w:hAnsi="Arial" w:cs="Arial"/>
                <w:color w:val="17365D" w:themeColor="text2" w:themeShade="BF"/>
                <w:sz w:val="20"/>
                <w:szCs w:val="20"/>
              </w:rPr>
            </w:pPr>
          </w:p>
          <w:p w:rsidR="009E1311" w:rsidRPr="00AF3FEB" w:rsidRDefault="009E1311" w:rsidP="001B175B">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51</w:t>
            </w:r>
          </w:p>
          <w:p w:rsidR="00ED6D92" w:rsidRPr="00AF3FEB" w:rsidRDefault="00ED6D92" w:rsidP="001B175B">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52</w:t>
            </w:r>
          </w:p>
          <w:p w:rsidR="009E1311" w:rsidRPr="00AF3FEB" w:rsidRDefault="009E1311" w:rsidP="001B175B">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61</w:t>
            </w:r>
          </w:p>
          <w:p w:rsidR="009E1311" w:rsidRPr="00AF3FEB" w:rsidRDefault="009E1311" w:rsidP="001B175B">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71</w:t>
            </w:r>
          </w:p>
          <w:p w:rsidR="009E1311" w:rsidRPr="00AF3FEB" w:rsidRDefault="009E1311" w:rsidP="001B175B">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81</w:t>
            </w:r>
          </w:p>
          <w:p w:rsidR="009E1311" w:rsidRPr="00AF3FEB" w:rsidRDefault="009E1311" w:rsidP="001B175B">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82</w:t>
            </w:r>
          </w:p>
          <w:p w:rsidR="009E1311" w:rsidRPr="00AF3FEB" w:rsidRDefault="009E1311" w:rsidP="001B175B">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91</w:t>
            </w:r>
          </w:p>
          <w:p w:rsidR="00111D2A" w:rsidRPr="00AF3FEB" w:rsidRDefault="00111D2A" w:rsidP="001B175B">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92</w:t>
            </w:r>
          </w:p>
          <w:p w:rsidR="009E1311" w:rsidRPr="00AF3FEB" w:rsidRDefault="009E1311" w:rsidP="001B175B">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96</w:t>
            </w:r>
          </w:p>
        </w:tc>
        <w:tc>
          <w:tcPr>
            <w:tcW w:w="1701" w:type="dxa"/>
            <w:tcBorders>
              <w:top w:val="nil"/>
              <w:left w:val="single" w:sz="2" w:space="0" w:color="4F81BD" w:themeColor="accent1"/>
              <w:bottom w:val="single" w:sz="2" w:space="0" w:color="4F81BD" w:themeColor="accent1"/>
              <w:right w:val="single" w:sz="2" w:space="0" w:color="4F81BD" w:themeColor="accent1"/>
            </w:tcBorders>
            <w:vAlign w:val="center"/>
          </w:tcPr>
          <w:p w:rsidR="00C163B3" w:rsidRPr="00AF3FEB" w:rsidRDefault="00C26F84" w:rsidP="00C26F84">
            <w:pPr>
              <w:jc w:val="center"/>
              <w:rPr>
                <w:rFonts w:ascii="Arial" w:hAnsi="Arial" w:cs="Arial"/>
                <w:color w:val="17365D" w:themeColor="text2" w:themeShade="BF"/>
                <w:sz w:val="20"/>
                <w:szCs w:val="20"/>
              </w:rPr>
            </w:pPr>
            <w:r w:rsidRPr="00AF3FEB">
              <w:rPr>
                <w:rFonts w:ascii="Arial" w:eastAsia="Arial Unicode MS" w:hAnsi="Arial" w:cs="Arial"/>
                <w:color w:val="17365D" w:themeColor="text2" w:themeShade="BF"/>
                <w:sz w:val="20"/>
                <w:szCs w:val="20"/>
              </w:rPr>
              <w:t>|____|</w:t>
            </w:r>
          </w:p>
        </w:tc>
      </w:tr>
      <w:tr w:rsidR="00D70DAC" w:rsidRPr="00AF3FEB" w:rsidTr="001B175B">
        <w:tc>
          <w:tcPr>
            <w:tcW w:w="817" w:type="dxa"/>
            <w:tcBorders>
              <w:top w:val="single" w:sz="2" w:space="0" w:color="4F81BD" w:themeColor="accent1"/>
              <w:left w:val="single" w:sz="2" w:space="0" w:color="4F81BD" w:themeColor="accent1"/>
              <w:bottom w:val="nil"/>
              <w:right w:val="single" w:sz="2" w:space="0" w:color="4F81BD" w:themeColor="accent1"/>
            </w:tcBorders>
          </w:tcPr>
          <w:p w:rsidR="00C163B3" w:rsidRPr="00AF3FEB" w:rsidRDefault="00C26F84" w:rsidP="00C163B3">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20.1a</w:t>
            </w:r>
          </w:p>
        </w:tc>
        <w:tc>
          <w:tcPr>
            <w:tcW w:w="6521" w:type="dxa"/>
            <w:tcBorders>
              <w:top w:val="single" w:sz="2" w:space="0" w:color="4F81BD" w:themeColor="accent1"/>
              <w:left w:val="single" w:sz="2" w:space="0" w:color="4F81BD" w:themeColor="accent1"/>
              <w:bottom w:val="nil"/>
              <w:right w:val="single" w:sz="2" w:space="0" w:color="4F81BD" w:themeColor="accent1"/>
            </w:tcBorders>
          </w:tcPr>
          <w:p w:rsidR="00C163B3" w:rsidRPr="00AF3FEB" w:rsidRDefault="00C163B3" w:rsidP="00C163B3">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Where is that water source located?</w:t>
            </w:r>
          </w:p>
        </w:tc>
        <w:tc>
          <w:tcPr>
            <w:tcW w:w="992" w:type="dxa"/>
            <w:tcBorders>
              <w:top w:val="single" w:sz="2" w:space="0" w:color="4F81BD" w:themeColor="accent1"/>
              <w:left w:val="single" w:sz="2" w:space="0" w:color="4F81BD" w:themeColor="accent1"/>
              <w:bottom w:val="nil"/>
              <w:right w:val="single" w:sz="2" w:space="0" w:color="4F81BD" w:themeColor="accent1"/>
            </w:tcBorders>
            <w:vAlign w:val="center"/>
          </w:tcPr>
          <w:p w:rsidR="00C163B3" w:rsidRPr="00AF3FEB" w:rsidRDefault="00C163B3" w:rsidP="001B175B">
            <w:pPr>
              <w:rPr>
                <w:rFonts w:ascii="Arial" w:hAnsi="Arial" w:cs="Arial"/>
                <w:color w:val="17365D" w:themeColor="text2" w:themeShade="BF"/>
                <w:sz w:val="20"/>
                <w:szCs w:val="20"/>
              </w:rPr>
            </w:pPr>
          </w:p>
        </w:tc>
        <w:tc>
          <w:tcPr>
            <w:tcW w:w="1701" w:type="dxa"/>
            <w:tcBorders>
              <w:top w:val="single" w:sz="2" w:space="0" w:color="4F81BD" w:themeColor="accent1"/>
              <w:left w:val="single" w:sz="2" w:space="0" w:color="4F81BD" w:themeColor="accent1"/>
              <w:bottom w:val="nil"/>
              <w:right w:val="single" w:sz="2" w:space="0" w:color="4F81BD" w:themeColor="accent1"/>
            </w:tcBorders>
          </w:tcPr>
          <w:p w:rsidR="00C163B3" w:rsidRPr="00AF3FEB" w:rsidRDefault="00C163B3" w:rsidP="00C163B3">
            <w:pPr>
              <w:rPr>
                <w:rFonts w:ascii="Arial" w:hAnsi="Arial" w:cs="Arial"/>
                <w:color w:val="17365D" w:themeColor="text2" w:themeShade="BF"/>
                <w:sz w:val="20"/>
                <w:szCs w:val="20"/>
              </w:rPr>
            </w:pPr>
          </w:p>
        </w:tc>
      </w:tr>
      <w:tr w:rsidR="00317B37" w:rsidRPr="00AF3FEB" w:rsidTr="001B175B">
        <w:tc>
          <w:tcPr>
            <w:tcW w:w="817" w:type="dxa"/>
            <w:tcBorders>
              <w:top w:val="nil"/>
              <w:left w:val="single" w:sz="2" w:space="0" w:color="4F81BD" w:themeColor="accent1"/>
              <w:bottom w:val="single" w:sz="2" w:space="0" w:color="4F81BD" w:themeColor="accent1"/>
              <w:right w:val="single" w:sz="2" w:space="0" w:color="4F81BD" w:themeColor="accent1"/>
            </w:tcBorders>
          </w:tcPr>
          <w:p w:rsidR="00C163B3" w:rsidRPr="00AF3FEB" w:rsidRDefault="00C163B3" w:rsidP="00C163B3">
            <w:pPr>
              <w:rPr>
                <w:rFonts w:ascii="Arial" w:hAnsi="Arial" w:cs="Arial"/>
                <w:color w:val="17365D" w:themeColor="text2" w:themeShade="BF"/>
                <w:sz w:val="20"/>
                <w:szCs w:val="20"/>
              </w:rPr>
            </w:pPr>
          </w:p>
        </w:tc>
        <w:tc>
          <w:tcPr>
            <w:tcW w:w="6521" w:type="dxa"/>
            <w:tcBorders>
              <w:top w:val="nil"/>
              <w:left w:val="single" w:sz="2" w:space="0" w:color="4F81BD" w:themeColor="accent1"/>
              <w:bottom w:val="single" w:sz="2" w:space="0" w:color="4F81BD" w:themeColor="accent1"/>
              <w:right w:val="single" w:sz="2" w:space="0" w:color="4F81BD" w:themeColor="accent1"/>
            </w:tcBorders>
          </w:tcPr>
          <w:p w:rsidR="00C163B3" w:rsidRPr="00AF3FEB" w:rsidRDefault="00C26F84" w:rsidP="00C163B3">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t>In own dwelling</w:t>
            </w:r>
          </w:p>
          <w:p w:rsidR="009E1311" w:rsidRPr="00AF3FEB" w:rsidRDefault="00C26F84" w:rsidP="00C163B3">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t>In own yard/plot</w:t>
            </w:r>
          </w:p>
          <w:p w:rsidR="009E1311" w:rsidRPr="00AF3FEB" w:rsidRDefault="00C26F84" w:rsidP="00C163B3">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t>Elsewhere</w:t>
            </w:r>
          </w:p>
        </w:tc>
        <w:tc>
          <w:tcPr>
            <w:tcW w:w="992" w:type="dxa"/>
            <w:tcBorders>
              <w:top w:val="nil"/>
              <w:left w:val="single" w:sz="2" w:space="0" w:color="4F81BD" w:themeColor="accent1"/>
              <w:bottom w:val="single" w:sz="2" w:space="0" w:color="4F81BD" w:themeColor="accent1"/>
              <w:right w:val="single" w:sz="2" w:space="0" w:color="4F81BD" w:themeColor="accent1"/>
            </w:tcBorders>
            <w:vAlign w:val="center"/>
          </w:tcPr>
          <w:p w:rsidR="00C163B3" w:rsidRPr="00AF3FEB" w:rsidRDefault="00C26F84" w:rsidP="001B175B">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1</w:t>
            </w:r>
          </w:p>
          <w:p w:rsidR="00C26F84" w:rsidRPr="00AF3FEB" w:rsidRDefault="00C26F84" w:rsidP="001B175B">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2</w:t>
            </w:r>
          </w:p>
          <w:p w:rsidR="00C26F84" w:rsidRPr="00AF3FEB" w:rsidRDefault="00C26F84" w:rsidP="001B175B">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3</w:t>
            </w:r>
          </w:p>
        </w:tc>
        <w:tc>
          <w:tcPr>
            <w:tcW w:w="1701" w:type="dxa"/>
            <w:tcBorders>
              <w:top w:val="nil"/>
              <w:left w:val="single" w:sz="2" w:space="0" w:color="4F81BD" w:themeColor="accent1"/>
              <w:bottom w:val="single" w:sz="2" w:space="0" w:color="4F81BD" w:themeColor="accent1"/>
              <w:right w:val="single" w:sz="2" w:space="0" w:color="4F81BD" w:themeColor="accent1"/>
            </w:tcBorders>
            <w:vAlign w:val="center"/>
          </w:tcPr>
          <w:p w:rsidR="00C163B3" w:rsidRPr="00AF3FEB" w:rsidRDefault="00C26F84" w:rsidP="00C26F84">
            <w:pPr>
              <w:jc w:val="center"/>
              <w:rPr>
                <w:rFonts w:ascii="Arial" w:hAnsi="Arial" w:cs="Arial"/>
                <w:color w:val="17365D" w:themeColor="text2" w:themeShade="BF"/>
                <w:sz w:val="20"/>
                <w:szCs w:val="20"/>
              </w:rPr>
            </w:pPr>
            <w:r w:rsidRPr="00AF3FEB">
              <w:rPr>
                <w:rFonts w:ascii="Arial" w:eastAsia="Arial Unicode MS" w:hAnsi="Arial" w:cs="Arial"/>
                <w:color w:val="17365D" w:themeColor="text2" w:themeShade="BF"/>
                <w:sz w:val="20"/>
                <w:szCs w:val="20"/>
              </w:rPr>
              <w:t>|____|</w:t>
            </w:r>
          </w:p>
        </w:tc>
      </w:tr>
      <w:tr w:rsidR="00317B37" w:rsidRPr="00AF3FEB" w:rsidTr="001B175B">
        <w:tc>
          <w:tcPr>
            <w:tcW w:w="817" w:type="dxa"/>
            <w:tcBorders>
              <w:top w:val="single" w:sz="2" w:space="0" w:color="4F81BD" w:themeColor="accent1"/>
              <w:left w:val="single" w:sz="2" w:space="0" w:color="4F81BD" w:themeColor="accent1"/>
              <w:bottom w:val="nil"/>
              <w:right w:val="single" w:sz="2" w:space="0" w:color="4F81BD" w:themeColor="accent1"/>
            </w:tcBorders>
          </w:tcPr>
          <w:p w:rsidR="00C163B3" w:rsidRPr="00AF3FEB" w:rsidRDefault="00C26F84" w:rsidP="00C163B3">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20.1b</w:t>
            </w:r>
          </w:p>
        </w:tc>
        <w:tc>
          <w:tcPr>
            <w:tcW w:w="6521" w:type="dxa"/>
            <w:tcBorders>
              <w:top w:val="single" w:sz="2" w:space="0" w:color="4F81BD" w:themeColor="accent1"/>
              <w:left w:val="single" w:sz="2" w:space="0" w:color="4F81BD" w:themeColor="accent1"/>
              <w:bottom w:val="nil"/>
              <w:right w:val="single" w:sz="2" w:space="0" w:color="4F81BD" w:themeColor="accent1"/>
            </w:tcBorders>
          </w:tcPr>
          <w:p w:rsidR="00C163B3" w:rsidRPr="00AF3FEB" w:rsidRDefault="00D70DAC" w:rsidP="00C163B3">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How long does it take to go there, get water, and come back?</w:t>
            </w:r>
          </w:p>
        </w:tc>
        <w:tc>
          <w:tcPr>
            <w:tcW w:w="992" w:type="dxa"/>
            <w:tcBorders>
              <w:top w:val="single" w:sz="2" w:space="0" w:color="4F81BD" w:themeColor="accent1"/>
              <w:left w:val="single" w:sz="2" w:space="0" w:color="4F81BD" w:themeColor="accent1"/>
              <w:bottom w:val="nil"/>
              <w:right w:val="single" w:sz="2" w:space="0" w:color="4F81BD" w:themeColor="accent1"/>
            </w:tcBorders>
          </w:tcPr>
          <w:p w:rsidR="00C163B3" w:rsidRPr="00AF3FEB" w:rsidRDefault="00C163B3" w:rsidP="00611091">
            <w:pPr>
              <w:jc w:val="center"/>
              <w:rPr>
                <w:rFonts w:ascii="Arial" w:hAnsi="Arial" w:cs="Arial"/>
                <w:color w:val="17365D" w:themeColor="text2" w:themeShade="BF"/>
                <w:sz w:val="20"/>
                <w:szCs w:val="20"/>
              </w:rPr>
            </w:pPr>
          </w:p>
        </w:tc>
        <w:tc>
          <w:tcPr>
            <w:tcW w:w="1701" w:type="dxa"/>
            <w:tcBorders>
              <w:top w:val="single" w:sz="2" w:space="0" w:color="4F81BD" w:themeColor="accent1"/>
              <w:left w:val="single" w:sz="2" w:space="0" w:color="4F81BD" w:themeColor="accent1"/>
              <w:bottom w:val="nil"/>
              <w:right w:val="single" w:sz="2" w:space="0" w:color="4F81BD" w:themeColor="accent1"/>
            </w:tcBorders>
          </w:tcPr>
          <w:p w:rsidR="00C163B3" w:rsidRPr="00AF3FEB" w:rsidRDefault="00C163B3" w:rsidP="00C163B3">
            <w:pPr>
              <w:rPr>
                <w:rFonts w:ascii="Arial" w:hAnsi="Arial" w:cs="Arial"/>
                <w:color w:val="17365D" w:themeColor="text2" w:themeShade="BF"/>
                <w:sz w:val="20"/>
                <w:szCs w:val="20"/>
              </w:rPr>
            </w:pPr>
          </w:p>
        </w:tc>
      </w:tr>
      <w:tr w:rsidR="00317B37" w:rsidRPr="00AF3FEB" w:rsidTr="001B175B">
        <w:tc>
          <w:tcPr>
            <w:tcW w:w="817" w:type="dxa"/>
            <w:tcBorders>
              <w:top w:val="nil"/>
              <w:left w:val="single" w:sz="2" w:space="0" w:color="4F81BD" w:themeColor="accent1"/>
              <w:bottom w:val="single" w:sz="2" w:space="0" w:color="4F81BD" w:themeColor="accent1"/>
              <w:right w:val="single" w:sz="2" w:space="0" w:color="4F81BD" w:themeColor="accent1"/>
            </w:tcBorders>
          </w:tcPr>
          <w:p w:rsidR="00C163B3" w:rsidRPr="00AF3FEB" w:rsidRDefault="00C163B3" w:rsidP="00C163B3">
            <w:pPr>
              <w:rPr>
                <w:rFonts w:ascii="Arial" w:hAnsi="Arial" w:cs="Arial"/>
                <w:color w:val="17365D" w:themeColor="text2" w:themeShade="BF"/>
                <w:sz w:val="20"/>
                <w:szCs w:val="20"/>
              </w:rPr>
            </w:pPr>
          </w:p>
        </w:tc>
        <w:tc>
          <w:tcPr>
            <w:tcW w:w="6521" w:type="dxa"/>
            <w:tcBorders>
              <w:top w:val="nil"/>
              <w:left w:val="single" w:sz="2" w:space="0" w:color="4F81BD" w:themeColor="accent1"/>
              <w:bottom w:val="single" w:sz="2" w:space="0" w:color="4F81BD" w:themeColor="accent1"/>
              <w:right w:val="single" w:sz="2" w:space="0" w:color="4F81BD" w:themeColor="accent1"/>
            </w:tcBorders>
          </w:tcPr>
          <w:p w:rsidR="00C163B3" w:rsidRPr="00AF3FEB" w:rsidRDefault="00C26F84" w:rsidP="00C163B3">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t xml:space="preserve">Minutes </w:t>
            </w:r>
          </w:p>
          <w:p w:rsidR="009E1311" w:rsidRPr="00AF3FEB" w:rsidRDefault="00C26F84" w:rsidP="00C163B3">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r>
            <w:r w:rsidR="009E1311" w:rsidRPr="00AF3FEB">
              <w:rPr>
                <w:rFonts w:ascii="Arial" w:hAnsi="Arial" w:cs="Arial"/>
                <w:color w:val="17365D" w:themeColor="text2" w:themeShade="BF"/>
                <w:sz w:val="20"/>
                <w:szCs w:val="20"/>
              </w:rPr>
              <w:t>Don’t know</w:t>
            </w:r>
          </w:p>
        </w:tc>
        <w:tc>
          <w:tcPr>
            <w:tcW w:w="992" w:type="dxa"/>
            <w:tcBorders>
              <w:top w:val="nil"/>
              <w:left w:val="single" w:sz="2" w:space="0" w:color="4F81BD" w:themeColor="accent1"/>
              <w:bottom w:val="single" w:sz="2" w:space="0" w:color="4F81BD" w:themeColor="accent1"/>
              <w:right w:val="single" w:sz="2" w:space="0" w:color="4F81BD" w:themeColor="accent1"/>
            </w:tcBorders>
          </w:tcPr>
          <w:p w:rsidR="00C163B3" w:rsidRPr="00AF3FEB" w:rsidRDefault="00C26F84" w:rsidP="00611091">
            <w:pPr>
              <w:jc w:val="center"/>
              <w:rPr>
                <w:rFonts w:ascii="Arial" w:hAnsi="Arial" w:cs="Arial"/>
                <w:color w:val="17365D" w:themeColor="text2" w:themeShade="BF"/>
                <w:sz w:val="20"/>
                <w:szCs w:val="20"/>
              </w:rPr>
            </w:pPr>
            <w:r w:rsidRPr="00AF3FEB">
              <w:rPr>
                <w:rFonts w:ascii="Arial" w:hAnsi="Arial" w:cs="Arial"/>
                <w:color w:val="17365D" w:themeColor="text2" w:themeShade="BF"/>
                <w:sz w:val="20"/>
                <w:szCs w:val="20"/>
              </w:rPr>
              <w:t>__ __ __</w:t>
            </w:r>
          </w:p>
          <w:p w:rsidR="00C26F84" w:rsidRPr="00AF3FEB" w:rsidRDefault="00C26F84" w:rsidP="00611091">
            <w:pPr>
              <w:jc w:val="center"/>
              <w:rPr>
                <w:rFonts w:ascii="Arial" w:hAnsi="Arial" w:cs="Arial"/>
                <w:color w:val="17365D" w:themeColor="text2" w:themeShade="BF"/>
                <w:sz w:val="20"/>
                <w:szCs w:val="20"/>
              </w:rPr>
            </w:pPr>
            <w:r w:rsidRPr="00AF3FEB">
              <w:rPr>
                <w:rFonts w:ascii="Arial" w:hAnsi="Arial" w:cs="Arial"/>
                <w:color w:val="17365D" w:themeColor="text2" w:themeShade="BF"/>
                <w:sz w:val="20"/>
                <w:szCs w:val="20"/>
              </w:rPr>
              <w:t>998</w:t>
            </w:r>
          </w:p>
        </w:tc>
        <w:tc>
          <w:tcPr>
            <w:tcW w:w="1701" w:type="dxa"/>
            <w:tcBorders>
              <w:top w:val="nil"/>
              <w:left w:val="single" w:sz="2" w:space="0" w:color="4F81BD" w:themeColor="accent1"/>
              <w:bottom w:val="single" w:sz="2" w:space="0" w:color="4F81BD" w:themeColor="accent1"/>
              <w:right w:val="single" w:sz="2" w:space="0" w:color="4F81BD" w:themeColor="accent1"/>
            </w:tcBorders>
            <w:vAlign w:val="center"/>
          </w:tcPr>
          <w:p w:rsidR="00C26F84" w:rsidRPr="00AF3FEB" w:rsidRDefault="00C26F84" w:rsidP="00C26F84">
            <w:pPr>
              <w:jc w:val="center"/>
              <w:rPr>
                <w:rFonts w:ascii="Arial" w:hAnsi="Arial" w:cs="Arial"/>
                <w:color w:val="17365D" w:themeColor="text2" w:themeShade="BF"/>
                <w:sz w:val="20"/>
                <w:szCs w:val="20"/>
              </w:rPr>
            </w:pPr>
            <w:r w:rsidRPr="00AF3FEB">
              <w:rPr>
                <w:rFonts w:ascii="Arial" w:eastAsia="Arial Unicode MS" w:hAnsi="Arial" w:cs="Arial"/>
                <w:color w:val="17365D" w:themeColor="text2" w:themeShade="BF"/>
                <w:sz w:val="20"/>
                <w:szCs w:val="20"/>
              </w:rPr>
              <w:t>|__ __ __|</w:t>
            </w:r>
          </w:p>
        </w:tc>
      </w:tr>
      <w:tr w:rsidR="00317B37" w:rsidRPr="00AF3FEB" w:rsidTr="001B175B">
        <w:tc>
          <w:tcPr>
            <w:tcW w:w="817" w:type="dxa"/>
            <w:tcBorders>
              <w:top w:val="single" w:sz="2" w:space="0" w:color="4F81BD" w:themeColor="accent1"/>
              <w:left w:val="single" w:sz="2" w:space="0" w:color="4F81BD" w:themeColor="accent1"/>
              <w:bottom w:val="nil"/>
              <w:right w:val="single" w:sz="2" w:space="0" w:color="4F81BD" w:themeColor="accent1"/>
            </w:tcBorders>
          </w:tcPr>
          <w:p w:rsidR="009E1311" w:rsidRPr="00AF3FEB" w:rsidRDefault="00C26F84" w:rsidP="00C163B3">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20.1c</w:t>
            </w:r>
          </w:p>
        </w:tc>
        <w:tc>
          <w:tcPr>
            <w:tcW w:w="6521" w:type="dxa"/>
            <w:tcBorders>
              <w:top w:val="single" w:sz="2" w:space="0" w:color="4F81BD" w:themeColor="accent1"/>
              <w:left w:val="single" w:sz="2" w:space="0" w:color="4F81BD" w:themeColor="accent1"/>
              <w:bottom w:val="nil"/>
              <w:right w:val="single" w:sz="2" w:space="0" w:color="4F81BD" w:themeColor="accent1"/>
            </w:tcBorders>
          </w:tcPr>
          <w:p w:rsidR="009E1311" w:rsidRPr="00AF3FEB" w:rsidRDefault="009E1311" w:rsidP="00C163B3">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Is water available from this source all year round?</w:t>
            </w:r>
          </w:p>
        </w:tc>
        <w:tc>
          <w:tcPr>
            <w:tcW w:w="992" w:type="dxa"/>
            <w:tcBorders>
              <w:top w:val="single" w:sz="2" w:space="0" w:color="4F81BD" w:themeColor="accent1"/>
              <w:left w:val="single" w:sz="2" w:space="0" w:color="4F81BD" w:themeColor="accent1"/>
              <w:bottom w:val="nil"/>
              <w:right w:val="single" w:sz="2" w:space="0" w:color="4F81BD" w:themeColor="accent1"/>
            </w:tcBorders>
          </w:tcPr>
          <w:p w:rsidR="009E1311" w:rsidRPr="00AF3FEB" w:rsidRDefault="009E1311" w:rsidP="00611091">
            <w:pPr>
              <w:jc w:val="center"/>
              <w:rPr>
                <w:rFonts w:ascii="Arial" w:hAnsi="Arial" w:cs="Arial"/>
                <w:color w:val="17365D" w:themeColor="text2" w:themeShade="BF"/>
                <w:sz w:val="20"/>
                <w:szCs w:val="20"/>
              </w:rPr>
            </w:pPr>
          </w:p>
        </w:tc>
        <w:tc>
          <w:tcPr>
            <w:tcW w:w="1701" w:type="dxa"/>
            <w:tcBorders>
              <w:top w:val="single" w:sz="2" w:space="0" w:color="4F81BD" w:themeColor="accent1"/>
              <w:left w:val="single" w:sz="2" w:space="0" w:color="4F81BD" w:themeColor="accent1"/>
              <w:bottom w:val="nil"/>
              <w:right w:val="single" w:sz="2" w:space="0" w:color="4F81BD" w:themeColor="accent1"/>
            </w:tcBorders>
          </w:tcPr>
          <w:p w:rsidR="009E1311" w:rsidRPr="00AF3FEB" w:rsidRDefault="009E1311" w:rsidP="00C163B3">
            <w:pPr>
              <w:rPr>
                <w:rFonts w:ascii="Arial" w:hAnsi="Arial" w:cs="Arial"/>
                <w:color w:val="17365D" w:themeColor="text2" w:themeShade="BF"/>
                <w:sz w:val="20"/>
                <w:szCs w:val="20"/>
              </w:rPr>
            </w:pPr>
          </w:p>
        </w:tc>
      </w:tr>
      <w:tr w:rsidR="00317B37" w:rsidRPr="00AF3FEB" w:rsidTr="001B175B">
        <w:tc>
          <w:tcPr>
            <w:tcW w:w="817" w:type="dxa"/>
            <w:tcBorders>
              <w:top w:val="nil"/>
              <w:left w:val="single" w:sz="2" w:space="0" w:color="4F81BD" w:themeColor="accent1"/>
              <w:bottom w:val="single" w:sz="2" w:space="0" w:color="4F81BD" w:themeColor="accent1"/>
              <w:right w:val="single" w:sz="2" w:space="0" w:color="4F81BD" w:themeColor="accent1"/>
            </w:tcBorders>
          </w:tcPr>
          <w:p w:rsidR="009E1311" w:rsidRPr="00AF3FEB" w:rsidRDefault="009E1311" w:rsidP="00C163B3">
            <w:pPr>
              <w:rPr>
                <w:rFonts w:ascii="Arial" w:hAnsi="Arial" w:cs="Arial"/>
                <w:color w:val="17365D" w:themeColor="text2" w:themeShade="BF"/>
                <w:sz w:val="20"/>
                <w:szCs w:val="20"/>
              </w:rPr>
            </w:pPr>
          </w:p>
        </w:tc>
        <w:tc>
          <w:tcPr>
            <w:tcW w:w="6521" w:type="dxa"/>
            <w:tcBorders>
              <w:top w:val="nil"/>
              <w:left w:val="single" w:sz="2" w:space="0" w:color="4F81BD" w:themeColor="accent1"/>
              <w:bottom w:val="single" w:sz="2" w:space="0" w:color="4F81BD" w:themeColor="accent1"/>
              <w:right w:val="single" w:sz="2" w:space="0" w:color="4F81BD" w:themeColor="accent1"/>
            </w:tcBorders>
          </w:tcPr>
          <w:p w:rsidR="009E1311" w:rsidRPr="00AF3FEB" w:rsidRDefault="00C26F84" w:rsidP="00C163B3">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r>
            <w:r w:rsidR="009E1311" w:rsidRPr="00AF3FEB">
              <w:rPr>
                <w:rFonts w:ascii="Arial" w:hAnsi="Arial" w:cs="Arial"/>
                <w:color w:val="17365D" w:themeColor="text2" w:themeShade="BF"/>
                <w:sz w:val="20"/>
                <w:szCs w:val="20"/>
              </w:rPr>
              <w:t>Yes</w:t>
            </w:r>
          </w:p>
          <w:p w:rsidR="009E1311" w:rsidRPr="00AF3FEB" w:rsidRDefault="00C26F84" w:rsidP="00C163B3">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r>
            <w:r w:rsidR="009E1311" w:rsidRPr="00AF3FEB">
              <w:rPr>
                <w:rFonts w:ascii="Arial" w:hAnsi="Arial" w:cs="Arial"/>
                <w:color w:val="17365D" w:themeColor="text2" w:themeShade="BF"/>
                <w:sz w:val="20"/>
                <w:szCs w:val="20"/>
              </w:rPr>
              <w:t>No</w:t>
            </w:r>
          </w:p>
          <w:p w:rsidR="009E1311" w:rsidRPr="00AF3FEB" w:rsidRDefault="00C26F84" w:rsidP="00C163B3">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r>
            <w:r w:rsidR="009E1311" w:rsidRPr="00AF3FEB">
              <w:rPr>
                <w:rFonts w:ascii="Arial" w:hAnsi="Arial" w:cs="Arial"/>
                <w:color w:val="17365D" w:themeColor="text2" w:themeShade="BF"/>
                <w:sz w:val="20"/>
                <w:szCs w:val="20"/>
              </w:rPr>
              <w:t>Don’t know</w:t>
            </w:r>
          </w:p>
        </w:tc>
        <w:tc>
          <w:tcPr>
            <w:tcW w:w="992" w:type="dxa"/>
            <w:tcBorders>
              <w:top w:val="nil"/>
              <w:left w:val="single" w:sz="2" w:space="0" w:color="4F81BD" w:themeColor="accent1"/>
              <w:bottom w:val="single" w:sz="2" w:space="0" w:color="4F81BD" w:themeColor="accent1"/>
              <w:right w:val="single" w:sz="2" w:space="0" w:color="4F81BD" w:themeColor="accent1"/>
            </w:tcBorders>
            <w:vAlign w:val="center"/>
          </w:tcPr>
          <w:p w:rsidR="009E1311" w:rsidRPr="00AF3FEB" w:rsidRDefault="00C26F84" w:rsidP="001B175B">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1</w:t>
            </w:r>
          </w:p>
          <w:p w:rsidR="00C26F84" w:rsidRPr="00AF3FEB" w:rsidRDefault="00C26F84" w:rsidP="001B175B">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2</w:t>
            </w:r>
          </w:p>
          <w:p w:rsidR="00C26F84" w:rsidRPr="00AF3FEB" w:rsidRDefault="00C26F84" w:rsidP="001B175B">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8</w:t>
            </w:r>
          </w:p>
        </w:tc>
        <w:tc>
          <w:tcPr>
            <w:tcW w:w="1701" w:type="dxa"/>
            <w:tcBorders>
              <w:top w:val="nil"/>
              <w:left w:val="single" w:sz="2" w:space="0" w:color="4F81BD" w:themeColor="accent1"/>
              <w:bottom w:val="single" w:sz="2" w:space="0" w:color="4F81BD" w:themeColor="accent1"/>
              <w:right w:val="single" w:sz="2" w:space="0" w:color="4F81BD" w:themeColor="accent1"/>
            </w:tcBorders>
            <w:vAlign w:val="center"/>
          </w:tcPr>
          <w:p w:rsidR="009E1311" w:rsidRPr="00AF3FEB" w:rsidRDefault="00C26F84" w:rsidP="00C26F84">
            <w:pPr>
              <w:jc w:val="center"/>
              <w:rPr>
                <w:rFonts w:ascii="Arial" w:hAnsi="Arial" w:cs="Arial"/>
                <w:color w:val="17365D" w:themeColor="text2" w:themeShade="BF"/>
                <w:sz w:val="20"/>
                <w:szCs w:val="20"/>
              </w:rPr>
            </w:pPr>
            <w:r w:rsidRPr="00AF3FEB">
              <w:rPr>
                <w:rFonts w:ascii="Arial" w:eastAsia="Arial Unicode MS" w:hAnsi="Arial" w:cs="Arial"/>
                <w:color w:val="17365D" w:themeColor="text2" w:themeShade="BF"/>
                <w:sz w:val="20"/>
                <w:szCs w:val="20"/>
              </w:rPr>
              <w:t>|____|</w:t>
            </w:r>
          </w:p>
        </w:tc>
      </w:tr>
    </w:tbl>
    <w:p w:rsidR="001913D9" w:rsidRPr="00AF3FEB" w:rsidRDefault="001913D9" w:rsidP="00C163B3">
      <w:pPr>
        <w:rPr>
          <w:rFonts w:ascii="Arial" w:hAnsi="Arial" w:cs="Arial"/>
          <w:color w:val="17365D" w:themeColor="text2" w:themeShade="BF"/>
          <w:sz w:val="20"/>
          <w:szCs w:val="20"/>
        </w:rPr>
      </w:pPr>
    </w:p>
    <w:p w:rsidR="00035061" w:rsidRPr="00AF3FEB" w:rsidRDefault="0003506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br w:type="page"/>
      </w:r>
    </w:p>
    <w:tbl>
      <w:tblPr>
        <w:tblStyle w:val="TableGrid"/>
        <w:tblW w:w="10031" w:type="dxa"/>
        <w:tblLook w:val="04A0" w:firstRow="1" w:lastRow="0" w:firstColumn="1" w:lastColumn="0" w:noHBand="0" w:noVBand="1"/>
      </w:tblPr>
      <w:tblGrid>
        <w:gridCol w:w="817"/>
        <w:gridCol w:w="6521"/>
        <w:gridCol w:w="992"/>
        <w:gridCol w:w="1701"/>
      </w:tblGrid>
      <w:tr w:rsidR="00D70DAC" w:rsidRPr="00AF3FEB" w:rsidTr="001B175B">
        <w:trPr>
          <w:trHeight w:val="517"/>
        </w:trPr>
        <w:tc>
          <w:tcPr>
            <w:tcW w:w="817" w:type="dxa"/>
            <w:tcBorders>
              <w:top w:val="single" w:sz="4" w:space="0" w:color="4F81BD" w:themeColor="accent1"/>
              <w:left w:val="single" w:sz="2" w:space="0" w:color="4F81BD" w:themeColor="accent1"/>
              <w:bottom w:val="nil"/>
              <w:right w:val="single" w:sz="2" w:space="0" w:color="4F81BD" w:themeColor="accent1"/>
            </w:tcBorders>
          </w:tcPr>
          <w:p w:rsidR="00C26F84" w:rsidRPr="00AF3FEB" w:rsidRDefault="00C26F84" w:rsidP="00C26F84">
            <w:pPr>
              <w:rPr>
                <w:rFonts w:ascii="Arial" w:hAnsi="Arial" w:cs="Arial"/>
                <w:b/>
                <w:color w:val="17365D" w:themeColor="text2" w:themeShade="BF"/>
                <w:sz w:val="20"/>
                <w:szCs w:val="20"/>
              </w:rPr>
            </w:pPr>
            <w:r w:rsidRPr="00AF3FEB">
              <w:rPr>
                <w:rFonts w:ascii="Arial" w:hAnsi="Arial" w:cs="Arial"/>
                <w:b/>
                <w:color w:val="17365D" w:themeColor="text2" w:themeShade="BF"/>
                <w:sz w:val="20"/>
                <w:szCs w:val="20"/>
              </w:rPr>
              <w:lastRenderedPageBreak/>
              <w:t>20.2</w:t>
            </w:r>
          </w:p>
        </w:tc>
        <w:tc>
          <w:tcPr>
            <w:tcW w:w="6521" w:type="dxa"/>
            <w:tcBorders>
              <w:top w:val="single" w:sz="4" w:space="0" w:color="4F81BD" w:themeColor="accent1"/>
              <w:left w:val="single" w:sz="2" w:space="0" w:color="4F81BD" w:themeColor="accent1"/>
              <w:bottom w:val="single" w:sz="2" w:space="0" w:color="4F81BD" w:themeColor="accent1"/>
              <w:right w:val="single" w:sz="2" w:space="0" w:color="4F81BD" w:themeColor="accent1"/>
            </w:tcBorders>
          </w:tcPr>
          <w:p w:rsidR="00C26F84" w:rsidRPr="00AF3FEB" w:rsidRDefault="00C26F84" w:rsidP="008E2A71">
            <w:pPr>
              <w:rPr>
                <w:rFonts w:ascii="Arial" w:hAnsi="Arial" w:cs="Arial"/>
                <w:b/>
                <w:color w:val="17365D" w:themeColor="text2" w:themeShade="BF"/>
                <w:sz w:val="20"/>
                <w:szCs w:val="20"/>
              </w:rPr>
            </w:pPr>
            <w:r w:rsidRPr="00AF3FEB">
              <w:rPr>
                <w:rFonts w:ascii="Arial" w:hAnsi="Arial" w:cs="Arial"/>
                <w:b/>
                <w:color w:val="17365D" w:themeColor="text2" w:themeShade="BF"/>
                <w:sz w:val="20"/>
                <w:szCs w:val="20"/>
              </w:rPr>
              <w:t xml:space="preserve">What is the </w:t>
            </w:r>
            <w:r w:rsidRPr="00AF3FEB">
              <w:rPr>
                <w:rFonts w:ascii="Arial" w:hAnsi="Arial" w:cs="Arial"/>
                <w:b/>
                <w:bCs/>
                <w:color w:val="17365D" w:themeColor="text2" w:themeShade="BF"/>
                <w:sz w:val="20"/>
                <w:szCs w:val="20"/>
                <w:u w:val="single"/>
              </w:rPr>
              <w:t>main</w:t>
            </w:r>
            <w:r w:rsidRPr="00AF3FEB">
              <w:rPr>
                <w:rFonts w:ascii="Arial" w:hAnsi="Arial" w:cs="Arial"/>
                <w:b/>
                <w:color w:val="17365D" w:themeColor="text2" w:themeShade="BF"/>
                <w:sz w:val="20"/>
                <w:szCs w:val="20"/>
                <w:u w:val="single"/>
              </w:rPr>
              <w:t xml:space="preserve"> source</w:t>
            </w:r>
            <w:r w:rsidRPr="00AF3FEB">
              <w:rPr>
                <w:rFonts w:ascii="Arial" w:hAnsi="Arial" w:cs="Arial"/>
                <w:b/>
                <w:color w:val="17365D" w:themeColor="text2" w:themeShade="BF"/>
                <w:sz w:val="20"/>
                <w:szCs w:val="20"/>
              </w:rPr>
              <w:t xml:space="preserve"> of drinking-water used by your household in the past 12 months </w:t>
            </w:r>
            <w:r w:rsidRPr="00AF3FEB">
              <w:rPr>
                <w:rFonts w:ascii="Arial" w:hAnsi="Arial" w:cs="Arial"/>
                <w:b/>
                <w:color w:val="17365D" w:themeColor="text2" w:themeShade="BF"/>
                <w:sz w:val="20"/>
                <w:szCs w:val="20"/>
                <w:u w:val="single"/>
              </w:rPr>
              <w:t>in the winter season</w:t>
            </w:r>
            <w:r w:rsidRPr="00AF3FEB">
              <w:rPr>
                <w:rFonts w:ascii="Arial" w:hAnsi="Arial" w:cs="Arial"/>
                <w:b/>
                <w:color w:val="17365D" w:themeColor="text2" w:themeShade="BF"/>
                <w:sz w:val="20"/>
                <w:szCs w:val="20"/>
              </w:rPr>
              <w:t>?</w:t>
            </w:r>
          </w:p>
        </w:tc>
        <w:tc>
          <w:tcPr>
            <w:tcW w:w="992" w:type="dxa"/>
            <w:tcBorders>
              <w:top w:val="single" w:sz="4" w:space="0" w:color="4F81BD" w:themeColor="accent1"/>
              <w:left w:val="single" w:sz="2" w:space="0" w:color="4F81BD" w:themeColor="accent1"/>
              <w:bottom w:val="single" w:sz="2" w:space="0" w:color="4F81BD" w:themeColor="accent1"/>
              <w:right w:val="single" w:sz="2" w:space="0" w:color="4F81BD" w:themeColor="accent1"/>
            </w:tcBorders>
          </w:tcPr>
          <w:p w:rsidR="00C26F84" w:rsidRPr="00AF3FEB" w:rsidRDefault="00C26F84" w:rsidP="008E2A71">
            <w:pPr>
              <w:rPr>
                <w:rFonts w:ascii="Arial" w:hAnsi="Arial" w:cs="Arial"/>
                <w:color w:val="17365D" w:themeColor="text2" w:themeShade="BF"/>
                <w:sz w:val="20"/>
                <w:szCs w:val="20"/>
              </w:rPr>
            </w:pPr>
          </w:p>
        </w:tc>
        <w:tc>
          <w:tcPr>
            <w:tcW w:w="1701" w:type="dxa"/>
            <w:tcBorders>
              <w:top w:val="single" w:sz="4" w:space="0" w:color="4F81BD" w:themeColor="accent1"/>
              <w:left w:val="single" w:sz="2" w:space="0" w:color="4F81BD" w:themeColor="accent1"/>
              <w:bottom w:val="nil"/>
              <w:right w:val="single" w:sz="2" w:space="0" w:color="4F81BD" w:themeColor="accent1"/>
            </w:tcBorders>
          </w:tcPr>
          <w:p w:rsidR="00C26F84" w:rsidRPr="00AF3FEB" w:rsidRDefault="00C26F84" w:rsidP="008E2A71">
            <w:pPr>
              <w:rPr>
                <w:rFonts w:ascii="Arial" w:hAnsi="Arial" w:cs="Arial"/>
                <w:color w:val="17365D" w:themeColor="text2" w:themeShade="BF"/>
                <w:sz w:val="20"/>
                <w:szCs w:val="20"/>
              </w:rPr>
            </w:pPr>
          </w:p>
        </w:tc>
      </w:tr>
      <w:tr w:rsidR="00D70DAC" w:rsidRPr="00AF3FEB" w:rsidTr="001B175B">
        <w:trPr>
          <w:trHeight w:val="4558"/>
        </w:trPr>
        <w:tc>
          <w:tcPr>
            <w:tcW w:w="817" w:type="dxa"/>
            <w:tcBorders>
              <w:top w:val="nil"/>
              <w:left w:val="single" w:sz="2" w:space="0" w:color="4F81BD" w:themeColor="accent1"/>
              <w:bottom w:val="single" w:sz="2" w:space="0" w:color="4F81BD" w:themeColor="accent1"/>
              <w:right w:val="single" w:sz="2" w:space="0" w:color="4F81BD" w:themeColor="accent1"/>
            </w:tcBorders>
          </w:tcPr>
          <w:p w:rsidR="00C26F84" w:rsidRPr="00AF3FEB" w:rsidRDefault="00C26F84" w:rsidP="008E2A71">
            <w:pPr>
              <w:rPr>
                <w:rFonts w:ascii="Arial" w:hAnsi="Arial" w:cs="Arial"/>
                <w:color w:val="17365D" w:themeColor="text2" w:themeShade="BF"/>
                <w:sz w:val="20"/>
                <w:szCs w:val="20"/>
              </w:rPr>
            </w:pPr>
          </w:p>
        </w:tc>
        <w:tc>
          <w:tcPr>
            <w:tcW w:w="652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Piped water</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ab/>
              <w:t>Piped into home</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ab/>
              <w:t>Piped to yard/plot</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ab/>
              <w:t>Public tap/standpipe</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Tubewell or borehole</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Dug well</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ab/>
              <w:t>Protected well</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ab/>
              <w:t>Unprotected well</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Water from spring</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ab/>
              <w:t>Protected spring</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ab/>
              <w:t>Unprotected spring</w:t>
            </w:r>
          </w:p>
          <w:p w:rsidR="00111D2A" w:rsidRPr="00AF3FEB" w:rsidRDefault="00B66E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Water from</w:t>
            </w:r>
            <w:r w:rsidR="00111D2A" w:rsidRPr="00AF3FEB">
              <w:rPr>
                <w:rFonts w:ascii="Arial" w:hAnsi="Arial" w:cs="Arial"/>
                <w:color w:val="17365D" w:themeColor="text2" w:themeShade="BF"/>
                <w:sz w:val="20"/>
                <w:szCs w:val="20"/>
              </w:rPr>
              <w:t xml:space="preserve"> </w:t>
            </w:r>
            <w:r w:rsidRPr="00AF3FEB">
              <w:rPr>
                <w:rFonts w:ascii="Arial" w:hAnsi="Arial" w:cs="Arial"/>
                <w:color w:val="17365D" w:themeColor="text2" w:themeShade="BF"/>
                <w:sz w:val="20"/>
                <w:szCs w:val="20"/>
              </w:rPr>
              <w:t>pond</w:t>
            </w:r>
          </w:p>
          <w:p w:rsidR="00B66E84" w:rsidRPr="00AF3FEB" w:rsidRDefault="00B66E84" w:rsidP="00521B03">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Protected pond</w:t>
            </w:r>
          </w:p>
          <w:p w:rsidR="00B66E84" w:rsidRPr="00AF3FEB" w:rsidRDefault="00B66E84" w:rsidP="00521B03">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Unprotected pond</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Rainwater</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Tanker truck</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Cart with small tank</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Surface water (river/dam/lake/pond/stream/canal/irrigation channel)</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Digging into a dry river bed</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Bottled water</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Other (Specify) ______________________________</w:t>
            </w:r>
          </w:p>
        </w:tc>
        <w:tc>
          <w:tcPr>
            <w:tcW w:w="99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C26F84" w:rsidRPr="00AF3FEB" w:rsidRDefault="00C26F84" w:rsidP="00CA7537">
            <w:pPr>
              <w:rPr>
                <w:rFonts w:ascii="Arial" w:hAnsi="Arial" w:cs="Arial"/>
                <w:color w:val="17365D" w:themeColor="text2" w:themeShade="BF"/>
                <w:sz w:val="20"/>
                <w:szCs w:val="20"/>
              </w:rPr>
            </w:pPr>
          </w:p>
          <w:p w:rsidR="00C26F84" w:rsidRPr="00AF3FEB" w:rsidRDefault="00C26F84" w:rsidP="00CA7537">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11</w:t>
            </w:r>
          </w:p>
          <w:p w:rsidR="00C26F84" w:rsidRPr="00AF3FEB" w:rsidRDefault="00C26F84" w:rsidP="00CA7537">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12</w:t>
            </w:r>
          </w:p>
          <w:p w:rsidR="00C26F84" w:rsidRPr="00AF3FEB" w:rsidRDefault="00C26F84" w:rsidP="00CA7537">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13</w:t>
            </w:r>
          </w:p>
          <w:p w:rsidR="00C26F84" w:rsidRPr="00AF3FEB" w:rsidRDefault="00C26F84" w:rsidP="00CA7537">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21</w:t>
            </w:r>
          </w:p>
          <w:p w:rsidR="00C26F84" w:rsidRPr="00AF3FEB" w:rsidRDefault="00C26F84" w:rsidP="00CA7537">
            <w:pPr>
              <w:rPr>
                <w:rFonts w:ascii="Arial" w:hAnsi="Arial" w:cs="Arial"/>
                <w:color w:val="17365D" w:themeColor="text2" w:themeShade="BF"/>
                <w:sz w:val="20"/>
                <w:szCs w:val="20"/>
              </w:rPr>
            </w:pPr>
          </w:p>
          <w:p w:rsidR="00C26F84" w:rsidRPr="00AF3FEB" w:rsidRDefault="00C26F84" w:rsidP="00CA7537">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31</w:t>
            </w:r>
          </w:p>
          <w:p w:rsidR="00C26F84" w:rsidRPr="00AF3FEB" w:rsidRDefault="00C26F84" w:rsidP="00CA7537">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32</w:t>
            </w:r>
          </w:p>
          <w:p w:rsidR="00C26F84" w:rsidRPr="00AF3FEB" w:rsidRDefault="00C26F84" w:rsidP="00CA7537">
            <w:pPr>
              <w:rPr>
                <w:rFonts w:ascii="Arial" w:hAnsi="Arial" w:cs="Arial"/>
                <w:color w:val="17365D" w:themeColor="text2" w:themeShade="BF"/>
                <w:sz w:val="20"/>
                <w:szCs w:val="20"/>
              </w:rPr>
            </w:pPr>
          </w:p>
          <w:p w:rsidR="00C26F84" w:rsidRPr="00AF3FEB" w:rsidRDefault="00C26F84" w:rsidP="00CA7537">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41</w:t>
            </w:r>
          </w:p>
          <w:p w:rsidR="00C26F84" w:rsidRPr="00AF3FEB" w:rsidRDefault="00C26F84" w:rsidP="00CA7537">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42</w:t>
            </w:r>
          </w:p>
          <w:p w:rsidR="00ED6D92" w:rsidRPr="00AF3FEB" w:rsidRDefault="00ED6D92" w:rsidP="00CA7537">
            <w:pPr>
              <w:rPr>
                <w:rFonts w:ascii="Arial" w:hAnsi="Arial" w:cs="Arial"/>
                <w:color w:val="17365D" w:themeColor="text2" w:themeShade="BF"/>
                <w:sz w:val="20"/>
                <w:szCs w:val="20"/>
              </w:rPr>
            </w:pPr>
          </w:p>
          <w:p w:rsidR="00C26F84" w:rsidRPr="00AF3FEB" w:rsidRDefault="00C26F84" w:rsidP="00CA7537">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51</w:t>
            </w:r>
          </w:p>
          <w:p w:rsidR="00C26F84" w:rsidRPr="00AF3FEB" w:rsidRDefault="00ED6D92" w:rsidP="00CA7537">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52</w:t>
            </w:r>
          </w:p>
          <w:p w:rsidR="00ED6D92" w:rsidRPr="00AF3FEB" w:rsidRDefault="00ED6D92" w:rsidP="00CA7537">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61</w:t>
            </w:r>
          </w:p>
          <w:p w:rsidR="00C26F84" w:rsidRPr="00AF3FEB" w:rsidRDefault="00C26F84" w:rsidP="00CA7537">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71</w:t>
            </w:r>
          </w:p>
          <w:p w:rsidR="00C26F84" w:rsidRPr="00AF3FEB" w:rsidRDefault="00C26F84" w:rsidP="00CA7537">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81</w:t>
            </w:r>
          </w:p>
          <w:p w:rsidR="00C26F84" w:rsidRPr="00AF3FEB" w:rsidRDefault="00C26F84" w:rsidP="00CA7537">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82</w:t>
            </w:r>
          </w:p>
          <w:p w:rsidR="00C26F84" w:rsidRPr="00AF3FEB" w:rsidRDefault="00C26F84" w:rsidP="00CA7537">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91</w:t>
            </w:r>
          </w:p>
          <w:p w:rsidR="00111D2A" w:rsidRPr="00AF3FEB" w:rsidRDefault="00111D2A" w:rsidP="00CA7537">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92</w:t>
            </w:r>
          </w:p>
          <w:p w:rsidR="00C26F84" w:rsidRPr="00AF3FEB" w:rsidRDefault="00C26F84" w:rsidP="00CA7537">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96</w:t>
            </w:r>
          </w:p>
        </w:tc>
        <w:tc>
          <w:tcPr>
            <w:tcW w:w="1701" w:type="dxa"/>
            <w:tcBorders>
              <w:top w:val="nil"/>
              <w:left w:val="single" w:sz="2" w:space="0" w:color="4F81BD" w:themeColor="accent1"/>
              <w:bottom w:val="single" w:sz="2" w:space="0" w:color="4F81BD" w:themeColor="accent1"/>
              <w:right w:val="single" w:sz="2" w:space="0" w:color="4F81BD" w:themeColor="accent1"/>
            </w:tcBorders>
            <w:vAlign w:val="center"/>
          </w:tcPr>
          <w:p w:rsidR="00C26F84" w:rsidRPr="00AF3FEB" w:rsidRDefault="00C26F84" w:rsidP="008E2A71">
            <w:pPr>
              <w:jc w:val="center"/>
              <w:rPr>
                <w:rFonts w:ascii="Arial" w:hAnsi="Arial" w:cs="Arial"/>
                <w:color w:val="17365D" w:themeColor="text2" w:themeShade="BF"/>
                <w:sz w:val="20"/>
                <w:szCs w:val="20"/>
              </w:rPr>
            </w:pPr>
            <w:r w:rsidRPr="00AF3FEB">
              <w:rPr>
                <w:rFonts w:ascii="Arial" w:eastAsia="Arial Unicode MS" w:hAnsi="Arial" w:cs="Arial"/>
                <w:color w:val="17365D" w:themeColor="text2" w:themeShade="BF"/>
                <w:sz w:val="20"/>
                <w:szCs w:val="20"/>
              </w:rPr>
              <w:t>|____|</w:t>
            </w:r>
          </w:p>
        </w:tc>
      </w:tr>
      <w:tr w:rsidR="00C26F84" w:rsidRPr="00AF3FEB" w:rsidTr="001B175B">
        <w:tc>
          <w:tcPr>
            <w:tcW w:w="817" w:type="dxa"/>
            <w:tcBorders>
              <w:top w:val="single" w:sz="2" w:space="0" w:color="4F81BD" w:themeColor="accent1"/>
              <w:left w:val="single" w:sz="2" w:space="0" w:color="4F81BD" w:themeColor="accent1"/>
              <w:bottom w:val="nil"/>
              <w:right w:val="single" w:sz="2" w:space="0" w:color="4F81BD" w:themeColor="accent1"/>
            </w:tcBorders>
          </w:tcPr>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20.2a</w:t>
            </w:r>
          </w:p>
        </w:tc>
        <w:tc>
          <w:tcPr>
            <w:tcW w:w="6521" w:type="dxa"/>
            <w:tcBorders>
              <w:top w:val="single" w:sz="2" w:space="0" w:color="4F81BD" w:themeColor="accent1"/>
              <w:left w:val="single" w:sz="2" w:space="0" w:color="4F81BD" w:themeColor="accent1"/>
              <w:bottom w:val="nil"/>
              <w:right w:val="single" w:sz="2" w:space="0" w:color="4F81BD" w:themeColor="accent1"/>
            </w:tcBorders>
          </w:tcPr>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Where is that water source located?</w:t>
            </w:r>
          </w:p>
        </w:tc>
        <w:tc>
          <w:tcPr>
            <w:tcW w:w="992" w:type="dxa"/>
            <w:tcBorders>
              <w:top w:val="single" w:sz="2" w:space="0" w:color="4F81BD" w:themeColor="accent1"/>
              <w:left w:val="single" w:sz="2" w:space="0" w:color="4F81BD" w:themeColor="accent1"/>
              <w:bottom w:val="nil"/>
              <w:right w:val="single" w:sz="2" w:space="0" w:color="4F81BD" w:themeColor="accent1"/>
            </w:tcBorders>
            <w:vAlign w:val="center"/>
          </w:tcPr>
          <w:p w:rsidR="00C26F84" w:rsidRPr="00AF3FEB" w:rsidRDefault="00C26F84" w:rsidP="00CA7537">
            <w:pPr>
              <w:rPr>
                <w:rFonts w:ascii="Arial" w:hAnsi="Arial" w:cs="Arial"/>
                <w:color w:val="17365D" w:themeColor="text2" w:themeShade="BF"/>
                <w:sz w:val="20"/>
                <w:szCs w:val="20"/>
              </w:rPr>
            </w:pPr>
          </w:p>
        </w:tc>
        <w:tc>
          <w:tcPr>
            <w:tcW w:w="1701" w:type="dxa"/>
            <w:tcBorders>
              <w:top w:val="single" w:sz="2" w:space="0" w:color="4F81BD" w:themeColor="accent1"/>
              <w:left w:val="single" w:sz="2" w:space="0" w:color="4F81BD" w:themeColor="accent1"/>
              <w:bottom w:val="nil"/>
              <w:right w:val="single" w:sz="2" w:space="0" w:color="4F81BD" w:themeColor="accent1"/>
            </w:tcBorders>
          </w:tcPr>
          <w:p w:rsidR="00C26F84" w:rsidRPr="00AF3FEB" w:rsidRDefault="00C26F84" w:rsidP="008E2A71">
            <w:pPr>
              <w:rPr>
                <w:rFonts w:ascii="Arial" w:hAnsi="Arial" w:cs="Arial"/>
                <w:color w:val="17365D" w:themeColor="text2" w:themeShade="BF"/>
                <w:sz w:val="20"/>
                <w:szCs w:val="20"/>
              </w:rPr>
            </w:pPr>
          </w:p>
        </w:tc>
      </w:tr>
      <w:tr w:rsidR="00D70DAC" w:rsidRPr="00AF3FEB" w:rsidTr="001B175B">
        <w:tc>
          <w:tcPr>
            <w:tcW w:w="817" w:type="dxa"/>
            <w:tcBorders>
              <w:top w:val="nil"/>
              <w:left w:val="single" w:sz="2" w:space="0" w:color="4F81BD" w:themeColor="accent1"/>
              <w:bottom w:val="single" w:sz="2" w:space="0" w:color="4F81BD" w:themeColor="accent1"/>
              <w:right w:val="single" w:sz="2" w:space="0" w:color="4F81BD" w:themeColor="accent1"/>
            </w:tcBorders>
          </w:tcPr>
          <w:p w:rsidR="00C26F84" w:rsidRPr="00AF3FEB" w:rsidRDefault="00C26F84" w:rsidP="008E2A71">
            <w:pPr>
              <w:rPr>
                <w:rFonts w:ascii="Arial" w:hAnsi="Arial" w:cs="Arial"/>
                <w:color w:val="17365D" w:themeColor="text2" w:themeShade="BF"/>
                <w:sz w:val="20"/>
                <w:szCs w:val="20"/>
              </w:rPr>
            </w:pPr>
          </w:p>
        </w:tc>
        <w:tc>
          <w:tcPr>
            <w:tcW w:w="6521" w:type="dxa"/>
            <w:tcBorders>
              <w:top w:val="nil"/>
              <w:left w:val="single" w:sz="2" w:space="0" w:color="4F81BD" w:themeColor="accent1"/>
              <w:bottom w:val="single" w:sz="2" w:space="0" w:color="4F81BD" w:themeColor="accent1"/>
              <w:right w:val="single" w:sz="2" w:space="0" w:color="4F81BD" w:themeColor="accent1"/>
            </w:tcBorders>
          </w:tcPr>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t>In own dwelling</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t>In own yard/plot</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t>Elsewhere</w:t>
            </w:r>
          </w:p>
        </w:tc>
        <w:tc>
          <w:tcPr>
            <w:tcW w:w="992" w:type="dxa"/>
            <w:tcBorders>
              <w:top w:val="nil"/>
              <w:left w:val="single" w:sz="2" w:space="0" w:color="4F81BD" w:themeColor="accent1"/>
              <w:bottom w:val="single" w:sz="2" w:space="0" w:color="4F81BD" w:themeColor="accent1"/>
              <w:right w:val="single" w:sz="2" w:space="0" w:color="4F81BD" w:themeColor="accent1"/>
            </w:tcBorders>
            <w:vAlign w:val="center"/>
          </w:tcPr>
          <w:p w:rsidR="00C26F84" w:rsidRPr="00AF3FEB" w:rsidRDefault="00C26F84" w:rsidP="00CA7537">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1</w:t>
            </w:r>
          </w:p>
          <w:p w:rsidR="00C26F84" w:rsidRPr="00AF3FEB" w:rsidRDefault="00C26F84" w:rsidP="00CA7537">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2</w:t>
            </w:r>
          </w:p>
          <w:p w:rsidR="00C26F84" w:rsidRPr="00AF3FEB" w:rsidRDefault="00C26F84" w:rsidP="00CA7537">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3</w:t>
            </w:r>
          </w:p>
        </w:tc>
        <w:tc>
          <w:tcPr>
            <w:tcW w:w="1701" w:type="dxa"/>
            <w:tcBorders>
              <w:top w:val="nil"/>
              <w:left w:val="single" w:sz="2" w:space="0" w:color="4F81BD" w:themeColor="accent1"/>
              <w:bottom w:val="single" w:sz="2" w:space="0" w:color="4F81BD" w:themeColor="accent1"/>
              <w:right w:val="single" w:sz="2" w:space="0" w:color="4F81BD" w:themeColor="accent1"/>
            </w:tcBorders>
            <w:vAlign w:val="center"/>
          </w:tcPr>
          <w:p w:rsidR="00C26F84" w:rsidRPr="00AF3FEB" w:rsidRDefault="00C26F84" w:rsidP="008E2A71">
            <w:pPr>
              <w:jc w:val="center"/>
              <w:rPr>
                <w:rFonts w:ascii="Arial" w:hAnsi="Arial" w:cs="Arial"/>
                <w:color w:val="17365D" w:themeColor="text2" w:themeShade="BF"/>
                <w:sz w:val="20"/>
                <w:szCs w:val="20"/>
              </w:rPr>
            </w:pPr>
            <w:r w:rsidRPr="00AF3FEB">
              <w:rPr>
                <w:rFonts w:ascii="Arial" w:eastAsia="Arial Unicode MS" w:hAnsi="Arial" w:cs="Arial"/>
                <w:color w:val="17365D" w:themeColor="text2" w:themeShade="BF"/>
                <w:sz w:val="20"/>
                <w:szCs w:val="20"/>
              </w:rPr>
              <w:t>|____|</w:t>
            </w:r>
          </w:p>
        </w:tc>
      </w:tr>
      <w:tr w:rsidR="006D7D5A" w:rsidRPr="00AF3FEB" w:rsidTr="001B175B">
        <w:tc>
          <w:tcPr>
            <w:tcW w:w="817" w:type="dxa"/>
            <w:tcBorders>
              <w:top w:val="single" w:sz="2" w:space="0" w:color="4F81BD" w:themeColor="accent1"/>
              <w:left w:val="single" w:sz="2" w:space="0" w:color="4F81BD" w:themeColor="accent1"/>
              <w:bottom w:val="nil"/>
              <w:right w:val="single" w:sz="2" w:space="0" w:color="4F81BD" w:themeColor="accent1"/>
            </w:tcBorders>
          </w:tcPr>
          <w:p w:rsidR="006D7D5A" w:rsidRPr="00AF3FEB" w:rsidRDefault="006D7D5A"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20.2b</w:t>
            </w:r>
          </w:p>
        </w:tc>
        <w:tc>
          <w:tcPr>
            <w:tcW w:w="6521" w:type="dxa"/>
            <w:tcBorders>
              <w:top w:val="single" w:sz="2" w:space="0" w:color="4F81BD" w:themeColor="accent1"/>
              <w:left w:val="single" w:sz="2" w:space="0" w:color="4F81BD" w:themeColor="accent1"/>
              <w:bottom w:val="nil"/>
              <w:right w:val="single" w:sz="2" w:space="0" w:color="4F81BD" w:themeColor="accent1"/>
            </w:tcBorders>
          </w:tcPr>
          <w:p w:rsidR="006D7D5A" w:rsidRPr="00AF3FEB" w:rsidRDefault="00D70DAC"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How long does it take to go there, get water, and come back?</w:t>
            </w:r>
          </w:p>
        </w:tc>
        <w:tc>
          <w:tcPr>
            <w:tcW w:w="992" w:type="dxa"/>
            <w:tcBorders>
              <w:top w:val="single" w:sz="2" w:space="0" w:color="4F81BD" w:themeColor="accent1"/>
              <w:left w:val="single" w:sz="2" w:space="0" w:color="4F81BD" w:themeColor="accent1"/>
              <w:bottom w:val="nil"/>
              <w:right w:val="single" w:sz="2" w:space="0" w:color="4F81BD" w:themeColor="accent1"/>
            </w:tcBorders>
          </w:tcPr>
          <w:p w:rsidR="006D7D5A" w:rsidRPr="00AF3FEB" w:rsidRDefault="006D7D5A" w:rsidP="008E2A71">
            <w:pPr>
              <w:rPr>
                <w:rFonts w:ascii="Arial" w:hAnsi="Arial" w:cs="Arial"/>
                <w:color w:val="17365D" w:themeColor="text2" w:themeShade="BF"/>
                <w:sz w:val="20"/>
                <w:szCs w:val="20"/>
              </w:rPr>
            </w:pPr>
          </w:p>
        </w:tc>
        <w:tc>
          <w:tcPr>
            <w:tcW w:w="1701" w:type="dxa"/>
            <w:tcBorders>
              <w:top w:val="single" w:sz="2" w:space="0" w:color="4F81BD" w:themeColor="accent1"/>
              <w:left w:val="single" w:sz="2" w:space="0" w:color="4F81BD" w:themeColor="accent1"/>
              <w:bottom w:val="nil"/>
              <w:right w:val="single" w:sz="2" w:space="0" w:color="4F81BD" w:themeColor="accent1"/>
            </w:tcBorders>
          </w:tcPr>
          <w:p w:rsidR="006D7D5A" w:rsidRPr="00AF3FEB" w:rsidRDefault="006D7D5A" w:rsidP="008E2A71">
            <w:pPr>
              <w:rPr>
                <w:rFonts w:ascii="Arial" w:hAnsi="Arial" w:cs="Arial"/>
                <w:color w:val="17365D" w:themeColor="text2" w:themeShade="BF"/>
                <w:sz w:val="20"/>
                <w:szCs w:val="20"/>
              </w:rPr>
            </w:pPr>
          </w:p>
        </w:tc>
      </w:tr>
      <w:tr w:rsidR="00D70DAC" w:rsidRPr="00AF3FEB" w:rsidTr="001B175B">
        <w:tc>
          <w:tcPr>
            <w:tcW w:w="817" w:type="dxa"/>
            <w:tcBorders>
              <w:top w:val="nil"/>
              <w:left w:val="single" w:sz="2" w:space="0" w:color="4F81BD" w:themeColor="accent1"/>
              <w:bottom w:val="single" w:sz="4" w:space="0" w:color="000000" w:themeColor="text1"/>
              <w:right w:val="single" w:sz="2" w:space="0" w:color="4F81BD" w:themeColor="accent1"/>
            </w:tcBorders>
          </w:tcPr>
          <w:p w:rsidR="006D7D5A" w:rsidRPr="00AF3FEB" w:rsidRDefault="006D7D5A" w:rsidP="008E2A71">
            <w:pPr>
              <w:rPr>
                <w:rFonts w:ascii="Arial" w:hAnsi="Arial" w:cs="Arial"/>
                <w:color w:val="17365D" w:themeColor="text2" w:themeShade="BF"/>
                <w:sz w:val="20"/>
                <w:szCs w:val="20"/>
              </w:rPr>
            </w:pPr>
          </w:p>
        </w:tc>
        <w:tc>
          <w:tcPr>
            <w:tcW w:w="6521" w:type="dxa"/>
            <w:tcBorders>
              <w:top w:val="nil"/>
              <w:left w:val="single" w:sz="2" w:space="0" w:color="4F81BD" w:themeColor="accent1"/>
              <w:bottom w:val="single" w:sz="2" w:space="0" w:color="4F81BD" w:themeColor="accent1"/>
              <w:right w:val="single" w:sz="2" w:space="0" w:color="4F81BD" w:themeColor="accent1"/>
            </w:tcBorders>
          </w:tcPr>
          <w:p w:rsidR="006D7D5A" w:rsidRPr="00AF3FEB" w:rsidRDefault="006D7D5A" w:rsidP="00CD721E">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t xml:space="preserve">Minutes </w:t>
            </w:r>
          </w:p>
          <w:p w:rsidR="006D7D5A" w:rsidRPr="00AF3FEB" w:rsidRDefault="006D7D5A"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t>Don’t know</w:t>
            </w:r>
          </w:p>
        </w:tc>
        <w:tc>
          <w:tcPr>
            <w:tcW w:w="992" w:type="dxa"/>
            <w:tcBorders>
              <w:top w:val="nil"/>
              <w:left w:val="single" w:sz="2" w:space="0" w:color="4F81BD" w:themeColor="accent1"/>
              <w:bottom w:val="single" w:sz="2" w:space="0" w:color="4F81BD" w:themeColor="accent1"/>
              <w:right w:val="single" w:sz="2" w:space="0" w:color="4F81BD" w:themeColor="accent1"/>
            </w:tcBorders>
            <w:vAlign w:val="center"/>
          </w:tcPr>
          <w:p w:rsidR="006D7D5A" w:rsidRPr="00AF3FEB" w:rsidRDefault="006D7D5A" w:rsidP="001B175B">
            <w:pPr>
              <w:jc w:val="center"/>
              <w:rPr>
                <w:rFonts w:ascii="Arial" w:hAnsi="Arial" w:cs="Arial"/>
                <w:color w:val="17365D" w:themeColor="text2" w:themeShade="BF"/>
                <w:sz w:val="20"/>
                <w:szCs w:val="20"/>
              </w:rPr>
            </w:pPr>
            <w:r w:rsidRPr="00AF3FEB">
              <w:rPr>
                <w:rFonts w:ascii="Arial" w:hAnsi="Arial" w:cs="Arial"/>
                <w:color w:val="17365D" w:themeColor="text2" w:themeShade="BF"/>
                <w:sz w:val="20"/>
                <w:szCs w:val="20"/>
              </w:rPr>
              <w:t>__ __ __</w:t>
            </w:r>
          </w:p>
          <w:p w:rsidR="006D7D5A" w:rsidRPr="00AF3FEB" w:rsidRDefault="006D7D5A" w:rsidP="001B175B">
            <w:pPr>
              <w:jc w:val="center"/>
              <w:rPr>
                <w:rFonts w:ascii="Arial" w:hAnsi="Arial" w:cs="Arial"/>
                <w:color w:val="17365D" w:themeColor="text2" w:themeShade="BF"/>
                <w:sz w:val="20"/>
                <w:szCs w:val="20"/>
              </w:rPr>
            </w:pPr>
            <w:r w:rsidRPr="00AF3FEB">
              <w:rPr>
                <w:rFonts w:ascii="Arial" w:hAnsi="Arial" w:cs="Arial"/>
                <w:color w:val="17365D" w:themeColor="text2" w:themeShade="BF"/>
                <w:sz w:val="20"/>
                <w:szCs w:val="20"/>
              </w:rPr>
              <w:t>998</w:t>
            </w:r>
          </w:p>
        </w:tc>
        <w:tc>
          <w:tcPr>
            <w:tcW w:w="1701" w:type="dxa"/>
            <w:tcBorders>
              <w:top w:val="nil"/>
              <w:left w:val="single" w:sz="2" w:space="0" w:color="4F81BD" w:themeColor="accent1"/>
              <w:bottom w:val="single" w:sz="2" w:space="0" w:color="4F81BD" w:themeColor="accent1"/>
              <w:right w:val="single" w:sz="2" w:space="0" w:color="4F81BD" w:themeColor="accent1"/>
            </w:tcBorders>
            <w:vAlign w:val="center"/>
          </w:tcPr>
          <w:p w:rsidR="006D7D5A" w:rsidRPr="00AF3FEB" w:rsidRDefault="006D7D5A" w:rsidP="008E2A71">
            <w:pPr>
              <w:jc w:val="center"/>
              <w:rPr>
                <w:rFonts w:ascii="Arial" w:hAnsi="Arial" w:cs="Arial"/>
                <w:color w:val="17365D" w:themeColor="text2" w:themeShade="BF"/>
                <w:sz w:val="20"/>
                <w:szCs w:val="20"/>
              </w:rPr>
            </w:pPr>
            <w:r w:rsidRPr="00AF3FEB">
              <w:rPr>
                <w:rFonts w:ascii="Arial" w:eastAsia="Arial Unicode MS" w:hAnsi="Arial" w:cs="Arial"/>
                <w:color w:val="17365D" w:themeColor="text2" w:themeShade="BF"/>
                <w:sz w:val="20"/>
                <w:szCs w:val="20"/>
              </w:rPr>
              <w:t>|__ __ __|</w:t>
            </w:r>
          </w:p>
        </w:tc>
      </w:tr>
      <w:tr w:rsidR="00C26F84" w:rsidRPr="00AF3FEB" w:rsidTr="001B175B">
        <w:tc>
          <w:tcPr>
            <w:tcW w:w="817" w:type="dxa"/>
            <w:tcBorders>
              <w:left w:val="single" w:sz="2" w:space="0" w:color="4F81BD" w:themeColor="accent1"/>
              <w:bottom w:val="nil"/>
              <w:right w:val="single" w:sz="2" w:space="0" w:color="4F81BD" w:themeColor="accent1"/>
            </w:tcBorders>
          </w:tcPr>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20.2c</w:t>
            </w:r>
          </w:p>
        </w:tc>
        <w:tc>
          <w:tcPr>
            <w:tcW w:w="6521" w:type="dxa"/>
            <w:tcBorders>
              <w:top w:val="single" w:sz="2" w:space="0" w:color="4F81BD" w:themeColor="accent1"/>
              <w:left w:val="single" w:sz="2" w:space="0" w:color="4F81BD" w:themeColor="accent1"/>
              <w:bottom w:val="nil"/>
              <w:right w:val="single" w:sz="2" w:space="0" w:color="4F81BD" w:themeColor="accent1"/>
            </w:tcBorders>
          </w:tcPr>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Is water available from this source all year round?</w:t>
            </w:r>
          </w:p>
        </w:tc>
        <w:tc>
          <w:tcPr>
            <w:tcW w:w="992" w:type="dxa"/>
            <w:tcBorders>
              <w:top w:val="single" w:sz="2" w:space="0" w:color="4F81BD" w:themeColor="accent1"/>
              <w:left w:val="single" w:sz="2" w:space="0" w:color="4F81BD" w:themeColor="accent1"/>
              <w:bottom w:val="nil"/>
              <w:right w:val="single" w:sz="2" w:space="0" w:color="4F81BD" w:themeColor="accent1"/>
            </w:tcBorders>
          </w:tcPr>
          <w:p w:rsidR="00C26F84" w:rsidRPr="00AF3FEB" w:rsidRDefault="00C26F84" w:rsidP="008E2A71">
            <w:pPr>
              <w:rPr>
                <w:rFonts w:ascii="Arial" w:hAnsi="Arial" w:cs="Arial"/>
                <w:color w:val="17365D" w:themeColor="text2" w:themeShade="BF"/>
                <w:sz w:val="20"/>
                <w:szCs w:val="20"/>
              </w:rPr>
            </w:pPr>
          </w:p>
        </w:tc>
        <w:tc>
          <w:tcPr>
            <w:tcW w:w="1701" w:type="dxa"/>
            <w:tcBorders>
              <w:top w:val="single" w:sz="2" w:space="0" w:color="4F81BD" w:themeColor="accent1"/>
              <w:left w:val="single" w:sz="2" w:space="0" w:color="4F81BD" w:themeColor="accent1"/>
              <w:bottom w:val="nil"/>
              <w:right w:val="single" w:sz="2" w:space="0" w:color="4F81BD" w:themeColor="accent1"/>
            </w:tcBorders>
          </w:tcPr>
          <w:p w:rsidR="00C26F84" w:rsidRPr="00AF3FEB" w:rsidRDefault="00C26F84" w:rsidP="008E2A71">
            <w:pPr>
              <w:rPr>
                <w:rFonts w:ascii="Arial" w:hAnsi="Arial" w:cs="Arial"/>
                <w:color w:val="17365D" w:themeColor="text2" w:themeShade="BF"/>
                <w:sz w:val="20"/>
                <w:szCs w:val="20"/>
              </w:rPr>
            </w:pPr>
          </w:p>
        </w:tc>
      </w:tr>
      <w:tr w:rsidR="00D70DAC" w:rsidRPr="00AF3FEB" w:rsidTr="001B175B">
        <w:tc>
          <w:tcPr>
            <w:tcW w:w="817" w:type="dxa"/>
            <w:tcBorders>
              <w:top w:val="nil"/>
              <w:left w:val="single" w:sz="2" w:space="0" w:color="4F81BD" w:themeColor="accent1"/>
              <w:bottom w:val="single" w:sz="2" w:space="0" w:color="4F81BD" w:themeColor="accent1"/>
              <w:right w:val="single" w:sz="2" w:space="0" w:color="4F81BD" w:themeColor="accent1"/>
            </w:tcBorders>
          </w:tcPr>
          <w:p w:rsidR="00C26F84" w:rsidRPr="00AF3FEB" w:rsidRDefault="00C26F84" w:rsidP="008E2A71">
            <w:pPr>
              <w:rPr>
                <w:rFonts w:ascii="Arial" w:hAnsi="Arial" w:cs="Arial"/>
                <w:color w:val="17365D" w:themeColor="text2" w:themeShade="BF"/>
                <w:sz w:val="20"/>
                <w:szCs w:val="20"/>
              </w:rPr>
            </w:pPr>
          </w:p>
        </w:tc>
        <w:tc>
          <w:tcPr>
            <w:tcW w:w="6521" w:type="dxa"/>
            <w:tcBorders>
              <w:top w:val="nil"/>
              <w:left w:val="single" w:sz="2" w:space="0" w:color="4F81BD" w:themeColor="accent1"/>
              <w:bottom w:val="single" w:sz="2" w:space="0" w:color="4F81BD" w:themeColor="accent1"/>
              <w:right w:val="single" w:sz="2" w:space="0" w:color="4F81BD" w:themeColor="accent1"/>
            </w:tcBorders>
          </w:tcPr>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t>Yes</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t>No</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t>Don’t know</w:t>
            </w:r>
          </w:p>
        </w:tc>
        <w:tc>
          <w:tcPr>
            <w:tcW w:w="992" w:type="dxa"/>
            <w:tcBorders>
              <w:top w:val="nil"/>
              <w:left w:val="single" w:sz="2" w:space="0" w:color="4F81BD" w:themeColor="accent1"/>
              <w:bottom w:val="single" w:sz="2" w:space="0" w:color="4F81BD" w:themeColor="accent1"/>
              <w:right w:val="single" w:sz="2" w:space="0" w:color="4F81BD" w:themeColor="accent1"/>
            </w:tcBorders>
          </w:tcPr>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1</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2</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8</w:t>
            </w:r>
          </w:p>
        </w:tc>
        <w:tc>
          <w:tcPr>
            <w:tcW w:w="1701" w:type="dxa"/>
            <w:tcBorders>
              <w:top w:val="nil"/>
              <w:left w:val="single" w:sz="2" w:space="0" w:color="4F81BD" w:themeColor="accent1"/>
              <w:bottom w:val="single" w:sz="2" w:space="0" w:color="4F81BD" w:themeColor="accent1"/>
              <w:right w:val="single" w:sz="2" w:space="0" w:color="4F81BD" w:themeColor="accent1"/>
            </w:tcBorders>
            <w:vAlign w:val="center"/>
          </w:tcPr>
          <w:p w:rsidR="00C26F84" w:rsidRPr="00AF3FEB" w:rsidRDefault="00C26F84" w:rsidP="008E2A71">
            <w:pPr>
              <w:jc w:val="center"/>
              <w:rPr>
                <w:rFonts w:ascii="Arial" w:hAnsi="Arial" w:cs="Arial"/>
                <w:color w:val="17365D" w:themeColor="text2" w:themeShade="BF"/>
                <w:sz w:val="20"/>
                <w:szCs w:val="20"/>
              </w:rPr>
            </w:pPr>
            <w:r w:rsidRPr="00AF3FEB">
              <w:rPr>
                <w:rFonts w:ascii="Arial" w:eastAsia="Arial Unicode MS" w:hAnsi="Arial" w:cs="Arial"/>
                <w:color w:val="17365D" w:themeColor="text2" w:themeShade="BF"/>
                <w:sz w:val="20"/>
                <w:szCs w:val="20"/>
              </w:rPr>
              <w:t>|____|</w:t>
            </w:r>
          </w:p>
        </w:tc>
      </w:tr>
      <w:tr w:rsidR="00C26F84" w:rsidRPr="00AF3FEB" w:rsidTr="001B175B">
        <w:tc>
          <w:tcPr>
            <w:tcW w:w="817" w:type="dxa"/>
            <w:tcBorders>
              <w:top w:val="single" w:sz="2" w:space="0" w:color="4F81BD" w:themeColor="accent1"/>
              <w:left w:val="single" w:sz="2" w:space="0" w:color="4F81BD" w:themeColor="accent1"/>
              <w:bottom w:val="nil"/>
              <w:right w:val="single" w:sz="2" w:space="0" w:color="4F81BD" w:themeColor="accent1"/>
            </w:tcBorders>
          </w:tcPr>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20.2d</w:t>
            </w:r>
          </w:p>
        </w:tc>
        <w:tc>
          <w:tcPr>
            <w:tcW w:w="6521" w:type="dxa"/>
            <w:tcBorders>
              <w:top w:val="single" w:sz="2" w:space="0" w:color="4F81BD" w:themeColor="accent1"/>
              <w:left w:val="single" w:sz="2" w:space="0" w:color="4F81BD" w:themeColor="accent1"/>
              <w:bottom w:val="nil"/>
              <w:right w:val="single" w:sz="2" w:space="0" w:color="4F81BD" w:themeColor="accent1"/>
            </w:tcBorders>
          </w:tcPr>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In the last two weeks, was water unavailable from this source for a day or longer?</w:t>
            </w:r>
          </w:p>
        </w:tc>
        <w:tc>
          <w:tcPr>
            <w:tcW w:w="992" w:type="dxa"/>
            <w:tcBorders>
              <w:top w:val="single" w:sz="2" w:space="0" w:color="4F81BD" w:themeColor="accent1"/>
              <w:left w:val="single" w:sz="2" w:space="0" w:color="4F81BD" w:themeColor="accent1"/>
              <w:bottom w:val="nil"/>
              <w:right w:val="single" w:sz="2" w:space="0" w:color="4F81BD" w:themeColor="accent1"/>
            </w:tcBorders>
          </w:tcPr>
          <w:p w:rsidR="00C26F84" w:rsidRPr="00AF3FEB" w:rsidRDefault="00C26F84" w:rsidP="008E2A71">
            <w:pPr>
              <w:rPr>
                <w:rFonts w:ascii="Arial" w:hAnsi="Arial" w:cs="Arial"/>
                <w:color w:val="17365D" w:themeColor="text2" w:themeShade="BF"/>
                <w:sz w:val="20"/>
                <w:szCs w:val="20"/>
              </w:rPr>
            </w:pPr>
          </w:p>
        </w:tc>
        <w:tc>
          <w:tcPr>
            <w:tcW w:w="1701" w:type="dxa"/>
            <w:tcBorders>
              <w:top w:val="single" w:sz="2" w:space="0" w:color="4F81BD" w:themeColor="accent1"/>
              <w:left w:val="single" w:sz="2" w:space="0" w:color="4F81BD" w:themeColor="accent1"/>
              <w:bottom w:val="nil"/>
              <w:right w:val="single" w:sz="2" w:space="0" w:color="4F81BD" w:themeColor="accent1"/>
            </w:tcBorders>
          </w:tcPr>
          <w:p w:rsidR="00C26F84" w:rsidRPr="00AF3FEB" w:rsidRDefault="00C26F84" w:rsidP="008E2A71">
            <w:pPr>
              <w:rPr>
                <w:rFonts w:ascii="Arial" w:hAnsi="Arial" w:cs="Arial"/>
                <w:color w:val="17365D" w:themeColor="text2" w:themeShade="BF"/>
                <w:sz w:val="20"/>
                <w:szCs w:val="20"/>
              </w:rPr>
            </w:pPr>
          </w:p>
        </w:tc>
      </w:tr>
      <w:tr w:rsidR="00D70DAC" w:rsidRPr="00AF3FEB" w:rsidTr="001B175B">
        <w:tc>
          <w:tcPr>
            <w:tcW w:w="817" w:type="dxa"/>
            <w:tcBorders>
              <w:top w:val="nil"/>
              <w:left w:val="single" w:sz="2" w:space="0" w:color="4F81BD" w:themeColor="accent1"/>
              <w:bottom w:val="single" w:sz="2" w:space="0" w:color="4F81BD" w:themeColor="accent1"/>
              <w:right w:val="single" w:sz="2" w:space="0" w:color="4F81BD" w:themeColor="accent1"/>
            </w:tcBorders>
          </w:tcPr>
          <w:p w:rsidR="00C26F84" w:rsidRPr="00AF3FEB" w:rsidRDefault="00C26F84" w:rsidP="008E2A71">
            <w:pPr>
              <w:rPr>
                <w:rFonts w:ascii="Arial" w:hAnsi="Arial" w:cs="Arial"/>
                <w:color w:val="17365D" w:themeColor="text2" w:themeShade="BF"/>
                <w:sz w:val="20"/>
                <w:szCs w:val="20"/>
              </w:rPr>
            </w:pPr>
          </w:p>
        </w:tc>
        <w:tc>
          <w:tcPr>
            <w:tcW w:w="6521" w:type="dxa"/>
            <w:tcBorders>
              <w:top w:val="nil"/>
              <w:left w:val="single" w:sz="2" w:space="0" w:color="4F81BD" w:themeColor="accent1"/>
              <w:bottom w:val="single" w:sz="2" w:space="0" w:color="4F81BD" w:themeColor="accent1"/>
              <w:right w:val="single" w:sz="2" w:space="0" w:color="4F81BD" w:themeColor="accent1"/>
            </w:tcBorders>
          </w:tcPr>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t>Yes</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t>No</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t>Don’t know</w:t>
            </w:r>
          </w:p>
        </w:tc>
        <w:tc>
          <w:tcPr>
            <w:tcW w:w="992" w:type="dxa"/>
            <w:tcBorders>
              <w:top w:val="nil"/>
              <w:left w:val="single" w:sz="2" w:space="0" w:color="4F81BD" w:themeColor="accent1"/>
              <w:bottom w:val="single" w:sz="2" w:space="0" w:color="4F81BD" w:themeColor="accent1"/>
              <w:right w:val="single" w:sz="2" w:space="0" w:color="4F81BD" w:themeColor="accent1"/>
            </w:tcBorders>
          </w:tcPr>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1</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2</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8</w:t>
            </w:r>
          </w:p>
        </w:tc>
        <w:tc>
          <w:tcPr>
            <w:tcW w:w="1701" w:type="dxa"/>
            <w:tcBorders>
              <w:top w:val="nil"/>
              <w:left w:val="single" w:sz="2" w:space="0" w:color="4F81BD" w:themeColor="accent1"/>
              <w:bottom w:val="single" w:sz="2" w:space="0" w:color="4F81BD" w:themeColor="accent1"/>
              <w:right w:val="single" w:sz="2" w:space="0" w:color="4F81BD" w:themeColor="accent1"/>
            </w:tcBorders>
            <w:vAlign w:val="center"/>
          </w:tcPr>
          <w:p w:rsidR="00C26F84" w:rsidRPr="00AF3FEB" w:rsidRDefault="00C26F84" w:rsidP="008E2A71">
            <w:pPr>
              <w:jc w:val="center"/>
              <w:rPr>
                <w:rFonts w:ascii="Arial" w:hAnsi="Arial" w:cs="Arial"/>
                <w:color w:val="17365D" w:themeColor="text2" w:themeShade="BF"/>
                <w:sz w:val="20"/>
                <w:szCs w:val="20"/>
              </w:rPr>
            </w:pPr>
            <w:r w:rsidRPr="00AF3FEB">
              <w:rPr>
                <w:rFonts w:ascii="Arial" w:eastAsia="Arial Unicode MS" w:hAnsi="Arial" w:cs="Arial"/>
                <w:color w:val="17365D" w:themeColor="text2" w:themeShade="BF"/>
                <w:sz w:val="20"/>
                <w:szCs w:val="20"/>
              </w:rPr>
              <w:t>|____|</w:t>
            </w:r>
          </w:p>
        </w:tc>
      </w:tr>
    </w:tbl>
    <w:p w:rsidR="00035061" w:rsidRPr="00AF3FEB" w:rsidRDefault="00035061" w:rsidP="00C163B3">
      <w:pPr>
        <w:rPr>
          <w:rFonts w:ascii="Arial" w:hAnsi="Arial" w:cs="Arial"/>
          <w:color w:val="17365D" w:themeColor="text2" w:themeShade="BF"/>
          <w:sz w:val="20"/>
          <w:szCs w:val="20"/>
        </w:rPr>
      </w:pPr>
    </w:p>
    <w:p w:rsidR="00035061" w:rsidRPr="00AF3FEB" w:rsidRDefault="0003506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br w:type="page"/>
      </w:r>
    </w:p>
    <w:tbl>
      <w:tblPr>
        <w:tblStyle w:val="TableGrid"/>
        <w:tblW w:w="10031" w:type="dxa"/>
        <w:tblLook w:val="04A0" w:firstRow="1" w:lastRow="0" w:firstColumn="1" w:lastColumn="0" w:noHBand="0" w:noVBand="1"/>
      </w:tblPr>
      <w:tblGrid>
        <w:gridCol w:w="817"/>
        <w:gridCol w:w="6521"/>
        <w:gridCol w:w="850"/>
        <w:gridCol w:w="1843"/>
      </w:tblGrid>
      <w:tr w:rsidR="00D70DAC" w:rsidRPr="00AF3FEB" w:rsidTr="00CA7537">
        <w:trPr>
          <w:trHeight w:val="508"/>
        </w:trPr>
        <w:tc>
          <w:tcPr>
            <w:tcW w:w="817" w:type="dxa"/>
            <w:tcBorders>
              <w:top w:val="single" w:sz="4" w:space="0" w:color="4F81BD" w:themeColor="accent1"/>
              <w:left w:val="single" w:sz="2" w:space="0" w:color="4F81BD" w:themeColor="accent1"/>
              <w:bottom w:val="nil"/>
              <w:right w:val="single" w:sz="2" w:space="0" w:color="4F81BD" w:themeColor="accent1"/>
            </w:tcBorders>
          </w:tcPr>
          <w:p w:rsidR="00C26F84" w:rsidRPr="00AF3FEB" w:rsidRDefault="00C26F84" w:rsidP="008E2A71">
            <w:pPr>
              <w:rPr>
                <w:rFonts w:ascii="Arial" w:hAnsi="Arial" w:cs="Arial"/>
                <w:b/>
                <w:color w:val="17365D" w:themeColor="text2" w:themeShade="BF"/>
                <w:sz w:val="20"/>
                <w:szCs w:val="20"/>
              </w:rPr>
            </w:pPr>
            <w:r w:rsidRPr="00AF3FEB">
              <w:rPr>
                <w:rFonts w:ascii="Arial" w:hAnsi="Arial" w:cs="Arial"/>
                <w:b/>
                <w:color w:val="17365D" w:themeColor="text2" w:themeShade="BF"/>
                <w:sz w:val="20"/>
                <w:szCs w:val="20"/>
              </w:rPr>
              <w:lastRenderedPageBreak/>
              <w:t>20.3</w:t>
            </w:r>
          </w:p>
        </w:tc>
        <w:tc>
          <w:tcPr>
            <w:tcW w:w="6521" w:type="dxa"/>
            <w:tcBorders>
              <w:top w:val="single" w:sz="4" w:space="0" w:color="4F81BD" w:themeColor="accent1"/>
              <w:left w:val="single" w:sz="2" w:space="0" w:color="4F81BD" w:themeColor="accent1"/>
              <w:bottom w:val="single" w:sz="2" w:space="0" w:color="4F81BD" w:themeColor="accent1"/>
              <w:right w:val="single" w:sz="2" w:space="0" w:color="4F81BD" w:themeColor="accent1"/>
            </w:tcBorders>
          </w:tcPr>
          <w:p w:rsidR="00C26F84" w:rsidRPr="00AF3FEB" w:rsidRDefault="00C26F84" w:rsidP="008E2A71">
            <w:pPr>
              <w:rPr>
                <w:rFonts w:ascii="Arial" w:hAnsi="Arial" w:cs="Arial"/>
                <w:b/>
                <w:color w:val="17365D" w:themeColor="text2" w:themeShade="BF"/>
                <w:sz w:val="20"/>
                <w:szCs w:val="20"/>
              </w:rPr>
            </w:pPr>
            <w:r w:rsidRPr="00AF3FEB">
              <w:rPr>
                <w:rFonts w:ascii="Arial" w:hAnsi="Arial" w:cs="Arial"/>
                <w:b/>
                <w:color w:val="17365D" w:themeColor="text2" w:themeShade="BF"/>
                <w:sz w:val="20"/>
                <w:szCs w:val="20"/>
              </w:rPr>
              <w:t xml:space="preserve">What is the </w:t>
            </w:r>
            <w:r w:rsidRPr="00AF3FEB">
              <w:rPr>
                <w:rFonts w:ascii="Arial" w:hAnsi="Arial" w:cs="Arial"/>
                <w:b/>
                <w:bCs/>
                <w:color w:val="17365D" w:themeColor="text2" w:themeShade="BF"/>
                <w:sz w:val="20"/>
                <w:szCs w:val="20"/>
                <w:u w:val="single"/>
              </w:rPr>
              <w:t>main</w:t>
            </w:r>
            <w:r w:rsidRPr="00AF3FEB">
              <w:rPr>
                <w:rFonts w:ascii="Arial" w:hAnsi="Arial" w:cs="Arial"/>
                <w:b/>
                <w:color w:val="17365D" w:themeColor="text2" w:themeShade="BF"/>
                <w:sz w:val="20"/>
                <w:szCs w:val="20"/>
                <w:u w:val="single"/>
              </w:rPr>
              <w:t xml:space="preserve"> source</w:t>
            </w:r>
            <w:r w:rsidRPr="00AF3FEB">
              <w:rPr>
                <w:rFonts w:ascii="Arial" w:hAnsi="Arial" w:cs="Arial"/>
                <w:b/>
                <w:color w:val="17365D" w:themeColor="text2" w:themeShade="BF"/>
                <w:sz w:val="20"/>
                <w:szCs w:val="20"/>
              </w:rPr>
              <w:t xml:space="preserve"> of drinking-water used by your household in the past 12 months </w:t>
            </w:r>
            <w:r w:rsidRPr="00AF3FEB">
              <w:rPr>
                <w:rFonts w:ascii="Arial" w:hAnsi="Arial" w:cs="Arial"/>
                <w:b/>
                <w:color w:val="17365D" w:themeColor="text2" w:themeShade="BF"/>
                <w:sz w:val="20"/>
                <w:szCs w:val="20"/>
                <w:u w:val="single"/>
              </w:rPr>
              <w:t>in the summer season</w:t>
            </w:r>
            <w:r w:rsidRPr="00AF3FEB">
              <w:rPr>
                <w:rFonts w:ascii="Arial" w:hAnsi="Arial" w:cs="Arial"/>
                <w:b/>
                <w:color w:val="17365D" w:themeColor="text2" w:themeShade="BF"/>
                <w:sz w:val="20"/>
                <w:szCs w:val="20"/>
              </w:rPr>
              <w:t>?</w:t>
            </w:r>
          </w:p>
        </w:tc>
        <w:tc>
          <w:tcPr>
            <w:tcW w:w="850" w:type="dxa"/>
            <w:tcBorders>
              <w:top w:val="single" w:sz="4" w:space="0" w:color="4F81BD" w:themeColor="accent1"/>
              <w:left w:val="single" w:sz="2" w:space="0" w:color="4F81BD" w:themeColor="accent1"/>
              <w:bottom w:val="single" w:sz="2" w:space="0" w:color="4F81BD" w:themeColor="accent1"/>
              <w:right w:val="single" w:sz="2" w:space="0" w:color="4F81BD" w:themeColor="accent1"/>
            </w:tcBorders>
          </w:tcPr>
          <w:p w:rsidR="00C26F84" w:rsidRPr="00AF3FEB" w:rsidRDefault="00C26F84" w:rsidP="008E2A71">
            <w:pPr>
              <w:rPr>
                <w:rFonts w:ascii="Arial" w:hAnsi="Arial" w:cs="Arial"/>
                <w:color w:val="17365D" w:themeColor="text2" w:themeShade="BF"/>
                <w:sz w:val="20"/>
                <w:szCs w:val="20"/>
              </w:rPr>
            </w:pPr>
          </w:p>
        </w:tc>
        <w:tc>
          <w:tcPr>
            <w:tcW w:w="1843" w:type="dxa"/>
            <w:tcBorders>
              <w:top w:val="single" w:sz="4" w:space="0" w:color="4F81BD" w:themeColor="accent1"/>
              <w:left w:val="single" w:sz="2" w:space="0" w:color="4F81BD" w:themeColor="accent1"/>
              <w:bottom w:val="single" w:sz="2" w:space="0" w:color="4F81BD" w:themeColor="accent1"/>
              <w:right w:val="single" w:sz="2" w:space="0" w:color="4F81BD" w:themeColor="accent1"/>
            </w:tcBorders>
          </w:tcPr>
          <w:p w:rsidR="00C26F84" w:rsidRPr="00AF3FEB" w:rsidRDefault="00C26F84" w:rsidP="008E2A71">
            <w:pPr>
              <w:rPr>
                <w:rFonts w:ascii="Arial" w:hAnsi="Arial" w:cs="Arial"/>
                <w:color w:val="17365D" w:themeColor="text2" w:themeShade="BF"/>
                <w:sz w:val="20"/>
                <w:szCs w:val="20"/>
              </w:rPr>
            </w:pPr>
          </w:p>
        </w:tc>
      </w:tr>
      <w:tr w:rsidR="00D70DAC" w:rsidRPr="00AF3FEB" w:rsidTr="00CA7537">
        <w:trPr>
          <w:trHeight w:val="4288"/>
        </w:trPr>
        <w:tc>
          <w:tcPr>
            <w:tcW w:w="817" w:type="dxa"/>
            <w:tcBorders>
              <w:top w:val="nil"/>
              <w:left w:val="single" w:sz="2" w:space="0" w:color="4F81BD" w:themeColor="accent1"/>
              <w:bottom w:val="single" w:sz="2" w:space="0" w:color="4F81BD" w:themeColor="accent1"/>
              <w:right w:val="single" w:sz="2" w:space="0" w:color="4F81BD" w:themeColor="accent1"/>
            </w:tcBorders>
          </w:tcPr>
          <w:p w:rsidR="00C26F84" w:rsidRPr="00AF3FEB" w:rsidRDefault="00C26F84" w:rsidP="008E2A71">
            <w:pPr>
              <w:rPr>
                <w:rFonts w:ascii="Arial" w:hAnsi="Arial" w:cs="Arial"/>
                <w:color w:val="17365D" w:themeColor="text2" w:themeShade="BF"/>
                <w:sz w:val="20"/>
                <w:szCs w:val="20"/>
              </w:rPr>
            </w:pPr>
          </w:p>
        </w:tc>
        <w:tc>
          <w:tcPr>
            <w:tcW w:w="652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Piped water</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ab/>
              <w:t>Piped into home</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ab/>
              <w:t>Piped to yard/plot</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ab/>
              <w:t>Public tap/standpipe</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Tubewell or borehole</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Dug well</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ab/>
              <w:t>Protected well</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ab/>
              <w:t>Unprotected well</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Water from spring</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ab/>
              <w:t>Protected spring</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ab/>
              <w:t>Unprotected spring</w:t>
            </w:r>
          </w:p>
          <w:p w:rsidR="00DA0702" w:rsidRPr="00AF3FEB" w:rsidRDefault="00B66E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 xml:space="preserve">Water from </w:t>
            </w:r>
            <w:r w:rsidR="00DA0702" w:rsidRPr="00AF3FEB">
              <w:rPr>
                <w:rFonts w:ascii="Arial" w:hAnsi="Arial" w:cs="Arial"/>
                <w:color w:val="17365D" w:themeColor="text2" w:themeShade="BF"/>
                <w:sz w:val="20"/>
                <w:szCs w:val="20"/>
              </w:rPr>
              <w:t>pond</w:t>
            </w:r>
          </w:p>
          <w:p w:rsidR="00B66E84" w:rsidRPr="00AF3FEB" w:rsidRDefault="00B66E84" w:rsidP="00521B03">
            <w:pPr>
              <w:ind w:left="720"/>
              <w:rPr>
                <w:rFonts w:ascii="Arial" w:hAnsi="Arial" w:cs="Arial"/>
                <w:color w:val="17365D" w:themeColor="text2" w:themeShade="BF"/>
                <w:sz w:val="20"/>
                <w:szCs w:val="20"/>
              </w:rPr>
            </w:pPr>
            <w:r w:rsidRPr="00AF3FEB">
              <w:rPr>
                <w:rFonts w:ascii="Arial" w:hAnsi="Arial" w:cs="Arial"/>
                <w:color w:val="17365D" w:themeColor="text2" w:themeShade="BF"/>
                <w:sz w:val="20"/>
                <w:szCs w:val="20"/>
              </w:rPr>
              <w:t>Protected pond</w:t>
            </w:r>
          </w:p>
          <w:p w:rsidR="00B66E84" w:rsidRPr="00AF3FEB" w:rsidRDefault="00B66E84" w:rsidP="00521B03">
            <w:pPr>
              <w:ind w:left="720"/>
              <w:rPr>
                <w:rFonts w:ascii="Arial" w:hAnsi="Arial" w:cs="Arial"/>
                <w:color w:val="17365D" w:themeColor="text2" w:themeShade="BF"/>
                <w:sz w:val="20"/>
                <w:szCs w:val="20"/>
              </w:rPr>
            </w:pPr>
            <w:r w:rsidRPr="00AF3FEB">
              <w:rPr>
                <w:rFonts w:ascii="Arial" w:hAnsi="Arial" w:cs="Arial"/>
                <w:color w:val="17365D" w:themeColor="text2" w:themeShade="BF"/>
                <w:sz w:val="20"/>
                <w:szCs w:val="20"/>
              </w:rPr>
              <w:t>Unprotected pond</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Rainwater</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Tanker truck</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Cart with small tank</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Surface water (river/dam/lake/pond/stream/canal/irrigation channel)</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Digging into a dry river bed</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Bottled water</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Other (Specify) ______________________________</w:t>
            </w:r>
          </w:p>
        </w:tc>
        <w:tc>
          <w:tcPr>
            <w:tcW w:w="85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C26F84" w:rsidRPr="00AF3FEB" w:rsidRDefault="00C26F84" w:rsidP="008E2A71">
            <w:pPr>
              <w:rPr>
                <w:rFonts w:ascii="Arial" w:hAnsi="Arial" w:cs="Arial"/>
                <w:color w:val="17365D" w:themeColor="text2" w:themeShade="BF"/>
                <w:sz w:val="20"/>
                <w:szCs w:val="20"/>
              </w:rPr>
            </w:pP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11</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12</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13</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21</w:t>
            </w:r>
          </w:p>
          <w:p w:rsidR="00C26F84" w:rsidRPr="00AF3FEB" w:rsidRDefault="00C26F84" w:rsidP="008E2A71">
            <w:pPr>
              <w:rPr>
                <w:rFonts w:ascii="Arial" w:hAnsi="Arial" w:cs="Arial"/>
                <w:color w:val="17365D" w:themeColor="text2" w:themeShade="BF"/>
                <w:sz w:val="20"/>
                <w:szCs w:val="20"/>
              </w:rPr>
            </w:pP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31</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32</w:t>
            </w:r>
          </w:p>
          <w:p w:rsidR="00C26F84" w:rsidRPr="00AF3FEB" w:rsidRDefault="00C26F84" w:rsidP="008E2A71">
            <w:pPr>
              <w:rPr>
                <w:rFonts w:ascii="Arial" w:hAnsi="Arial" w:cs="Arial"/>
                <w:color w:val="17365D" w:themeColor="text2" w:themeShade="BF"/>
                <w:sz w:val="20"/>
                <w:szCs w:val="20"/>
              </w:rPr>
            </w:pP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41</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42</w:t>
            </w:r>
          </w:p>
          <w:p w:rsidR="00ED6D92" w:rsidRPr="00AF3FEB" w:rsidRDefault="00ED6D92" w:rsidP="008E2A71">
            <w:pPr>
              <w:rPr>
                <w:rFonts w:ascii="Arial" w:hAnsi="Arial" w:cs="Arial"/>
                <w:color w:val="17365D" w:themeColor="text2" w:themeShade="BF"/>
                <w:sz w:val="20"/>
                <w:szCs w:val="20"/>
              </w:rPr>
            </w:pPr>
          </w:p>
          <w:p w:rsidR="00DA0702" w:rsidRPr="00AF3FEB" w:rsidRDefault="00111D2A"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51</w:t>
            </w:r>
          </w:p>
          <w:p w:rsidR="00C26F84" w:rsidRPr="00AF3FEB" w:rsidRDefault="00ED6D92"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52</w:t>
            </w:r>
          </w:p>
          <w:p w:rsidR="00ED6D92" w:rsidRPr="00AF3FEB" w:rsidRDefault="00ED6D92"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61</w:t>
            </w:r>
          </w:p>
          <w:p w:rsidR="00C26F84" w:rsidRPr="00AF3FEB" w:rsidRDefault="00111D2A"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71</w:t>
            </w:r>
          </w:p>
          <w:p w:rsidR="00C26F84" w:rsidRPr="00AF3FEB" w:rsidRDefault="00111D2A"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81</w:t>
            </w:r>
          </w:p>
          <w:p w:rsidR="00C26F84" w:rsidRPr="00AF3FEB" w:rsidRDefault="00111D2A"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82</w:t>
            </w:r>
          </w:p>
          <w:p w:rsidR="00C26F84" w:rsidRPr="00AF3FEB" w:rsidRDefault="00111D2A"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91</w:t>
            </w:r>
          </w:p>
          <w:p w:rsidR="00C26F84" w:rsidRPr="00AF3FEB" w:rsidRDefault="00111D2A"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92</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96</w:t>
            </w:r>
          </w:p>
        </w:tc>
        <w:tc>
          <w:tcPr>
            <w:tcW w:w="184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C26F84" w:rsidRPr="00AF3FEB" w:rsidRDefault="00C26F84" w:rsidP="008E2A71">
            <w:pPr>
              <w:jc w:val="center"/>
              <w:rPr>
                <w:rFonts w:ascii="Arial" w:hAnsi="Arial" w:cs="Arial"/>
                <w:color w:val="17365D" w:themeColor="text2" w:themeShade="BF"/>
                <w:sz w:val="20"/>
                <w:szCs w:val="20"/>
              </w:rPr>
            </w:pPr>
            <w:r w:rsidRPr="00AF3FEB">
              <w:rPr>
                <w:rFonts w:ascii="Arial" w:eastAsia="Arial Unicode MS" w:hAnsi="Arial" w:cs="Arial"/>
                <w:color w:val="17365D" w:themeColor="text2" w:themeShade="BF"/>
                <w:sz w:val="20"/>
                <w:szCs w:val="20"/>
              </w:rPr>
              <w:t>|____|</w:t>
            </w:r>
          </w:p>
        </w:tc>
      </w:tr>
      <w:tr w:rsidR="00C26F84" w:rsidRPr="00AF3FEB" w:rsidTr="00CA7537">
        <w:tc>
          <w:tcPr>
            <w:tcW w:w="817" w:type="dxa"/>
            <w:tcBorders>
              <w:top w:val="single" w:sz="2" w:space="0" w:color="4F81BD" w:themeColor="accent1"/>
              <w:left w:val="single" w:sz="2" w:space="0" w:color="4F81BD" w:themeColor="accent1"/>
              <w:bottom w:val="nil"/>
              <w:right w:val="single" w:sz="2" w:space="0" w:color="4F81BD" w:themeColor="accent1"/>
            </w:tcBorders>
          </w:tcPr>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20.3a</w:t>
            </w:r>
          </w:p>
        </w:tc>
        <w:tc>
          <w:tcPr>
            <w:tcW w:w="6521" w:type="dxa"/>
            <w:tcBorders>
              <w:top w:val="single" w:sz="2" w:space="0" w:color="4F81BD" w:themeColor="accent1"/>
              <w:left w:val="single" w:sz="2" w:space="0" w:color="4F81BD" w:themeColor="accent1"/>
              <w:bottom w:val="nil"/>
              <w:right w:val="single" w:sz="2" w:space="0" w:color="4F81BD" w:themeColor="accent1"/>
            </w:tcBorders>
          </w:tcPr>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Where is that water source located?</w:t>
            </w:r>
          </w:p>
        </w:tc>
        <w:tc>
          <w:tcPr>
            <w:tcW w:w="850" w:type="dxa"/>
            <w:tcBorders>
              <w:top w:val="single" w:sz="2" w:space="0" w:color="4F81BD" w:themeColor="accent1"/>
              <w:left w:val="single" w:sz="2" w:space="0" w:color="4F81BD" w:themeColor="accent1"/>
              <w:bottom w:val="nil"/>
              <w:right w:val="single" w:sz="2" w:space="0" w:color="4F81BD" w:themeColor="accent1"/>
            </w:tcBorders>
          </w:tcPr>
          <w:p w:rsidR="00C26F84" w:rsidRPr="00AF3FEB" w:rsidRDefault="00C26F84" w:rsidP="008E2A71">
            <w:pPr>
              <w:rPr>
                <w:rFonts w:ascii="Arial" w:hAnsi="Arial" w:cs="Arial"/>
                <w:color w:val="17365D" w:themeColor="text2" w:themeShade="BF"/>
                <w:sz w:val="20"/>
                <w:szCs w:val="20"/>
              </w:rPr>
            </w:pPr>
          </w:p>
        </w:tc>
        <w:tc>
          <w:tcPr>
            <w:tcW w:w="1843" w:type="dxa"/>
            <w:tcBorders>
              <w:top w:val="single" w:sz="2" w:space="0" w:color="4F81BD" w:themeColor="accent1"/>
              <w:left w:val="single" w:sz="2" w:space="0" w:color="4F81BD" w:themeColor="accent1"/>
              <w:bottom w:val="nil"/>
              <w:right w:val="single" w:sz="2" w:space="0" w:color="4F81BD" w:themeColor="accent1"/>
            </w:tcBorders>
          </w:tcPr>
          <w:p w:rsidR="00C26F84" w:rsidRPr="00AF3FEB" w:rsidRDefault="00C26F84" w:rsidP="008E2A71">
            <w:pPr>
              <w:rPr>
                <w:rFonts w:ascii="Arial" w:hAnsi="Arial" w:cs="Arial"/>
                <w:color w:val="17365D" w:themeColor="text2" w:themeShade="BF"/>
                <w:sz w:val="20"/>
                <w:szCs w:val="20"/>
              </w:rPr>
            </w:pPr>
          </w:p>
        </w:tc>
      </w:tr>
      <w:tr w:rsidR="00C26F84" w:rsidRPr="00AF3FEB" w:rsidTr="00CA7537">
        <w:tc>
          <w:tcPr>
            <w:tcW w:w="817" w:type="dxa"/>
            <w:tcBorders>
              <w:top w:val="nil"/>
              <w:left w:val="single" w:sz="2" w:space="0" w:color="4F81BD" w:themeColor="accent1"/>
              <w:bottom w:val="single" w:sz="2" w:space="0" w:color="4F81BD" w:themeColor="accent1"/>
              <w:right w:val="single" w:sz="2" w:space="0" w:color="4F81BD" w:themeColor="accent1"/>
            </w:tcBorders>
          </w:tcPr>
          <w:p w:rsidR="00C26F84" w:rsidRPr="00AF3FEB" w:rsidRDefault="00C26F84" w:rsidP="008E2A71">
            <w:pPr>
              <w:rPr>
                <w:rFonts w:ascii="Arial" w:hAnsi="Arial" w:cs="Arial"/>
                <w:color w:val="17365D" w:themeColor="text2" w:themeShade="BF"/>
                <w:sz w:val="20"/>
                <w:szCs w:val="20"/>
              </w:rPr>
            </w:pPr>
          </w:p>
        </w:tc>
        <w:tc>
          <w:tcPr>
            <w:tcW w:w="6521" w:type="dxa"/>
            <w:tcBorders>
              <w:top w:val="nil"/>
              <w:left w:val="single" w:sz="2" w:space="0" w:color="4F81BD" w:themeColor="accent1"/>
              <w:bottom w:val="single" w:sz="2" w:space="0" w:color="4F81BD" w:themeColor="accent1"/>
              <w:right w:val="single" w:sz="2" w:space="0" w:color="4F81BD" w:themeColor="accent1"/>
            </w:tcBorders>
          </w:tcPr>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t>In own dwelling</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t>In own yard/plot</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t>Elsewhere</w:t>
            </w:r>
          </w:p>
        </w:tc>
        <w:tc>
          <w:tcPr>
            <w:tcW w:w="850" w:type="dxa"/>
            <w:tcBorders>
              <w:top w:val="nil"/>
              <w:left w:val="single" w:sz="2" w:space="0" w:color="4F81BD" w:themeColor="accent1"/>
              <w:bottom w:val="single" w:sz="2" w:space="0" w:color="4F81BD" w:themeColor="accent1"/>
              <w:right w:val="single" w:sz="2" w:space="0" w:color="4F81BD" w:themeColor="accent1"/>
            </w:tcBorders>
          </w:tcPr>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1</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2</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3</w:t>
            </w:r>
          </w:p>
        </w:tc>
        <w:tc>
          <w:tcPr>
            <w:tcW w:w="1843" w:type="dxa"/>
            <w:tcBorders>
              <w:top w:val="nil"/>
              <w:left w:val="single" w:sz="2" w:space="0" w:color="4F81BD" w:themeColor="accent1"/>
              <w:bottom w:val="single" w:sz="2" w:space="0" w:color="4F81BD" w:themeColor="accent1"/>
              <w:right w:val="single" w:sz="2" w:space="0" w:color="4F81BD" w:themeColor="accent1"/>
            </w:tcBorders>
            <w:vAlign w:val="center"/>
          </w:tcPr>
          <w:p w:rsidR="00C26F84" w:rsidRPr="00AF3FEB" w:rsidRDefault="00C26F84" w:rsidP="008E2A71">
            <w:pPr>
              <w:jc w:val="center"/>
              <w:rPr>
                <w:rFonts w:ascii="Arial" w:hAnsi="Arial" w:cs="Arial"/>
                <w:color w:val="17365D" w:themeColor="text2" w:themeShade="BF"/>
                <w:sz w:val="20"/>
                <w:szCs w:val="20"/>
              </w:rPr>
            </w:pPr>
            <w:r w:rsidRPr="00AF3FEB">
              <w:rPr>
                <w:rFonts w:ascii="Arial" w:eastAsia="Arial Unicode MS" w:hAnsi="Arial" w:cs="Arial"/>
                <w:color w:val="17365D" w:themeColor="text2" w:themeShade="BF"/>
                <w:sz w:val="20"/>
                <w:szCs w:val="20"/>
              </w:rPr>
              <w:t>|____|</w:t>
            </w:r>
          </w:p>
        </w:tc>
      </w:tr>
      <w:tr w:rsidR="006D7D5A" w:rsidRPr="00AF3FEB" w:rsidTr="00CA7537">
        <w:tc>
          <w:tcPr>
            <w:tcW w:w="817" w:type="dxa"/>
            <w:tcBorders>
              <w:top w:val="single" w:sz="2" w:space="0" w:color="4F81BD" w:themeColor="accent1"/>
              <w:left w:val="single" w:sz="2" w:space="0" w:color="4F81BD" w:themeColor="accent1"/>
              <w:bottom w:val="nil"/>
              <w:right w:val="single" w:sz="2" w:space="0" w:color="4F81BD" w:themeColor="accent1"/>
            </w:tcBorders>
          </w:tcPr>
          <w:p w:rsidR="006D7D5A" w:rsidRPr="00AF3FEB" w:rsidRDefault="006D7D5A"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20.3b</w:t>
            </w:r>
          </w:p>
        </w:tc>
        <w:tc>
          <w:tcPr>
            <w:tcW w:w="6521" w:type="dxa"/>
            <w:tcBorders>
              <w:top w:val="single" w:sz="2" w:space="0" w:color="4F81BD" w:themeColor="accent1"/>
              <w:left w:val="single" w:sz="2" w:space="0" w:color="4F81BD" w:themeColor="accent1"/>
              <w:bottom w:val="nil"/>
              <w:right w:val="single" w:sz="2" w:space="0" w:color="4F81BD" w:themeColor="accent1"/>
            </w:tcBorders>
          </w:tcPr>
          <w:p w:rsidR="006D7D5A" w:rsidRPr="00AF3FEB" w:rsidRDefault="00D70DAC"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How long does it take to go there, get water, and come back?</w:t>
            </w:r>
          </w:p>
        </w:tc>
        <w:tc>
          <w:tcPr>
            <w:tcW w:w="850" w:type="dxa"/>
            <w:tcBorders>
              <w:top w:val="single" w:sz="2" w:space="0" w:color="4F81BD" w:themeColor="accent1"/>
              <w:left w:val="single" w:sz="2" w:space="0" w:color="4F81BD" w:themeColor="accent1"/>
              <w:bottom w:val="nil"/>
              <w:right w:val="single" w:sz="2" w:space="0" w:color="4F81BD" w:themeColor="accent1"/>
            </w:tcBorders>
          </w:tcPr>
          <w:p w:rsidR="006D7D5A" w:rsidRPr="00AF3FEB" w:rsidRDefault="006D7D5A" w:rsidP="008E2A71">
            <w:pPr>
              <w:rPr>
                <w:rFonts w:ascii="Arial" w:hAnsi="Arial" w:cs="Arial"/>
                <w:color w:val="17365D" w:themeColor="text2" w:themeShade="BF"/>
                <w:sz w:val="20"/>
                <w:szCs w:val="20"/>
              </w:rPr>
            </w:pPr>
          </w:p>
        </w:tc>
        <w:tc>
          <w:tcPr>
            <w:tcW w:w="1843" w:type="dxa"/>
            <w:tcBorders>
              <w:top w:val="single" w:sz="2" w:space="0" w:color="4F81BD" w:themeColor="accent1"/>
              <w:left w:val="single" w:sz="2" w:space="0" w:color="4F81BD" w:themeColor="accent1"/>
              <w:bottom w:val="nil"/>
              <w:right w:val="single" w:sz="2" w:space="0" w:color="4F81BD" w:themeColor="accent1"/>
            </w:tcBorders>
          </w:tcPr>
          <w:p w:rsidR="006D7D5A" w:rsidRPr="00AF3FEB" w:rsidRDefault="006D7D5A" w:rsidP="008E2A71">
            <w:pPr>
              <w:rPr>
                <w:rFonts w:ascii="Arial" w:hAnsi="Arial" w:cs="Arial"/>
                <w:color w:val="17365D" w:themeColor="text2" w:themeShade="BF"/>
                <w:sz w:val="20"/>
                <w:szCs w:val="20"/>
              </w:rPr>
            </w:pPr>
          </w:p>
        </w:tc>
      </w:tr>
      <w:tr w:rsidR="006D7D5A" w:rsidRPr="00AF3FEB" w:rsidTr="00CA7537">
        <w:tc>
          <w:tcPr>
            <w:tcW w:w="817" w:type="dxa"/>
            <w:tcBorders>
              <w:top w:val="nil"/>
              <w:left w:val="single" w:sz="2" w:space="0" w:color="4F81BD" w:themeColor="accent1"/>
              <w:bottom w:val="single" w:sz="2" w:space="0" w:color="4F81BD" w:themeColor="accent1"/>
              <w:right w:val="single" w:sz="2" w:space="0" w:color="4F81BD" w:themeColor="accent1"/>
            </w:tcBorders>
          </w:tcPr>
          <w:p w:rsidR="006D7D5A" w:rsidRPr="00AF3FEB" w:rsidRDefault="006D7D5A" w:rsidP="008E2A71">
            <w:pPr>
              <w:rPr>
                <w:rFonts w:ascii="Arial" w:hAnsi="Arial" w:cs="Arial"/>
                <w:color w:val="17365D" w:themeColor="text2" w:themeShade="BF"/>
                <w:sz w:val="20"/>
                <w:szCs w:val="20"/>
              </w:rPr>
            </w:pPr>
          </w:p>
        </w:tc>
        <w:tc>
          <w:tcPr>
            <w:tcW w:w="6521" w:type="dxa"/>
            <w:tcBorders>
              <w:top w:val="nil"/>
              <w:left w:val="single" w:sz="2" w:space="0" w:color="4F81BD" w:themeColor="accent1"/>
              <w:bottom w:val="single" w:sz="2" w:space="0" w:color="4F81BD" w:themeColor="accent1"/>
              <w:right w:val="single" w:sz="2" w:space="0" w:color="4F81BD" w:themeColor="accent1"/>
            </w:tcBorders>
          </w:tcPr>
          <w:p w:rsidR="006D7D5A" w:rsidRPr="00AF3FEB" w:rsidRDefault="006D7D5A" w:rsidP="00CD721E">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t xml:space="preserve">Minutes </w:t>
            </w:r>
          </w:p>
          <w:p w:rsidR="006D7D5A" w:rsidRPr="00AF3FEB" w:rsidRDefault="006D7D5A"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t>Don’t know</w:t>
            </w:r>
          </w:p>
        </w:tc>
        <w:tc>
          <w:tcPr>
            <w:tcW w:w="850" w:type="dxa"/>
            <w:tcBorders>
              <w:top w:val="nil"/>
              <w:left w:val="single" w:sz="2" w:space="0" w:color="4F81BD" w:themeColor="accent1"/>
              <w:bottom w:val="single" w:sz="2" w:space="0" w:color="4F81BD" w:themeColor="accent1"/>
              <w:right w:val="single" w:sz="2" w:space="0" w:color="4F81BD" w:themeColor="accent1"/>
            </w:tcBorders>
          </w:tcPr>
          <w:p w:rsidR="006D7D5A" w:rsidRPr="00AF3FEB" w:rsidRDefault="006D7D5A"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__ __ __</w:t>
            </w:r>
          </w:p>
          <w:p w:rsidR="006D7D5A" w:rsidRPr="00AF3FEB" w:rsidRDefault="006D7D5A"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998</w:t>
            </w:r>
          </w:p>
        </w:tc>
        <w:tc>
          <w:tcPr>
            <w:tcW w:w="1843" w:type="dxa"/>
            <w:tcBorders>
              <w:top w:val="nil"/>
              <w:left w:val="single" w:sz="2" w:space="0" w:color="4F81BD" w:themeColor="accent1"/>
              <w:bottom w:val="single" w:sz="2" w:space="0" w:color="4F81BD" w:themeColor="accent1"/>
              <w:right w:val="single" w:sz="2" w:space="0" w:color="4F81BD" w:themeColor="accent1"/>
            </w:tcBorders>
            <w:vAlign w:val="center"/>
          </w:tcPr>
          <w:p w:rsidR="006D7D5A" w:rsidRPr="00AF3FEB" w:rsidRDefault="006D7D5A" w:rsidP="008E2A71">
            <w:pPr>
              <w:jc w:val="center"/>
              <w:rPr>
                <w:rFonts w:ascii="Arial" w:hAnsi="Arial" w:cs="Arial"/>
                <w:color w:val="17365D" w:themeColor="text2" w:themeShade="BF"/>
                <w:sz w:val="20"/>
                <w:szCs w:val="20"/>
              </w:rPr>
            </w:pPr>
            <w:r w:rsidRPr="00AF3FEB">
              <w:rPr>
                <w:rFonts w:ascii="Arial" w:eastAsia="Arial Unicode MS" w:hAnsi="Arial" w:cs="Arial"/>
                <w:color w:val="17365D" w:themeColor="text2" w:themeShade="BF"/>
                <w:sz w:val="20"/>
                <w:szCs w:val="20"/>
              </w:rPr>
              <w:t>|__ __ __|</w:t>
            </w:r>
          </w:p>
        </w:tc>
      </w:tr>
      <w:tr w:rsidR="00C26F84" w:rsidRPr="00AF3FEB" w:rsidTr="00CA7537">
        <w:tc>
          <w:tcPr>
            <w:tcW w:w="817" w:type="dxa"/>
            <w:tcBorders>
              <w:top w:val="single" w:sz="2" w:space="0" w:color="4F81BD" w:themeColor="accent1"/>
              <w:left w:val="single" w:sz="2" w:space="0" w:color="4F81BD" w:themeColor="accent1"/>
              <w:bottom w:val="nil"/>
              <w:right w:val="single" w:sz="2" w:space="0" w:color="4F81BD" w:themeColor="accent1"/>
            </w:tcBorders>
          </w:tcPr>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20.3c</w:t>
            </w:r>
          </w:p>
        </w:tc>
        <w:tc>
          <w:tcPr>
            <w:tcW w:w="6521" w:type="dxa"/>
            <w:tcBorders>
              <w:top w:val="single" w:sz="2" w:space="0" w:color="4F81BD" w:themeColor="accent1"/>
              <w:left w:val="single" w:sz="2" w:space="0" w:color="4F81BD" w:themeColor="accent1"/>
              <w:bottom w:val="nil"/>
              <w:right w:val="single" w:sz="2" w:space="0" w:color="4F81BD" w:themeColor="accent1"/>
            </w:tcBorders>
          </w:tcPr>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Is water available from this source all year round?</w:t>
            </w:r>
          </w:p>
        </w:tc>
        <w:tc>
          <w:tcPr>
            <w:tcW w:w="850" w:type="dxa"/>
            <w:tcBorders>
              <w:top w:val="single" w:sz="2" w:space="0" w:color="4F81BD" w:themeColor="accent1"/>
              <w:left w:val="single" w:sz="2" w:space="0" w:color="4F81BD" w:themeColor="accent1"/>
              <w:bottom w:val="nil"/>
              <w:right w:val="single" w:sz="2" w:space="0" w:color="4F81BD" w:themeColor="accent1"/>
            </w:tcBorders>
          </w:tcPr>
          <w:p w:rsidR="00C26F84" w:rsidRPr="00AF3FEB" w:rsidRDefault="00C26F84" w:rsidP="008E2A71">
            <w:pPr>
              <w:rPr>
                <w:rFonts w:ascii="Arial" w:hAnsi="Arial" w:cs="Arial"/>
                <w:color w:val="17365D" w:themeColor="text2" w:themeShade="BF"/>
                <w:sz w:val="20"/>
                <w:szCs w:val="20"/>
              </w:rPr>
            </w:pPr>
          </w:p>
        </w:tc>
        <w:tc>
          <w:tcPr>
            <w:tcW w:w="1843" w:type="dxa"/>
            <w:tcBorders>
              <w:top w:val="single" w:sz="2" w:space="0" w:color="4F81BD" w:themeColor="accent1"/>
              <w:left w:val="single" w:sz="2" w:space="0" w:color="4F81BD" w:themeColor="accent1"/>
              <w:bottom w:val="nil"/>
              <w:right w:val="single" w:sz="2" w:space="0" w:color="4F81BD" w:themeColor="accent1"/>
            </w:tcBorders>
          </w:tcPr>
          <w:p w:rsidR="00C26F84" w:rsidRPr="00AF3FEB" w:rsidRDefault="00C26F84" w:rsidP="008E2A71">
            <w:pPr>
              <w:rPr>
                <w:rFonts w:ascii="Arial" w:hAnsi="Arial" w:cs="Arial"/>
                <w:color w:val="17365D" w:themeColor="text2" w:themeShade="BF"/>
                <w:sz w:val="20"/>
                <w:szCs w:val="20"/>
              </w:rPr>
            </w:pPr>
          </w:p>
        </w:tc>
      </w:tr>
      <w:tr w:rsidR="00C26F84" w:rsidRPr="00AF3FEB" w:rsidTr="00CA7537">
        <w:tc>
          <w:tcPr>
            <w:tcW w:w="817" w:type="dxa"/>
            <w:tcBorders>
              <w:top w:val="nil"/>
              <w:left w:val="single" w:sz="2" w:space="0" w:color="4F81BD" w:themeColor="accent1"/>
              <w:bottom w:val="single" w:sz="2" w:space="0" w:color="4F81BD" w:themeColor="accent1"/>
              <w:right w:val="single" w:sz="2" w:space="0" w:color="4F81BD" w:themeColor="accent1"/>
            </w:tcBorders>
          </w:tcPr>
          <w:p w:rsidR="00C26F84" w:rsidRPr="00AF3FEB" w:rsidRDefault="00C26F84" w:rsidP="008E2A71">
            <w:pPr>
              <w:rPr>
                <w:rFonts w:ascii="Arial" w:hAnsi="Arial" w:cs="Arial"/>
                <w:color w:val="17365D" w:themeColor="text2" w:themeShade="BF"/>
                <w:sz w:val="20"/>
                <w:szCs w:val="20"/>
              </w:rPr>
            </w:pPr>
          </w:p>
        </w:tc>
        <w:tc>
          <w:tcPr>
            <w:tcW w:w="6521" w:type="dxa"/>
            <w:tcBorders>
              <w:top w:val="nil"/>
              <w:left w:val="single" w:sz="2" w:space="0" w:color="4F81BD" w:themeColor="accent1"/>
              <w:bottom w:val="single" w:sz="2" w:space="0" w:color="4F81BD" w:themeColor="accent1"/>
              <w:right w:val="single" w:sz="2" w:space="0" w:color="4F81BD" w:themeColor="accent1"/>
            </w:tcBorders>
          </w:tcPr>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t>Yes</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t>No</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t>Don’t know</w:t>
            </w:r>
          </w:p>
        </w:tc>
        <w:tc>
          <w:tcPr>
            <w:tcW w:w="850" w:type="dxa"/>
            <w:tcBorders>
              <w:top w:val="nil"/>
              <w:left w:val="single" w:sz="2" w:space="0" w:color="4F81BD" w:themeColor="accent1"/>
              <w:bottom w:val="single" w:sz="2" w:space="0" w:color="4F81BD" w:themeColor="accent1"/>
              <w:right w:val="single" w:sz="2" w:space="0" w:color="4F81BD" w:themeColor="accent1"/>
            </w:tcBorders>
          </w:tcPr>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1</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2</w:t>
            </w:r>
          </w:p>
          <w:p w:rsidR="00C26F84" w:rsidRPr="00AF3FEB" w:rsidRDefault="00C26F84" w:rsidP="008E2A71">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8</w:t>
            </w:r>
          </w:p>
        </w:tc>
        <w:tc>
          <w:tcPr>
            <w:tcW w:w="1843" w:type="dxa"/>
            <w:tcBorders>
              <w:top w:val="nil"/>
              <w:left w:val="single" w:sz="2" w:space="0" w:color="4F81BD" w:themeColor="accent1"/>
              <w:bottom w:val="single" w:sz="2" w:space="0" w:color="4F81BD" w:themeColor="accent1"/>
              <w:right w:val="single" w:sz="2" w:space="0" w:color="4F81BD" w:themeColor="accent1"/>
            </w:tcBorders>
            <w:vAlign w:val="center"/>
          </w:tcPr>
          <w:p w:rsidR="00C26F84" w:rsidRPr="00AF3FEB" w:rsidRDefault="00C26F84" w:rsidP="008E2A71">
            <w:pPr>
              <w:jc w:val="center"/>
              <w:rPr>
                <w:rFonts w:ascii="Arial" w:hAnsi="Arial" w:cs="Arial"/>
                <w:color w:val="17365D" w:themeColor="text2" w:themeShade="BF"/>
                <w:sz w:val="20"/>
                <w:szCs w:val="20"/>
              </w:rPr>
            </w:pPr>
            <w:r w:rsidRPr="00AF3FEB">
              <w:rPr>
                <w:rFonts w:ascii="Arial" w:eastAsia="Arial Unicode MS" w:hAnsi="Arial" w:cs="Arial"/>
                <w:color w:val="17365D" w:themeColor="text2" w:themeShade="BF"/>
                <w:sz w:val="20"/>
                <w:szCs w:val="20"/>
              </w:rPr>
              <w:t>|____|</w:t>
            </w:r>
          </w:p>
        </w:tc>
      </w:tr>
    </w:tbl>
    <w:p w:rsidR="001913D9" w:rsidRPr="00AF3FEB" w:rsidRDefault="001913D9" w:rsidP="001913D9">
      <w:pPr>
        <w:rPr>
          <w:color w:val="17365D" w:themeColor="text2" w:themeShade="BF"/>
        </w:rPr>
      </w:pPr>
    </w:p>
    <w:tbl>
      <w:tblPr>
        <w:tblW w:w="1003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95"/>
        <w:gridCol w:w="2432"/>
        <w:gridCol w:w="1134"/>
        <w:gridCol w:w="1701"/>
        <w:gridCol w:w="1843"/>
        <w:gridCol w:w="2126"/>
      </w:tblGrid>
      <w:tr w:rsidR="00584002" w:rsidRPr="00AF3FEB" w:rsidTr="001B175B">
        <w:trPr>
          <w:cantSplit/>
          <w:trHeight w:val="910"/>
        </w:trPr>
        <w:tc>
          <w:tcPr>
            <w:tcW w:w="795"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584002" w:rsidRPr="00AF3FEB" w:rsidRDefault="00584002" w:rsidP="001D3479">
            <w:pPr>
              <w:pStyle w:val="NoSpacing"/>
              <w:rPr>
                <w:rFonts w:ascii="Arial" w:eastAsiaTheme="minorHAnsi" w:hAnsi="Arial" w:cs="Arial"/>
                <w:b/>
                <w:bCs/>
                <w:color w:val="17365D" w:themeColor="text2" w:themeShade="BF"/>
              </w:rPr>
            </w:pPr>
            <w:r w:rsidRPr="00AF3FEB">
              <w:rPr>
                <w:rFonts w:ascii="Arial" w:eastAsiaTheme="minorHAnsi" w:hAnsi="Arial" w:cs="Arial"/>
                <w:b/>
                <w:bCs/>
                <w:color w:val="17365D" w:themeColor="text2" w:themeShade="BF"/>
              </w:rPr>
              <w:t>R4</w:t>
            </w:r>
          </w:p>
        </w:tc>
        <w:tc>
          <w:tcPr>
            <w:tcW w:w="3566" w:type="dxa"/>
            <w:gridSpan w:val="2"/>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584002" w:rsidRPr="00AF3FEB" w:rsidRDefault="00584002" w:rsidP="001D3479">
            <w:pPr>
              <w:pStyle w:val="NoSpacing"/>
              <w:rPr>
                <w:rFonts w:ascii="Arial" w:eastAsiaTheme="minorHAnsi" w:hAnsi="Arial" w:cs="Arial"/>
                <w:b/>
                <w:bCs/>
                <w:color w:val="17365D" w:themeColor="text2" w:themeShade="BF"/>
              </w:rPr>
            </w:pPr>
          </w:p>
        </w:tc>
        <w:tc>
          <w:tcPr>
            <w:tcW w:w="170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584002" w:rsidRPr="00AF3FEB" w:rsidRDefault="00584002" w:rsidP="001D3479">
            <w:pPr>
              <w:pStyle w:val="NoSpacing"/>
              <w:jc w:val="center"/>
              <w:rPr>
                <w:rFonts w:ascii="Arial" w:eastAsiaTheme="minorHAnsi" w:hAnsi="Arial" w:cs="Arial"/>
                <w:b/>
                <w:bCs/>
                <w:color w:val="17365D" w:themeColor="text2" w:themeShade="BF"/>
              </w:rPr>
            </w:pPr>
            <w:r w:rsidRPr="00AF3FEB">
              <w:rPr>
                <w:rFonts w:ascii="Arial" w:eastAsiaTheme="minorHAnsi" w:hAnsi="Arial" w:cs="Arial"/>
                <w:b/>
                <w:bCs/>
                <w:color w:val="17365D" w:themeColor="text2" w:themeShade="BF"/>
              </w:rPr>
              <w:t xml:space="preserve">In the Monsoon season </w:t>
            </w:r>
          </w:p>
          <w:p w:rsidR="00584002" w:rsidRPr="00AF3FEB" w:rsidRDefault="00584002" w:rsidP="001D3479">
            <w:pPr>
              <w:pStyle w:val="NoSpacing"/>
              <w:jc w:val="center"/>
              <w:rPr>
                <w:rFonts w:ascii="Arial" w:eastAsiaTheme="minorHAnsi" w:hAnsi="Arial" w:cs="Arial"/>
                <w:b/>
                <w:bCs/>
                <w:color w:val="17365D" w:themeColor="text2" w:themeShade="BF"/>
              </w:rPr>
            </w:pPr>
          </w:p>
        </w:tc>
        <w:tc>
          <w:tcPr>
            <w:tcW w:w="184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584002" w:rsidRPr="00AF3FEB" w:rsidRDefault="00584002" w:rsidP="001D3479">
            <w:pPr>
              <w:pStyle w:val="NoSpacing"/>
              <w:jc w:val="center"/>
              <w:rPr>
                <w:rFonts w:ascii="Arial" w:eastAsiaTheme="minorHAnsi" w:hAnsi="Arial" w:cs="Arial"/>
                <w:b/>
                <w:bCs/>
                <w:color w:val="17365D" w:themeColor="text2" w:themeShade="BF"/>
              </w:rPr>
            </w:pPr>
            <w:r w:rsidRPr="00AF3FEB">
              <w:rPr>
                <w:rFonts w:ascii="Arial" w:eastAsiaTheme="minorHAnsi" w:hAnsi="Arial" w:cs="Arial"/>
                <w:b/>
                <w:bCs/>
                <w:color w:val="17365D" w:themeColor="text2" w:themeShade="BF"/>
              </w:rPr>
              <w:t>In Winter</w:t>
            </w:r>
          </w:p>
          <w:p w:rsidR="00584002" w:rsidRPr="00AF3FEB" w:rsidRDefault="00584002" w:rsidP="001D3479">
            <w:pPr>
              <w:pStyle w:val="NoSpacing"/>
              <w:jc w:val="center"/>
              <w:rPr>
                <w:rFonts w:ascii="Arial" w:eastAsiaTheme="minorHAnsi" w:hAnsi="Arial" w:cs="Arial"/>
                <w:b/>
                <w:bCs/>
                <w:color w:val="17365D" w:themeColor="text2" w:themeShade="BF"/>
              </w:rPr>
            </w:pPr>
          </w:p>
        </w:tc>
        <w:tc>
          <w:tcPr>
            <w:tcW w:w="2126"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584002" w:rsidRPr="00AF3FEB" w:rsidRDefault="00584002" w:rsidP="001D3479">
            <w:pPr>
              <w:pStyle w:val="NoSpacing"/>
              <w:jc w:val="center"/>
              <w:rPr>
                <w:rFonts w:ascii="Arial" w:eastAsiaTheme="minorHAnsi" w:hAnsi="Arial" w:cs="Arial"/>
                <w:b/>
                <w:bCs/>
                <w:color w:val="17365D" w:themeColor="text2" w:themeShade="BF"/>
              </w:rPr>
            </w:pPr>
            <w:r w:rsidRPr="00AF3FEB">
              <w:rPr>
                <w:rFonts w:ascii="Arial" w:eastAsiaTheme="minorHAnsi" w:hAnsi="Arial" w:cs="Arial"/>
                <w:b/>
                <w:bCs/>
                <w:color w:val="17365D" w:themeColor="text2" w:themeShade="BF"/>
              </w:rPr>
              <w:t xml:space="preserve">In the Dry season </w:t>
            </w:r>
          </w:p>
        </w:tc>
      </w:tr>
      <w:tr w:rsidR="00D46CEB" w:rsidRPr="00AF3FEB" w:rsidTr="001B175B">
        <w:trPr>
          <w:cantSplit/>
          <w:trHeight w:val="1131"/>
        </w:trPr>
        <w:tc>
          <w:tcPr>
            <w:tcW w:w="795"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D46CEB" w:rsidRPr="00AF3FEB" w:rsidRDefault="00D46CEB" w:rsidP="001D3479">
            <w:pPr>
              <w:pStyle w:val="NoSpacing"/>
              <w:rPr>
                <w:rFonts w:ascii="Arial" w:eastAsiaTheme="minorHAnsi" w:hAnsi="Arial" w:cs="Arial"/>
                <w:color w:val="17365D" w:themeColor="text2" w:themeShade="BF"/>
              </w:rPr>
            </w:pPr>
          </w:p>
        </w:tc>
        <w:tc>
          <w:tcPr>
            <w:tcW w:w="243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D46CEB" w:rsidRPr="00AF3FEB" w:rsidRDefault="00D46CEB" w:rsidP="001D3479">
            <w:pPr>
              <w:pStyle w:val="NoSpacing"/>
              <w:rPr>
                <w:rFonts w:ascii="Arial" w:eastAsiaTheme="minorHAnsi" w:hAnsi="Arial" w:cs="Arial"/>
                <w:color w:val="17365D" w:themeColor="text2" w:themeShade="BF"/>
              </w:rPr>
            </w:pPr>
            <w:r w:rsidRPr="00AF3FEB">
              <w:rPr>
                <w:rFonts w:ascii="Arial" w:eastAsiaTheme="minorHAnsi" w:hAnsi="Arial" w:cs="Arial"/>
                <w:color w:val="17365D" w:themeColor="text2" w:themeShade="BF"/>
              </w:rPr>
              <w:t>Do you buy water?</w:t>
            </w:r>
          </w:p>
        </w:tc>
        <w:tc>
          <w:tcPr>
            <w:tcW w:w="113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D46CEB" w:rsidRPr="00AF3FEB" w:rsidRDefault="00D46CEB" w:rsidP="001D3479">
            <w:pPr>
              <w:pStyle w:val="NoSpacing"/>
              <w:rPr>
                <w:rFonts w:ascii="Arial" w:eastAsiaTheme="minorHAnsi" w:hAnsi="Arial" w:cs="Arial"/>
                <w:color w:val="17365D" w:themeColor="text2" w:themeShade="BF"/>
              </w:rPr>
            </w:pPr>
            <w:r w:rsidRPr="00AF3FEB">
              <w:rPr>
                <w:rFonts w:ascii="Arial" w:eastAsiaTheme="minorHAnsi" w:hAnsi="Arial" w:cs="Arial"/>
                <w:color w:val="17365D" w:themeColor="text2" w:themeShade="BF"/>
              </w:rPr>
              <w:t>Yes   1</w:t>
            </w:r>
          </w:p>
          <w:p w:rsidR="00D46CEB" w:rsidRPr="00AF3FEB" w:rsidRDefault="00D46CEB" w:rsidP="001D3479">
            <w:pPr>
              <w:pStyle w:val="NoSpacing"/>
              <w:rPr>
                <w:rFonts w:ascii="Arial" w:eastAsiaTheme="minorHAnsi" w:hAnsi="Arial" w:cs="Arial"/>
                <w:color w:val="17365D" w:themeColor="text2" w:themeShade="BF"/>
              </w:rPr>
            </w:pPr>
            <w:r w:rsidRPr="00AF3FEB">
              <w:rPr>
                <w:rFonts w:ascii="Arial" w:eastAsiaTheme="minorHAnsi" w:hAnsi="Arial" w:cs="Arial"/>
                <w:color w:val="17365D" w:themeColor="text2" w:themeShade="BF"/>
              </w:rPr>
              <w:t>No    2</w:t>
            </w:r>
          </w:p>
        </w:tc>
        <w:tc>
          <w:tcPr>
            <w:tcW w:w="170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D46CEB" w:rsidRPr="00AF3FEB" w:rsidRDefault="00D46CEB" w:rsidP="001D3479">
            <w:pPr>
              <w:pStyle w:val="NoSpacing"/>
              <w:jc w:val="center"/>
              <w:rPr>
                <w:rFonts w:ascii="Arial" w:eastAsiaTheme="minorHAnsi" w:hAnsi="Arial" w:cs="Arial"/>
                <w:color w:val="17365D" w:themeColor="text2" w:themeShade="BF"/>
              </w:rPr>
            </w:pPr>
            <w:r w:rsidRPr="00AF3FEB">
              <w:rPr>
                <w:rFonts w:ascii="Arial" w:eastAsiaTheme="minorHAnsi" w:hAnsi="Arial" w:cs="Arial"/>
                <w:color w:val="17365D" w:themeColor="text2" w:themeShade="BF"/>
              </w:rPr>
              <w:t>R4.1</w:t>
            </w:r>
          </w:p>
          <w:p w:rsidR="00D46CEB" w:rsidRPr="00AF3FEB" w:rsidRDefault="00D46CEB" w:rsidP="001D3479">
            <w:pPr>
              <w:pStyle w:val="NoSpacing"/>
              <w:jc w:val="center"/>
              <w:rPr>
                <w:rFonts w:ascii="Arial" w:eastAsiaTheme="minorHAnsi" w:hAnsi="Arial" w:cs="Arial"/>
                <w:color w:val="17365D" w:themeColor="text2" w:themeShade="BF"/>
              </w:rPr>
            </w:pPr>
          </w:p>
          <w:p w:rsidR="00D46CEB" w:rsidRPr="00AF3FEB" w:rsidRDefault="00D46CEB" w:rsidP="001D3479">
            <w:pPr>
              <w:pStyle w:val="NoSpacing"/>
              <w:jc w:val="center"/>
              <w:rPr>
                <w:rFonts w:ascii="Arial" w:eastAsiaTheme="minorHAnsi" w:hAnsi="Arial" w:cs="Arial"/>
                <w:color w:val="17365D" w:themeColor="text2" w:themeShade="BF"/>
              </w:rPr>
            </w:pPr>
            <w:r w:rsidRPr="00AF3FEB">
              <w:rPr>
                <w:rFonts w:ascii="Arial" w:eastAsiaTheme="minorHAnsi" w:hAnsi="Arial" w:cs="Arial"/>
                <w:color w:val="17365D" w:themeColor="text2" w:themeShade="BF"/>
              </w:rPr>
              <w:t>|____|</w:t>
            </w:r>
          </w:p>
        </w:tc>
        <w:tc>
          <w:tcPr>
            <w:tcW w:w="1843"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D46CEB" w:rsidRPr="00AF3FEB" w:rsidRDefault="00D46CEB" w:rsidP="001D3479">
            <w:pPr>
              <w:pStyle w:val="NoSpacing"/>
              <w:jc w:val="center"/>
              <w:rPr>
                <w:rFonts w:ascii="Arial" w:eastAsiaTheme="minorHAnsi" w:hAnsi="Arial" w:cs="Arial"/>
                <w:color w:val="17365D" w:themeColor="text2" w:themeShade="BF"/>
              </w:rPr>
            </w:pPr>
            <w:r w:rsidRPr="00AF3FEB">
              <w:rPr>
                <w:rFonts w:ascii="Arial" w:eastAsiaTheme="minorHAnsi" w:hAnsi="Arial" w:cs="Arial"/>
                <w:color w:val="17365D" w:themeColor="text2" w:themeShade="BF"/>
              </w:rPr>
              <w:t>R4.2</w:t>
            </w:r>
          </w:p>
          <w:p w:rsidR="00D46CEB" w:rsidRPr="00AF3FEB" w:rsidRDefault="00D46CEB" w:rsidP="001D3479">
            <w:pPr>
              <w:pStyle w:val="NoSpacing"/>
              <w:jc w:val="center"/>
              <w:rPr>
                <w:rFonts w:ascii="Arial" w:eastAsiaTheme="minorHAnsi" w:hAnsi="Arial" w:cs="Arial"/>
                <w:color w:val="17365D" w:themeColor="text2" w:themeShade="BF"/>
              </w:rPr>
            </w:pPr>
          </w:p>
          <w:p w:rsidR="00D46CEB" w:rsidRPr="00AF3FEB" w:rsidRDefault="00D46CEB" w:rsidP="001D3479">
            <w:pPr>
              <w:pStyle w:val="NoSpacing"/>
              <w:jc w:val="center"/>
              <w:rPr>
                <w:rFonts w:ascii="Arial" w:eastAsiaTheme="minorHAnsi" w:hAnsi="Arial" w:cs="Arial"/>
                <w:color w:val="17365D" w:themeColor="text2" w:themeShade="BF"/>
              </w:rPr>
            </w:pPr>
            <w:r w:rsidRPr="00AF3FEB">
              <w:rPr>
                <w:rFonts w:ascii="Arial" w:eastAsiaTheme="minorHAnsi" w:hAnsi="Arial" w:cs="Arial"/>
                <w:color w:val="17365D" w:themeColor="text2" w:themeShade="BF"/>
              </w:rPr>
              <w:t>|____|</w:t>
            </w:r>
          </w:p>
        </w:tc>
        <w:tc>
          <w:tcPr>
            <w:tcW w:w="2126"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D46CEB" w:rsidRPr="00AF3FEB" w:rsidRDefault="00D46CEB" w:rsidP="001D3479">
            <w:pPr>
              <w:pStyle w:val="NoSpacing"/>
              <w:jc w:val="center"/>
              <w:rPr>
                <w:rFonts w:ascii="Arial" w:eastAsiaTheme="minorHAnsi" w:hAnsi="Arial" w:cs="Arial"/>
                <w:color w:val="17365D" w:themeColor="text2" w:themeShade="BF"/>
              </w:rPr>
            </w:pPr>
            <w:r w:rsidRPr="00AF3FEB">
              <w:rPr>
                <w:rFonts w:ascii="Arial" w:eastAsiaTheme="minorHAnsi" w:hAnsi="Arial" w:cs="Arial"/>
                <w:color w:val="17365D" w:themeColor="text2" w:themeShade="BF"/>
              </w:rPr>
              <w:t>R4.3</w:t>
            </w:r>
          </w:p>
          <w:p w:rsidR="00D46CEB" w:rsidRPr="00AF3FEB" w:rsidRDefault="00D46CEB" w:rsidP="001D3479">
            <w:pPr>
              <w:pStyle w:val="NoSpacing"/>
              <w:jc w:val="center"/>
              <w:rPr>
                <w:rFonts w:ascii="Arial" w:eastAsiaTheme="minorHAnsi" w:hAnsi="Arial" w:cs="Arial"/>
                <w:color w:val="17365D" w:themeColor="text2" w:themeShade="BF"/>
              </w:rPr>
            </w:pPr>
          </w:p>
          <w:p w:rsidR="00D46CEB" w:rsidRPr="00AF3FEB" w:rsidRDefault="00D46CEB" w:rsidP="001D3479">
            <w:pPr>
              <w:pStyle w:val="NoSpacing"/>
              <w:jc w:val="center"/>
              <w:rPr>
                <w:rFonts w:ascii="Arial" w:eastAsiaTheme="minorHAnsi" w:hAnsi="Arial" w:cs="Arial"/>
                <w:color w:val="17365D" w:themeColor="text2" w:themeShade="BF"/>
              </w:rPr>
            </w:pPr>
            <w:r w:rsidRPr="00AF3FEB">
              <w:rPr>
                <w:rFonts w:ascii="Arial" w:eastAsiaTheme="minorHAnsi" w:hAnsi="Arial" w:cs="Arial"/>
                <w:color w:val="17365D" w:themeColor="text2" w:themeShade="BF"/>
              </w:rPr>
              <w:t>|____|</w:t>
            </w:r>
          </w:p>
        </w:tc>
      </w:tr>
    </w:tbl>
    <w:p w:rsidR="00C11326" w:rsidRPr="00AF3FEB" w:rsidRDefault="00C11326" w:rsidP="001913D9">
      <w:pPr>
        <w:rPr>
          <w:color w:val="17365D" w:themeColor="text2" w:themeShade="BF"/>
        </w:rPr>
      </w:pPr>
    </w:p>
    <w:tbl>
      <w:tblPr>
        <w:tblW w:w="10031" w:type="dxa"/>
        <w:tblLook w:val="04A0" w:firstRow="1" w:lastRow="0" w:firstColumn="1" w:lastColumn="0" w:noHBand="0" w:noVBand="1"/>
      </w:tblPr>
      <w:tblGrid>
        <w:gridCol w:w="817"/>
        <w:gridCol w:w="4823"/>
        <w:gridCol w:w="1920"/>
        <w:gridCol w:w="850"/>
        <w:gridCol w:w="487"/>
        <w:gridCol w:w="1134"/>
      </w:tblGrid>
      <w:tr w:rsidR="00D70DAC" w:rsidRPr="00AF3FEB" w:rsidTr="001B175B">
        <w:trPr>
          <w:trHeight w:val="209"/>
        </w:trPr>
        <w:tc>
          <w:tcPr>
            <w:tcW w:w="817" w:type="dxa"/>
            <w:vMerge w:val="restart"/>
            <w:tcBorders>
              <w:top w:val="single" w:sz="4" w:space="0" w:color="4F81BD" w:themeColor="accent1"/>
              <w:left w:val="single" w:sz="4" w:space="0" w:color="4F81BD" w:themeColor="accent1"/>
              <w:right w:val="single" w:sz="4" w:space="0" w:color="4F81BD" w:themeColor="accent1"/>
            </w:tcBorders>
          </w:tcPr>
          <w:p w:rsidR="00C65A38" w:rsidRPr="00AF3FEB" w:rsidRDefault="00C65A38" w:rsidP="00FD1EC2">
            <w:pP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20.4</w:t>
            </w:r>
          </w:p>
        </w:tc>
        <w:tc>
          <w:tcPr>
            <w:tcW w:w="4823" w:type="dxa"/>
            <w:vMerge w:val="restart"/>
            <w:tcBorders>
              <w:top w:val="single" w:sz="4" w:space="0" w:color="4F81BD" w:themeColor="accent1"/>
              <w:left w:val="single" w:sz="4" w:space="0" w:color="4F81BD" w:themeColor="accent1"/>
            </w:tcBorders>
          </w:tcPr>
          <w:p w:rsidR="00C65A38" w:rsidRPr="00AF3FEB" w:rsidRDefault="00C65A38" w:rsidP="00FD1EC2">
            <w:pP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Do you treat your water in any way to make it safer to drink?</w:t>
            </w:r>
          </w:p>
        </w:tc>
        <w:tc>
          <w:tcPr>
            <w:tcW w:w="1920" w:type="dxa"/>
            <w:tcBorders>
              <w:top w:val="single" w:sz="4" w:space="0" w:color="4F81BD" w:themeColor="accent1"/>
              <w:bottom w:val="dotted" w:sz="8" w:space="0" w:color="auto"/>
            </w:tcBorders>
          </w:tcPr>
          <w:p w:rsidR="00C65A38" w:rsidRPr="00AF3FEB" w:rsidRDefault="00C65A38" w:rsidP="00FD1EC2">
            <w:pP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Yes</w:t>
            </w:r>
            <w:r w:rsidRPr="00AF3FEB">
              <w:rPr>
                <w:rFonts w:ascii="Arial" w:eastAsia="Arial Unicode MS" w:hAnsi="Arial" w:cs="Arial"/>
                <w:color w:val="17365D" w:themeColor="text2" w:themeShade="BF"/>
                <w:sz w:val="20"/>
                <w:szCs w:val="20"/>
              </w:rPr>
              <w:tab/>
            </w:r>
            <w:r w:rsidRPr="00AF3FEB">
              <w:rPr>
                <w:rFonts w:ascii="Arial" w:eastAsia="Arial Unicode MS" w:hAnsi="Arial" w:cs="Arial"/>
                <w:color w:val="17365D" w:themeColor="text2" w:themeShade="BF"/>
                <w:sz w:val="20"/>
                <w:szCs w:val="20"/>
              </w:rPr>
              <w:tab/>
              <w:t>1</w:t>
            </w:r>
          </w:p>
        </w:tc>
        <w:tc>
          <w:tcPr>
            <w:tcW w:w="850" w:type="dxa"/>
            <w:tcBorders>
              <w:top w:val="single" w:sz="4" w:space="0" w:color="4F81BD" w:themeColor="accent1"/>
              <w:bottom w:val="dotted" w:sz="8" w:space="0" w:color="auto"/>
            </w:tcBorders>
          </w:tcPr>
          <w:p w:rsidR="00C65A38" w:rsidRPr="00AF3FEB" w:rsidRDefault="00C65A38" w:rsidP="00FD1EC2">
            <w:pPr>
              <w:rPr>
                <w:rFonts w:ascii="Arial" w:eastAsia="Arial Unicode MS" w:hAnsi="Arial" w:cs="Arial"/>
                <w:color w:val="17365D" w:themeColor="text2" w:themeShade="BF"/>
                <w:sz w:val="20"/>
                <w:szCs w:val="20"/>
              </w:rPr>
            </w:pPr>
          </w:p>
        </w:tc>
        <w:tc>
          <w:tcPr>
            <w:tcW w:w="1621" w:type="dxa"/>
            <w:gridSpan w:val="2"/>
            <w:vMerge w:val="restart"/>
            <w:tcBorders>
              <w:top w:val="single" w:sz="4" w:space="0" w:color="4F81BD" w:themeColor="accent1"/>
              <w:right w:val="single" w:sz="4" w:space="0" w:color="4F81BD" w:themeColor="accent1"/>
            </w:tcBorders>
          </w:tcPr>
          <w:p w:rsidR="00C65A38" w:rsidRPr="00AF3FEB" w:rsidRDefault="00C65A38" w:rsidP="00FD1EC2">
            <w:pPr>
              <w:rPr>
                <w:rFonts w:ascii="Arial" w:eastAsia="Arial Unicode MS" w:hAnsi="Arial" w:cs="Arial"/>
                <w:color w:val="17365D" w:themeColor="text2" w:themeShade="BF"/>
                <w:sz w:val="20"/>
                <w:szCs w:val="20"/>
              </w:rPr>
            </w:pPr>
          </w:p>
          <w:p w:rsidR="00C65A38" w:rsidRPr="00AF3FEB" w:rsidRDefault="00C65A38" w:rsidP="00D0088D">
            <w:pPr>
              <w:jc w:val="cente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|____|</w:t>
            </w:r>
          </w:p>
        </w:tc>
      </w:tr>
      <w:tr w:rsidR="00D70DAC" w:rsidRPr="00AF3FEB" w:rsidTr="001B175B">
        <w:trPr>
          <w:trHeight w:val="208"/>
        </w:trPr>
        <w:tc>
          <w:tcPr>
            <w:tcW w:w="817" w:type="dxa"/>
            <w:vMerge/>
            <w:tcBorders>
              <w:left w:val="single" w:sz="4" w:space="0" w:color="4F81BD" w:themeColor="accent1"/>
              <w:right w:val="single" w:sz="4" w:space="0" w:color="4F81BD" w:themeColor="accent1"/>
            </w:tcBorders>
          </w:tcPr>
          <w:p w:rsidR="00C65A38" w:rsidRPr="00AF3FEB" w:rsidRDefault="00C65A38" w:rsidP="00FD1EC2">
            <w:pPr>
              <w:rPr>
                <w:rFonts w:ascii="Arial" w:eastAsia="Arial Unicode MS" w:hAnsi="Arial" w:cs="Arial"/>
                <w:color w:val="17365D" w:themeColor="text2" w:themeShade="BF"/>
                <w:sz w:val="20"/>
                <w:szCs w:val="20"/>
              </w:rPr>
            </w:pPr>
          </w:p>
        </w:tc>
        <w:tc>
          <w:tcPr>
            <w:tcW w:w="4823" w:type="dxa"/>
            <w:vMerge/>
            <w:tcBorders>
              <w:left w:val="single" w:sz="4" w:space="0" w:color="4F81BD" w:themeColor="accent1"/>
            </w:tcBorders>
          </w:tcPr>
          <w:p w:rsidR="00C65A38" w:rsidRPr="00AF3FEB" w:rsidRDefault="00C65A38" w:rsidP="00FD1EC2">
            <w:pPr>
              <w:rPr>
                <w:rFonts w:ascii="Arial" w:eastAsia="Arial Unicode MS" w:hAnsi="Arial" w:cs="Arial"/>
                <w:color w:val="17365D" w:themeColor="text2" w:themeShade="BF"/>
                <w:sz w:val="20"/>
                <w:szCs w:val="20"/>
              </w:rPr>
            </w:pPr>
          </w:p>
        </w:tc>
        <w:tc>
          <w:tcPr>
            <w:tcW w:w="1920" w:type="dxa"/>
            <w:tcBorders>
              <w:top w:val="dotted" w:sz="8" w:space="0" w:color="auto"/>
              <w:bottom w:val="dotted" w:sz="8" w:space="0" w:color="auto"/>
            </w:tcBorders>
          </w:tcPr>
          <w:p w:rsidR="00C65A38" w:rsidRPr="00AF3FEB" w:rsidRDefault="00C65A38" w:rsidP="00FD1EC2">
            <w:pP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No</w:t>
            </w:r>
            <w:r w:rsidRPr="00AF3FEB">
              <w:rPr>
                <w:rFonts w:ascii="Arial" w:eastAsia="Arial Unicode MS" w:hAnsi="Arial" w:cs="Arial"/>
                <w:color w:val="17365D" w:themeColor="text2" w:themeShade="BF"/>
                <w:sz w:val="20"/>
                <w:szCs w:val="20"/>
              </w:rPr>
              <w:tab/>
            </w:r>
            <w:r w:rsidRPr="00AF3FEB">
              <w:rPr>
                <w:rFonts w:ascii="Arial" w:eastAsia="Arial Unicode MS" w:hAnsi="Arial" w:cs="Arial"/>
                <w:color w:val="17365D" w:themeColor="text2" w:themeShade="BF"/>
                <w:sz w:val="20"/>
                <w:szCs w:val="20"/>
              </w:rPr>
              <w:tab/>
              <w:t>2</w:t>
            </w:r>
          </w:p>
        </w:tc>
        <w:tc>
          <w:tcPr>
            <w:tcW w:w="850" w:type="dxa"/>
            <w:tcBorders>
              <w:top w:val="dotted" w:sz="8" w:space="0" w:color="auto"/>
              <w:bottom w:val="dotted" w:sz="8" w:space="0" w:color="auto"/>
            </w:tcBorders>
          </w:tcPr>
          <w:p w:rsidR="00C65A38" w:rsidRPr="00AF3FEB" w:rsidRDefault="00C65A38" w:rsidP="00CB199C">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sym w:font="Wingdings 3" w:char="F075"/>
            </w:r>
            <w:r w:rsidRPr="00AF3FEB">
              <w:rPr>
                <w:rFonts w:ascii="Arial" w:hAnsi="Arial" w:cs="Arial"/>
                <w:color w:val="17365D" w:themeColor="text2" w:themeShade="BF"/>
                <w:sz w:val="20"/>
                <w:szCs w:val="20"/>
              </w:rPr>
              <w:t>2</w:t>
            </w:r>
            <w:r w:rsidR="00CB199C" w:rsidRPr="00AF3FEB">
              <w:rPr>
                <w:rFonts w:ascii="Arial" w:hAnsi="Arial" w:cs="Arial"/>
                <w:color w:val="17365D" w:themeColor="text2" w:themeShade="BF"/>
                <w:sz w:val="20"/>
                <w:szCs w:val="20"/>
              </w:rPr>
              <w:t>0.6</w:t>
            </w:r>
          </w:p>
        </w:tc>
        <w:tc>
          <w:tcPr>
            <w:tcW w:w="1621" w:type="dxa"/>
            <w:gridSpan w:val="2"/>
            <w:vMerge/>
            <w:tcBorders>
              <w:right w:val="single" w:sz="4" w:space="0" w:color="4F81BD" w:themeColor="accent1"/>
            </w:tcBorders>
          </w:tcPr>
          <w:p w:rsidR="00C65A38" w:rsidRPr="00AF3FEB" w:rsidRDefault="00C65A38" w:rsidP="00FD1EC2">
            <w:pPr>
              <w:rPr>
                <w:rFonts w:ascii="Arial" w:eastAsia="Arial Unicode MS" w:hAnsi="Arial" w:cs="Arial"/>
                <w:color w:val="17365D" w:themeColor="text2" w:themeShade="BF"/>
                <w:sz w:val="20"/>
                <w:szCs w:val="20"/>
              </w:rPr>
            </w:pPr>
          </w:p>
        </w:tc>
      </w:tr>
      <w:tr w:rsidR="00D70DAC" w:rsidRPr="00AF3FEB" w:rsidTr="001B175B">
        <w:trPr>
          <w:trHeight w:val="208"/>
        </w:trPr>
        <w:tc>
          <w:tcPr>
            <w:tcW w:w="817" w:type="dxa"/>
            <w:vMerge/>
            <w:tcBorders>
              <w:left w:val="single" w:sz="4" w:space="0" w:color="4F81BD" w:themeColor="accent1"/>
              <w:right w:val="single" w:sz="4" w:space="0" w:color="4F81BD" w:themeColor="accent1"/>
            </w:tcBorders>
          </w:tcPr>
          <w:p w:rsidR="00C65A38" w:rsidRPr="00AF3FEB" w:rsidRDefault="00C65A38" w:rsidP="00FD1EC2">
            <w:pPr>
              <w:rPr>
                <w:rFonts w:ascii="Arial" w:eastAsia="Arial Unicode MS" w:hAnsi="Arial" w:cs="Arial"/>
                <w:color w:val="17365D" w:themeColor="text2" w:themeShade="BF"/>
                <w:sz w:val="20"/>
                <w:szCs w:val="20"/>
              </w:rPr>
            </w:pPr>
          </w:p>
        </w:tc>
        <w:tc>
          <w:tcPr>
            <w:tcW w:w="4823" w:type="dxa"/>
            <w:vMerge/>
            <w:tcBorders>
              <w:left w:val="single" w:sz="4" w:space="0" w:color="4F81BD" w:themeColor="accent1"/>
            </w:tcBorders>
          </w:tcPr>
          <w:p w:rsidR="00C65A38" w:rsidRPr="00AF3FEB" w:rsidRDefault="00C65A38" w:rsidP="00FD1EC2">
            <w:pPr>
              <w:rPr>
                <w:rFonts w:ascii="Arial" w:eastAsia="Arial Unicode MS" w:hAnsi="Arial" w:cs="Arial"/>
                <w:color w:val="17365D" w:themeColor="text2" w:themeShade="BF"/>
                <w:sz w:val="20"/>
                <w:szCs w:val="20"/>
              </w:rPr>
            </w:pPr>
          </w:p>
        </w:tc>
        <w:tc>
          <w:tcPr>
            <w:tcW w:w="1920" w:type="dxa"/>
            <w:tcBorders>
              <w:top w:val="dotted" w:sz="8" w:space="0" w:color="auto"/>
            </w:tcBorders>
          </w:tcPr>
          <w:p w:rsidR="00C65A38" w:rsidRPr="00AF3FEB" w:rsidRDefault="00C65A38" w:rsidP="00FD1EC2">
            <w:pP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Don’t know</w:t>
            </w:r>
            <w:r w:rsidRPr="00AF3FEB">
              <w:rPr>
                <w:rFonts w:ascii="Arial" w:eastAsia="Arial Unicode MS" w:hAnsi="Arial" w:cs="Arial"/>
                <w:color w:val="17365D" w:themeColor="text2" w:themeShade="BF"/>
                <w:sz w:val="20"/>
                <w:szCs w:val="20"/>
              </w:rPr>
              <w:tab/>
              <w:t>9</w:t>
            </w:r>
          </w:p>
        </w:tc>
        <w:tc>
          <w:tcPr>
            <w:tcW w:w="850" w:type="dxa"/>
            <w:tcBorders>
              <w:top w:val="dotted" w:sz="8" w:space="0" w:color="auto"/>
            </w:tcBorders>
          </w:tcPr>
          <w:p w:rsidR="00C65A38" w:rsidRPr="00AF3FEB" w:rsidRDefault="00C65A38" w:rsidP="00071538">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sym w:font="Wingdings 3" w:char="F075"/>
            </w:r>
            <w:r w:rsidR="00CB199C" w:rsidRPr="00AF3FEB">
              <w:rPr>
                <w:rFonts w:ascii="Arial" w:hAnsi="Arial" w:cs="Arial"/>
                <w:color w:val="17365D" w:themeColor="text2" w:themeShade="BF"/>
                <w:sz w:val="20"/>
                <w:szCs w:val="20"/>
              </w:rPr>
              <w:t>20.6</w:t>
            </w:r>
          </w:p>
        </w:tc>
        <w:tc>
          <w:tcPr>
            <w:tcW w:w="1621" w:type="dxa"/>
            <w:gridSpan w:val="2"/>
            <w:vMerge/>
            <w:tcBorders>
              <w:right w:val="single" w:sz="4" w:space="0" w:color="4F81BD" w:themeColor="accent1"/>
            </w:tcBorders>
          </w:tcPr>
          <w:p w:rsidR="00C65A38" w:rsidRPr="00AF3FEB" w:rsidRDefault="00C65A38" w:rsidP="00FD1EC2">
            <w:pPr>
              <w:rPr>
                <w:rFonts w:ascii="Arial" w:eastAsia="Arial Unicode MS" w:hAnsi="Arial" w:cs="Arial"/>
                <w:color w:val="17365D" w:themeColor="text2" w:themeShade="BF"/>
                <w:sz w:val="20"/>
                <w:szCs w:val="20"/>
              </w:rPr>
            </w:pPr>
          </w:p>
        </w:tc>
      </w:tr>
      <w:tr w:rsidR="00D70DAC" w:rsidRPr="00AF3FEB" w:rsidTr="001B175B">
        <w:trPr>
          <w:trHeight w:val="215"/>
        </w:trPr>
        <w:tc>
          <w:tcPr>
            <w:tcW w:w="817" w:type="dxa"/>
            <w:tcBorders>
              <w:left w:val="single" w:sz="4" w:space="0" w:color="4F81BD" w:themeColor="accent1"/>
              <w:bottom w:val="single" w:sz="4" w:space="0" w:color="4F81BD" w:themeColor="accent1"/>
              <w:right w:val="single" w:sz="4" w:space="0" w:color="4F81BD" w:themeColor="accent1"/>
            </w:tcBorders>
          </w:tcPr>
          <w:p w:rsidR="00C65A38" w:rsidRPr="00AF3FEB" w:rsidRDefault="00C65A38" w:rsidP="00FD1EC2">
            <w:pPr>
              <w:rPr>
                <w:rFonts w:ascii="Arial" w:eastAsia="Arial Unicode MS" w:hAnsi="Arial" w:cs="Arial"/>
                <w:color w:val="17365D" w:themeColor="text2" w:themeShade="BF"/>
                <w:sz w:val="20"/>
                <w:szCs w:val="20"/>
              </w:rPr>
            </w:pPr>
          </w:p>
        </w:tc>
        <w:tc>
          <w:tcPr>
            <w:tcW w:w="7593" w:type="dxa"/>
            <w:gridSpan w:val="3"/>
            <w:tcBorders>
              <w:left w:val="single" w:sz="4" w:space="0" w:color="4F81BD" w:themeColor="accent1"/>
              <w:bottom w:val="single" w:sz="2" w:space="0" w:color="4F81BD" w:themeColor="accent1"/>
            </w:tcBorders>
          </w:tcPr>
          <w:p w:rsidR="00C65A38" w:rsidRPr="00AF3FEB" w:rsidRDefault="00C65A38" w:rsidP="00FD1EC2">
            <w:pP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 xml:space="preserve">If Yes, what do you usually do to the water to make it safer to drink? Anything else? </w:t>
            </w:r>
            <w:r w:rsidRPr="00AF3FEB">
              <w:rPr>
                <w:rFonts w:ascii="Arial" w:eastAsia="Arial Unicode MS" w:hAnsi="Arial" w:cs="Arial"/>
                <w:b/>
                <w:bCs/>
                <w:color w:val="17365D" w:themeColor="text2" w:themeShade="BF"/>
                <w:sz w:val="20"/>
                <w:szCs w:val="20"/>
              </w:rPr>
              <w:t>Record all items mentioned</w:t>
            </w:r>
            <w:r w:rsidRPr="00AF3FEB">
              <w:rPr>
                <w:rFonts w:ascii="Arial" w:eastAsia="Arial Unicode MS" w:hAnsi="Arial" w:cs="Arial"/>
                <w:color w:val="17365D" w:themeColor="text2" w:themeShade="BF"/>
                <w:sz w:val="20"/>
                <w:szCs w:val="20"/>
              </w:rPr>
              <w:t xml:space="preserve">. </w:t>
            </w:r>
          </w:p>
        </w:tc>
        <w:tc>
          <w:tcPr>
            <w:tcW w:w="1621" w:type="dxa"/>
            <w:gridSpan w:val="2"/>
            <w:tcBorders>
              <w:bottom w:val="single" w:sz="2" w:space="0" w:color="4F81BD" w:themeColor="accent1"/>
              <w:right w:val="single" w:sz="4" w:space="0" w:color="4F81BD" w:themeColor="accent1"/>
            </w:tcBorders>
          </w:tcPr>
          <w:p w:rsidR="00C65A38" w:rsidRPr="00AF3FEB" w:rsidRDefault="00C65A38" w:rsidP="00FD1EC2">
            <w:pPr>
              <w:rPr>
                <w:rFonts w:ascii="Arial" w:eastAsia="Arial Unicode MS" w:hAnsi="Arial" w:cs="Arial"/>
                <w:color w:val="17365D" w:themeColor="text2" w:themeShade="BF"/>
                <w:sz w:val="20"/>
                <w:szCs w:val="20"/>
              </w:rPr>
            </w:pPr>
          </w:p>
        </w:tc>
      </w:tr>
      <w:tr w:rsidR="00D70DAC" w:rsidRPr="00AF3FEB" w:rsidTr="001B175B">
        <w:trPr>
          <w:trHeight w:hRule="exact" w:val="288"/>
        </w:trPr>
        <w:tc>
          <w:tcPr>
            <w:tcW w:w="81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C65A38" w:rsidRPr="00AF3FEB" w:rsidRDefault="00C65A38" w:rsidP="00D0088D">
            <w:pP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20.5.1</w:t>
            </w:r>
          </w:p>
        </w:tc>
        <w:tc>
          <w:tcPr>
            <w:tcW w:w="7593" w:type="dxa"/>
            <w:gridSpan w:val="3"/>
            <w:tcBorders>
              <w:top w:val="single" w:sz="2" w:space="0" w:color="4F81BD" w:themeColor="accent1"/>
              <w:left w:val="single" w:sz="4" w:space="0" w:color="4F81BD" w:themeColor="accent1"/>
              <w:bottom w:val="dotted" w:sz="8" w:space="0" w:color="auto"/>
            </w:tcBorders>
          </w:tcPr>
          <w:p w:rsidR="00C65A38" w:rsidRPr="00AF3FEB" w:rsidRDefault="00C65A38" w:rsidP="00A40273">
            <w:pP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Boil</w:t>
            </w:r>
          </w:p>
        </w:tc>
        <w:tc>
          <w:tcPr>
            <w:tcW w:w="1621" w:type="dxa"/>
            <w:gridSpan w:val="2"/>
            <w:tcBorders>
              <w:top w:val="single" w:sz="2" w:space="0" w:color="4F81BD" w:themeColor="accent1"/>
              <w:bottom w:val="dotted" w:sz="8" w:space="0" w:color="auto"/>
              <w:right w:val="single" w:sz="4" w:space="0" w:color="4F81BD" w:themeColor="accent1"/>
            </w:tcBorders>
          </w:tcPr>
          <w:p w:rsidR="00C65A38" w:rsidRPr="00AF3FEB" w:rsidRDefault="00C65A38" w:rsidP="00D0088D">
            <w:pPr>
              <w:jc w:val="cente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|____|</w:t>
            </w:r>
          </w:p>
        </w:tc>
      </w:tr>
      <w:tr w:rsidR="00D70DAC" w:rsidRPr="00AF3FEB" w:rsidTr="001B175B">
        <w:trPr>
          <w:trHeight w:hRule="exact" w:val="288"/>
        </w:trPr>
        <w:tc>
          <w:tcPr>
            <w:tcW w:w="81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C65A38" w:rsidRPr="00AF3FEB" w:rsidRDefault="00C65A38" w:rsidP="00FD1EC2">
            <w:pP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20.5.2</w:t>
            </w:r>
          </w:p>
        </w:tc>
        <w:tc>
          <w:tcPr>
            <w:tcW w:w="7593" w:type="dxa"/>
            <w:gridSpan w:val="3"/>
            <w:tcBorders>
              <w:top w:val="dotted" w:sz="8" w:space="0" w:color="auto"/>
              <w:left w:val="single" w:sz="4" w:space="0" w:color="4F81BD" w:themeColor="accent1"/>
              <w:bottom w:val="dotted" w:sz="8" w:space="0" w:color="auto"/>
            </w:tcBorders>
          </w:tcPr>
          <w:p w:rsidR="00C65A38" w:rsidRPr="00AF3FEB" w:rsidRDefault="00C65A38" w:rsidP="00A40273">
            <w:pP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 xml:space="preserve">Add bleach/chlorine/iodine </w:t>
            </w:r>
          </w:p>
        </w:tc>
        <w:tc>
          <w:tcPr>
            <w:tcW w:w="1621" w:type="dxa"/>
            <w:gridSpan w:val="2"/>
            <w:tcBorders>
              <w:top w:val="dotted" w:sz="8" w:space="0" w:color="auto"/>
              <w:bottom w:val="dotted" w:sz="8" w:space="0" w:color="auto"/>
              <w:right w:val="single" w:sz="4" w:space="0" w:color="4F81BD" w:themeColor="accent1"/>
            </w:tcBorders>
          </w:tcPr>
          <w:p w:rsidR="00C65A38" w:rsidRPr="00AF3FEB" w:rsidRDefault="00C65A38" w:rsidP="00D0088D">
            <w:pPr>
              <w:jc w:val="cente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|____|</w:t>
            </w:r>
          </w:p>
        </w:tc>
      </w:tr>
      <w:tr w:rsidR="00D70DAC" w:rsidRPr="00AF3FEB" w:rsidTr="001B175B">
        <w:trPr>
          <w:trHeight w:hRule="exact" w:val="288"/>
        </w:trPr>
        <w:tc>
          <w:tcPr>
            <w:tcW w:w="81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C65A38" w:rsidRPr="00AF3FEB" w:rsidRDefault="00C65A38" w:rsidP="00FD1EC2">
            <w:pP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20.5.3</w:t>
            </w:r>
          </w:p>
        </w:tc>
        <w:tc>
          <w:tcPr>
            <w:tcW w:w="7593" w:type="dxa"/>
            <w:gridSpan w:val="3"/>
            <w:tcBorders>
              <w:top w:val="dotted" w:sz="8" w:space="0" w:color="auto"/>
              <w:left w:val="single" w:sz="4" w:space="0" w:color="4F81BD" w:themeColor="accent1"/>
              <w:bottom w:val="dotted" w:sz="8" w:space="0" w:color="auto"/>
            </w:tcBorders>
          </w:tcPr>
          <w:p w:rsidR="00C65A38" w:rsidRPr="00AF3FEB" w:rsidRDefault="00C65A38" w:rsidP="00A40273">
            <w:pP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Strain it through a cloth</w:t>
            </w:r>
          </w:p>
        </w:tc>
        <w:tc>
          <w:tcPr>
            <w:tcW w:w="1621" w:type="dxa"/>
            <w:gridSpan w:val="2"/>
            <w:tcBorders>
              <w:top w:val="dotted" w:sz="8" w:space="0" w:color="auto"/>
              <w:bottom w:val="dotted" w:sz="8" w:space="0" w:color="auto"/>
              <w:right w:val="single" w:sz="4" w:space="0" w:color="4F81BD" w:themeColor="accent1"/>
            </w:tcBorders>
          </w:tcPr>
          <w:p w:rsidR="00C65A38" w:rsidRPr="00AF3FEB" w:rsidRDefault="00C65A38" w:rsidP="00D0088D">
            <w:pPr>
              <w:jc w:val="cente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|____|</w:t>
            </w:r>
          </w:p>
        </w:tc>
      </w:tr>
      <w:tr w:rsidR="00D70DAC" w:rsidRPr="00AF3FEB" w:rsidTr="001B175B">
        <w:trPr>
          <w:trHeight w:hRule="exact" w:val="288"/>
        </w:trPr>
        <w:tc>
          <w:tcPr>
            <w:tcW w:w="81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C65A38" w:rsidRPr="00AF3FEB" w:rsidRDefault="00C65A38" w:rsidP="00FD1EC2">
            <w:pP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20.5.4</w:t>
            </w:r>
          </w:p>
        </w:tc>
        <w:tc>
          <w:tcPr>
            <w:tcW w:w="7593" w:type="dxa"/>
            <w:gridSpan w:val="3"/>
            <w:tcBorders>
              <w:top w:val="dotted" w:sz="8" w:space="0" w:color="auto"/>
              <w:left w:val="single" w:sz="4" w:space="0" w:color="4F81BD" w:themeColor="accent1"/>
              <w:bottom w:val="dotted" w:sz="8" w:space="0" w:color="auto"/>
            </w:tcBorders>
          </w:tcPr>
          <w:p w:rsidR="00C65A38" w:rsidRPr="00AF3FEB" w:rsidRDefault="00C65A38" w:rsidP="00A40273">
            <w:pP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Use a water filter (ceramic, sand, composite, etc.)</w:t>
            </w:r>
          </w:p>
        </w:tc>
        <w:tc>
          <w:tcPr>
            <w:tcW w:w="1621" w:type="dxa"/>
            <w:gridSpan w:val="2"/>
            <w:tcBorders>
              <w:top w:val="dotted" w:sz="8" w:space="0" w:color="auto"/>
              <w:bottom w:val="dotted" w:sz="8" w:space="0" w:color="auto"/>
              <w:right w:val="single" w:sz="4" w:space="0" w:color="4F81BD" w:themeColor="accent1"/>
            </w:tcBorders>
          </w:tcPr>
          <w:p w:rsidR="00C65A38" w:rsidRPr="00AF3FEB" w:rsidRDefault="00C65A38" w:rsidP="00D0088D">
            <w:pPr>
              <w:jc w:val="cente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|____|</w:t>
            </w:r>
          </w:p>
        </w:tc>
      </w:tr>
      <w:tr w:rsidR="00D70DAC" w:rsidRPr="00AF3FEB" w:rsidTr="001B175B">
        <w:trPr>
          <w:trHeight w:hRule="exact" w:val="288"/>
        </w:trPr>
        <w:tc>
          <w:tcPr>
            <w:tcW w:w="81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C65A38" w:rsidRPr="00AF3FEB" w:rsidRDefault="00C65A38" w:rsidP="00FD1EC2">
            <w:pP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20.5.5</w:t>
            </w:r>
          </w:p>
        </w:tc>
        <w:tc>
          <w:tcPr>
            <w:tcW w:w="7593" w:type="dxa"/>
            <w:gridSpan w:val="3"/>
            <w:tcBorders>
              <w:top w:val="dotted" w:sz="8" w:space="0" w:color="auto"/>
              <w:left w:val="single" w:sz="4" w:space="0" w:color="4F81BD" w:themeColor="accent1"/>
              <w:bottom w:val="dotted" w:sz="8" w:space="0" w:color="auto"/>
            </w:tcBorders>
          </w:tcPr>
          <w:p w:rsidR="00C65A38" w:rsidRPr="00AF3FEB" w:rsidRDefault="00C65A38" w:rsidP="00A40273">
            <w:pP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Solar disinfection</w:t>
            </w:r>
          </w:p>
        </w:tc>
        <w:tc>
          <w:tcPr>
            <w:tcW w:w="1621" w:type="dxa"/>
            <w:gridSpan w:val="2"/>
            <w:tcBorders>
              <w:top w:val="dotted" w:sz="8" w:space="0" w:color="auto"/>
              <w:bottom w:val="dotted" w:sz="8" w:space="0" w:color="auto"/>
              <w:right w:val="single" w:sz="4" w:space="0" w:color="4F81BD" w:themeColor="accent1"/>
            </w:tcBorders>
          </w:tcPr>
          <w:p w:rsidR="00C65A38" w:rsidRPr="00AF3FEB" w:rsidRDefault="00C65A38" w:rsidP="00D0088D">
            <w:pPr>
              <w:jc w:val="cente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|____|</w:t>
            </w:r>
          </w:p>
        </w:tc>
      </w:tr>
      <w:tr w:rsidR="00D70DAC" w:rsidRPr="00AF3FEB" w:rsidTr="001B175B">
        <w:trPr>
          <w:trHeight w:hRule="exact" w:val="288"/>
        </w:trPr>
        <w:tc>
          <w:tcPr>
            <w:tcW w:w="81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C65A38" w:rsidRPr="00AF3FEB" w:rsidRDefault="00C65A38" w:rsidP="00FD1EC2">
            <w:pP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20.5.6</w:t>
            </w:r>
          </w:p>
        </w:tc>
        <w:tc>
          <w:tcPr>
            <w:tcW w:w="7593" w:type="dxa"/>
            <w:gridSpan w:val="3"/>
            <w:tcBorders>
              <w:top w:val="dotted" w:sz="8" w:space="0" w:color="auto"/>
              <w:left w:val="single" w:sz="4" w:space="0" w:color="4F81BD" w:themeColor="accent1"/>
              <w:bottom w:val="dotted" w:sz="8" w:space="0" w:color="auto"/>
            </w:tcBorders>
          </w:tcPr>
          <w:p w:rsidR="00C65A38" w:rsidRPr="00AF3FEB" w:rsidRDefault="00C65A38" w:rsidP="00A40273">
            <w:pP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Let it stand and settle</w:t>
            </w:r>
          </w:p>
        </w:tc>
        <w:tc>
          <w:tcPr>
            <w:tcW w:w="1621" w:type="dxa"/>
            <w:gridSpan w:val="2"/>
            <w:tcBorders>
              <w:top w:val="dotted" w:sz="8" w:space="0" w:color="auto"/>
              <w:bottom w:val="dotted" w:sz="8" w:space="0" w:color="auto"/>
              <w:right w:val="single" w:sz="4" w:space="0" w:color="4F81BD" w:themeColor="accent1"/>
            </w:tcBorders>
          </w:tcPr>
          <w:p w:rsidR="00C65A38" w:rsidRPr="00AF3FEB" w:rsidRDefault="00C65A38" w:rsidP="00D0088D">
            <w:pPr>
              <w:jc w:val="cente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|____|</w:t>
            </w:r>
          </w:p>
        </w:tc>
      </w:tr>
      <w:tr w:rsidR="00D70DAC" w:rsidRPr="00AF3FEB" w:rsidTr="001B175B">
        <w:trPr>
          <w:trHeight w:hRule="exact" w:val="288"/>
        </w:trPr>
        <w:tc>
          <w:tcPr>
            <w:tcW w:w="81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C65A38" w:rsidRPr="00AF3FEB" w:rsidRDefault="00C65A38" w:rsidP="00FD1EC2">
            <w:pP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20.5.7</w:t>
            </w:r>
          </w:p>
        </w:tc>
        <w:tc>
          <w:tcPr>
            <w:tcW w:w="7593" w:type="dxa"/>
            <w:gridSpan w:val="3"/>
            <w:tcBorders>
              <w:top w:val="dotted" w:sz="8" w:space="0" w:color="auto"/>
              <w:left w:val="single" w:sz="4" w:space="0" w:color="4F81BD" w:themeColor="accent1"/>
              <w:bottom w:val="single" w:sz="4" w:space="0" w:color="4F81BD" w:themeColor="accent1"/>
            </w:tcBorders>
          </w:tcPr>
          <w:p w:rsidR="00C65A38" w:rsidRPr="00AF3FEB" w:rsidRDefault="00C65A38" w:rsidP="00A40273">
            <w:pP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Others (specify) ---------------------------------------------</w:t>
            </w:r>
          </w:p>
        </w:tc>
        <w:tc>
          <w:tcPr>
            <w:tcW w:w="1621" w:type="dxa"/>
            <w:gridSpan w:val="2"/>
            <w:tcBorders>
              <w:top w:val="dotted" w:sz="8" w:space="0" w:color="auto"/>
              <w:bottom w:val="single" w:sz="4" w:space="0" w:color="4F81BD" w:themeColor="accent1"/>
              <w:right w:val="single" w:sz="4" w:space="0" w:color="4F81BD" w:themeColor="accent1"/>
            </w:tcBorders>
          </w:tcPr>
          <w:p w:rsidR="00C65A38" w:rsidRPr="00AF3FEB" w:rsidRDefault="00C65A38" w:rsidP="00D0088D">
            <w:pPr>
              <w:jc w:val="cente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|____|</w:t>
            </w:r>
          </w:p>
        </w:tc>
      </w:tr>
      <w:tr w:rsidR="00D70DAC" w:rsidRPr="00AF3FEB" w:rsidTr="001B175B">
        <w:trPr>
          <w:trHeight w:val="208"/>
        </w:trPr>
        <w:tc>
          <w:tcPr>
            <w:tcW w:w="817" w:type="dxa"/>
            <w:vMerge w:val="restart"/>
            <w:tcBorders>
              <w:top w:val="single" w:sz="4" w:space="0" w:color="4F81BD" w:themeColor="accent1"/>
              <w:left w:val="single" w:sz="4" w:space="0" w:color="4F81BD" w:themeColor="accent1"/>
              <w:right w:val="single" w:sz="4" w:space="0" w:color="4F81BD" w:themeColor="accent1"/>
            </w:tcBorders>
          </w:tcPr>
          <w:p w:rsidR="00CB4DA7" w:rsidRPr="00AF3FEB" w:rsidRDefault="00CB4DA7" w:rsidP="00FD1EC2">
            <w:pP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20.6</w:t>
            </w:r>
          </w:p>
        </w:tc>
        <w:tc>
          <w:tcPr>
            <w:tcW w:w="7593" w:type="dxa"/>
            <w:gridSpan w:val="3"/>
            <w:tcBorders>
              <w:top w:val="single" w:sz="4" w:space="0" w:color="4F81BD" w:themeColor="accent1"/>
              <w:left w:val="single" w:sz="4" w:space="0" w:color="4F81BD" w:themeColor="accent1"/>
              <w:bottom w:val="dotted" w:sz="8" w:space="0" w:color="auto"/>
            </w:tcBorders>
          </w:tcPr>
          <w:p w:rsidR="00CB4DA7" w:rsidRPr="00AF3FEB" w:rsidRDefault="00CB4DA7" w:rsidP="00A40273">
            <w:pP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What kind of toilet facility do members of your household usually use?</w:t>
            </w:r>
          </w:p>
        </w:tc>
        <w:tc>
          <w:tcPr>
            <w:tcW w:w="1621" w:type="dxa"/>
            <w:gridSpan w:val="2"/>
            <w:tcBorders>
              <w:top w:val="single" w:sz="4" w:space="0" w:color="4F81BD" w:themeColor="accent1"/>
              <w:bottom w:val="dotted" w:sz="8" w:space="0" w:color="auto"/>
              <w:right w:val="single" w:sz="4" w:space="0" w:color="4F81BD" w:themeColor="accent1"/>
            </w:tcBorders>
          </w:tcPr>
          <w:p w:rsidR="00CB4DA7" w:rsidRPr="00AF3FEB" w:rsidRDefault="00CB4DA7" w:rsidP="00D0088D">
            <w:pPr>
              <w:jc w:val="center"/>
              <w:rPr>
                <w:rFonts w:ascii="Arial" w:eastAsia="Arial Unicode MS" w:hAnsi="Arial" w:cs="Arial"/>
                <w:color w:val="17365D" w:themeColor="text2" w:themeShade="BF"/>
                <w:sz w:val="20"/>
                <w:szCs w:val="20"/>
              </w:rPr>
            </w:pPr>
          </w:p>
        </w:tc>
      </w:tr>
      <w:tr w:rsidR="00D70DAC" w:rsidRPr="00AF3FEB" w:rsidTr="001B175B">
        <w:trPr>
          <w:trHeight w:val="208"/>
        </w:trPr>
        <w:tc>
          <w:tcPr>
            <w:tcW w:w="817" w:type="dxa"/>
            <w:vMerge/>
            <w:tcBorders>
              <w:left w:val="single" w:sz="4" w:space="0" w:color="4F81BD" w:themeColor="accent1"/>
              <w:bottom w:val="single" w:sz="4" w:space="0" w:color="4F81BD" w:themeColor="accent1"/>
              <w:right w:val="single" w:sz="4" w:space="0" w:color="4F81BD" w:themeColor="accent1"/>
            </w:tcBorders>
          </w:tcPr>
          <w:p w:rsidR="00CB4DA7" w:rsidRPr="00AF3FEB" w:rsidRDefault="00CB4DA7" w:rsidP="00FD1EC2">
            <w:pPr>
              <w:rPr>
                <w:rFonts w:ascii="Arial" w:eastAsia="Arial Unicode MS" w:hAnsi="Arial" w:cs="Arial"/>
                <w:color w:val="17365D" w:themeColor="text2" w:themeShade="BF"/>
                <w:sz w:val="20"/>
                <w:szCs w:val="20"/>
              </w:rPr>
            </w:pPr>
          </w:p>
        </w:tc>
        <w:tc>
          <w:tcPr>
            <w:tcW w:w="8080" w:type="dxa"/>
            <w:gridSpan w:val="4"/>
            <w:tcBorders>
              <w:top w:val="dotted" w:sz="8" w:space="0" w:color="auto"/>
              <w:left w:val="single" w:sz="4" w:space="0" w:color="4F81BD" w:themeColor="accent1"/>
              <w:bottom w:val="single" w:sz="4" w:space="0" w:color="4F81BD" w:themeColor="accent1"/>
            </w:tcBorders>
          </w:tcPr>
          <w:p w:rsidR="00CB4DA7" w:rsidRPr="00AF3FEB" w:rsidRDefault="00CB4DA7" w:rsidP="0077250B">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Flush or Pour Flush Toilet</w:t>
            </w:r>
          </w:p>
          <w:p w:rsidR="00CB4DA7" w:rsidRPr="00AF3FEB" w:rsidRDefault="00D70DAC" w:rsidP="0077250B">
            <w:pPr>
              <w:rPr>
                <w:rFonts w:ascii="Arial" w:eastAsia="Times New Roman" w:hAnsi="Arial" w:cs="Arial"/>
                <w:color w:val="17365D" w:themeColor="text2" w:themeShade="BF"/>
                <w:sz w:val="20"/>
                <w:szCs w:val="20"/>
                <w:lang w:val="en-GB" w:eastAsia="en-GB" w:bidi="th-TH"/>
              </w:rPr>
            </w:pPr>
            <w:r w:rsidRPr="00AF3FEB">
              <w:rPr>
                <w:rFonts w:ascii="Arial" w:eastAsia="Times New Roman" w:hAnsi="Arial" w:cs="Arial"/>
                <w:color w:val="17365D" w:themeColor="text2" w:themeShade="BF"/>
                <w:sz w:val="20"/>
                <w:szCs w:val="20"/>
                <w:lang w:val="en-GB" w:eastAsia="en-GB" w:bidi="th-TH"/>
              </w:rPr>
              <w:t xml:space="preserve">   </w:t>
            </w:r>
            <w:r w:rsidR="00317B37" w:rsidRPr="00AF3FEB">
              <w:rPr>
                <w:rFonts w:ascii="Arial" w:eastAsia="Times New Roman" w:hAnsi="Arial" w:cs="Arial"/>
                <w:color w:val="17365D" w:themeColor="text2" w:themeShade="BF"/>
                <w:sz w:val="20"/>
                <w:szCs w:val="20"/>
                <w:lang w:val="en-GB" w:eastAsia="en-GB" w:bidi="th-TH"/>
              </w:rPr>
              <w:t xml:space="preserve"> </w:t>
            </w:r>
            <w:r w:rsidR="00CB4DA7" w:rsidRPr="00AF3FEB">
              <w:rPr>
                <w:rFonts w:ascii="Arial" w:eastAsia="Times New Roman" w:hAnsi="Arial" w:cs="Arial"/>
                <w:color w:val="17365D" w:themeColor="text2" w:themeShade="BF"/>
                <w:sz w:val="20"/>
                <w:szCs w:val="20"/>
                <w:lang w:val="en-GB" w:eastAsia="en-GB" w:bidi="th-TH"/>
              </w:rPr>
              <w:t>Flush to piped sewer system</w:t>
            </w:r>
            <w:r w:rsidR="00CB4DA7" w:rsidRPr="00AF3FEB">
              <w:rPr>
                <w:rFonts w:ascii="Arial" w:eastAsia="Times New Roman" w:hAnsi="Arial" w:cs="Arial"/>
                <w:color w:val="17365D" w:themeColor="text2" w:themeShade="BF"/>
                <w:sz w:val="20"/>
                <w:szCs w:val="20"/>
                <w:lang w:val="en-GB" w:eastAsia="en-GB" w:bidi="th-TH"/>
              </w:rPr>
              <w:tab/>
            </w:r>
            <w:r w:rsidR="00CB4DA7" w:rsidRPr="00AF3FEB">
              <w:rPr>
                <w:rFonts w:ascii="Arial" w:eastAsia="Times New Roman" w:hAnsi="Arial" w:cs="Arial"/>
                <w:color w:val="17365D" w:themeColor="text2" w:themeShade="BF"/>
                <w:sz w:val="20"/>
                <w:szCs w:val="20"/>
                <w:lang w:val="en-GB" w:eastAsia="en-GB" w:bidi="th-TH"/>
              </w:rPr>
              <w:tab/>
            </w:r>
            <w:r w:rsidR="00CB4DA7" w:rsidRPr="00AF3FEB">
              <w:rPr>
                <w:rFonts w:ascii="Arial" w:eastAsia="Times New Roman" w:hAnsi="Arial" w:cs="Arial"/>
                <w:color w:val="17365D" w:themeColor="text2" w:themeShade="BF"/>
                <w:sz w:val="20"/>
                <w:szCs w:val="20"/>
                <w:lang w:val="en-GB" w:eastAsia="en-GB" w:bidi="th-TH"/>
              </w:rPr>
              <w:tab/>
            </w:r>
            <w:r w:rsidR="00CB4DA7" w:rsidRPr="00AF3FEB">
              <w:rPr>
                <w:rFonts w:ascii="Arial" w:hAnsi="Arial" w:cs="Arial"/>
                <w:color w:val="17365D" w:themeColor="text2" w:themeShade="BF"/>
                <w:sz w:val="20"/>
                <w:szCs w:val="20"/>
              </w:rPr>
              <w:t>11</w:t>
            </w:r>
          </w:p>
          <w:p w:rsidR="00CB4DA7" w:rsidRPr="00AF3FEB" w:rsidRDefault="00D70DAC" w:rsidP="0077250B">
            <w:pPr>
              <w:rPr>
                <w:rFonts w:ascii="Arial" w:eastAsia="Times New Roman" w:hAnsi="Arial" w:cs="Arial"/>
                <w:color w:val="17365D" w:themeColor="text2" w:themeShade="BF"/>
                <w:sz w:val="20"/>
                <w:szCs w:val="20"/>
                <w:lang w:val="en-GB" w:eastAsia="en-GB" w:bidi="th-TH"/>
              </w:rPr>
            </w:pPr>
            <w:r w:rsidRPr="00AF3FEB">
              <w:rPr>
                <w:rFonts w:ascii="Arial" w:eastAsia="Times New Roman" w:hAnsi="Arial" w:cs="Arial"/>
                <w:color w:val="17365D" w:themeColor="text2" w:themeShade="BF"/>
                <w:sz w:val="20"/>
                <w:szCs w:val="20"/>
                <w:lang w:val="en-GB" w:eastAsia="en-GB" w:bidi="th-TH"/>
              </w:rPr>
              <w:t xml:space="preserve">   </w:t>
            </w:r>
            <w:r w:rsidR="00317B37" w:rsidRPr="00AF3FEB">
              <w:rPr>
                <w:rFonts w:ascii="Arial" w:eastAsia="Times New Roman" w:hAnsi="Arial" w:cs="Arial"/>
                <w:color w:val="17365D" w:themeColor="text2" w:themeShade="BF"/>
                <w:sz w:val="20"/>
                <w:szCs w:val="20"/>
                <w:lang w:val="en-GB" w:eastAsia="en-GB" w:bidi="th-TH"/>
              </w:rPr>
              <w:t xml:space="preserve"> </w:t>
            </w:r>
            <w:r w:rsidR="00CB4DA7" w:rsidRPr="00AF3FEB">
              <w:rPr>
                <w:rFonts w:ascii="Arial" w:eastAsia="Times New Roman" w:hAnsi="Arial" w:cs="Arial"/>
                <w:color w:val="17365D" w:themeColor="text2" w:themeShade="BF"/>
                <w:sz w:val="20"/>
                <w:szCs w:val="20"/>
                <w:lang w:val="en-GB" w:eastAsia="en-GB" w:bidi="th-TH"/>
              </w:rPr>
              <w:t>Flush to septic tank</w:t>
            </w:r>
            <w:r w:rsidR="00CB4DA7" w:rsidRPr="00AF3FEB">
              <w:rPr>
                <w:rFonts w:ascii="Arial" w:eastAsia="Times New Roman" w:hAnsi="Arial" w:cs="Arial"/>
                <w:color w:val="17365D" w:themeColor="text2" w:themeShade="BF"/>
                <w:sz w:val="20"/>
                <w:szCs w:val="20"/>
                <w:lang w:val="en-GB" w:eastAsia="en-GB" w:bidi="th-TH"/>
              </w:rPr>
              <w:tab/>
            </w:r>
            <w:r w:rsidR="00CB4DA7" w:rsidRPr="00AF3FEB">
              <w:rPr>
                <w:rFonts w:ascii="Arial" w:eastAsia="Times New Roman" w:hAnsi="Arial" w:cs="Arial"/>
                <w:color w:val="17365D" w:themeColor="text2" w:themeShade="BF"/>
                <w:sz w:val="20"/>
                <w:szCs w:val="20"/>
                <w:lang w:val="en-GB" w:eastAsia="en-GB" w:bidi="th-TH"/>
              </w:rPr>
              <w:tab/>
            </w:r>
            <w:r w:rsidR="00CB4DA7" w:rsidRPr="00AF3FEB">
              <w:rPr>
                <w:rFonts w:ascii="Arial" w:eastAsia="Times New Roman" w:hAnsi="Arial" w:cs="Arial"/>
                <w:color w:val="17365D" w:themeColor="text2" w:themeShade="BF"/>
                <w:sz w:val="20"/>
                <w:szCs w:val="20"/>
                <w:lang w:val="en-GB" w:eastAsia="en-GB" w:bidi="th-TH"/>
              </w:rPr>
              <w:tab/>
            </w:r>
            <w:r w:rsidR="00CB4DA7" w:rsidRPr="00AF3FEB">
              <w:rPr>
                <w:rFonts w:ascii="Arial" w:eastAsia="Times New Roman" w:hAnsi="Arial" w:cs="Arial"/>
                <w:color w:val="17365D" w:themeColor="text2" w:themeShade="BF"/>
                <w:sz w:val="20"/>
                <w:szCs w:val="20"/>
                <w:lang w:val="en-GB" w:eastAsia="en-GB" w:bidi="th-TH"/>
              </w:rPr>
              <w:tab/>
            </w:r>
            <w:r w:rsidR="00CB4DA7" w:rsidRPr="00AF3FEB">
              <w:rPr>
                <w:rFonts w:ascii="Arial" w:hAnsi="Arial" w:cs="Arial"/>
                <w:color w:val="17365D" w:themeColor="text2" w:themeShade="BF"/>
                <w:sz w:val="20"/>
                <w:szCs w:val="20"/>
              </w:rPr>
              <w:t>12</w:t>
            </w:r>
          </w:p>
          <w:p w:rsidR="00CB4DA7" w:rsidRPr="00AF3FEB" w:rsidRDefault="00D70DAC" w:rsidP="0077250B">
            <w:pPr>
              <w:rPr>
                <w:rFonts w:ascii="Arial" w:hAnsi="Arial" w:cs="Arial"/>
                <w:color w:val="17365D" w:themeColor="text2" w:themeShade="BF"/>
                <w:sz w:val="20"/>
                <w:szCs w:val="20"/>
              </w:rPr>
            </w:pPr>
            <w:r w:rsidRPr="00AF3FEB">
              <w:rPr>
                <w:rFonts w:ascii="Arial" w:eastAsia="Times New Roman" w:hAnsi="Arial" w:cs="Arial"/>
                <w:color w:val="17365D" w:themeColor="text2" w:themeShade="BF"/>
                <w:sz w:val="20"/>
                <w:szCs w:val="20"/>
                <w:lang w:val="en-GB" w:eastAsia="en-GB" w:bidi="th-TH"/>
              </w:rPr>
              <w:lastRenderedPageBreak/>
              <w:t xml:space="preserve">  </w:t>
            </w:r>
            <w:r w:rsidR="00317B37" w:rsidRPr="00AF3FEB">
              <w:rPr>
                <w:rFonts w:ascii="Arial" w:eastAsia="Times New Roman" w:hAnsi="Arial" w:cs="Arial"/>
                <w:color w:val="17365D" w:themeColor="text2" w:themeShade="BF"/>
                <w:sz w:val="20"/>
                <w:szCs w:val="20"/>
                <w:lang w:val="en-GB" w:eastAsia="en-GB" w:bidi="th-TH"/>
              </w:rPr>
              <w:t xml:space="preserve"> </w:t>
            </w:r>
            <w:r w:rsidRPr="00AF3FEB">
              <w:rPr>
                <w:rFonts w:ascii="Arial" w:eastAsia="Times New Roman" w:hAnsi="Arial" w:cs="Arial"/>
                <w:color w:val="17365D" w:themeColor="text2" w:themeShade="BF"/>
                <w:sz w:val="20"/>
                <w:szCs w:val="20"/>
                <w:lang w:val="en-GB" w:eastAsia="en-GB" w:bidi="th-TH"/>
              </w:rPr>
              <w:t xml:space="preserve"> </w:t>
            </w:r>
            <w:r w:rsidR="00CB4DA7" w:rsidRPr="00AF3FEB">
              <w:rPr>
                <w:rFonts w:ascii="Arial" w:eastAsia="Times New Roman" w:hAnsi="Arial" w:cs="Arial"/>
                <w:color w:val="17365D" w:themeColor="text2" w:themeShade="BF"/>
                <w:sz w:val="20"/>
                <w:szCs w:val="20"/>
                <w:lang w:val="en-GB" w:eastAsia="en-GB" w:bidi="th-TH"/>
              </w:rPr>
              <w:t>Flush to pit latrine</w:t>
            </w:r>
            <w:r w:rsidR="00CB4DA7" w:rsidRPr="00AF3FEB">
              <w:rPr>
                <w:rFonts w:ascii="Arial" w:eastAsia="Times New Roman" w:hAnsi="Arial" w:cs="Arial"/>
                <w:color w:val="17365D" w:themeColor="text2" w:themeShade="BF"/>
                <w:sz w:val="20"/>
                <w:szCs w:val="20"/>
                <w:lang w:val="en-GB" w:eastAsia="en-GB" w:bidi="th-TH"/>
              </w:rPr>
              <w:tab/>
            </w:r>
            <w:r w:rsidR="00CB4DA7" w:rsidRPr="00AF3FEB">
              <w:rPr>
                <w:rFonts w:ascii="Arial" w:eastAsia="Times New Roman" w:hAnsi="Arial" w:cs="Arial"/>
                <w:color w:val="17365D" w:themeColor="text2" w:themeShade="BF"/>
                <w:sz w:val="20"/>
                <w:szCs w:val="20"/>
                <w:lang w:val="en-GB" w:eastAsia="en-GB" w:bidi="th-TH"/>
              </w:rPr>
              <w:tab/>
            </w:r>
            <w:r w:rsidR="00CB4DA7" w:rsidRPr="00AF3FEB">
              <w:rPr>
                <w:rFonts w:ascii="Arial" w:eastAsia="Times New Roman" w:hAnsi="Arial" w:cs="Arial"/>
                <w:color w:val="17365D" w:themeColor="text2" w:themeShade="BF"/>
                <w:sz w:val="20"/>
                <w:szCs w:val="20"/>
                <w:lang w:val="en-GB" w:eastAsia="en-GB" w:bidi="th-TH"/>
              </w:rPr>
              <w:tab/>
            </w:r>
            <w:r w:rsidR="00CB4DA7" w:rsidRPr="00AF3FEB">
              <w:rPr>
                <w:rFonts w:ascii="Arial" w:hAnsi="Arial" w:cs="Arial"/>
                <w:color w:val="17365D" w:themeColor="text2" w:themeShade="BF"/>
                <w:sz w:val="20"/>
                <w:szCs w:val="20"/>
              </w:rPr>
              <w:tab/>
              <w:t>13</w:t>
            </w:r>
          </w:p>
          <w:p w:rsidR="00CB4DA7" w:rsidRPr="00AF3FEB" w:rsidRDefault="00D70DAC" w:rsidP="0077250B">
            <w:pPr>
              <w:rPr>
                <w:rFonts w:ascii="Arial" w:hAnsi="Arial" w:cs="Arial"/>
                <w:color w:val="17365D" w:themeColor="text2" w:themeShade="BF"/>
                <w:sz w:val="20"/>
                <w:szCs w:val="20"/>
              </w:rPr>
            </w:pPr>
            <w:r w:rsidRPr="00AF3FEB">
              <w:rPr>
                <w:rFonts w:ascii="Arial" w:eastAsia="Times New Roman" w:hAnsi="Arial" w:cs="Arial"/>
                <w:color w:val="17365D" w:themeColor="text2" w:themeShade="BF"/>
                <w:sz w:val="20"/>
                <w:szCs w:val="20"/>
                <w:lang w:eastAsia="en-GB" w:bidi="th-TH"/>
              </w:rPr>
              <w:t xml:space="preserve">   </w:t>
            </w:r>
            <w:r w:rsidR="00317B37" w:rsidRPr="00AF3FEB">
              <w:rPr>
                <w:rFonts w:ascii="Arial" w:eastAsia="Times New Roman" w:hAnsi="Arial" w:cs="Arial"/>
                <w:color w:val="17365D" w:themeColor="text2" w:themeShade="BF"/>
                <w:sz w:val="20"/>
                <w:szCs w:val="20"/>
                <w:lang w:eastAsia="en-GB" w:bidi="th-TH"/>
              </w:rPr>
              <w:t xml:space="preserve"> </w:t>
            </w:r>
            <w:r w:rsidR="00CB4DA7" w:rsidRPr="00AF3FEB">
              <w:rPr>
                <w:rFonts w:ascii="Arial" w:eastAsia="Times New Roman" w:hAnsi="Arial" w:cs="Arial"/>
                <w:color w:val="17365D" w:themeColor="text2" w:themeShade="BF"/>
                <w:sz w:val="20"/>
                <w:szCs w:val="20"/>
                <w:lang w:val="en-GB" w:eastAsia="en-GB" w:bidi="th-TH"/>
              </w:rPr>
              <w:t>Flush to somewhere else</w:t>
            </w:r>
            <w:r w:rsidR="00CB4DA7" w:rsidRPr="00AF3FEB">
              <w:rPr>
                <w:rFonts w:ascii="Arial" w:eastAsia="Times New Roman" w:hAnsi="Arial" w:cs="Arial"/>
                <w:color w:val="17365D" w:themeColor="text2" w:themeShade="BF"/>
                <w:sz w:val="20"/>
                <w:szCs w:val="20"/>
                <w:lang w:val="en-GB" w:eastAsia="en-GB" w:bidi="th-TH"/>
              </w:rPr>
              <w:tab/>
            </w:r>
            <w:r w:rsidR="00CB4DA7" w:rsidRPr="00AF3FEB">
              <w:rPr>
                <w:rFonts w:ascii="Arial" w:eastAsia="Times New Roman" w:hAnsi="Arial" w:cs="Arial"/>
                <w:color w:val="17365D" w:themeColor="text2" w:themeShade="BF"/>
                <w:sz w:val="20"/>
                <w:szCs w:val="20"/>
                <w:lang w:val="en-GB" w:eastAsia="en-GB" w:bidi="th-TH"/>
              </w:rPr>
              <w:tab/>
            </w:r>
            <w:r w:rsidR="00CB4DA7" w:rsidRPr="00AF3FEB">
              <w:rPr>
                <w:rFonts w:ascii="Arial" w:eastAsia="Times New Roman" w:hAnsi="Arial" w:cs="Arial"/>
                <w:color w:val="17365D" w:themeColor="text2" w:themeShade="BF"/>
                <w:sz w:val="20"/>
                <w:szCs w:val="20"/>
                <w:lang w:val="en-GB" w:eastAsia="en-GB" w:bidi="th-TH"/>
              </w:rPr>
              <w:tab/>
            </w:r>
            <w:r w:rsidR="00CB4DA7" w:rsidRPr="00AF3FEB">
              <w:rPr>
                <w:rFonts w:ascii="Arial" w:hAnsi="Arial" w:cs="Arial"/>
                <w:color w:val="17365D" w:themeColor="text2" w:themeShade="BF"/>
                <w:sz w:val="20"/>
                <w:szCs w:val="20"/>
              </w:rPr>
              <w:t>14</w:t>
            </w:r>
          </w:p>
          <w:p w:rsidR="00CB4DA7" w:rsidRPr="00AF3FEB" w:rsidRDefault="00D70DAC" w:rsidP="0077250B">
            <w:pPr>
              <w:rPr>
                <w:rFonts w:ascii="Arial" w:hAnsi="Arial" w:cs="Arial"/>
                <w:color w:val="17365D" w:themeColor="text2" w:themeShade="BF"/>
                <w:sz w:val="20"/>
                <w:szCs w:val="20"/>
              </w:rPr>
            </w:pPr>
            <w:r w:rsidRPr="00AF3FEB">
              <w:rPr>
                <w:rFonts w:ascii="Arial" w:eastAsia="Times New Roman" w:hAnsi="Arial" w:cs="Arial"/>
                <w:color w:val="17365D" w:themeColor="text2" w:themeShade="BF"/>
                <w:sz w:val="20"/>
                <w:szCs w:val="20"/>
                <w:lang w:val="en-GB" w:eastAsia="en-GB" w:bidi="th-TH"/>
              </w:rPr>
              <w:t xml:space="preserve">   </w:t>
            </w:r>
            <w:r w:rsidR="00317B37" w:rsidRPr="00AF3FEB">
              <w:rPr>
                <w:rFonts w:ascii="Arial" w:eastAsia="Times New Roman" w:hAnsi="Arial" w:cs="Arial"/>
                <w:color w:val="17365D" w:themeColor="text2" w:themeShade="BF"/>
                <w:sz w:val="20"/>
                <w:szCs w:val="20"/>
                <w:lang w:val="en-GB" w:eastAsia="en-GB" w:bidi="th-TH"/>
              </w:rPr>
              <w:t xml:space="preserve"> </w:t>
            </w:r>
            <w:r w:rsidR="00CB4DA7" w:rsidRPr="00AF3FEB">
              <w:rPr>
                <w:rFonts w:ascii="Arial" w:eastAsia="Times New Roman" w:hAnsi="Arial" w:cs="Arial"/>
                <w:color w:val="17365D" w:themeColor="text2" w:themeShade="BF"/>
                <w:sz w:val="20"/>
                <w:szCs w:val="20"/>
                <w:lang w:val="en-GB" w:eastAsia="en-GB" w:bidi="th-TH"/>
              </w:rPr>
              <w:t>Flush, don't know where</w:t>
            </w:r>
            <w:r w:rsidR="00CB4DA7" w:rsidRPr="00AF3FEB">
              <w:rPr>
                <w:rFonts w:ascii="Arial" w:eastAsia="Times New Roman" w:hAnsi="Arial" w:cs="Arial"/>
                <w:color w:val="17365D" w:themeColor="text2" w:themeShade="BF"/>
                <w:sz w:val="20"/>
                <w:szCs w:val="20"/>
                <w:lang w:val="en-GB" w:eastAsia="en-GB" w:bidi="th-TH"/>
              </w:rPr>
              <w:tab/>
            </w:r>
            <w:r w:rsidR="00CB4DA7" w:rsidRPr="00AF3FEB">
              <w:rPr>
                <w:rFonts w:ascii="Arial" w:eastAsia="Times New Roman" w:hAnsi="Arial" w:cs="Arial"/>
                <w:color w:val="17365D" w:themeColor="text2" w:themeShade="BF"/>
                <w:sz w:val="20"/>
                <w:szCs w:val="20"/>
                <w:lang w:val="en-GB" w:eastAsia="en-GB" w:bidi="th-TH"/>
              </w:rPr>
              <w:tab/>
            </w:r>
            <w:r w:rsidR="00CB4DA7" w:rsidRPr="00AF3FEB">
              <w:rPr>
                <w:rFonts w:ascii="Arial" w:eastAsia="Times New Roman" w:hAnsi="Arial" w:cs="Arial"/>
                <w:color w:val="17365D" w:themeColor="text2" w:themeShade="BF"/>
                <w:sz w:val="20"/>
                <w:szCs w:val="20"/>
                <w:lang w:val="en-GB" w:eastAsia="en-GB" w:bidi="th-TH"/>
              </w:rPr>
              <w:tab/>
            </w:r>
            <w:r w:rsidR="00CB4DA7" w:rsidRPr="00AF3FEB">
              <w:rPr>
                <w:rFonts w:ascii="Arial" w:hAnsi="Arial" w:cs="Arial"/>
                <w:color w:val="17365D" w:themeColor="text2" w:themeShade="BF"/>
                <w:sz w:val="20"/>
                <w:szCs w:val="20"/>
              </w:rPr>
              <w:t>15</w:t>
            </w:r>
          </w:p>
          <w:p w:rsidR="00CB4DA7" w:rsidRPr="00AF3FEB" w:rsidRDefault="00CB4DA7" w:rsidP="0077250B">
            <w:pPr>
              <w:rPr>
                <w:rFonts w:ascii="Arial" w:hAnsi="Arial" w:cs="Arial"/>
                <w:color w:val="17365D" w:themeColor="text2" w:themeShade="BF"/>
                <w:sz w:val="20"/>
                <w:szCs w:val="20"/>
              </w:rPr>
            </w:pPr>
            <w:r w:rsidRPr="00AF3FEB">
              <w:rPr>
                <w:rFonts w:ascii="Arial" w:hAnsi="Arial" w:cs="Arial"/>
                <w:color w:val="17365D" w:themeColor="text2" w:themeShade="BF"/>
                <w:sz w:val="20"/>
                <w:szCs w:val="20"/>
              </w:rPr>
              <w:t>Pit Latrine</w:t>
            </w:r>
          </w:p>
          <w:p w:rsidR="00CB4DA7" w:rsidRPr="00AF3FEB" w:rsidRDefault="00D70DAC" w:rsidP="0077250B">
            <w:pPr>
              <w:rPr>
                <w:rFonts w:ascii="Arial" w:hAnsi="Arial" w:cs="Arial"/>
                <w:color w:val="17365D" w:themeColor="text2" w:themeShade="BF"/>
                <w:sz w:val="20"/>
                <w:szCs w:val="20"/>
                <w:lang w:val="en-GB"/>
              </w:rPr>
            </w:pPr>
            <w:r w:rsidRPr="00AF3FEB">
              <w:rPr>
                <w:rFonts w:ascii="Arial" w:eastAsia="Times New Roman" w:hAnsi="Arial" w:cs="Arial"/>
                <w:color w:val="17365D" w:themeColor="text2" w:themeShade="BF"/>
                <w:sz w:val="20"/>
                <w:szCs w:val="20"/>
                <w:lang w:val="en-GB" w:eastAsia="en-GB" w:bidi="th-TH"/>
              </w:rPr>
              <w:t xml:space="preserve">   </w:t>
            </w:r>
            <w:r w:rsidR="00317B37" w:rsidRPr="00AF3FEB">
              <w:rPr>
                <w:rFonts w:ascii="Arial" w:eastAsia="Times New Roman" w:hAnsi="Arial" w:cs="Arial"/>
                <w:color w:val="17365D" w:themeColor="text2" w:themeShade="BF"/>
                <w:sz w:val="20"/>
                <w:szCs w:val="20"/>
                <w:lang w:val="en-GB" w:eastAsia="en-GB" w:bidi="th-TH"/>
              </w:rPr>
              <w:t xml:space="preserve"> </w:t>
            </w:r>
            <w:r w:rsidR="00CB4DA7" w:rsidRPr="00AF3FEB">
              <w:rPr>
                <w:rFonts w:ascii="Arial" w:eastAsia="Times New Roman" w:hAnsi="Arial" w:cs="Arial"/>
                <w:color w:val="17365D" w:themeColor="text2" w:themeShade="BF"/>
                <w:sz w:val="20"/>
                <w:szCs w:val="20"/>
                <w:lang w:val="en-GB" w:eastAsia="en-GB" w:bidi="th-TH"/>
              </w:rPr>
              <w:t>Ventilated Improved Pit Latrine</w:t>
            </w:r>
            <w:r w:rsidR="00CB4DA7" w:rsidRPr="00AF3FEB">
              <w:rPr>
                <w:rFonts w:ascii="Arial" w:eastAsia="Times New Roman" w:hAnsi="Arial" w:cs="Arial"/>
                <w:color w:val="17365D" w:themeColor="text2" w:themeShade="BF"/>
                <w:sz w:val="20"/>
                <w:szCs w:val="20"/>
                <w:lang w:val="en-GB" w:eastAsia="en-GB" w:bidi="th-TH"/>
              </w:rPr>
              <w:tab/>
            </w:r>
            <w:r w:rsidR="00CB4DA7" w:rsidRPr="00AF3FEB">
              <w:rPr>
                <w:rFonts w:ascii="Arial" w:eastAsia="Times New Roman" w:hAnsi="Arial" w:cs="Arial"/>
                <w:color w:val="17365D" w:themeColor="text2" w:themeShade="BF"/>
                <w:sz w:val="20"/>
                <w:szCs w:val="20"/>
                <w:lang w:val="en-GB" w:eastAsia="en-GB" w:bidi="th-TH"/>
              </w:rPr>
              <w:tab/>
            </w:r>
            <w:r w:rsidR="00CB4DA7" w:rsidRPr="00AF3FEB">
              <w:rPr>
                <w:rFonts w:ascii="Arial" w:hAnsi="Arial" w:cs="Arial"/>
                <w:color w:val="17365D" w:themeColor="text2" w:themeShade="BF"/>
                <w:sz w:val="20"/>
                <w:szCs w:val="20"/>
              </w:rPr>
              <w:t>21</w:t>
            </w:r>
          </w:p>
          <w:p w:rsidR="00CB4DA7" w:rsidRPr="00AF3FEB" w:rsidRDefault="00D70DAC" w:rsidP="0077250B">
            <w:pPr>
              <w:rPr>
                <w:rFonts w:ascii="Arial" w:hAnsi="Arial" w:cs="Arial"/>
                <w:color w:val="17365D" w:themeColor="text2" w:themeShade="BF"/>
                <w:sz w:val="20"/>
                <w:szCs w:val="20"/>
              </w:rPr>
            </w:pPr>
            <w:r w:rsidRPr="00AF3FEB">
              <w:rPr>
                <w:rFonts w:ascii="Arial" w:eastAsia="Times New Roman" w:hAnsi="Arial" w:cs="Arial"/>
                <w:color w:val="17365D" w:themeColor="text2" w:themeShade="BF"/>
                <w:sz w:val="20"/>
                <w:szCs w:val="20"/>
                <w:lang w:val="en-GB" w:eastAsia="en-GB" w:bidi="th-TH"/>
              </w:rPr>
              <w:t xml:space="preserve">   </w:t>
            </w:r>
            <w:r w:rsidR="00317B37" w:rsidRPr="00AF3FEB">
              <w:rPr>
                <w:rFonts w:ascii="Arial" w:eastAsia="Times New Roman" w:hAnsi="Arial" w:cs="Arial"/>
                <w:color w:val="17365D" w:themeColor="text2" w:themeShade="BF"/>
                <w:sz w:val="20"/>
                <w:szCs w:val="20"/>
                <w:lang w:val="en-GB" w:eastAsia="en-GB" w:bidi="th-TH"/>
              </w:rPr>
              <w:t xml:space="preserve"> </w:t>
            </w:r>
            <w:r w:rsidR="00CB4DA7" w:rsidRPr="00AF3FEB">
              <w:rPr>
                <w:rFonts w:ascii="Arial" w:eastAsia="Times New Roman" w:hAnsi="Arial" w:cs="Arial"/>
                <w:color w:val="17365D" w:themeColor="text2" w:themeShade="BF"/>
                <w:sz w:val="20"/>
                <w:szCs w:val="20"/>
                <w:lang w:val="en-GB" w:eastAsia="en-GB" w:bidi="th-TH"/>
              </w:rPr>
              <w:t>Pit Latrine With Slab</w:t>
            </w:r>
            <w:r w:rsidR="00CB4DA7" w:rsidRPr="00AF3FEB">
              <w:rPr>
                <w:rFonts w:ascii="Arial" w:eastAsia="Times New Roman" w:hAnsi="Arial" w:cs="Arial"/>
                <w:color w:val="17365D" w:themeColor="text2" w:themeShade="BF"/>
                <w:sz w:val="20"/>
                <w:szCs w:val="20"/>
                <w:lang w:val="en-GB" w:eastAsia="en-GB" w:bidi="th-TH"/>
              </w:rPr>
              <w:tab/>
            </w:r>
            <w:r w:rsidR="00CB4DA7" w:rsidRPr="00AF3FEB">
              <w:rPr>
                <w:rFonts w:ascii="Arial" w:eastAsia="Times New Roman" w:hAnsi="Arial" w:cs="Arial"/>
                <w:color w:val="17365D" w:themeColor="text2" w:themeShade="BF"/>
                <w:sz w:val="20"/>
                <w:szCs w:val="20"/>
                <w:lang w:val="en-GB" w:eastAsia="en-GB" w:bidi="th-TH"/>
              </w:rPr>
              <w:tab/>
            </w:r>
            <w:r w:rsidR="00CB4DA7" w:rsidRPr="00AF3FEB">
              <w:rPr>
                <w:rFonts w:ascii="Arial" w:eastAsia="Times New Roman" w:hAnsi="Arial" w:cs="Arial"/>
                <w:color w:val="17365D" w:themeColor="text2" w:themeShade="BF"/>
                <w:sz w:val="20"/>
                <w:szCs w:val="20"/>
                <w:lang w:val="en-GB" w:eastAsia="en-GB" w:bidi="th-TH"/>
              </w:rPr>
              <w:tab/>
            </w:r>
            <w:r w:rsidRPr="00AF3FEB">
              <w:rPr>
                <w:rFonts w:ascii="Arial" w:eastAsia="Times New Roman" w:hAnsi="Arial" w:cs="Arial"/>
                <w:color w:val="17365D" w:themeColor="text2" w:themeShade="BF"/>
                <w:sz w:val="20"/>
                <w:szCs w:val="20"/>
                <w:lang w:val="en-GB" w:eastAsia="en-GB" w:bidi="th-TH"/>
              </w:rPr>
              <w:t xml:space="preserve">             </w:t>
            </w:r>
            <w:r w:rsidR="00CB4DA7" w:rsidRPr="00AF3FEB">
              <w:rPr>
                <w:rFonts w:ascii="Arial" w:hAnsi="Arial" w:cs="Arial"/>
                <w:color w:val="17365D" w:themeColor="text2" w:themeShade="BF"/>
                <w:sz w:val="20"/>
                <w:szCs w:val="20"/>
              </w:rPr>
              <w:t>22</w:t>
            </w:r>
          </w:p>
          <w:p w:rsidR="00CB4DA7" w:rsidRPr="00AF3FEB" w:rsidRDefault="00D70DAC" w:rsidP="0077250B">
            <w:pPr>
              <w:rPr>
                <w:rFonts w:ascii="Arial" w:hAnsi="Arial" w:cs="Arial"/>
                <w:color w:val="17365D" w:themeColor="text2" w:themeShade="BF"/>
                <w:sz w:val="20"/>
                <w:szCs w:val="20"/>
                <w:lang w:val="en-GB"/>
              </w:rPr>
            </w:pPr>
            <w:r w:rsidRPr="00AF3FEB">
              <w:rPr>
                <w:rFonts w:ascii="Arial" w:eastAsia="Times New Roman" w:hAnsi="Arial" w:cs="Arial"/>
                <w:color w:val="17365D" w:themeColor="text2" w:themeShade="BF"/>
                <w:sz w:val="20"/>
                <w:szCs w:val="20"/>
                <w:lang w:eastAsia="en-GB" w:bidi="th-TH"/>
              </w:rPr>
              <w:t xml:space="preserve">   </w:t>
            </w:r>
            <w:r w:rsidR="00317B37" w:rsidRPr="00AF3FEB">
              <w:rPr>
                <w:rFonts w:ascii="Arial" w:eastAsia="Times New Roman" w:hAnsi="Arial" w:cs="Arial"/>
                <w:color w:val="17365D" w:themeColor="text2" w:themeShade="BF"/>
                <w:sz w:val="20"/>
                <w:szCs w:val="20"/>
                <w:lang w:eastAsia="en-GB" w:bidi="th-TH"/>
              </w:rPr>
              <w:t xml:space="preserve"> </w:t>
            </w:r>
            <w:r w:rsidR="00CB4DA7" w:rsidRPr="00AF3FEB">
              <w:rPr>
                <w:rFonts w:ascii="Arial" w:eastAsia="Times New Roman" w:hAnsi="Arial" w:cs="Arial"/>
                <w:color w:val="17365D" w:themeColor="text2" w:themeShade="BF"/>
                <w:sz w:val="20"/>
                <w:szCs w:val="20"/>
                <w:lang w:val="en-GB" w:eastAsia="en-GB" w:bidi="th-TH"/>
              </w:rPr>
              <w:t>Pit Latrine Without Slab/Open Pit</w:t>
            </w:r>
            <w:r w:rsidR="00CB4DA7" w:rsidRPr="00AF3FEB">
              <w:rPr>
                <w:rFonts w:ascii="Arial" w:eastAsia="Times New Roman" w:hAnsi="Arial" w:cs="Arial"/>
                <w:color w:val="17365D" w:themeColor="text2" w:themeShade="BF"/>
                <w:sz w:val="20"/>
                <w:szCs w:val="20"/>
                <w:lang w:val="en-GB" w:eastAsia="en-GB" w:bidi="th-TH"/>
              </w:rPr>
              <w:tab/>
            </w:r>
            <w:r w:rsidR="00CB4DA7" w:rsidRPr="00AF3FEB">
              <w:rPr>
                <w:rFonts w:ascii="Arial" w:eastAsia="Times New Roman" w:hAnsi="Arial" w:cs="Arial"/>
                <w:color w:val="17365D" w:themeColor="text2" w:themeShade="BF"/>
                <w:sz w:val="20"/>
                <w:szCs w:val="20"/>
                <w:lang w:val="en-GB" w:eastAsia="en-GB" w:bidi="th-TH"/>
              </w:rPr>
              <w:tab/>
            </w:r>
            <w:r w:rsidR="00CB4DA7" w:rsidRPr="00AF3FEB">
              <w:rPr>
                <w:rFonts w:ascii="Arial" w:hAnsi="Arial" w:cs="Arial"/>
                <w:color w:val="17365D" w:themeColor="text2" w:themeShade="BF"/>
                <w:sz w:val="20"/>
                <w:szCs w:val="20"/>
                <w:lang w:val="en-GB"/>
              </w:rPr>
              <w:t>23</w:t>
            </w:r>
          </w:p>
          <w:p w:rsidR="00CB4DA7" w:rsidRPr="00AF3FEB" w:rsidRDefault="00CB4DA7" w:rsidP="0077250B">
            <w:pPr>
              <w:rPr>
                <w:rFonts w:ascii="Arial" w:hAnsi="Arial" w:cs="Arial"/>
                <w:color w:val="17365D" w:themeColor="text2" w:themeShade="BF"/>
                <w:sz w:val="20"/>
                <w:szCs w:val="20"/>
                <w:lang w:val="en-GB"/>
              </w:rPr>
            </w:pPr>
            <w:r w:rsidRPr="00AF3FEB">
              <w:rPr>
                <w:rFonts w:ascii="Arial" w:hAnsi="Arial" w:cs="Arial"/>
                <w:color w:val="17365D" w:themeColor="text2" w:themeShade="BF"/>
                <w:sz w:val="20"/>
                <w:szCs w:val="20"/>
              </w:rPr>
              <w:t>Bucket Toilet</w:t>
            </w:r>
            <w:r w:rsidRPr="00AF3FEB">
              <w:rPr>
                <w:rFonts w:ascii="Arial" w:eastAsia="Times New Roman" w:hAnsi="Arial" w:cs="Arial"/>
                <w:color w:val="17365D" w:themeColor="text2" w:themeShade="BF"/>
                <w:sz w:val="20"/>
                <w:szCs w:val="20"/>
                <w:lang w:val="en-GB" w:eastAsia="en-GB" w:bidi="th-TH"/>
              </w:rPr>
              <w:tab/>
            </w:r>
            <w:r w:rsidRPr="00AF3FEB">
              <w:rPr>
                <w:rFonts w:ascii="Arial" w:eastAsia="Times New Roman" w:hAnsi="Arial" w:cs="Arial"/>
                <w:color w:val="17365D" w:themeColor="text2" w:themeShade="BF"/>
                <w:sz w:val="20"/>
                <w:szCs w:val="20"/>
                <w:lang w:val="en-GB" w:eastAsia="en-GB" w:bidi="th-TH"/>
              </w:rPr>
              <w:tab/>
            </w:r>
            <w:r w:rsidRPr="00AF3FEB">
              <w:rPr>
                <w:rFonts w:ascii="Arial" w:eastAsia="Times New Roman" w:hAnsi="Arial" w:cs="Arial"/>
                <w:color w:val="17365D" w:themeColor="text2" w:themeShade="BF"/>
                <w:sz w:val="20"/>
                <w:szCs w:val="20"/>
                <w:lang w:val="en-GB" w:eastAsia="en-GB" w:bidi="th-TH"/>
              </w:rPr>
              <w:tab/>
            </w:r>
            <w:r w:rsidRPr="00AF3FEB">
              <w:rPr>
                <w:rFonts w:ascii="Arial" w:hAnsi="Arial" w:cs="Arial"/>
                <w:color w:val="17365D" w:themeColor="text2" w:themeShade="BF"/>
                <w:sz w:val="20"/>
                <w:szCs w:val="20"/>
                <w:lang w:val="en-GB"/>
              </w:rPr>
              <w:tab/>
            </w:r>
            <w:r w:rsidR="00D70DAC" w:rsidRPr="00AF3FEB">
              <w:rPr>
                <w:rFonts w:ascii="Arial" w:hAnsi="Arial" w:cs="Arial"/>
                <w:color w:val="17365D" w:themeColor="text2" w:themeShade="BF"/>
                <w:sz w:val="20"/>
                <w:szCs w:val="20"/>
                <w:lang w:val="en-GB"/>
              </w:rPr>
              <w:t xml:space="preserve">             </w:t>
            </w:r>
            <w:r w:rsidRPr="00AF3FEB">
              <w:rPr>
                <w:rFonts w:ascii="Arial" w:hAnsi="Arial" w:cs="Arial"/>
                <w:color w:val="17365D" w:themeColor="text2" w:themeShade="BF"/>
                <w:sz w:val="20"/>
                <w:szCs w:val="20"/>
                <w:lang w:val="en-GB"/>
              </w:rPr>
              <w:t>41</w:t>
            </w:r>
          </w:p>
          <w:p w:rsidR="00CB4DA7" w:rsidRPr="00AF3FEB" w:rsidRDefault="00CB4DA7" w:rsidP="0077250B">
            <w:pPr>
              <w:rPr>
                <w:rFonts w:ascii="Arial" w:hAnsi="Arial" w:cs="Arial"/>
                <w:color w:val="17365D" w:themeColor="text2" w:themeShade="BF"/>
                <w:sz w:val="20"/>
                <w:szCs w:val="20"/>
                <w:lang w:val="en-GB"/>
              </w:rPr>
            </w:pPr>
            <w:r w:rsidRPr="00AF3FEB">
              <w:rPr>
                <w:rFonts w:ascii="Arial" w:hAnsi="Arial" w:cs="Arial"/>
                <w:color w:val="17365D" w:themeColor="text2" w:themeShade="BF"/>
                <w:sz w:val="20"/>
                <w:szCs w:val="20"/>
              </w:rPr>
              <w:t>No Facility/Bush/Field</w:t>
            </w:r>
            <w:r w:rsidRPr="00AF3FEB">
              <w:rPr>
                <w:rFonts w:ascii="Arial" w:eastAsia="Times New Roman" w:hAnsi="Arial" w:cs="Arial"/>
                <w:color w:val="17365D" w:themeColor="text2" w:themeShade="BF"/>
                <w:sz w:val="20"/>
                <w:szCs w:val="20"/>
                <w:lang w:val="en-GB" w:eastAsia="en-GB" w:bidi="th-TH"/>
              </w:rPr>
              <w:tab/>
            </w:r>
            <w:r w:rsidRPr="00AF3FEB">
              <w:rPr>
                <w:rFonts w:ascii="Arial" w:eastAsia="Times New Roman" w:hAnsi="Arial" w:cs="Arial"/>
                <w:color w:val="17365D" w:themeColor="text2" w:themeShade="BF"/>
                <w:sz w:val="20"/>
                <w:szCs w:val="20"/>
                <w:lang w:val="en-GB" w:eastAsia="en-GB" w:bidi="th-TH"/>
              </w:rPr>
              <w:tab/>
            </w:r>
            <w:r w:rsidRPr="00AF3FEB">
              <w:rPr>
                <w:rFonts w:ascii="Arial" w:eastAsia="Times New Roman" w:hAnsi="Arial" w:cs="Arial"/>
                <w:color w:val="17365D" w:themeColor="text2" w:themeShade="BF"/>
                <w:sz w:val="20"/>
                <w:szCs w:val="20"/>
                <w:lang w:val="en-GB" w:eastAsia="en-GB" w:bidi="th-TH"/>
              </w:rPr>
              <w:tab/>
            </w:r>
            <w:r w:rsidR="00D70DAC" w:rsidRPr="00AF3FEB">
              <w:rPr>
                <w:rFonts w:ascii="Arial" w:eastAsia="Times New Roman" w:hAnsi="Arial" w:cs="Arial"/>
                <w:color w:val="17365D" w:themeColor="text2" w:themeShade="BF"/>
                <w:sz w:val="20"/>
                <w:szCs w:val="20"/>
                <w:lang w:val="en-GB" w:eastAsia="en-GB" w:bidi="th-TH"/>
              </w:rPr>
              <w:t xml:space="preserve">             </w:t>
            </w:r>
            <w:r w:rsidRPr="00AF3FEB">
              <w:rPr>
                <w:rFonts w:ascii="Arial" w:hAnsi="Arial" w:cs="Arial"/>
                <w:color w:val="17365D" w:themeColor="text2" w:themeShade="BF"/>
                <w:sz w:val="20"/>
                <w:szCs w:val="20"/>
                <w:lang w:val="en-GB"/>
              </w:rPr>
              <w:t>61</w:t>
            </w:r>
          </w:p>
          <w:p w:rsidR="00CB4DA7" w:rsidRPr="00AF3FEB" w:rsidRDefault="00CB4DA7" w:rsidP="0077250B">
            <w:pPr>
              <w:rPr>
                <w:rFonts w:ascii="Arial" w:hAnsi="Arial" w:cs="Arial"/>
                <w:color w:val="17365D" w:themeColor="text2" w:themeShade="BF"/>
                <w:sz w:val="20"/>
                <w:szCs w:val="20"/>
                <w:lang w:val="en-GB"/>
              </w:rPr>
            </w:pPr>
            <w:r w:rsidRPr="00AF3FEB">
              <w:rPr>
                <w:rFonts w:ascii="Arial" w:hAnsi="Arial" w:cs="Arial"/>
                <w:color w:val="17365D" w:themeColor="text2" w:themeShade="BF"/>
                <w:sz w:val="20"/>
                <w:szCs w:val="20"/>
              </w:rPr>
              <w:t>Hanging Latrine (Pile)</w:t>
            </w:r>
            <w:r w:rsidRPr="00AF3FEB">
              <w:rPr>
                <w:rFonts w:ascii="Arial" w:eastAsia="Times New Roman" w:hAnsi="Arial" w:cs="Arial"/>
                <w:color w:val="17365D" w:themeColor="text2" w:themeShade="BF"/>
                <w:sz w:val="20"/>
                <w:szCs w:val="20"/>
                <w:lang w:val="en-GB" w:eastAsia="en-GB" w:bidi="th-TH"/>
              </w:rPr>
              <w:t xml:space="preserve"> </w:t>
            </w:r>
            <w:r w:rsidRPr="00AF3FEB">
              <w:rPr>
                <w:rFonts w:ascii="Arial" w:eastAsia="Times New Roman" w:hAnsi="Arial" w:cs="Arial"/>
                <w:color w:val="17365D" w:themeColor="text2" w:themeShade="BF"/>
                <w:sz w:val="20"/>
                <w:szCs w:val="20"/>
                <w:lang w:val="en-GB" w:eastAsia="en-GB" w:bidi="th-TH"/>
              </w:rPr>
              <w:tab/>
            </w:r>
            <w:r w:rsidRPr="00AF3FEB">
              <w:rPr>
                <w:rFonts w:ascii="Arial" w:eastAsia="Times New Roman" w:hAnsi="Arial" w:cs="Arial"/>
                <w:color w:val="17365D" w:themeColor="text2" w:themeShade="BF"/>
                <w:sz w:val="20"/>
                <w:szCs w:val="20"/>
                <w:lang w:val="en-GB" w:eastAsia="en-GB" w:bidi="th-TH"/>
              </w:rPr>
              <w:tab/>
            </w:r>
            <w:r w:rsidRPr="00AF3FEB">
              <w:rPr>
                <w:rFonts w:ascii="Arial" w:eastAsia="Times New Roman" w:hAnsi="Arial" w:cs="Arial"/>
                <w:color w:val="17365D" w:themeColor="text2" w:themeShade="BF"/>
                <w:sz w:val="20"/>
                <w:szCs w:val="20"/>
                <w:lang w:val="en-GB" w:eastAsia="en-GB" w:bidi="th-TH"/>
              </w:rPr>
              <w:tab/>
            </w:r>
            <w:r w:rsidR="00D70DAC" w:rsidRPr="00AF3FEB">
              <w:rPr>
                <w:rFonts w:ascii="Arial" w:eastAsia="Times New Roman" w:hAnsi="Arial" w:cs="Arial"/>
                <w:color w:val="17365D" w:themeColor="text2" w:themeShade="BF"/>
                <w:sz w:val="20"/>
                <w:szCs w:val="20"/>
                <w:lang w:val="en-GB" w:eastAsia="en-GB" w:bidi="th-TH"/>
              </w:rPr>
              <w:t xml:space="preserve">             </w:t>
            </w:r>
            <w:r w:rsidRPr="00AF3FEB">
              <w:rPr>
                <w:rFonts w:ascii="Arial" w:hAnsi="Arial" w:cs="Arial"/>
                <w:color w:val="17365D" w:themeColor="text2" w:themeShade="BF"/>
                <w:sz w:val="20"/>
                <w:szCs w:val="20"/>
                <w:lang w:val="en-GB"/>
              </w:rPr>
              <w:t>71</w:t>
            </w:r>
          </w:p>
          <w:p w:rsidR="00CB4DA7" w:rsidRPr="00AF3FEB" w:rsidRDefault="00CB4DA7" w:rsidP="00A40273">
            <w:pPr>
              <w:rPr>
                <w:rFonts w:ascii="Arial" w:eastAsia="Arial Unicode MS" w:hAnsi="Arial" w:cs="Arial"/>
                <w:color w:val="17365D" w:themeColor="text2" w:themeShade="BF"/>
                <w:sz w:val="20"/>
                <w:szCs w:val="20"/>
              </w:rPr>
            </w:pPr>
            <w:r w:rsidRPr="00AF3FEB">
              <w:rPr>
                <w:rFonts w:ascii="Arial" w:eastAsia="Times New Roman" w:hAnsi="Arial" w:cs="Arial"/>
                <w:color w:val="17365D" w:themeColor="text2" w:themeShade="BF"/>
                <w:sz w:val="20"/>
                <w:szCs w:val="20"/>
                <w:lang w:val="en-GB" w:eastAsia="en-GB" w:bidi="th-TH"/>
              </w:rPr>
              <w:t>Other</w:t>
            </w:r>
            <w:r w:rsidRPr="00AF3FEB">
              <w:rPr>
                <w:rFonts w:ascii="Arial" w:eastAsia="Times New Roman" w:hAnsi="Arial" w:cs="Arial"/>
                <w:color w:val="17365D" w:themeColor="text2" w:themeShade="BF"/>
                <w:sz w:val="20"/>
                <w:szCs w:val="20"/>
                <w:lang w:val="en-GB" w:eastAsia="en-GB" w:bidi="th-TH"/>
              </w:rPr>
              <w:tab/>
            </w:r>
            <w:r w:rsidRPr="00AF3FEB">
              <w:rPr>
                <w:rFonts w:ascii="Arial" w:eastAsia="Times New Roman" w:hAnsi="Arial" w:cs="Arial"/>
                <w:color w:val="17365D" w:themeColor="text2" w:themeShade="BF"/>
                <w:sz w:val="20"/>
                <w:szCs w:val="20"/>
                <w:lang w:val="en-GB" w:eastAsia="en-GB" w:bidi="th-TH"/>
              </w:rPr>
              <w:tab/>
            </w:r>
            <w:r w:rsidRPr="00AF3FEB">
              <w:rPr>
                <w:rFonts w:ascii="Arial" w:eastAsia="Times New Roman" w:hAnsi="Arial" w:cs="Arial"/>
                <w:color w:val="17365D" w:themeColor="text2" w:themeShade="BF"/>
                <w:sz w:val="20"/>
                <w:szCs w:val="20"/>
                <w:lang w:val="en-GB" w:eastAsia="en-GB" w:bidi="th-TH"/>
              </w:rPr>
              <w:tab/>
            </w:r>
            <w:r w:rsidRPr="00AF3FEB">
              <w:rPr>
                <w:rFonts w:ascii="Arial" w:eastAsia="Arial Unicode MS" w:hAnsi="Arial" w:cs="Arial"/>
                <w:color w:val="17365D" w:themeColor="text2" w:themeShade="BF"/>
                <w:sz w:val="20"/>
                <w:szCs w:val="20"/>
              </w:rPr>
              <w:tab/>
            </w:r>
            <w:r w:rsidRPr="00AF3FEB">
              <w:rPr>
                <w:rFonts w:ascii="Arial" w:eastAsia="Arial Unicode MS" w:hAnsi="Arial" w:cs="Arial"/>
                <w:color w:val="17365D" w:themeColor="text2" w:themeShade="BF"/>
                <w:sz w:val="20"/>
                <w:szCs w:val="20"/>
              </w:rPr>
              <w:tab/>
            </w:r>
            <w:r w:rsidR="00D70DAC" w:rsidRPr="00AF3FEB">
              <w:rPr>
                <w:rFonts w:ascii="Arial" w:eastAsia="Arial Unicode MS" w:hAnsi="Arial" w:cs="Arial"/>
                <w:color w:val="17365D" w:themeColor="text2" w:themeShade="BF"/>
                <w:sz w:val="20"/>
                <w:szCs w:val="20"/>
              </w:rPr>
              <w:t xml:space="preserve">             </w:t>
            </w:r>
            <w:r w:rsidR="004B5210" w:rsidRPr="00AF3FEB">
              <w:rPr>
                <w:rFonts w:ascii="Arial" w:hAnsi="Arial" w:cs="Arial"/>
                <w:color w:val="17365D" w:themeColor="text2" w:themeShade="BF"/>
                <w:sz w:val="20"/>
                <w:szCs w:val="20"/>
                <w:lang w:val="en-GB"/>
              </w:rPr>
              <w:t>96</w:t>
            </w:r>
          </w:p>
        </w:tc>
        <w:tc>
          <w:tcPr>
            <w:tcW w:w="1134" w:type="dxa"/>
            <w:tcBorders>
              <w:top w:val="dotted" w:sz="8" w:space="0" w:color="auto"/>
              <w:left w:val="single" w:sz="4" w:space="0" w:color="4F81BD" w:themeColor="accent1"/>
              <w:bottom w:val="single" w:sz="2" w:space="0" w:color="4F81BD" w:themeColor="accent1"/>
              <w:right w:val="single" w:sz="4" w:space="0" w:color="4F81BD" w:themeColor="accent1"/>
            </w:tcBorders>
            <w:vAlign w:val="center"/>
          </w:tcPr>
          <w:p w:rsidR="00CB4DA7" w:rsidRPr="00AF3FEB" w:rsidRDefault="00CB4DA7" w:rsidP="00CB4DA7">
            <w:pPr>
              <w:jc w:val="cente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lastRenderedPageBreak/>
              <w:t>|____|</w:t>
            </w:r>
          </w:p>
        </w:tc>
      </w:tr>
    </w:tbl>
    <w:tbl>
      <w:tblPr>
        <w:tblStyle w:val="TableGrid"/>
        <w:tblW w:w="10036" w:type="dxa"/>
        <w:tblInd w:w="-5" w:type="dxa"/>
        <w:tblLayout w:type="fixed"/>
        <w:tblLook w:val="04A0" w:firstRow="1" w:lastRow="0" w:firstColumn="1" w:lastColumn="0" w:noHBand="0" w:noVBand="1"/>
      </w:tblPr>
      <w:tblGrid>
        <w:gridCol w:w="822"/>
        <w:gridCol w:w="5207"/>
        <w:gridCol w:w="572"/>
        <w:gridCol w:w="572"/>
        <w:gridCol w:w="571"/>
        <w:gridCol w:w="289"/>
        <w:gridCol w:w="282"/>
        <w:gridCol w:w="587"/>
        <w:gridCol w:w="1134"/>
      </w:tblGrid>
      <w:tr w:rsidR="00B1684E" w:rsidRPr="00AF3FEB" w:rsidTr="00FC5342">
        <w:trPr>
          <w:trHeight w:val="553"/>
        </w:trPr>
        <w:tc>
          <w:tcPr>
            <w:tcW w:w="822" w:type="dxa"/>
            <w:tcBorders>
              <w:top w:val="single" w:sz="2" w:space="0" w:color="4F81BD" w:themeColor="accent1"/>
              <w:left w:val="single" w:sz="2" w:space="0" w:color="4F81BD" w:themeColor="accent1"/>
              <w:right w:val="single" w:sz="2" w:space="0" w:color="4F81BD" w:themeColor="accent1"/>
            </w:tcBorders>
          </w:tcPr>
          <w:p w:rsidR="00FE4BD0" w:rsidRPr="00AF3FEB" w:rsidRDefault="00C163B3" w:rsidP="00FE4BD0">
            <w:pPr>
              <w:rPr>
                <w:rFonts w:ascii="Arial" w:hAnsi="Arial" w:cs="Arial"/>
                <w:bCs/>
                <w:color w:val="17365D" w:themeColor="text2" w:themeShade="BF"/>
                <w:sz w:val="20"/>
                <w:szCs w:val="20"/>
              </w:rPr>
            </w:pPr>
            <w:r w:rsidRPr="00AF3FEB">
              <w:rPr>
                <w:rFonts w:ascii="Arial" w:hAnsi="Arial" w:cs="Arial"/>
                <w:bCs/>
                <w:color w:val="17365D" w:themeColor="text2" w:themeShade="BF"/>
                <w:sz w:val="20"/>
                <w:szCs w:val="20"/>
              </w:rPr>
              <w:lastRenderedPageBreak/>
              <w:t>20.7</w:t>
            </w:r>
          </w:p>
        </w:tc>
        <w:tc>
          <w:tcPr>
            <w:tcW w:w="520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FE4BD0" w:rsidRPr="00AF3FEB" w:rsidRDefault="00FE4BD0" w:rsidP="00FE4BD0">
            <w:pPr>
              <w:rPr>
                <w:rFonts w:ascii="Arial" w:hAnsi="Arial" w:cs="Arial"/>
                <w:bCs/>
                <w:color w:val="17365D" w:themeColor="text2" w:themeShade="BF"/>
                <w:sz w:val="20"/>
                <w:szCs w:val="20"/>
              </w:rPr>
            </w:pPr>
            <w:r w:rsidRPr="00AF3FEB">
              <w:rPr>
                <w:rFonts w:ascii="Arial" w:hAnsi="Arial" w:cs="Arial"/>
                <w:bCs/>
                <w:color w:val="17365D" w:themeColor="text2" w:themeShade="BF"/>
                <w:sz w:val="20"/>
                <w:szCs w:val="20"/>
              </w:rPr>
              <w:t>Does your household share the toilet facility with other households?</w:t>
            </w:r>
          </w:p>
        </w:tc>
        <w:tc>
          <w:tcPr>
            <w:tcW w:w="2873" w:type="dxa"/>
            <w:gridSpan w:val="6"/>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FE4BD0" w:rsidRPr="00AF3FEB" w:rsidRDefault="00FE4BD0" w:rsidP="00FE4BD0">
            <w:pPr>
              <w:rPr>
                <w:rFonts w:ascii="Arial" w:hAnsi="Arial" w:cs="Arial"/>
                <w:bCs/>
                <w:color w:val="17365D" w:themeColor="text2" w:themeShade="BF"/>
                <w:sz w:val="20"/>
                <w:szCs w:val="20"/>
              </w:rPr>
            </w:pPr>
            <w:r w:rsidRPr="00AF3FEB">
              <w:rPr>
                <w:rFonts w:ascii="Arial" w:hAnsi="Arial" w:cs="Arial"/>
                <w:bCs/>
                <w:color w:val="17365D" w:themeColor="text2" w:themeShade="BF"/>
                <w:sz w:val="20"/>
                <w:szCs w:val="20"/>
              </w:rPr>
              <w:t xml:space="preserve">Yes </w:t>
            </w:r>
            <w:r w:rsidRPr="00AF3FEB">
              <w:rPr>
                <w:rFonts w:ascii="Arial" w:hAnsi="Arial" w:cs="Arial"/>
                <w:bCs/>
                <w:color w:val="17365D" w:themeColor="text2" w:themeShade="BF"/>
                <w:sz w:val="20"/>
                <w:szCs w:val="20"/>
              </w:rPr>
              <w:tab/>
              <w:t>1</w:t>
            </w:r>
          </w:p>
          <w:p w:rsidR="00FE4BD0" w:rsidRPr="00AF3FEB" w:rsidRDefault="00FE4BD0" w:rsidP="00FE4BD0">
            <w:pPr>
              <w:rPr>
                <w:rFonts w:ascii="Arial" w:hAnsi="Arial" w:cs="Arial"/>
                <w:bCs/>
                <w:color w:val="17365D" w:themeColor="text2" w:themeShade="BF"/>
                <w:sz w:val="20"/>
                <w:szCs w:val="20"/>
              </w:rPr>
            </w:pPr>
            <w:r w:rsidRPr="00AF3FEB">
              <w:rPr>
                <w:rFonts w:ascii="Arial" w:hAnsi="Arial" w:cs="Arial"/>
                <w:bCs/>
                <w:color w:val="17365D" w:themeColor="text2" w:themeShade="BF"/>
                <w:sz w:val="20"/>
                <w:szCs w:val="20"/>
              </w:rPr>
              <w:t>No</w:t>
            </w:r>
            <w:r w:rsidRPr="00AF3FEB">
              <w:rPr>
                <w:rFonts w:ascii="Arial" w:hAnsi="Arial" w:cs="Arial"/>
                <w:bCs/>
                <w:color w:val="17365D" w:themeColor="text2" w:themeShade="BF"/>
                <w:sz w:val="20"/>
                <w:szCs w:val="20"/>
              </w:rPr>
              <w:tab/>
              <w:t>2</w:t>
            </w:r>
            <w:r w:rsidR="00E128FC" w:rsidRPr="00AF3FEB">
              <w:rPr>
                <w:rFonts w:ascii="Arial" w:hAnsi="Arial" w:cs="Arial"/>
                <w:bCs/>
                <w:color w:val="17365D" w:themeColor="text2" w:themeShade="BF"/>
                <w:sz w:val="20"/>
                <w:szCs w:val="20"/>
              </w:rPr>
              <w:t xml:space="preserve">  </w:t>
            </w:r>
            <w:r w:rsidR="00E128FC" w:rsidRPr="00AF3FEB">
              <w:rPr>
                <w:rFonts w:ascii="Arial" w:hAnsi="Arial" w:cs="Arial"/>
                <w:color w:val="17365D" w:themeColor="text2" w:themeShade="BF"/>
                <w:sz w:val="20"/>
                <w:szCs w:val="20"/>
              </w:rPr>
              <w:sym w:font="Wingdings 3" w:char="F075"/>
            </w:r>
            <w:r w:rsidR="00E128FC" w:rsidRPr="00AF3FEB">
              <w:rPr>
                <w:rFonts w:ascii="Arial" w:hAnsi="Arial" w:cs="Arial"/>
                <w:color w:val="17365D" w:themeColor="text2" w:themeShade="BF"/>
                <w:sz w:val="20"/>
                <w:szCs w:val="20"/>
              </w:rPr>
              <w:t>20.9.1</w:t>
            </w:r>
          </w:p>
        </w:tc>
        <w:tc>
          <w:tcPr>
            <w:tcW w:w="113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FE4BD0" w:rsidRPr="00AF3FEB" w:rsidRDefault="00FE4BD0" w:rsidP="00FE4BD0">
            <w:pPr>
              <w:jc w:val="center"/>
              <w:rPr>
                <w:rFonts w:ascii="Arial" w:hAnsi="Arial" w:cs="Arial"/>
                <w:bCs/>
                <w:color w:val="17365D" w:themeColor="text2" w:themeShade="BF"/>
                <w:sz w:val="20"/>
                <w:szCs w:val="20"/>
              </w:rPr>
            </w:pPr>
            <w:r w:rsidRPr="00AF3FEB">
              <w:rPr>
                <w:rFonts w:ascii="Arial" w:eastAsia="Arial Unicode MS" w:hAnsi="Arial" w:cs="Arial"/>
                <w:color w:val="17365D" w:themeColor="text2" w:themeShade="BF"/>
                <w:sz w:val="20"/>
                <w:szCs w:val="20"/>
              </w:rPr>
              <w:t>|____|</w:t>
            </w:r>
          </w:p>
        </w:tc>
      </w:tr>
      <w:tr w:rsidR="00B1684E" w:rsidRPr="00AF3FEB" w:rsidTr="00FC5342">
        <w:trPr>
          <w:trHeight w:val="778"/>
        </w:trPr>
        <w:tc>
          <w:tcPr>
            <w:tcW w:w="822" w:type="dxa"/>
            <w:tcBorders>
              <w:left w:val="single" w:sz="2" w:space="0" w:color="4F81BD" w:themeColor="accent1"/>
              <w:bottom w:val="single" w:sz="2" w:space="0" w:color="4F81BD" w:themeColor="accent1"/>
              <w:right w:val="single" w:sz="2" w:space="0" w:color="4F81BD" w:themeColor="accent1"/>
            </w:tcBorders>
          </w:tcPr>
          <w:p w:rsidR="00FE4BD0" w:rsidRPr="00AF3FEB" w:rsidRDefault="00C163B3" w:rsidP="00FE4BD0">
            <w:pPr>
              <w:rPr>
                <w:rFonts w:ascii="Arial" w:hAnsi="Arial" w:cs="Arial"/>
                <w:bCs/>
                <w:color w:val="17365D" w:themeColor="text2" w:themeShade="BF"/>
                <w:sz w:val="20"/>
                <w:szCs w:val="20"/>
              </w:rPr>
            </w:pPr>
            <w:r w:rsidRPr="00AF3FEB">
              <w:rPr>
                <w:rFonts w:ascii="Arial" w:hAnsi="Arial" w:cs="Arial"/>
                <w:bCs/>
                <w:color w:val="17365D" w:themeColor="text2" w:themeShade="BF"/>
                <w:sz w:val="20"/>
                <w:szCs w:val="20"/>
              </w:rPr>
              <w:t>20.8</w:t>
            </w:r>
          </w:p>
        </w:tc>
        <w:tc>
          <w:tcPr>
            <w:tcW w:w="520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FE4BD0" w:rsidRPr="00AF3FEB" w:rsidRDefault="00FE4BD0" w:rsidP="00FE4BD0">
            <w:pPr>
              <w:rPr>
                <w:rFonts w:ascii="Arial" w:hAnsi="Arial" w:cs="Arial"/>
                <w:bCs/>
                <w:color w:val="17365D" w:themeColor="text2" w:themeShade="BF"/>
                <w:sz w:val="20"/>
                <w:szCs w:val="20"/>
              </w:rPr>
            </w:pPr>
            <w:r w:rsidRPr="00AF3FEB">
              <w:rPr>
                <w:rFonts w:ascii="Arial" w:hAnsi="Arial" w:cs="Arial"/>
                <w:bCs/>
                <w:color w:val="17365D" w:themeColor="text2" w:themeShade="BF"/>
                <w:sz w:val="20"/>
                <w:szCs w:val="20"/>
              </w:rPr>
              <w:t>How many households share that toilet facility?</w:t>
            </w:r>
          </w:p>
        </w:tc>
        <w:tc>
          <w:tcPr>
            <w:tcW w:w="2873" w:type="dxa"/>
            <w:gridSpan w:val="6"/>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FE4BD0" w:rsidRPr="00AF3FEB" w:rsidRDefault="009D5C86" w:rsidP="00FE4BD0">
            <w:pPr>
              <w:rPr>
                <w:rFonts w:ascii="Arial" w:hAnsi="Arial" w:cs="Arial"/>
                <w:bCs/>
                <w:color w:val="17365D" w:themeColor="text2" w:themeShade="BF"/>
                <w:sz w:val="20"/>
                <w:szCs w:val="20"/>
              </w:rPr>
            </w:pPr>
            <w:r w:rsidRPr="00AF3FEB">
              <w:rPr>
                <w:rFonts w:ascii="Arial" w:hAnsi="Arial" w:cs="Arial"/>
                <w:bCs/>
                <w:color w:val="17365D" w:themeColor="text2" w:themeShade="BF"/>
                <w:sz w:val="20"/>
                <w:szCs w:val="20"/>
              </w:rPr>
              <w:t xml:space="preserve">If less than 10 </w:t>
            </w:r>
            <w:r w:rsidRPr="00AF3FEB">
              <w:rPr>
                <w:rFonts w:ascii="Arial" w:hAnsi="Arial" w:cs="Arial"/>
                <w:bCs/>
                <w:color w:val="17365D" w:themeColor="text2" w:themeShade="BF"/>
                <w:sz w:val="20"/>
                <w:szCs w:val="20"/>
              </w:rPr>
              <w:tab/>
            </w:r>
            <w:r w:rsidRPr="00AF3FEB">
              <w:rPr>
                <w:rFonts w:ascii="Arial" w:hAnsi="Arial" w:cs="Arial"/>
                <w:bCs/>
                <w:color w:val="17365D" w:themeColor="text2" w:themeShade="BF"/>
                <w:sz w:val="20"/>
                <w:szCs w:val="20"/>
              </w:rPr>
              <w:tab/>
              <w:t xml:space="preserve">0 </w:t>
            </w:r>
          </w:p>
          <w:p w:rsidR="00FE4BD0" w:rsidRPr="00AF3FEB" w:rsidRDefault="00FE4BD0" w:rsidP="00FE4BD0">
            <w:pPr>
              <w:rPr>
                <w:rFonts w:ascii="Arial" w:hAnsi="Arial" w:cs="Arial"/>
                <w:bCs/>
                <w:color w:val="17365D" w:themeColor="text2" w:themeShade="BF"/>
                <w:sz w:val="20"/>
                <w:szCs w:val="20"/>
              </w:rPr>
            </w:pPr>
            <w:r w:rsidRPr="00AF3FEB">
              <w:rPr>
                <w:rFonts w:ascii="Arial" w:hAnsi="Arial" w:cs="Arial"/>
                <w:bCs/>
                <w:color w:val="17365D" w:themeColor="text2" w:themeShade="BF"/>
                <w:sz w:val="20"/>
                <w:szCs w:val="20"/>
              </w:rPr>
              <w:t>10 or more households</w:t>
            </w:r>
            <w:r w:rsidRPr="00AF3FEB">
              <w:rPr>
                <w:rFonts w:ascii="Arial" w:hAnsi="Arial" w:cs="Arial"/>
                <w:bCs/>
                <w:color w:val="17365D" w:themeColor="text2" w:themeShade="BF"/>
                <w:sz w:val="20"/>
                <w:szCs w:val="20"/>
              </w:rPr>
              <w:tab/>
              <w:t>95</w:t>
            </w:r>
          </w:p>
          <w:p w:rsidR="00FE4BD0" w:rsidRPr="00AF3FEB" w:rsidRDefault="00FE4BD0" w:rsidP="00FE4BD0">
            <w:pPr>
              <w:rPr>
                <w:rFonts w:ascii="Arial" w:hAnsi="Arial" w:cs="Arial"/>
                <w:bCs/>
                <w:color w:val="17365D" w:themeColor="text2" w:themeShade="BF"/>
                <w:sz w:val="20"/>
                <w:szCs w:val="20"/>
              </w:rPr>
            </w:pPr>
            <w:r w:rsidRPr="00AF3FEB">
              <w:rPr>
                <w:rFonts w:ascii="Arial" w:hAnsi="Arial" w:cs="Arial"/>
                <w:bCs/>
                <w:color w:val="17365D" w:themeColor="text2" w:themeShade="BF"/>
                <w:sz w:val="20"/>
                <w:szCs w:val="20"/>
              </w:rPr>
              <w:t>Don’t know</w:t>
            </w:r>
            <w:r w:rsidRPr="00AF3FEB">
              <w:rPr>
                <w:rFonts w:ascii="Arial" w:hAnsi="Arial" w:cs="Arial"/>
                <w:bCs/>
                <w:color w:val="17365D" w:themeColor="text2" w:themeShade="BF"/>
                <w:sz w:val="20"/>
                <w:szCs w:val="20"/>
              </w:rPr>
              <w:tab/>
            </w:r>
            <w:r w:rsidRPr="00AF3FEB">
              <w:rPr>
                <w:rFonts w:ascii="Arial" w:hAnsi="Arial" w:cs="Arial"/>
                <w:bCs/>
                <w:color w:val="17365D" w:themeColor="text2" w:themeShade="BF"/>
                <w:sz w:val="20"/>
                <w:szCs w:val="20"/>
              </w:rPr>
              <w:tab/>
              <w:t>98</w:t>
            </w:r>
          </w:p>
        </w:tc>
        <w:tc>
          <w:tcPr>
            <w:tcW w:w="113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FE4BD0" w:rsidRPr="00AF3FEB" w:rsidRDefault="001F7F95" w:rsidP="001F7F95">
            <w:pPr>
              <w:jc w:val="center"/>
              <w:rPr>
                <w:rFonts w:ascii="Arial" w:hAnsi="Arial" w:cs="Arial"/>
                <w:bCs/>
                <w:color w:val="17365D" w:themeColor="text2" w:themeShade="BF"/>
                <w:sz w:val="20"/>
                <w:szCs w:val="20"/>
              </w:rPr>
            </w:pPr>
            <w:r w:rsidRPr="00AF3FEB">
              <w:rPr>
                <w:rFonts w:ascii="Arial" w:eastAsia="Arial Unicode MS" w:hAnsi="Arial" w:cs="Arial"/>
                <w:color w:val="17365D" w:themeColor="text2" w:themeShade="BF"/>
                <w:sz w:val="20"/>
                <w:szCs w:val="20"/>
              </w:rPr>
              <w:t>|__ __|</w:t>
            </w:r>
          </w:p>
        </w:tc>
      </w:tr>
      <w:tr w:rsidR="00246E3A" w:rsidRPr="00AF3FEB" w:rsidTr="00FC5342">
        <w:tc>
          <w:tcPr>
            <w:tcW w:w="82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FE4BD0">
            <w:pPr>
              <w:rPr>
                <w:rFonts w:ascii="Arial" w:hAnsi="Arial" w:cs="Arial"/>
                <w:bCs/>
                <w:color w:val="17365D" w:themeColor="text2" w:themeShade="BF"/>
                <w:sz w:val="20"/>
                <w:szCs w:val="20"/>
              </w:rPr>
            </w:pPr>
          </w:p>
        </w:tc>
        <w:tc>
          <w:tcPr>
            <w:tcW w:w="520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246E3A">
            <w:pPr>
              <w:spacing w:after="60"/>
              <w:ind w:right="0"/>
              <w:jc w:val="both"/>
              <w:rPr>
                <w:rFonts w:ascii="Arial" w:eastAsia="Times New Roman" w:hAnsi="Arial" w:cs="Arial"/>
                <w:color w:val="17365D" w:themeColor="text2" w:themeShade="BF"/>
                <w:sz w:val="20"/>
                <w:szCs w:val="20"/>
                <w:lang w:val="en-GB" w:eastAsia="en-GB" w:bidi="th-TH"/>
              </w:rPr>
            </w:pPr>
            <w:r w:rsidRPr="00AF3FEB">
              <w:rPr>
                <w:rFonts w:ascii="Arial" w:eastAsia="Times New Roman" w:hAnsi="Arial" w:cs="Arial"/>
                <w:b/>
                <w:bCs/>
                <w:color w:val="17365D" w:themeColor="text2" w:themeShade="BF"/>
                <w:sz w:val="20"/>
                <w:szCs w:val="20"/>
                <w:lang w:val="en-AU" w:eastAsia="en-GB" w:bidi="th-TH"/>
              </w:rPr>
              <w:t>When do you wash your hands?</w:t>
            </w:r>
          </w:p>
          <w:p w:rsidR="00246E3A" w:rsidRPr="00AF3FEB" w:rsidRDefault="00246E3A" w:rsidP="00246E3A">
            <w:pPr>
              <w:spacing w:after="60"/>
              <w:ind w:right="0"/>
              <w:jc w:val="both"/>
              <w:rPr>
                <w:rFonts w:ascii="Arial" w:eastAsia="Times New Roman" w:hAnsi="Arial" w:cs="Arial"/>
                <w:color w:val="17365D" w:themeColor="text2" w:themeShade="BF"/>
                <w:sz w:val="20"/>
                <w:szCs w:val="20"/>
                <w:lang w:val="en-GB" w:eastAsia="en-GB" w:bidi="th-TH"/>
              </w:rPr>
            </w:pPr>
            <w:r w:rsidRPr="00AF3FEB">
              <w:rPr>
                <w:rFonts w:ascii="Arial" w:hAnsi="Arial" w:cs="Arial"/>
                <w:i/>
                <w:iCs/>
                <w:color w:val="17365D" w:themeColor="text2" w:themeShade="BF"/>
                <w:sz w:val="20"/>
                <w:szCs w:val="20"/>
                <w:shd w:val="clear" w:color="auto" w:fill="FFFFFF"/>
                <w:lang w:val="en-AU"/>
              </w:rPr>
              <w:t>(Circle one responses for each situation)</w:t>
            </w:r>
          </w:p>
        </w:tc>
        <w:tc>
          <w:tcPr>
            <w:tcW w:w="2873" w:type="dxa"/>
            <w:gridSpan w:val="6"/>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246E3A">
            <w:pPr>
              <w:spacing w:after="60"/>
              <w:ind w:right="0"/>
              <w:jc w:val="both"/>
              <w:rPr>
                <w:rFonts w:ascii="Arial" w:eastAsia="Times New Roman" w:hAnsi="Arial" w:cs="Arial"/>
                <w:color w:val="17365D" w:themeColor="text2" w:themeShade="BF"/>
                <w:sz w:val="20"/>
                <w:szCs w:val="20"/>
                <w:lang w:val="en-GB" w:eastAsia="en-GB" w:bidi="th-TH"/>
              </w:rPr>
            </w:pPr>
            <w:r w:rsidRPr="00AF3FEB">
              <w:rPr>
                <w:rFonts w:ascii="Arial" w:eastAsia="Times New Roman" w:hAnsi="Arial" w:cs="Arial"/>
                <w:b/>
                <w:bCs/>
                <w:color w:val="17365D" w:themeColor="text2" w:themeShade="BF"/>
                <w:sz w:val="20"/>
                <w:szCs w:val="20"/>
                <w:lang w:val="en-AU" w:eastAsia="en-GB" w:bidi="th-TH"/>
              </w:rPr>
              <w:t>Code:</w:t>
            </w:r>
          </w:p>
          <w:p w:rsidR="00246E3A" w:rsidRPr="00AF3FEB" w:rsidRDefault="00246E3A" w:rsidP="00246E3A">
            <w:pPr>
              <w:spacing w:after="60"/>
              <w:ind w:right="0"/>
              <w:jc w:val="both"/>
              <w:rPr>
                <w:rFonts w:ascii="Arial" w:eastAsia="Times New Roman" w:hAnsi="Arial" w:cs="Arial"/>
                <w:color w:val="17365D" w:themeColor="text2" w:themeShade="BF"/>
                <w:sz w:val="20"/>
                <w:szCs w:val="20"/>
                <w:lang w:val="en-GB" w:eastAsia="en-GB" w:bidi="th-TH"/>
              </w:rPr>
            </w:pPr>
            <w:r w:rsidRPr="00AF3FEB">
              <w:rPr>
                <w:rFonts w:ascii="Arial" w:eastAsia="Times New Roman" w:hAnsi="Arial" w:cs="Arial"/>
                <w:color w:val="17365D" w:themeColor="text2" w:themeShade="BF"/>
                <w:sz w:val="20"/>
                <w:szCs w:val="20"/>
                <w:lang w:val="en-AU" w:eastAsia="en-GB" w:bidi="th-TH"/>
              </w:rPr>
              <w:t>0 = Never</w:t>
            </w:r>
          </w:p>
          <w:p w:rsidR="00246E3A" w:rsidRPr="00AF3FEB" w:rsidRDefault="00FC5342" w:rsidP="00246E3A">
            <w:pPr>
              <w:spacing w:after="60"/>
              <w:ind w:right="0"/>
              <w:jc w:val="both"/>
              <w:rPr>
                <w:rFonts w:ascii="Arial" w:eastAsia="Times New Roman" w:hAnsi="Arial" w:cs="Arial"/>
                <w:color w:val="17365D" w:themeColor="text2" w:themeShade="BF"/>
                <w:sz w:val="20"/>
                <w:szCs w:val="20"/>
                <w:lang w:val="en-GB" w:eastAsia="en-GB" w:bidi="th-TH"/>
              </w:rPr>
            </w:pPr>
            <w:r w:rsidRPr="00AF3FEB">
              <w:rPr>
                <w:rFonts w:ascii="Arial" w:eastAsia="Times New Roman" w:hAnsi="Arial" w:cs="Arial"/>
                <w:color w:val="17365D" w:themeColor="text2" w:themeShade="BF"/>
                <w:sz w:val="20"/>
                <w:szCs w:val="20"/>
                <w:lang w:val="en-AU" w:eastAsia="en-GB" w:bidi="th-TH"/>
              </w:rPr>
              <w:t xml:space="preserve">1 = </w:t>
            </w:r>
            <w:r w:rsidR="00246E3A" w:rsidRPr="00AF3FEB">
              <w:rPr>
                <w:rFonts w:ascii="Arial" w:eastAsia="Times New Roman" w:hAnsi="Arial" w:cs="Arial"/>
                <w:color w:val="17365D" w:themeColor="text2" w:themeShade="BF"/>
                <w:sz w:val="20"/>
                <w:szCs w:val="20"/>
                <w:lang w:val="en-AU" w:eastAsia="en-GB" w:bidi="th-TH"/>
              </w:rPr>
              <w:t>Rarely</w:t>
            </w:r>
          </w:p>
          <w:p w:rsidR="00246E3A" w:rsidRPr="00AF3FEB" w:rsidRDefault="00246E3A" w:rsidP="00246E3A">
            <w:pPr>
              <w:spacing w:after="60"/>
              <w:ind w:right="0"/>
              <w:jc w:val="both"/>
              <w:rPr>
                <w:rFonts w:ascii="Arial" w:eastAsia="Times New Roman" w:hAnsi="Arial" w:cs="Arial"/>
                <w:color w:val="17365D" w:themeColor="text2" w:themeShade="BF"/>
                <w:sz w:val="20"/>
                <w:szCs w:val="20"/>
                <w:lang w:val="en-GB" w:eastAsia="en-GB" w:bidi="th-TH"/>
              </w:rPr>
            </w:pPr>
            <w:r w:rsidRPr="00AF3FEB">
              <w:rPr>
                <w:rFonts w:ascii="Arial" w:eastAsia="Times New Roman" w:hAnsi="Arial" w:cs="Arial"/>
                <w:color w:val="17365D" w:themeColor="text2" w:themeShade="BF"/>
                <w:sz w:val="20"/>
                <w:szCs w:val="20"/>
                <w:lang w:val="en-AU" w:eastAsia="en-GB" w:bidi="th-TH"/>
              </w:rPr>
              <w:t>2 =</w:t>
            </w:r>
            <w:r w:rsidR="00FC5342" w:rsidRPr="00AF3FEB">
              <w:rPr>
                <w:rFonts w:ascii="Arial" w:eastAsia="Times New Roman" w:hAnsi="Arial" w:cs="Arial"/>
                <w:color w:val="17365D" w:themeColor="text2" w:themeShade="BF"/>
                <w:sz w:val="20"/>
                <w:szCs w:val="20"/>
                <w:lang w:val="en-AU" w:eastAsia="en-GB" w:bidi="th-TH"/>
              </w:rPr>
              <w:t xml:space="preserve"> </w:t>
            </w:r>
            <w:r w:rsidRPr="00AF3FEB">
              <w:rPr>
                <w:rFonts w:ascii="Arial" w:eastAsia="Times New Roman" w:hAnsi="Arial" w:cs="Arial"/>
                <w:color w:val="17365D" w:themeColor="text2" w:themeShade="BF"/>
                <w:sz w:val="20"/>
                <w:szCs w:val="20"/>
                <w:lang w:val="en-AU" w:eastAsia="en-GB" w:bidi="th-TH"/>
              </w:rPr>
              <w:t>Sometimes or often</w:t>
            </w:r>
          </w:p>
          <w:p w:rsidR="00246E3A" w:rsidRPr="00AF3FEB" w:rsidRDefault="00246E3A" w:rsidP="00246E3A">
            <w:pPr>
              <w:spacing w:after="60"/>
              <w:ind w:right="0"/>
              <w:jc w:val="both"/>
              <w:rPr>
                <w:rFonts w:ascii="Arial" w:eastAsia="Times New Roman" w:hAnsi="Arial" w:cs="Arial"/>
                <w:color w:val="17365D" w:themeColor="text2" w:themeShade="BF"/>
                <w:sz w:val="20"/>
                <w:szCs w:val="20"/>
                <w:lang w:val="en-GB" w:eastAsia="en-GB" w:bidi="th-TH"/>
              </w:rPr>
            </w:pPr>
            <w:r w:rsidRPr="00AF3FEB">
              <w:rPr>
                <w:rFonts w:ascii="Arial" w:eastAsia="Times New Roman" w:hAnsi="Arial" w:cs="Arial"/>
                <w:color w:val="17365D" w:themeColor="text2" w:themeShade="BF"/>
                <w:sz w:val="20"/>
                <w:szCs w:val="20"/>
                <w:lang w:val="en-AU" w:eastAsia="en-GB" w:bidi="th-TH"/>
              </w:rPr>
              <w:t>3 = Always</w:t>
            </w:r>
          </w:p>
          <w:p w:rsidR="00246E3A" w:rsidRPr="00AF3FEB" w:rsidRDefault="009D5C86" w:rsidP="00246E3A">
            <w:pPr>
              <w:rPr>
                <w:rFonts w:ascii="Arial" w:hAnsi="Arial" w:cs="Arial"/>
                <w:bCs/>
                <w:color w:val="17365D" w:themeColor="text2" w:themeShade="BF"/>
                <w:sz w:val="20"/>
                <w:szCs w:val="20"/>
              </w:rPr>
            </w:pPr>
            <w:r w:rsidRPr="00AF3FEB">
              <w:rPr>
                <w:rFonts w:ascii="Arial" w:eastAsia="Times New Roman" w:hAnsi="Arial" w:cs="Arial"/>
                <w:color w:val="17365D" w:themeColor="text2" w:themeShade="BF"/>
                <w:sz w:val="20"/>
                <w:szCs w:val="20"/>
                <w:lang w:val="en-AU" w:eastAsia="en-GB" w:bidi="th-TH"/>
              </w:rPr>
              <w:t xml:space="preserve">99 = </w:t>
            </w:r>
            <w:r w:rsidR="00246E3A" w:rsidRPr="00AF3FEB">
              <w:rPr>
                <w:rFonts w:ascii="Arial" w:eastAsia="Times New Roman" w:hAnsi="Arial" w:cs="Arial"/>
                <w:color w:val="17365D" w:themeColor="text2" w:themeShade="BF"/>
                <w:sz w:val="20"/>
                <w:szCs w:val="20"/>
                <w:lang w:val="en-AU" w:eastAsia="en-GB" w:bidi="th-TH"/>
              </w:rPr>
              <w:t>No Answer / Don’t Know</w:t>
            </w:r>
            <w:r w:rsidR="005C2F49" w:rsidRPr="00AF3FEB">
              <w:rPr>
                <w:rFonts w:ascii="Arial" w:eastAsia="Times New Roman" w:hAnsi="Arial" w:cs="Arial"/>
                <w:color w:val="17365D" w:themeColor="text2" w:themeShade="BF"/>
                <w:sz w:val="20"/>
                <w:szCs w:val="20"/>
                <w:lang w:val="en-AU" w:eastAsia="en-GB" w:bidi="th-TH"/>
              </w:rPr>
              <w:t>/NA</w:t>
            </w:r>
          </w:p>
        </w:tc>
        <w:tc>
          <w:tcPr>
            <w:tcW w:w="113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246E3A" w:rsidRPr="00AF3FEB" w:rsidRDefault="00246E3A" w:rsidP="00FE4BD0">
            <w:pPr>
              <w:jc w:val="center"/>
              <w:rPr>
                <w:rFonts w:ascii="Arial" w:eastAsia="Arial Unicode MS" w:hAnsi="Arial" w:cs="Arial"/>
                <w:color w:val="17365D" w:themeColor="text2" w:themeShade="BF"/>
                <w:sz w:val="20"/>
                <w:szCs w:val="20"/>
              </w:rPr>
            </w:pPr>
          </w:p>
        </w:tc>
      </w:tr>
      <w:tr w:rsidR="00317B37" w:rsidRPr="00AF3FEB" w:rsidTr="00FC5342">
        <w:trPr>
          <w:trHeight w:hRule="exact" w:val="288"/>
        </w:trPr>
        <w:tc>
          <w:tcPr>
            <w:tcW w:w="82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FE4BD0">
            <w:pPr>
              <w:rPr>
                <w:rFonts w:ascii="Arial" w:hAnsi="Arial" w:cs="Arial"/>
                <w:bCs/>
                <w:color w:val="17365D" w:themeColor="text2" w:themeShade="BF"/>
                <w:sz w:val="20"/>
                <w:szCs w:val="20"/>
              </w:rPr>
            </w:pPr>
            <w:r w:rsidRPr="00AF3FEB">
              <w:rPr>
                <w:rFonts w:ascii="Arial" w:hAnsi="Arial" w:cs="Arial"/>
                <w:bCs/>
                <w:color w:val="17365D" w:themeColor="text2" w:themeShade="BF"/>
                <w:sz w:val="20"/>
                <w:szCs w:val="20"/>
              </w:rPr>
              <w:t>20.9</w:t>
            </w:r>
            <w:r w:rsidR="00B1684E" w:rsidRPr="00AF3FEB">
              <w:rPr>
                <w:rFonts w:ascii="Arial" w:hAnsi="Arial" w:cs="Arial"/>
                <w:bCs/>
                <w:color w:val="17365D" w:themeColor="text2" w:themeShade="BF"/>
                <w:sz w:val="20"/>
                <w:szCs w:val="20"/>
              </w:rPr>
              <w:t>.1</w:t>
            </w:r>
          </w:p>
        </w:tc>
        <w:tc>
          <w:tcPr>
            <w:tcW w:w="520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246E3A">
            <w:pPr>
              <w:spacing w:after="60"/>
              <w:ind w:right="0"/>
              <w:jc w:val="both"/>
              <w:rPr>
                <w:rFonts w:ascii="Arial" w:eastAsia="Times New Roman" w:hAnsi="Arial" w:cs="Arial"/>
                <w:b/>
                <w:bCs/>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After defecation and urination</w:t>
            </w:r>
          </w:p>
        </w:tc>
        <w:tc>
          <w:tcPr>
            <w:tcW w:w="57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246E3A">
            <w:pPr>
              <w:spacing w:after="60"/>
              <w:ind w:right="0"/>
              <w:jc w:val="both"/>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0</w:t>
            </w:r>
          </w:p>
        </w:tc>
        <w:tc>
          <w:tcPr>
            <w:tcW w:w="57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246E3A">
            <w:pPr>
              <w:spacing w:after="60"/>
              <w:ind w:right="0"/>
              <w:jc w:val="both"/>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1</w:t>
            </w:r>
          </w:p>
        </w:tc>
        <w:tc>
          <w:tcPr>
            <w:tcW w:w="57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246E3A">
            <w:pPr>
              <w:spacing w:after="60"/>
              <w:ind w:right="0"/>
              <w:jc w:val="both"/>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2</w:t>
            </w:r>
          </w:p>
        </w:tc>
        <w:tc>
          <w:tcPr>
            <w:tcW w:w="571" w:type="dxa"/>
            <w:gridSpan w:val="2"/>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246E3A">
            <w:pPr>
              <w:spacing w:after="60"/>
              <w:ind w:right="0"/>
              <w:jc w:val="both"/>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3</w:t>
            </w:r>
          </w:p>
        </w:tc>
        <w:tc>
          <w:tcPr>
            <w:tcW w:w="58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246E3A">
            <w:pPr>
              <w:spacing w:after="60"/>
              <w:ind w:right="0"/>
              <w:jc w:val="both"/>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99</w:t>
            </w:r>
          </w:p>
        </w:tc>
        <w:tc>
          <w:tcPr>
            <w:tcW w:w="113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246E3A" w:rsidRPr="00AF3FEB" w:rsidRDefault="00246E3A" w:rsidP="00FE4BD0">
            <w:pPr>
              <w:jc w:val="cente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|____|</w:t>
            </w:r>
          </w:p>
        </w:tc>
      </w:tr>
      <w:tr w:rsidR="00317B37" w:rsidRPr="00AF3FEB" w:rsidTr="00FC5342">
        <w:trPr>
          <w:trHeight w:hRule="exact" w:val="288"/>
        </w:trPr>
        <w:tc>
          <w:tcPr>
            <w:tcW w:w="82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B1684E">
            <w:pPr>
              <w:rPr>
                <w:rFonts w:ascii="Arial" w:hAnsi="Arial" w:cs="Arial"/>
                <w:bCs/>
                <w:color w:val="17365D" w:themeColor="text2" w:themeShade="BF"/>
                <w:sz w:val="20"/>
                <w:szCs w:val="20"/>
              </w:rPr>
            </w:pPr>
            <w:r w:rsidRPr="00AF3FEB">
              <w:rPr>
                <w:rFonts w:ascii="Arial" w:hAnsi="Arial" w:cs="Arial"/>
                <w:bCs/>
                <w:color w:val="17365D" w:themeColor="text2" w:themeShade="BF"/>
                <w:sz w:val="20"/>
                <w:szCs w:val="20"/>
              </w:rPr>
              <w:t>20.</w:t>
            </w:r>
            <w:r w:rsidR="00B1684E" w:rsidRPr="00AF3FEB">
              <w:rPr>
                <w:rFonts w:ascii="Arial" w:hAnsi="Arial" w:cs="Arial"/>
                <w:bCs/>
                <w:color w:val="17365D" w:themeColor="text2" w:themeShade="BF"/>
                <w:sz w:val="20"/>
                <w:szCs w:val="20"/>
              </w:rPr>
              <w:t>9.2</w:t>
            </w:r>
          </w:p>
        </w:tc>
        <w:tc>
          <w:tcPr>
            <w:tcW w:w="520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246E3A">
            <w:pPr>
              <w:spacing w:after="60"/>
              <w:ind w:right="0"/>
              <w:jc w:val="both"/>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Before preparing meals</w:t>
            </w:r>
          </w:p>
        </w:tc>
        <w:tc>
          <w:tcPr>
            <w:tcW w:w="57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8E2A71">
            <w:pPr>
              <w:spacing w:after="60"/>
              <w:ind w:right="0"/>
              <w:jc w:val="both"/>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0</w:t>
            </w:r>
          </w:p>
        </w:tc>
        <w:tc>
          <w:tcPr>
            <w:tcW w:w="57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8E2A71">
            <w:pPr>
              <w:spacing w:after="60"/>
              <w:ind w:right="0"/>
              <w:jc w:val="both"/>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1</w:t>
            </w:r>
          </w:p>
        </w:tc>
        <w:tc>
          <w:tcPr>
            <w:tcW w:w="57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8E2A71">
            <w:pPr>
              <w:spacing w:after="60"/>
              <w:ind w:right="0"/>
              <w:jc w:val="both"/>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2</w:t>
            </w:r>
          </w:p>
        </w:tc>
        <w:tc>
          <w:tcPr>
            <w:tcW w:w="571" w:type="dxa"/>
            <w:gridSpan w:val="2"/>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8E2A71">
            <w:pPr>
              <w:spacing w:after="60"/>
              <w:ind w:right="0"/>
              <w:jc w:val="both"/>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3</w:t>
            </w:r>
          </w:p>
        </w:tc>
        <w:tc>
          <w:tcPr>
            <w:tcW w:w="58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8E2A71">
            <w:pPr>
              <w:spacing w:after="60"/>
              <w:ind w:right="0"/>
              <w:jc w:val="both"/>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99</w:t>
            </w:r>
          </w:p>
        </w:tc>
        <w:tc>
          <w:tcPr>
            <w:tcW w:w="113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246E3A" w:rsidRPr="00AF3FEB" w:rsidRDefault="00246E3A" w:rsidP="00FE4BD0">
            <w:pPr>
              <w:jc w:val="cente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|____|</w:t>
            </w:r>
          </w:p>
        </w:tc>
      </w:tr>
      <w:tr w:rsidR="00317B37" w:rsidRPr="00AF3FEB" w:rsidTr="00FC5342">
        <w:trPr>
          <w:trHeight w:hRule="exact" w:val="288"/>
        </w:trPr>
        <w:tc>
          <w:tcPr>
            <w:tcW w:w="82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B1684E">
            <w:pPr>
              <w:rPr>
                <w:rFonts w:ascii="Arial" w:hAnsi="Arial" w:cs="Arial"/>
                <w:bCs/>
                <w:color w:val="17365D" w:themeColor="text2" w:themeShade="BF"/>
                <w:sz w:val="20"/>
                <w:szCs w:val="20"/>
              </w:rPr>
            </w:pPr>
            <w:r w:rsidRPr="00AF3FEB">
              <w:rPr>
                <w:rFonts w:ascii="Arial" w:hAnsi="Arial" w:cs="Arial"/>
                <w:bCs/>
                <w:color w:val="17365D" w:themeColor="text2" w:themeShade="BF"/>
                <w:sz w:val="20"/>
                <w:szCs w:val="20"/>
              </w:rPr>
              <w:t>20.</w:t>
            </w:r>
            <w:r w:rsidR="00B1684E" w:rsidRPr="00AF3FEB">
              <w:rPr>
                <w:rFonts w:ascii="Arial" w:hAnsi="Arial" w:cs="Arial"/>
                <w:bCs/>
                <w:color w:val="17365D" w:themeColor="text2" w:themeShade="BF"/>
                <w:sz w:val="20"/>
                <w:szCs w:val="20"/>
              </w:rPr>
              <w:t>9.3</w:t>
            </w:r>
          </w:p>
        </w:tc>
        <w:tc>
          <w:tcPr>
            <w:tcW w:w="520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246E3A">
            <w:pPr>
              <w:spacing w:after="60"/>
              <w:ind w:right="0"/>
              <w:jc w:val="both"/>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Before feeding a child</w:t>
            </w:r>
          </w:p>
        </w:tc>
        <w:tc>
          <w:tcPr>
            <w:tcW w:w="57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8E2A71">
            <w:pPr>
              <w:spacing w:after="60"/>
              <w:ind w:right="0"/>
              <w:jc w:val="both"/>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0</w:t>
            </w:r>
          </w:p>
        </w:tc>
        <w:tc>
          <w:tcPr>
            <w:tcW w:w="57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8E2A71">
            <w:pPr>
              <w:spacing w:after="60"/>
              <w:ind w:right="0"/>
              <w:jc w:val="both"/>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1</w:t>
            </w:r>
          </w:p>
        </w:tc>
        <w:tc>
          <w:tcPr>
            <w:tcW w:w="57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8E2A71">
            <w:pPr>
              <w:spacing w:after="60"/>
              <w:ind w:right="0"/>
              <w:jc w:val="both"/>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2</w:t>
            </w:r>
          </w:p>
        </w:tc>
        <w:tc>
          <w:tcPr>
            <w:tcW w:w="571" w:type="dxa"/>
            <w:gridSpan w:val="2"/>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8E2A71">
            <w:pPr>
              <w:spacing w:after="60"/>
              <w:ind w:right="0"/>
              <w:jc w:val="both"/>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3</w:t>
            </w:r>
          </w:p>
        </w:tc>
        <w:tc>
          <w:tcPr>
            <w:tcW w:w="58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8E2A71">
            <w:pPr>
              <w:spacing w:after="60"/>
              <w:ind w:right="0"/>
              <w:jc w:val="both"/>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99</w:t>
            </w:r>
          </w:p>
        </w:tc>
        <w:tc>
          <w:tcPr>
            <w:tcW w:w="113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246E3A" w:rsidRPr="00AF3FEB" w:rsidRDefault="00246E3A" w:rsidP="00FE4BD0">
            <w:pPr>
              <w:jc w:val="cente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|____|</w:t>
            </w:r>
          </w:p>
        </w:tc>
      </w:tr>
      <w:tr w:rsidR="00317B37" w:rsidRPr="00AF3FEB" w:rsidTr="00FC5342">
        <w:trPr>
          <w:trHeight w:hRule="exact" w:val="288"/>
        </w:trPr>
        <w:tc>
          <w:tcPr>
            <w:tcW w:w="82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B1684E">
            <w:pPr>
              <w:rPr>
                <w:rFonts w:ascii="Arial" w:hAnsi="Arial" w:cs="Arial"/>
                <w:bCs/>
                <w:color w:val="17365D" w:themeColor="text2" w:themeShade="BF"/>
                <w:sz w:val="20"/>
                <w:szCs w:val="20"/>
              </w:rPr>
            </w:pPr>
            <w:r w:rsidRPr="00AF3FEB">
              <w:rPr>
                <w:rFonts w:ascii="Arial" w:hAnsi="Arial" w:cs="Arial"/>
                <w:bCs/>
                <w:color w:val="17365D" w:themeColor="text2" w:themeShade="BF"/>
                <w:sz w:val="20"/>
                <w:szCs w:val="20"/>
              </w:rPr>
              <w:t>20.</w:t>
            </w:r>
            <w:r w:rsidR="00B1684E" w:rsidRPr="00AF3FEB">
              <w:rPr>
                <w:rFonts w:ascii="Arial" w:hAnsi="Arial" w:cs="Arial"/>
                <w:bCs/>
                <w:color w:val="17365D" w:themeColor="text2" w:themeShade="BF"/>
                <w:sz w:val="20"/>
                <w:szCs w:val="20"/>
              </w:rPr>
              <w:t>9.4</w:t>
            </w:r>
          </w:p>
        </w:tc>
        <w:tc>
          <w:tcPr>
            <w:tcW w:w="520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246E3A">
            <w:pPr>
              <w:spacing w:after="60"/>
              <w:ind w:right="0"/>
              <w:jc w:val="both"/>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Before eating</w:t>
            </w:r>
          </w:p>
        </w:tc>
        <w:tc>
          <w:tcPr>
            <w:tcW w:w="57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8E2A71">
            <w:pPr>
              <w:spacing w:after="60"/>
              <w:ind w:right="0"/>
              <w:jc w:val="both"/>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0</w:t>
            </w:r>
          </w:p>
        </w:tc>
        <w:tc>
          <w:tcPr>
            <w:tcW w:w="57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8E2A71">
            <w:pPr>
              <w:spacing w:after="60"/>
              <w:ind w:right="0"/>
              <w:jc w:val="both"/>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1</w:t>
            </w:r>
          </w:p>
        </w:tc>
        <w:tc>
          <w:tcPr>
            <w:tcW w:w="57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8E2A71">
            <w:pPr>
              <w:spacing w:after="60"/>
              <w:ind w:right="0"/>
              <w:jc w:val="both"/>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2</w:t>
            </w:r>
          </w:p>
        </w:tc>
        <w:tc>
          <w:tcPr>
            <w:tcW w:w="571" w:type="dxa"/>
            <w:gridSpan w:val="2"/>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8E2A71">
            <w:pPr>
              <w:spacing w:after="60"/>
              <w:ind w:right="0"/>
              <w:jc w:val="both"/>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3</w:t>
            </w:r>
          </w:p>
        </w:tc>
        <w:tc>
          <w:tcPr>
            <w:tcW w:w="58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8E2A71">
            <w:pPr>
              <w:spacing w:after="60"/>
              <w:ind w:right="0"/>
              <w:jc w:val="both"/>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99</w:t>
            </w:r>
          </w:p>
        </w:tc>
        <w:tc>
          <w:tcPr>
            <w:tcW w:w="113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246E3A" w:rsidRPr="00AF3FEB" w:rsidRDefault="00246E3A" w:rsidP="00FE4BD0">
            <w:pPr>
              <w:jc w:val="cente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|____|</w:t>
            </w:r>
          </w:p>
        </w:tc>
      </w:tr>
      <w:tr w:rsidR="00317B37" w:rsidRPr="00AF3FEB" w:rsidTr="00FC5342">
        <w:trPr>
          <w:trHeight w:hRule="exact" w:val="288"/>
        </w:trPr>
        <w:tc>
          <w:tcPr>
            <w:tcW w:w="82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B1684E">
            <w:pPr>
              <w:rPr>
                <w:rFonts w:ascii="Arial" w:hAnsi="Arial" w:cs="Arial"/>
                <w:bCs/>
                <w:color w:val="17365D" w:themeColor="text2" w:themeShade="BF"/>
                <w:sz w:val="20"/>
                <w:szCs w:val="20"/>
              </w:rPr>
            </w:pPr>
            <w:r w:rsidRPr="00AF3FEB">
              <w:rPr>
                <w:rFonts w:ascii="Arial" w:hAnsi="Arial" w:cs="Arial"/>
                <w:bCs/>
                <w:color w:val="17365D" w:themeColor="text2" w:themeShade="BF"/>
                <w:sz w:val="20"/>
                <w:szCs w:val="20"/>
              </w:rPr>
              <w:t>20.</w:t>
            </w:r>
            <w:r w:rsidR="00B1684E" w:rsidRPr="00AF3FEB">
              <w:rPr>
                <w:rFonts w:ascii="Arial" w:hAnsi="Arial" w:cs="Arial"/>
                <w:bCs/>
                <w:color w:val="17365D" w:themeColor="text2" w:themeShade="BF"/>
                <w:sz w:val="20"/>
                <w:szCs w:val="20"/>
              </w:rPr>
              <w:t>9.5</w:t>
            </w:r>
          </w:p>
        </w:tc>
        <w:tc>
          <w:tcPr>
            <w:tcW w:w="520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246E3A">
            <w:pPr>
              <w:spacing w:after="60"/>
              <w:ind w:right="0"/>
              <w:jc w:val="both"/>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After eating</w:t>
            </w:r>
          </w:p>
        </w:tc>
        <w:tc>
          <w:tcPr>
            <w:tcW w:w="57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8E2A71">
            <w:pPr>
              <w:spacing w:after="60"/>
              <w:ind w:right="0"/>
              <w:jc w:val="both"/>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0</w:t>
            </w:r>
          </w:p>
        </w:tc>
        <w:tc>
          <w:tcPr>
            <w:tcW w:w="57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8E2A71">
            <w:pPr>
              <w:spacing w:after="60"/>
              <w:ind w:right="0"/>
              <w:jc w:val="both"/>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1</w:t>
            </w:r>
          </w:p>
        </w:tc>
        <w:tc>
          <w:tcPr>
            <w:tcW w:w="57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8E2A71">
            <w:pPr>
              <w:spacing w:after="60"/>
              <w:ind w:right="0"/>
              <w:jc w:val="both"/>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2</w:t>
            </w:r>
          </w:p>
        </w:tc>
        <w:tc>
          <w:tcPr>
            <w:tcW w:w="571" w:type="dxa"/>
            <w:gridSpan w:val="2"/>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8E2A71">
            <w:pPr>
              <w:spacing w:after="60"/>
              <w:ind w:right="0"/>
              <w:jc w:val="both"/>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3</w:t>
            </w:r>
          </w:p>
        </w:tc>
        <w:tc>
          <w:tcPr>
            <w:tcW w:w="58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8E2A71">
            <w:pPr>
              <w:spacing w:after="60"/>
              <w:ind w:right="0"/>
              <w:jc w:val="both"/>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99</w:t>
            </w:r>
          </w:p>
        </w:tc>
        <w:tc>
          <w:tcPr>
            <w:tcW w:w="113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246E3A" w:rsidRPr="00AF3FEB" w:rsidRDefault="00246E3A" w:rsidP="00FE4BD0">
            <w:pPr>
              <w:jc w:val="cente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|____|</w:t>
            </w:r>
          </w:p>
        </w:tc>
      </w:tr>
      <w:tr w:rsidR="00317B37" w:rsidRPr="00AF3FEB" w:rsidTr="00FC5342">
        <w:trPr>
          <w:trHeight w:hRule="exact" w:val="288"/>
        </w:trPr>
        <w:tc>
          <w:tcPr>
            <w:tcW w:w="82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B1684E">
            <w:pPr>
              <w:rPr>
                <w:rFonts w:ascii="Arial" w:hAnsi="Arial" w:cs="Arial"/>
                <w:bCs/>
                <w:color w:val="17365D" w:themeColor="text2" w:themeShade="BF"/>
                <w:sz w:val="20"/>
                <w:szCs w:val="20"/>
              </w:rPr>
            </w:pPr>
            <w:r w:rsidRPr="00AF3FEB">
              <w:rPr>
                <w:rFonts w:ascii="Arial" w:hAnsi="Arial" w:cs="Arial"/>
                <w:bCs/>
                <w:color w:val="17365D" w:themeColor="text2" w:themeShade="BF"/>
                <w:sz w:val="20"/>
                <w:szCs w:val="20"/>
              </w:rPr>
              <w:t>20.</w:t>
            </w:r>
            <w:r w:rsidR="00B1684E" w:rsidRPr="00AF3FEB">
              <w:rPr>
                <w:rFonts w:ascii="Arial" w:hAnsi="Arial" w:cs="Arial"/>
                <w:bCs/>
                <w:color w:val="17365D" w:themeColor="text2" w:themeShade="BF"/>
                <w:sz w:val="20"/>
                <w:szCs w:val="20"/>
              </w:rPr>
              <w:t>9.6</w:t>
            </w:r>
          </w:p>
        </w:tc>
        <w:tc>
          <w:tcPr>
            <w:tcW w:w="520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246E3A">
            <w:pPr>
              <w:spacing w:after="60"/>
              <w:ind w:right="0"/>
              <w:jc w:val="both"/>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After cleaning babies bottom</w:t>
            </w:r>
          </w:p>
        </w:tc>
        <w:tc>
          <w:tcPr>
            <w:tcW w:w="57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8E2A71">
            <w:pPr>
              <w:spacing w:after="60"/>
              <w:ind w:right="0"/>
              <w:jc w:val="both"/>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0</w:t>
            </w:r>
          </w:p>
        </w:tc>
        <w:tc>
          <w:tcPr>
            <w:tcW w:w="57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8E2A71">
            <w:pPr>
              <w:spacing w:after="60"/>
              <w:ind w:right="0"/>
              <w:jc w:val="both"/>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1</w:t>
            </w:r>
          </w:p>
        </w:tc>
        <w:tc>
          <w:tcPr>
            <w:tcW w:w="57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8E2A71">
            <w:pPr>
              <w:spacing w:after="60"/>
              <w:ind w:right="0"/>
              <w:jc w:val="both"/>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2</w:t>
            </w:r>
          </w:p>
        </w:tc>
        <w:tc>
          <w:tcPr>
            <w:tcW w:w="571" w:type="dxa"/>
            <w:gridSpan w:val="2"/>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8E2A71">
            <w:pPr>
              <w:spacing w:after="60"/>
              <w:ind w:right="0"/>
              <w:jc w:val="both"/>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3</w:t>
            </w:r>
          </w:p>
        </w:tc>
        <w:tc>
          <w:tcPr>
            <w:tcW w:w="58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8E2A71">
            <w:pPr>
              <w:spacing w:after="60"/>
              <w:ind w:right="0"/>
              <w:jc w:val="both"/>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99</w:t>
            </w:r>
          </w:p>
        </w:tc>
        <w:tc>
          <w:tcPr>
            <w:tcW w:w="113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246E3A" w:rsidRPr="00AF3FEB" w:rsidRDefault="00246E3A" w:rsidP="00FE4BD0">
            <w:pPr>
              <w:jc w:val="cente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|____|</w:t>
            </w:r>
          </w:p>
        </w:tc>
      </w:tr>
      <w:tr w:rsidR="00317B37" w:rsidRPr="00AF3FEB" w:rsidTr="00FC5342">
        <w:trPr>
          <w:trHeight w:hRule="exact" w:val="288"/>
        </w:trPr>
        <w:tc>
          <w:tcPr>
            <w:tcW w:w="82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B1684E">
            <w:pPr>
              <w:rPr>
                <w:rFonts w:ascii="Arial" w:hAnsi="Arial" w:cs="Arial"/>
                <w:bCs/>
                <w:color w:val="17365D" w:themeColor="text2" w:themeShade="BF"/>
                <w:sz w:val="20"/>
                <w:szCs w:val="20"/>
              </w:rPr>
            </w:pPr>
            <w:r w:rsidRPr="00AF3FEB">
              <w:rPr>
                <w:rFonts w:ascii="Arial" w:hAnsi="Arial" w:cs="Arial"/>
                <w:bCs/>
                <w:color w:val="17365D" w:themeColor="text2" w:themeShade="BF"/>
                <w:sz w:val="20"/>
                <w:szCs w:val="20"/>
              </w:rPr>
              <w:t>20.</w:t>
            </w:r>
            <w:r w:rsidR="00B1684E" w:rsidRPr="00AF3FEB">
              <w:rPr>
                <w:rFonts w:ascii="Arial" w:hAnsi="Arial" w:cs="Arial"/>
                <w:bCs/>
                <w:color w:val="17365D" w:themeColor="text2" w:themeShade="BF"/>
                <w:sz w:val="20"/>
                <w:szCs w:val="20"/>
              </w:rPr>
              <w:t>9.7</w:t>
            </w:r>
          </w:p>
        </w:tc>
        <w:tc>
          <w:tcPr>
            <w:tcW w:w="520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246E3A">
            <w:pPr>
              <w:spacing w:after="60"/>
              <w:ind w:right="0"/>
              <w:jc w:val="both"/>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After handling animals</w:t>
            </w:r>
          </w:p>
        </w:tc>
        <w:tc>
          <w:tcPr>
            <w:tcW w:w="57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8E2A71">
            <w:pPr>
              <w:spacing w:after="60"/>
              <w:ind w:right="0"/>
              <w:jc w:val="both"/>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0</w:t>
            </w:r>
          </w:p>
        </w:tc>
        <w:tc>
          <w:tcPr>
            <w:tcW w:w="57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8E2A71">
            <w:pPr>
              <w:spacing w:after="60"/>
              <w:ind w:right="0"/>
              <w:jc w:val="both"/>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1</w:t>
            </w:r>
          </w:p>
        </w:tc>
        <w:tc>
          <w:tcPr>
            <w:tcW w:w="57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8E2A71">
            <w:pPr>
              <w:spacing w:after="60"/>
              <w:ind w:right="0"/>
              <w:jc w:val="both"/>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2</w:t>
            </w:r>
          </w:p>
        </w:tc>
        <w:tc>
          <w:tcPr>
            <w:tcW w:w="571" w:type="dxa"/>
            <w:gridSpan w:val="2"/>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8E2A71">
            <w:pPr>
              <w:spacing w:after="60"/>
              <w:ind w:right="0"/>
              <w:jc w:val="both"/>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3</w:t>
            </w:r>
          </w:p>
        </w:tc>
        <w:tc>
          <w:tcPr>
            <w:tcW w:w="58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8E2A71">
            <w:pPr>
              <w:spacing w:after="60"/>
              <w:ind w:right="0"/>
              <w:jc w:val="both"/>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99</w:t>
            </w:r>
          </w:p>
        </w:tc>
        <w:tc>
          <w:tcPr>
            <w:tcW w:w="113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246E3A" w:rsidRPr="00AF3FEB" w:rsidRDefault="00246E3A" w:rsidP="00FE4BD0">
            <w:pPr>
              <w:jc w:val="cente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|____|</w:t>
            </w:r>
          </w:p>
        </w:tc>
      </w:tr>
      <w:tr w:rsidR="00317B37" w:rsidRPr="00AF3FEB" w:rsidTr="00FC5342">
        <w:trPr>
          <w:trHeight w:hRule="exact" w:val="288"/>
        </w:trPr>
        <w:tc>
          <w:tcPr>
            <w:tcW w:w="82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B1684E">
            <w:pPr>
              <w:rPr>
                <w:rFonts w:ascii="Arial" w:hAnsi="Arial" w:cs="Arial"/>
                <w:bCs/>
                <w:color w:val="17365D" w:themeColor="text2" w:themeShade="BF"/>
                <w:sz w:val="20"/>
                <w:szCs w:val="20"/>
              </w:rPr>
            </w:pPr>
            <w:r w:rsidRPr="00AF3FEB">
              <w:rPr>
                <w:rFonts w:ascii="Arial" w:hAnsi="Arial" w:cs="Arial"/>
                <w:bCs/>
                <w:color w:val="17365D" w:themeColor="text2" w:themeShade="BF"/>
                <w:sz w:val="20"/>
                <w:szCs w:val="20"/>
              </w:rPr>
              <w:t>20.</w:t>
            </w:r>
            <w:r w:rsidR="00B1684E" w:rsidRPr="00AF3FEB">
              <w:rPr>
                <w:rFonts w:ascii="Arial" w:hAnsi="Arial" w:cs="Arial"/>
                <w:bCs/>
                <w:color w:val="17365D" w:themeColor="text2" w:themeShade="BF"/>
                <w:sz w:val="20"/>
                <w:szCs w:val="20"/>
              </w:rPr>
              <w:t>9.8</w:t>
            </w:r>
          </w:p>
        </w:tc>
        <w:tc>
          <w:tcPr>
            <w:tcW w:w="520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246E3A">
            <w:pPr>
              <w:spacing w:after="60"/>
              <w:ind w:right="0"/>
              <w:jc w:val="both"/>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Other (specify):</w:t>
            </w:r>
            <w:r w:rsidRPr="00AF3FEB">
              <w:rPr>
                <w:rFonts w:ascii="Arial" w:eastAsia="Times New Roman" w:hAnsi="Arial" w:cs="Arial"/>
                <w:b/>
                <w:bCs/>
                <w:color w:val="17365D" w:themeColor="text2" w:themeShade="BF"/>
                <w:sz w:val="20"/>
                <w:szCs w:val="20"/>
                <w:lang w:val="en-AU" w:eastAsia="en-GB" w:bidi="th-TH"/>
              </w:rPr>
              <w:t>_______________________</w:t>
            </w:r>
          </w:p>
        </w:tc>
        <w:tc>
          <w:tcPr>
            <w:tcW w:w="57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8E2A71">
            <w:pPr>
              <w:spacing w:after="60"/>
              <w:ind w:right="0"/>
              <w:jc w:val="both"/>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0</w:t>
            </w:r>
          </w:p>
        </w:tc>
        <w:tc>
          <w:tcPr>
            <w:tcW w:w="57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8E2A71">
            <w:pPr>
              <w:spacing w:after="60"/>
              <w:ind w:right="0"/>
              <w:jc w:val="both"/>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1</w:t>
            </w:r>
          </w:p>
        </w:tc>
        <w:tc>
          <w:tcPr>
            <w:tcW w:w="571"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8E2A71">
            <w:pPr>
              <w:spacing w:after="60"/>
              <w:ind w:right="0"/>
              <w:jc w:val="both"/>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2</w:t>
            </w:r>
          </w:p>
        </w:tc>
        <w:tc>
          <w:tcPr>
            <w:tcW w:w="571" w:type="dxa"/>
            <w:gridSpan w:val="2"/>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8E2A71">
            <w:pPr>
              <w:spacing w:after="60"/>
              <w:ind w:right="0"/>
              <w:jc w:val="both"/>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3</w:t>
            </w:r>
          </w:p>
        </w:tc>
        <w:tc>
          <w:tcPr>
            <w:tcW w:w="587"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46E3A" w:rsidRPr="00AF3FEB" w:rsidRDefault="00246E3A" w:rsidP="008E2A71">
            <w:pPr>
              <w:spacing w:after="60"/>
              <w:ind w:right="0"/>
              <w:jc w:val="both"/>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99</w:t>
            </w:r>
          </w:p>
        </w:tc>
        <w:tc>
          <w:tcPr>
            <w:tcW w:w="113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246E3A" w:rsidRPr="00AF3FEB" w:rsidRDefault="00246E3A" w:rsidP="00FE4BD0">
            <w:pPr>
              <w:jc w:val="cente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|____|</w:t>
            </w:r>
          </w:p>
        </w:tc>
      </w:tr>
      <w:tr w:rsidR="002A469B" w:rsidRPr="00AF3FEB" w:rsidTr="00FC5342">
        <w:trPr>
          <w:trHeight w:val="397"/>
        </w:trPr>
        <w:tc>
          <w:tcPr>
            <w:tcW w:w="82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A469B" w:rsidRPr="00AF3FEB" w:rsidRDefault="002A469B" w:rsidP="00B1684E">
            <w:pPr>
              <w:pStyle w:val="ListParagraph"/>
              <w:spacing w:before="60" w:after="60"/>
              <w:ind w:left="0"/>
              <w:jc w:val="both"/>
              <w:rPr>
                <w:rFonts w:ascii="Arial" w:hAnsi="Arial" w:cs="Arial"/>
                <w:color w:val="17365D" w:themeColor="text2" w:themeShade="BF"/>
                <w:sz w:val="20"/>
                <w:szCs w:val="20"/>
              </w:rPr>
            </w:pPr>
            <w:r w:rsidRPr="00AF3FEB">
              <w:rPr>
                <w:rFonts w:ascii="Arial" w:hAnsi="Arial" w:cs="Arial"/>
                <w:color w:val="17365D" w:themeColor="text2" w:themeShade="BF"/>
                <w:sz w:val="20"/>
                <w:szCs w:val="20"/>
              </w:rPr>
              <w:t>20.1</w:t>
            </w:r>
            <w:r w:rsidR="00B1684E" w:rsidRPr="00AF3FEB">
              <w:rPr>
                <w:rFonts w:ascii="Arial" w:hAnsi="Arial" w:cs="Arial"/>
                <w:color w:val="17365D" w:themeColor="text2" w:themeShade="BF"/>
                <w:sz w:val="20"/>
                <w:szCs w:val="20"/>
              </w:rPr>
              <w:t>0</w:t>
            </w:r>
          </w:p>
        </w:tc>
        <w:tc>
          <w:tcPr>
            <w:tcW w:w="9214" w:type="dxa"/>
            <w:gridSpan w:val="8"/>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2A469B" w:rsidRPr="00AF3FEB" w:rsidRDefault="002A469B" w:rsidP="00EA15A4">
            <w:pPr>
              <w:spacing w:before="60" w:after="60"/>
              <w:ind w:right="-74"/>
              <w:jc w:val="both"/>
              <w:rPr>
                <w:rFonts w:ascii="Arial" w:eastAsia="MS Mincho" w:hAnsi="Arial" w:cs="Arial"/>
                <w:b/>
                <w:color w:val="17365D" w:themeColor="text2" w:themeShade="BF"/>
                <w:sz w:val="20"/>
                <w:szCs w:val="20"/>
              </w:rPr>
            </w:pPr>
            <w:r w:rsidRPr="00AF3FEB">
              <w:rPr>
                <w:rFonts w:ascii="Arial" w:eastAsia="MS Mincho" w:hAnsi="Arial" w:cs="Arial"/>
                <w:b/>
                <w:color w:val="17365D" w:themeColor="text2" w:themeShade="BF"/>
                <w:sz w:val="20"/>
                <w:szCs w:val="20"/>
              </w:rPr>
              <w:t>What do you use for washing hands?</w:t>
            </w:r>
            <w:r w:rsidR="00317B37" w:rsidRPr="00AF3FEB">
              <w:rPr>
                <w:rFonts w:ascii="Arial" w:eastAsia="MS Mincho" w:hAnsi="Arial" w:cs="Arial"/>
                <w:b/>
                <w:color w:val="17365D" w:themeColor="text2" w:themeShade="BF"/>
                <w:sz w:val="20"/>
                <w:szCs w:val="20"/>
              </w:rPr>
              <w:t xml:space="preserve">  </w:t>
            </w:r>
          </w:p>
          <w:p w:rsidR="002A469B" w:rsidRPr="00AF3FEB" w:rsidRDefault="002A469B" w:rsidP="00EA15A4">
            <w:pPr>
              <w:pStyle w:val="ListParagraph"/>
              <w:spacing w:before="60" w:after="60"/>
              <w:ind w:left="0"/>
              <w:jc w:val="both"/>
              <w:rPr>
                <w:rFonts w:ascii="Arial" w:hAnsi="Arial" w:cs="Arial"/>
                <w:color w:val="17365D" w:themeColor="text2" w:themeShade="BF"/>
                <w:sz w:val="20"/>
                <w:szCs w:val="20"/>
              </w:rPr>
            </w:pPr>
            <w:r w:rsidRPr="00AF3FEB">
              <w:rPr>
                <w:rFonts w:ascii="Arial" w:eastAsia="MS Mincho" w:hAnsi="Arial" w:cs="Arial"/>
                <w:i/>
                <w:color w:val="17365D" w:themeColor="text2" w:themeShade="BF"/>
                <w:sz w:val="20"/>
                <w:szCs w:val="20"/>
              </w:rPr>
              <w:t>(Most common method: only one response)</w:t>
            </w:r>
          </w:p>
        </w:tc>
      </w:tr>
      <w:tr w:rsidR="00E34373" w:rsidRPr="00AF3FEB" w:rsidTr="00FC5342">
        <w:trPr>
          <w:trHeight w:val="265"/>
        </w:trPr>
        <w:tc>
          <w:tcPr>
            <w:tcW w:w="822" w:type="dxa"/>
            <w:vMerge w:val="restart"/>
            <w:tcBorders>
              <w:top w:val="single" w:sz="2" w:space="0" w:color="4F81BD" w:themeColor="accent1"/>
              <w:left w:val="single" w:sz="2" w:space="0" w:color="4F81BD" w:themeColor="accent1"/>
              <w:right w:val="single" w:sz="2" w:space="0" w:color="4F81BD" w:themeColor="accent1"/>
            </w:tcBorders>
            <w:vAlign w:val="center"/>
          </w:tcPr>
          <w:p w:rsidR="00E34373" w:rsidRPr="00AF3FEB" w:rsidRDefault="00E34373" w:rsidP="00395B9B">
            <w:pPr>
              <w:pStyle w:val="ListParagraph"/>
              <w:ind w:left="0"/>
              <w:jc w:val="both"/>
              <w:rPr>
                <w:rFonts w:ascii="Arial" w:hAnsi="Arial" w:cs="Arial"/>
                <w:color w:val="17365D" w:themeColor="text2" w:themeShade="BF"/>
                <w:sz w:val="20"/>
                <w:szCs w:val="20"/>
              </w:rPr>
            </w:pPr>
          </w:p>
        </w:tc>
        <w:tc>
          <w:tcPr>
            <w:tcW w:w="7211" w:type="dxa"/>
            <w:gridSpan w:val="5"/>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E34373" w:rsidRPr="00AF3FEB" w:rsidRDefault="00E34373" w:rsidP="00395B9B">
            <w:pPr>
              <w:pStyle w:val="ListParagraph"/>
              <w:ind w:left="0"/>
              <w:jc w:val="both"/>
              <w:rPr>
                <w:rFonts w:ascii="Arial" w:hAnsi="Arial" w:cs="Arial"/>
                <w:color w:val="17365D" w:themeColor="text2" w:themeShade="BF"/>
                <w:sz w:val="20"/>
                <w:szCs w:val="20"/>
              </w:rPr>
            </w:pPr>
            <w:r w:rsidRPr="00AF3FEB">
              <w:rPr>
                <w:rFonts w:ascii="Arial" w:eastAsia="MS Mincho" w:hAnsi="Arial" w:cs="Arial"/>
                <w:color w:val="17365D" w:themeColor="text2" w:themeShade="BF"/>
                <w:sz w:val="20"/>
                <w:szCs w:val="20"/>
              </w:rPr>
              <w:t>Do not wash hands</w:t>
            </w:r>
          </w:p>
        </w:tc>
        <w:tc>
          <w:tcPr>
            <w:tcW w:w="869" w:type="dxa"/>
            <w:gridSpan w:val="2"/>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E34373" w:rsidRPr="00AF3FEB" w:rsidRDefault="00E34373" w:rsidP="00395B9B">
            <w:pPr>
              <w:pStyle w:val="ListParagraph"/>
              <w:ind w:left="0"/>
              <w:jc w:val="center"/>
              <w:rPr>
                <w:rFonts w:ascii="Arial" w:hAnsi="Arial" w:cs="Arial"/>
                <w:color w:val="17365D" w:themeColor="text2" w:themeShade="BF"/>
                <w:sz w:val="20"/>
                <w:szCs w:val="20"/>
              </w:rPr>
            </w:pPr>
            <w:r w:rsidRPr="00AF3FEB">
              <w:rPr>
                <w:rFonts w:ascii="Arial" w:hAnsi="Arial" w:cs="Arial"/>
                <w:color w:val="17365D" w:themeColor="text2" w:themeShade="BF"/>
                <w:sz w:val="20"/>
                <w:szCs w:val="20"/>
              </w:rPr>
              <w:t>0</w:t>
            </w:r>
          </w:p>
        </w:tc>
        <w:tc>
          <w:tcPr>
            <w:tcW w:w="113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E34373" w:rsidRPr="00AF3FEB" w:rsidRDefault="00E34373" w:rsidP="00395B9B">
            <w:pPr>
              <w:pStyle w:val="ListParagraph"/>
              <w:ind w:left="0"/>
              <w:jc w:val="center"/>
              <w:rPr>
                <w:rFonts w:ascii="Arial" w:hAnsi="Arial" w:cs="Arial"/>
                <w:color w:val="17365D" w:themeColor="text2" w:themeShade="BF"/>
                <w:sz w:val="20"/>
                <w:szCs w:val="20"/>
              </w:rPr>
            </w:pPr>
            <w:r w:rsidRPr="00AF3FEB">
              <w:rPr>
                <w:rFonts w:ascii="Arial" w:eastAsia="Arial Unicode MS" w:hAnsi="Arial" w:cs="Arial"/>
                <w:color w:val="17365D" w:themeColor="text2" w:themeShade="BF"/>
                <w:sz w:val="20"/>
                <w:szCs w:val="20"/>
              </w:rPr>
              <w:t>|____|</w:t>
            </w:r>
          </w:p>
        </w:tc>
      </w:tr>
      <w:tr w:rsidR="00E34373" w:rsidRPr="00AF3FEB" w:rsidTr="00FC5342">
        <w:trPr>
          <w:trHeight w:val="265"/>
        </w:trPr>
        <w:tc>
          <w:tcPr>
            <w:tcW w:w="822" w:type="dxa"/>
            <w:vMerge/>
            <w:tcBorders>
              <w:left w:val="single" w:sz="2" w:space="0" w:color="4F81BD" w:themeColor="accent1"/>
              <w:right w:val="single" w:sz="2" w:space="0" w:color="4F81BD" w:themeColor="accent1"/>
            </w:tcBorders>
            <w:vAlign w:val="center"/>
          </w:tcPr>
          <w:p w:rsidR="00E34373" w:rsidRPr="00AF3FEB" w:rsidRDefault="00E34373" w:rsidP="00E34373">
            <w:pPr>
              <w:pStyle w:val="ListParagraph"/>
              <w:ind w:left="0"/>
              <w:jc w:val="both"/>
              <w:rPr>
                <w:rFonts w:ascii="Arial" w:hAnsi="Arial" w:cs="Arial"/>
                <w:color w:val="17365D" w:themeColor="text2" w:themeShade="BF"/>
                <w:sz w:val="20"/>
                <w:szCs w:val="20"/>
              </w:rPr>
            </w:pPr>
          </w:p>
        </w:tc>
        <w:tc>
          <w:tcPr>
            <w:tcW w:w="7211" w:type="dxa"/>
            <w:gridSpan w:val="5"/>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E34373" w:rsidRPr="00AF3FEB" w:rsidRDefault="00E34373" w:rsidP="00E34373">
            <w:pPr>
              <w:pStyle w:val="ListParagraph"/>
              <w:ind w:left="0"/>
              <w:jc w:val="both"/>
              <w:rPr>
                <w:rFonts w:ascii="Arial" w:hAnsi="Arial" w:cs="Arial"/>
                <w:color w:val="17365D" w:themeColor="text2" w:themeShade="BF"/>
                <w:sz w:val="20"/>
                <w:szCs w:val="20"/>
              </w:rPr>
            </w:pPr>
            <w:r w:rsidRPr="00AF3FEB">
              <w:rPr>
                <w:rFonts w:ascii="Arial" w:eastAsia="MS Mincho" w:hAnsi="Arial" w:cs="Arial"/>
                <w:color w:val="17365D" w:themeColor="text2" w:themeShade="BF"/>
                <w:sz w:val="20"/>
                <w:szCs w:val="20"/>
              </w:rPr>
              <w:t>Water only</w:t>
            </w:r>
          </w:p>
        </w:tc>
        <w:tc>
          <w:tcPr>
            <w:tcW w:w="869" w:type="dxa"/>
            <w:gridSpan w:val="2"/>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E34373" w:rsidRPr="00AF3FEB" w:rsidRDefault="00E34373" w:rsidP="00E34373">
            <w:pPr>
              <w:pStyle w:val="ListParagraph"/>
              <w:ind w:left="0"/>
              <w:jc w:val="center"/>
              <w:rPr>
                <w:rFonts w:ascii="Arial" w:hAnsi="Arial" w:cs="Arial"/>
                <w:color w:val="17365D" w:themeColor="text2" w:themeShade="BF"/>
                <w:sz w:val="20"/>
                <w:szCs w:val="20"/>
              </w:rPr>
            </w:pPr>
            <w:r w:rsidRPr="00AF3FEB">
              <w:rPr>
                <w:rFonts w:ascii="Arial" w:hAnsi="Arial" w:cs="Arial"/>
                <w:color w:val="17365D" w:themeColor="text2" w:themeShade="BF"/>
                <w:sz w:val="20"/>
                <w:szCs w:val="20"/>
              </w:rPr>
              <w:t>1</w:t>
            </w:r>
          </w:p>
        </w:tc>
        <w:tc>
          <w:tcPr>
            <w:tcW w:w="113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E34373" w:rsidRPr="00AF3FEB" w:rsidRDefault="00E34373" w:rsidP="00E34373">
            <w:pPr>
              <w:pStyle w:val="ListParagraph"/>
              <w:ind w:left="0"/>
              <w:jc w:val="center"/>
              <w:rPr>
                <w:rFonts w:ascii="Arial" w:hAnsi="Arial" w:cs="Arial"/>
                <w:color w:val="17365D" w:themeColor="text2" w:themeShade="BF"/>
                <w:sz w:val="20"/>
                <w:szCs w:val="20"/>
              </w:rPr>
            </w:pPr>
            <w:r w:rsidRPr="00AF3FEB">
              <w:rPr>
                <w:rFonts w:ascii="Arial" w:eastAsia="Arial Unicode MS" w:hAnsi="Arial" w:cs="Arial"/>
                <w:color w:val="17365D" w:themeColor="text2" w:themeShade="BF"/>
                <w:sz w:val="20"/>
                <w:szCs w:val="20"/>
              </w:rPr>
              <w:t>|____|</w:t>
            </w:r>
          </w:p>
        </w:tc>
      </w:tr>
      <w:tr w:rsidR="00E34373" w:rsidRPr="00AF3FEB" w:rsidTr="00FC5342">
        <w:trPr>
          <w:trHeight w:val="247"/>
        </w:trPr>
        <w:tc>
          <w:tcPr>
            <w:tcW w:w="822" w:type="dxa"/>
            <w:vMerge/>
            <w:tcBorders>
              <w:left w:val="single" w:sz="2" w:space="0" w:color="4F81BD" w:themeColor="accent1"/>
              <w:right w:val="single" w:sz="2" w:space="0" w:color="4F81BD" w:themeColor="accent1"/>
            </w:tcBorders>
            <w:vAlign w:val="center"/>
          </w:tcPr>
          <w:p w:rsidR="00E34373" w:rsidRPr="00AF3FEB" w:rsidRDefault="00E34373" w:rsidP="00E34373">
            <w:pPr>
              <w:pStyle w:val="ListParagraph"/>
              <w:ind w:left="0"/>
              <w:jc w:val="both"/>
              <w:rPr>
                <w:rFonts w:ascii="Arial" w:hAnsi="Arial" w:cs="Arial"/>
                <w:color w:val="17365D" w:themeColor="text2" w:themeShade="BF"/>
                <w:sz w:val="20"/>
                <w:szCs w:val="20"/>
              </w:rPr>
            </w:pPr>
          </w:p>
        </w:tc>
        <w:tc>
          <w:tcPr>
            <w:tcW w:w="7211" w:type="dxa"/>
            <w:gridSpan w:val="5"/>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E34373" w:rsidRPr="00AF3FEB" w:rsidRDefault="00E34373" w:rsidP="00E34373">
            <w:pPr>
              <w:pStyle w:val="ListParagraph"/>
              <w:ind w:left="0"/>
              <w:jc w:val="both"/>
              <w:rPr>
                <w:rFonts w:ascii="Arial" w:hAnsi="Arial" w:cs="Arial"/>
                <w:color w:val="17365D" w:themeColor="text2" w:themeShade="BF"/>
                <w:sz w:val="20"/>
                <w:szCs w:val="20"/>
              </w:rPr>
            </w:pPr>
            <w:r w:rsidRPr="00AF3FEB">
              <w:rPr>
                <w:rFonts w:ascii="Arial" w:eastAsia="MS Mincho" w:hAnsi="Arial" w:cs="Arial"/>
                <w:color w:val="17365D" w:themeColor="text2" w:themeShade="BF"/>
                <w:sz w:val="20"/>
                <w:szCs w:val="20"/>
              </w:rPr>
              <w:t>Water and soap</w:t>
            </w:r>
          </w:p>
        </w:tc>
        <w:tc>
          <w:tcPr>
            <w:tcW w:w="869" w:type="dxa"/>
            <w:gridSpan w:val="2"/>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E34373" w:rsidRPr="00AF3FEB" w:rsidRDefault="00E34373" w:rsidP="00E34373">
            <w:pPr>
              <w:pStyle w:val="ListParagraph"/>
              <w:ind w:left="0"/>
              <w:jc w:val="center"/>
              <w:rPr>
                <w:rFonts w:ascii="Arial" w:hAnsi="Arial" w:cs="Arial"/>
                <w:color w:val="17365D" w:themeColor="text2" w:themeShade="BF"/>
                <w:sz w:val="20"/>
                <w:szCs w:val="20"/>
              </w:rPr>
            </w:pPr>
            <w:r w:rsidRPr="00AF3FEB">
              <w:rPr>
                <w:rFonts w:ascii="Arial" w:hAnsi="Arial" w:cs="Arial"/>
                <w:color w:val="17365D" w:themeColor="text2" w:themeShade="BF"/>
                <w:sz w:val="20"/>
                <w:szCs w:val="20"/>
              </w:rPr>
              <w:t>2</w:t>
            </w:r>
          </w:p>
        </w:tc>
        <w:tc>
          <w:tcPr>
            <w:tcW w:w="113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E34373" w:rsidRPr="00AF3FEB" w:rsidRDefault="00E34373" w:rsidP="00E34373">
            <w:pPr>
              <w:pStyle w:val="ListParagraph"/>
              <w:ind w:left="0"/>
              <w:jc w:val="center"/>
              <w:rPr>
                <w:rFonts w:ascii="Arial" w:hAnsi="Arial" w:cs="Arial"/>
                <w:color w:val="17365D" w:themeColor="text2" w:themeShade="BF"/>
                <w:sz w:val="20"/>
                <w:szCs w:val="20"/>
              </w:rPr>
            </w:pPr>
            <w:r w:rsidRPr="00AF3FEB">
              <w:rPr>
                <w:rFonts w:ascii="Arial" w:eastAsia="Arial Unicode MS" w:hAnsi="Arial" w:cs="Arial"/>
                <w:color w:val="17365D" w:themeColor="text2" w:themeShade="BF"/>
                <w:sz w:val="20"/>
                <w:szCs w:val="20"/>
              </w:rPr>
              <w:t>|____|</w:t>
            </w:r>
          </w:p>
        </w:tc>
      </w:tr>
      <w:tr w:rsidR="00E34373" w:rsidRPr="00AF3FEB" w:rsidTr="00FC5342">
        <w:trPr>
          <w:trHeight w:val="175"/>
        </w:trPr>
        <w:tc>
          <w:tcPr>
            <w:tcW w:w="822" w:type="dxa"/>
            <w:vMerge/>
            <w:tcBorders>
              <w:left w:val="single" w:sz="2" w:space="0" w:color="4F81BD" w:themeColor="accent1"/>
              <w:right w:val="single" w:sz="2" w:space="0" w:color="4F81BD" w:themeColor="accent1"/>
            </w:tcBorders>
            <w:vAlign w:val="center"/>
          </w:tcPr>
          <w:p w:rsidR="00E34373" w:rsidRPr="00AF3FEB" w:rsidRDefault="00E34373" w:rsidP="00E34373">
            <w:pPr>
              <w:pStyle w:val="ListParagraph"/>
              <w:ind w:left="0"/>
              <w:jc w:val="both"/>
              <w:rPr>
                <w:rFonts w:ascii="Arial" w:hAnsi="Arial" w:cs="Arial"/>
                <w:color w:val="17365D" w:themeColor="text2" w:themeShade="BF"/>
                <w:sz w:val="20"/>
                <w:szCs w:val="20"/>
              </w:rPr>
            </w:pPr>
          </w:p>
        </w:tc>
        <w:tc>
          <w:tcPr>
            <w:tcW w:w="7211" w:type="dxa"/>
            <w:gridSpan w:val="5"/>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E34373" w:rsidRPr="00AF3FEB" w:rsidRDefault="00E34373" w:rsidP="00E34373">
            <w:pPr>
              <w:pStyle w:val="ListParagraph"/>
              <w:ind w:left="0"/>
              <w:jc w:val="both"/>
              <w:rPr>
                <w:rFonts w:ascii="Arial" w:hAnsi="Arial" w:cs="Arial"/>
                <w:color w:val="17365D" w:themeColor="text2" w:themeShade="BF"/>
                <w:sz w:val="20"/>
                <w:szCs w:val="20"/>
              </w:rPr>
            </w:pPr>
            <w:r w:rsidRPr="00AF3FEB">
              <w:rPr>
                <w:rFonts w:ascii="Arial" w:eastAsia="MS Mincho" w:hAnsi="Arial" w:cs="Arial"/>
                <w:color w:val="17365D" w:themeColor="text2" w:themeShade="BF"/>
                <w:sz w:val="20"/>
                <w:szCs w:val="20"/>
              </w:rPr>
              <w:t>Water and ash</w:t>
            </w:r>
            <w:r w:rsidRPr="00AF3FEB">
              <w:rPr>
                <w:rStyle w:val="QText"/>
                <w:rFonts w:ascii="Arial" w:eastAsiaTheme="minorHAnsi" w:hAnsi="Arial" w:cs="Arial"/>
                <w:color w:val="17365D" w:themeColor="text2" w:themeShade="BF"/>
                <w:sz w:val="20"/>
              </w:rPr>
              <w:tab/>
            </w:r>
          </w:p>
        </w:tc>
        <w:tc>
          <w:tcPr>
            <w:tcW w:w="869" w:type="dxa"/>
            <w:gridSpan w:val="2"/>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E34373" w:rsidRPr="00AF3FEB" w:rsidRDefault="00E34373" w:rsidP="00E34373">
            <w:pPr>
              <w:pStyle w:val="ListParagraph"/>
              <w:ind w:left="0"/>
              <w:jc w:val="center"/>
              <w:rPr>
                <w:rFonts w:ascii="Arial" w:hAnsi="Arial" w:cs="Arial"/>
                <w:color w:val="17365D" w:themeColor="text2" w:themeShade="BF"/>
                <w:sz w:val="20"/>
                <w:szCs w:val="20"/>
              </w:rPr>
            </w:pPr>
            <w:r w:rsidRPr="00AF3FEB">
              <w:rPr>
                <w:rFonts w:ascii="Arial" w:hAnsi="Arial" w:cs="Arial"/>
                <w:color w:val="17365D" w:themeColor="text2" w:themeShade="BF"/>
                <w:sz w:val="20"/>
                <w:szCs w:val="20"/>
              </w:rPr>
              <w:t>3</w:t>
            </w:r>
          </w:p>
        </w:tc>
        <w:tc>
          <w:tcPr>
            <w:tcW w:w="113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E34373" w:rsidRPr="00AF3FEB" w:rsidRDefault="00E34373" w:rsidP="00E34373">
            <w:pPr>
              <w:pStyle w:val="ListParagraph"/>
              <w:ind w:left="0"/>
              <w:jc w:val="center"/>
              <w:rPr>
                <w:rFonts w:ascii="Arial" w:hAnsi="Arial" w:cs="Arial"/>
                <w:color w:val="17365D" w:themeColor="text2" w:themeShade="BF"/>
                <w:sz w:val="20"/>
                <w:szCs w:val="20"/>
              </w:rPr>
            </w:pPr>
            <w:r w:rsidRPr="00AF3FEB">
              <w:rPr>
                <w:rFonts w:ascii="Arial" w:eastAsia="Arial Unicode MS" w:hAnsi="Arial" w:cs="Arial"/>
                <w:color w:val="17365D" w:themeColor="text2" w:themeShade="BF"/>
                <w:sz w:val="20"/>
                <w:szCs w:val="20"/>
              </w:rPr>
              <w:t>|____|</w:t>
            </w:r>
          </w:p>
        </w:tc>
      </w:tr>
      <w:tr w:rsidR="00E34373" w:rsidRPr="00AF3FEB" w:rsidTr="00FC5342">
        <w:trPr>
          <w:trHeight w:val="292"/>
        </w:trPr>
        <w:tc>
          <w:tcPr>
            <w:tcW w:w="822" w:type="dxa"/>
            <w:vMerge/>
            <w:tcBorders>
              <w:left w:val="single" w:sz="2" w:space="0" w:color="4F81BD" w:themeColor="accent1"/>
              <w:right w:val="single" w:sz="2" w:space="0" w:color="4F81BD" w:themeColor="accent1"/>
            </w:tcBorders>
            <w:vAlign w:val="center"/>
          </w:tcPr>
          <w:p w:rsidR="00E34373" w:rsidRPr="00AF3FEB" w:rsidRDefault="00E34373" w:rsidP="00E34373">
            <w:pPr>
              <w:pStyle w:val="ListParagraph"/>
              <w:ind w:left="0"/>
              <w:jc w:val="both"/>
              <w:rPr>
                <w:rFonts w:ascii="Arial" w:hAnsi="Arial" w:cs="Arial"/>
                <w:color w:val="17365D" w:themeColor="text2" w:themeShade="BF"/>
                <w:sz w:val="20"/>
                <w:szCs w:val="20"/>
              </w:rPr>
            </w:pPr>
          </w:p>
        </w:tc>
        <w:tc>
          <w:tcPr>
            <w:tcW w:w="7211" w:type="dxa"/>
            <w:gridSpan w:val="5"/>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E34373" w:rsidRPr="00AF3FEB" w:rsidRDefault="00E34373" w:rsidP="00E34373">
            <w:pPr>
              <w:pStyle w:val="ListParagraph"/>
              <w:ind w:left="0"/>
              <w:jc w:val="both"/>
              <w:rPr>
                <w:rFonts w:ascii="Arial" w:hAnsi="Arial" w:cs="Arial"/>
                <w:color w:val="17365D" w:themeColor="text2" w:themeShade="BF"/>
                <w:sz w:val="20"/>
                <w:szCs w:val="20"/>
              </w:rPr>
            </w:pPr>
            <w:r w:rsidRPr="00AF3FEB">
              <w:rPr>
                <w:rFonts w:ascii="Arial" w:hAnsi="Arial" w:cs="Arial"/>
                <w:color w:val="17365D" w:themeColor="text2" w:themeShade="BF"/>
                <w:sz w:val="20"/>
                <w:szCs w:val="20"/>
              </w:rPr>
              <w:t xml:space="preserve">Other (specify): </w:t>
            </w:r>
            <w:r w:rsidRPr="00AF3FEB">
              <w:rPr>
                <w:rFonts w:ascii="Arial" w:hAnsi="Arial" w:cs="Arial"/>
                <w:b/>
                <w:color w:val="17365D" w:themeColor="text2" w:themeShade="BF"/>
                <w:sz w:val="20"/>
                <w:szCs w:val="20"/>
              </w:rPr>
              <w:t>______________________________________</w:t>
            </w:r>
          </w:p>
        </w:tc>
        <w:tc>
          <w:tcPr>
            <w:tcW w:w="869" w:type="dxa"/>
            <w:gridSpan w:val="2"/>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E34373" w:rsidRPr="00AF3FEB" w:rsidRDefault="00E34373" w:rsidP="00E34373">
            <w:pPr>
              <w:pStyle w:val="ListParagraph"/>
              <w:ind w:left="0"/>
              <w:jc w:val="center"/>
              <w:rPr>
                <w:rFonts w:ascii="Arial" w:hAnsi="Arial" w:cs="Arial"/>
                <w:color w:val="17365D" w:themeColor="text2" w:themeShade="BF"/>
                <w:sz w:val="20"/>
                <w:szCs w:val="20"/>
              </w:rPr>
            </w:pPr>
            <w:r w:rsidRPr="00AF3FEB">
              <w:rPr>
                <w:rFonts w:ascii="Arial" w:hAnsi="Arial" w:cs="Arial"/>
                <w:color w:val="17365D" w:themeColor="text2" w:themeShade="BF"/>
                <w:sz w:val="20"/>
                <w:szCs w:val="20"/>
              </w:rPr>
              <w:t>96</w:t>
            </w:r>
          </w:p>
        </w:tc>
        <w:tc>
          <w:tcPr>
            <w:tcW w:w="113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E34373" w:rsidRPr="00AF3FEB" w:rsidRDefault="00E34373" w:rsidP="00E34373">
            <w:pPr>
              <w:pStyle w:val="ListParagraph"/>
              <w:ind w:left="0"/>
              <w:jc w:val="center"/>
              <w:rPr>
                <w:rFonts w:ascii="Arial" w:hAnsi="Arial" w:cs="Arial"/>
                <w:color w:val="17365D" w:themeColor="text2" w:themeShade="BF"/>
                <w:sz w:val="20"/>
                <w:szCs w:val="20"/>
              </w:rPr>
            </w:pPr>
            <w:r w:rsidRPr="00AF3FEB">
              <w:rPr>
                <w:rFonts w:ascii="Arial" w:eastAsia="Arial Unicode MS" w:hAnsi="Arial" w:cs="Arial"/>
                <w:color w:val="17365D" w:themeColor="text2" w:themeShade="BF"/>
                <w:sz w:val="20"/>
                <w:szCs w:val="20"/>
              </w:rPr>
              <w:t>|____|</w:t>
            </w:r>
          </w:p>
        </w:tc>
      </w:tr>
      <w:tr w:rsidR="00E34373" w:rsidRPr="00AF3FEB" w:rsidTr="00FC5342">
        <w:trPr>
          <w:trHeight w:val="292"/>
        </w:trPr>
        <w:tc>
          <w:tcPr>
            <w:tcW w:w="822" w:type="dxa"/>
            <w:vMerge/>
            <w:tcBorders>
              <w:left w:val="single" w:sz="2" w:space="0" w:color="4F81BD" w:themeColor="accent1"/>
              <w:bottom w:val="single" w:sz="2" w:space="0" w:color="4F81BD" w:themeColor="accent1"/>
              <w:right w:val="single" w:sz="2" w:space="0" w:color="4F81BD" w:themeColor="accent1"/>
            </w:tcBorders>
            <w:vAlign w:val="center"/>
          </w:tcPr>
          <w:p w:rsidR="00E34373" w:rsidRPr="00AF3FEB" w:rsidRDefault="00E34373" w:rsidP="00E34373">
            <w:pPr>
              <w:pStyle w:val="ListParagraph"/>
              <w:ind w:left="0"/>
              <w:jc w:val="both"/>
              <w:rPr>
                <w:rFonts w:ascii="Arial" w:hAnsi="Arial" w:cs="Arial"/>
                <w:b/>
                <w:color w:val="17365D" w:themeColor="text2" w:themeShade="BF"/>
                <w:sz w:val="20"/>
                <w:szCs w:val="20"/>
                <w:u w:val="single"/>
              </w:rPr>
            </w:pPr>
          </w:p>
        </w:tc>
        <w:tc>
          <w:tcPr>
            <w:tcW w:w="7211" w:type="dxa"/>
            <w:gridSpan w:val="5"/>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E34373" w:rsidRPr="00AF3FEB" w:rsidRDefault="00E34373" w:rsidP="00E34373">
            <w:pPr>
              <w:pStyle w:val="ListParagraph"/>
              <w:ind w:left="0"/>
              <w:jc w:val="both"/>
              <w:rPr>
                <w:rFonts w:ascii="Arial" w:hAnsi="Arial" w:cs="Arial"/>
                <w:color w:val="17365D" w:themeColor="text2" w:themeShade="BF"/>
                <w:sz w:val="20"/>
                <w:szCs w:val="20"/>
              </w:rPr>
            </w:pPr>
            <w:r w:rsidRPr="00AF3FEB">
              <w:rPr>
                <w:rFonts w:ascii="Arial" w:eastAsia="MS Mincho" w:hAnsi="Arial" w:cs="Arial"/>
                <w:color w:val="17365D" w:themeColor="text2" w:themeShade="BF"/>
                <w:sz w:val="20"/>
                <w:szCs w:val="20"/>
              </w:rPr>
              <w:t>No Answer / Don’t Know</w:t>
            </w:r>
          </w:p>
        </w:tc>
        <w:tc>
          <w:tcPr>
            <w:tcW w:w="869" w:type="dxa"/>
            <w:gridSpan w:val="2"/>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E34373" w:rsidRPr="00AF3FEB" w:rsidRDefault="00E34373" w:rsidP="00E34373">
            <w:pPr>
              <w:pStyle w:val="ListParagraph"/>
              <w:ind w:left="0"/>
              <w:jc w:val="center"/>
              <w:rPr>
                <w:rFonts w:ascii="Arial" w:hAnsi="Arial" w:cs="Arial"/>
                <w:color w:val="17365D" w:themeColor="text2" w:themeShade="BF"/>
                <w:sz w:val="20"/>
                <w:szCs w:val="20"/>
              </w:rPr>
            </w:pPr>
            <w:r w:rsidRPr="00AF3FEB">
              <w:rPr>
                <w:rFonts w:ascii="Arial" w:hAnsi="Arial" w:cs="Arial"/>
                <w:color w:val="17365D" w:themeColor="text2" w:themeShade="BF"/>
                <w:sz w:val="20"/>
                <w:szCs w:val="20"/>
              </w:rPr>
              <w:t>99</w:t>
            </w:r>
          </w:p>
        </w:tc>
        <w:tc>
          <w:tcPr>
            <w:tcW w:w="113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E34373" w:rsidRPr="00AF3FEB" w:rsidRDefault="00E34373" w:rsidP="00E34373">
            <w:pPr>
              <w:pStyle w:val="ListParagraph"/>
              <w:ind w:left="0"/>
              <w:jc w:val="center"/>
              <w:rPr>
                <w:rFonts w:ascii="Arial" w:hAnsi="Arial" w:cs="Arial"/>
                <w:color w:val="17365D" w:themeColor="text2" w:themeShade="BF"/>
                <w:sz w:val="20"/>
                <w:szCs w:val="20"/>
              </w:rPr>
            </w:pPr>
            <w:r w:rsidRPr="00AF3FEB">
              <w:rPr>
                <w:rFonts w:ascii="Arial" w:eastAsia="Arial Unicode MS" w:hAnsi="Arial" w:cs="Arial"/>
                <w:color w:val="17365D" w:themeColor="text2" w:themeShade="BF"/>
                <w:sz w:val="20"/>
                <w:szCs w:val="20"/>
              </w:rPr>
              <w:t>|____|</w:t>
            </w:r>
          </w:p>
        </w:tc>
      </w:tr>
      <w:tr w:rsidR="00B1684E" w:rsidRPr="00AF3FEB" w:rsidTr="00FC5342">
        <w:trPr>
          <w:trHeight w:val="397"/>
        </w:trPr>
        <w:tc>
          <w:tcPr>
            <w:tcW w:w="82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2A469B" w:rsidRPr="00AF3FEB" w:rsidRDefault="002A469B" w:rsidP="00B1684E">
            <w:pPr>
              <w:pStyle w:val="ListParagraph"/>
              <w:ind w:left="0"/>
              <w:jc w:val="both"/>
              <w:rPr>
                <w:rFonts w:ascii="Arial" w:hAnsi="Arial" w:cs="Arial"/>
                <w:bCs/>
                <w:color w:val="17365D" w:themeColor="text2" w:themeShade="BF"/>
                <w:sz w:val="20"/>
                <w:szCs w:val="20"/>
              </w:rPr>
            </w:pPr>
            <w:r w:rsidRPr="00AF3FEB">
              <w:rPr>
                <w:rFonts w:ascii="Arial" w:hAnsi="Arial" w:cs="Arial"/>
                <w:bCs/>
                <w:color w:val="17365D" w:themeColor="text2" w:themeShade="BF"/>
                <w:sz w:val="20"/>
                <w:szCs w:val="20"/>
              </w:rPr>
              <w:t>20.1</w:t>
            </w:r>
            <w:r w:rsidR="00B1684E" w:rsidRPr="00AF3FEB">
              <w:rPr>
                <w:rFonts w:ascii="Arial" w:hAnsi="Arial" w:cs="Arial"/>
                <w:bCs/>
                <w:color w:val="17365D" w:themeColor="text2" w:themeShade="BF"/>
                <w:sz w:val="20"/>
                <w:szCs w:val="20"/>
              </w:rPr>
              <w:t>1</w:t>
            </w:r>
          </w:p>
        </w:tc>
        <w:tc>
          <w:tcPr>
            <w:tcW w:w="8080" w:type="dxa"/>
            <w:gridSpan w:val="7"/>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2A469B" w:rsidRPr="00AF3FEB" w:rsidRDefault="002A469B" w:rsidP="00B1684E">
            <w:pPr>
              <w:ind w:right="0"/>
              <w:rPr>
                <w:rFonts w:ascii="Arial" w:hAnsi="Arial" w:cs="Arial"/>
                <w:color w:val="17365D" w:themeColor="text2" w:themeShade="BF"/>
                <w:sz w:val="20"/>
                <w:szCs w:val="20"/>
              </w:rPr>
            </w:pPr>
            <w:r w:rsidRPr="00AF3FEB">
              <w:rPr>
                <w:rFonts w:ascii="Arial" w:hAnsi="Arial" w:cs="Arial"/>
                <w:color w:val="17365D" w:themeColor="text2" w:themeShade="BF"/>
                <w:sz w:val="20"/>
                <w:szCs w:val="20"/>
                <w:lang w:bidi="th-TH"/>
              </w:rPr>
              <w:t>Where do young children</w:t>
            </w:r>
            <w:r w:rsidR="001D3CA4" w:rsidRPr="00AF3FEB">
              <w:rPr>
                <w:rFonts w:ascii="Arial" w:hAnsi="Arial" w:cs="Arial"/>
                <w:color w:val="17365D" w:themeColor="text2" w:themeShade="BF"/>
                <w:sz w:val="20"/>
                <w:szCs w:val="20"/>
              </w:rPr>
              <w:t xml:space="preserve"> </w:t>
            </w:r>
            <w:r w:rsidR="00B1684E" w:rsidRPr="00AF3FEB">
              <w:rPr>
                <w:rFonts w:ascii="Arial" w:hAnsi="Arial" w:cs="Arial"/>
                <w:color w:val="17365D" w:themeColor="text2" w:themeShade="BF"/>
                <w:sz w:val="20"/>
                <w:szCs w:val="20"/>
              </w:rPr>
              <w:t xml:space="preserve">in </w:t>
            </w:r>
            <w:r w:rsidR="001D3CA4" w:rsidRPr="00AF3FEB">
              <w:rPr>
                <w:rFonts w:ascii="Arial" w:hAnsi="Arial" w:cs="Arial"/>
                <w:color w:val="17365D" w:themeColor="text2" w:themeShade="BF"/>
                <w:sz w:val="20"/>
                <w:szCs w:val="20"/>
                <w:lang w:bidi="th-TH"/>
              </w:rPr>
              <w:t xml:space="preserve">your household </w:t>
            </w:r>
            <w:r w:rsidR="00521B03" w:rsidRPr="00AF3FEB">
              <w:rPr>
                <w:rFonts w:ascii="Arial" w:hAnsi="Arial" w:cs="Arial"/>
                <w:color w:val="17365D" w:themeColor="text2" w:themeShade="BF"/>
                <w:sz w:val="20"/>
                <w:szCs w:val="20"/>
                <w:lang w:bidi="th-TH"/>
              </w:rPr>
              <w:t xml:space="preserve">usually </w:t>
            </w:r>
            <w:r w:rsidR="001D3CA4" w:rsidRPr="00AF3FEB">
              <w:rPr>
                <w:rFonts w:ascii="Arial" w:hAnsi="Arial" w:cs="Arial"/>
                <w:color w:val="17365D" w:themeColor="text2" w:themeShade="BF"/>
                <w:sz w:val="20"/>
                <w:szCs w:val="20"/>
                <w:lang w:bidi="th-TH"/>
              </w:rPr>
              <w:t xml:space="preserve">defecate? </w:t>
            </w:r>
            <w:r w:rsidRPr="00AF3FEB">
              <w:rPr>
                <w:rFonts w:ascii="Arial" w:hAnsi="Arial" w:cs="Arial"/>
                <w:color w:val="17365D" w:themeColor="text2" w:themeShade="BF"/>
                <w:sz w:val="20"/>
                <w:szCs w:val="20"/>
                <w:lang w:bidi="th-TH"/>
              </w:rPr>
              <w:t xml:space="preserve"> </w:t>
            </w:r>
            <w:r w:rsidRPr="00AF3FEB">
              <w:rPr>
                <w:rFonts w:ascii="Arial" w:hAnsi="Arial" w:cs="Arial"/>
                <w:b/>
                <w:bCs/>
                <w:color w:val="17365D" w:themeColor="text2" w:themeShade="BF"/>
                <w:sz w:val="20"/>
                <w:szCs w:val="20"/>
                <w:lang w:bidi="th-TH"/>
              </w:rPr>
              <w:t>(only ask if have chi</w:t>
            </w:r>
            <w:r w:rsidRPr="00AF3FEB">
              <w:rPr>
                <w:rFonts w:ascii="Arial" w:hAnsi="Arial" w:cs="Arial"/>
                <w:b/>
                <w:bCs/>
                <w:color w:val="17365D" w:themeColor="text2" w:themeShade="BF"/>
                <w:sz w:val="20"/>
                <w:szCs w:val="20"/>
                <w:lang w:bidi="th-TH"/>
              </w:rPr>
              <w:t>l</w:t>
            </w:r>
            <w:r w:rsidRPr="00AF3FEB">
              <w:rPr>
                <w:rFonts w:ascii="Arial" w:hAnsi="Arial" w:cs="Arial"/>
                <w:b/>
                <w:bCs/>
                <w:color w:val="17365D" w:themeColor="text2" w:themeShade="BF"/>
                <w:sz w:val="20"/>
                <w:szCs w:val="20"/>
                <w:lang w:bidi="th-TH"/>
              </w:rPr>
              <w:t>dren under five years old)</w:t>
            </w:r>
            <w:r w:rsidRPr="00AF3FEB">
              <w:rPr>
                <w:rFonts w:ascii="Arial" w:hAnsi="Arial" w:cs="Arial"/>
                <w:color w:val="17365D" w:themeColor="text2" w:themeShade="BF"/>
                <w:sz w:val="20"/>
                <w:szCs w:val="20"/>
                <w:lang w:bidi="th-TH"/>
              </w:rPr>
              <w:t xml:space="preserve"> </w:t>
            </w:r>
          </w:p>
        </w:tc>
        <w:tc>
          <w:tcPr>
            <w:tcW w:w="113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2A469B" w:rsidRPr="00AF3FEB" w:rsidRDefault="002A469B" w:rsidP="00EA15A4">
            <w:pPr>
              <w:pStyle w:val="ListParagraph"/>
              <w:ind w:left="0"/>
              <w:jc w:val="both"/>
              <w:rPr>
                <w:rFonts w:ascii="Arial" w:hAnsi="Arial" w:cs="Arial"/>
                <w:color w:val="17365D" w:themeColor="text2" w:themeShade="BF"/>
                <w:sz w:val="20"/>
                <w:szCs w:val="20"/>
              </w:rPr>
            </w:pPr>
          </w:p>
        </w:tc>
      </w:tr>
      <w:tr w:rsidR="002A469B" w:rsidRPr="00AF3FEB" w:rsidTr="00FC5342">
        <w:trPr>
          <w:trHeight w:val="397"/>
        </w:trPr>
        <w:tc>
          <w:tcPr>
            <w:tcW w:w="82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2A469B" w:rsidRPr="00AF3FEB" w:rsidRDefault="002A469B" w:rsidP="00EA15A4">
            <w:pPr>
              <w:pStyle w:val="ListParagraph"/>
              <w:ind w:left="0"/>
              <w:jc w:val="both"/>
              <w:rPr>
                <w:rFonts w:ascii="Arial" w:hAnsi="Arial" w:cs="Arial"/>
                <w:bCs/>
                <w:color w:val="17365D" w:themeColor="text2" w:themeShade="BF"/>
                <w:sz w:val="20"/>
                <w:szCs w:val="20"/>
              </w:rPr>
            </w:pPr>
          </w:p>
        </w:tc>
        <w:tc>
          <w:tcPr>
            <w:tcW w:w="8080" w:type="dxa"/>
            <w:gridSpan w:val="7"/>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2A469B" w:rsidRPr="00AF3FEB" w:rsidRDefault="002A469B" w:rsidP="00EA15A4">
            <w:pPr>
              <w:pStyle w:val="ListParagraph"/>
              <w:ind w:left="0"/>
              <w:jc w:val="both"/>
              <w:rPr>
                <w:rFonts w:ascii="Arial" w:hAnsi="Arial" w:cs="Arial"/>
                <w:color w:val="17365D" w:themeColor="text2" w:themeShade="BF"/>
                <w:sz w:val="20"/>
                <w:szCs w:val="20"/>
              </w:rPr>
            </w:pPr>
            <w:r w:rsidRPr="00AF3FEB">
              <w:rPr>
                <w:rFonts w:ascii="Arial" w:hAnsi="Arial" w:cs="Arial"/>
                <w:color w:val="17365D" w:themeColor="text2" w:themeShade="BF"/>
                <w:sz w:val="20"/>
                <w:szCs w:val="20"/>
              </w:rPr>
              <w:t>Open air</w:t>
            </w:r>
            <w:r w:rsidRPr="00AF3FEB">
              <w:rPr>
                <w:rFonts w:ascii="Arial" w:hAnsi="Arial" w:cs="Arial"/>
                <w:color w:val="17365D" w:themeColor="text2" w:themeShade="BF"/>
                <w:sz w:val="20"/>
                <w:szCs w:val="20"/>
              </w:rPr>
              <w:tab/>
            </w:r>
            <w:r w:rsidR="00B1684E" w:rsidRPr="00AF3FEB">
              <w:rPr>
                <w:rFonts w:ascii="Arial" w:hAnsi="Arial" w:cs="Arial"/>
                <w:color w:val="17365D" w:themeColor="text2" w:themeShade="BF"/>
                <w:sz w:val="20"/>
                <w:szCs w:val="20"/>
              </w:rPr>
              <w:t xml:space="preserve">             </w:t>
            </w:r>
            <w:r w:rsidRPr="00AF3FEB">
              <w:rPr>
                <w:rFonts w:ascii="Arial" w:hAnsi="Arial" w:cs="Arial"/>
                <w:color w:val="17365D" w:themeColor="text2" w:themeShade="BF"/>
                <w:sz w:val="20"/>
                <w:szCs w:val="20"/>
              </w:rPr>
              <w:t>1</w:t>
            </w:r>
          </w:p>
          <w:p w:rsidR="002A469B" w:rsidRPr="00AF3FEB" w:rsidRDefault="002A469B" w:rsidP="00EA15A4">
            <w:pPr>
              <w:pStyle w:val="ListParagraph"/>
              <w:ind w:left="0"/>
              <w:jc w:val="both"/>
              <w:rPr>
                <w:rFonts w:ascii="Arial" w:hAnsi="Arial" w:cs="Arial"/>
                <w:color w:val="17365D" w:themeColor="text2" w:themeShade="BF"/>
                <w:sz w:val="20"/>
                <w:szCs w:val="20"/>
              </w:rPr>
            </w:pPr>
            <w:r w:rsidRPr="00AF3FEB">
              <w:rPr>
                <w:rFonts w:ascii="Arial" w:hAnsi="Arial" w:cs="Arial"/>
                <w:color w:val="17365D" w:themeColor="text2" w:themeShade="BF"/>
                <w:sz w:val="20"/>
                <w:szCs w:val="20"/>
              </w:rPr>
              <w:t>Nappies/cloth</w:t>
            </w: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t>2</w:t>
            </w:r>
          </w:p>
          <w:p w:rsidR="002A469B" w:rsidRPr="00AF3FEB" w:rsidRDefault="002A469B" w:rsidP="00EA15A4">
            <w:pPr>
              <w:pStyle w:val="ListParagraph"/>
              <w:ind w:left="0"/>
              <w:jc w:val="both"/>
              <w:rPr>
                <w:rFonts w:ascii="Arial" w:hAnsi="Arial" w:cs="Arial"/>
                <w:color w:val="17365D" w:themeColor="text2" w:themeShade="BF"/>
                <w:sz w:val="20"/>
                <w:szCs w:val="20"/>
              </w:rPr>
            </w:pPr>
            <w:r w:rsidRPr="00AF3FEB">
              <w:rPr>
                <w:rFonts w:ascii="Arial" w:hAnsi="Arial" w:cs="Arial"/>
                <w:color w:val="17365D" w:themeColor="text2" w:themeShade="BF"/>
                <w:sz w:val="20"/>
                <w:szCs w:val="20"/>
              </w:rPr>
              <w:t>Latrine/toilet</w:t>
            </w: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t>3</w:t>
            </w:r>
          </w:p>
          <w:p w:rsidR="002A469B" w:rsidRPr="00AF3FEB" w:rsidRDefault="002A469B" w:rsidP="00EA15A4">
            <w:pPr>
              <w:pStyle w:val="ListParagraph"/>
              <w:ind w:left="0"/>
              <w:jc w:val="both"/>
              <w:rPr>
                <w:rFonts w:ascii="Arial" w:hAnsi="Arial" w:cs="Arial"/>
                <w:color w:val="17365D" w:themeColor="text2" w:themeShade="BF"/>
                <w:sz w:val="20"/>
                <w:szCs w:val="20"/>
              </w:rPr>
            </w:pPr>
            <w:r w:rsidRPr="00AF3FEB">
              <w:rPr>
                <w:rFonts w:ascii="Arial" w:hAnsi="Arial" w:cs="Arial"/>
                <w:color w:val="17365D" w:themeColor="text2" w:themeShade="BF"/>
                <w:sz w:val="20"/>
                <w:szCs w:val="20"/>
              </w:rPr>
              <w:t>Bucket/bowl</w:t>
            </w: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t>4</w:t>
            </w:r>
          </w:p>
          <w:p w:rsidR="002A469B" w:rsidRPr="00AF3FEB" w:rsidRDefault="002A469B" w:rsidP="00EA15A4">
            <w:pPr>
              <w:pStyle w:val="ListParagraph"/>
              <w:ind w:left="0"/>
              <w:jc w:val="both"/>
              <w:rPr>
                <w:rFonts w:ascii="Arial" w:hAnsi="Arial" w:cs="Arial"/>
                <w:color w:val="17365D" w:themeColor="text2" w:themeShade="BF"/>
                <w:sz w:val="20"/>
                <w:szCs w:val="20"/>
              </w:rPr>
            </w:pPr>
            <w:r w:rsidRPr="00AF3FEB">
              <w:rPr>
                <w:rFonts w:ascii="Arial" w:hAnsi="Arial" w:cs="Arial"/>
                <w:color w:val="17365D" w:themeColor="text2" w:themeShade="BF"/>
                <w:sz w:val="20"/>
                <w:szCs w:val="20"/>
              </w:rPr>
              <w:t>Other</w:t>
            </w: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r>
            <w:r w:rsidRPr="00AF3FEB">
              <w:rPr>
                <w:rFonts w:ascii="Arial" w:hAnsi="Arial" w:cs="Arial"/>
                <w:color w:val="17365D" w:themeColor="text2" w:themeShade="BF"/>
                <w:sz w:val="20"/>
                <w:szCs w:val="20"/>
              </w:rPr>
              <w:tab/>
            </w:r>
            <w:r w:rsidR="00B1684E" w:rsidRPr="00AF3FEB">
              <w:rPr>
                <w:rFonts w:ascii="Arial" w:hAnsi="Arial" w:cs="Arial"/>
                <w:color w:val="17365D" w:themeColor="text2" w:themeShade="BF"/>
                <w:sz w:val="20"/>
                <w:szCs w:val="20"/>
              </w:rPr>
              <w:t>5</w:t>
            </w:r>
          </w:p>
        </w:tc>
        <w:tc>
          <w:tcPr>
            <w:tcW w:w="113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2A469B" w:rsidRPr="00AF3FEB" w:rsidRDefault="002A469B" w:rsidP="00EA15A4">
            <w:pPr>
              <w:pStyle w:val="ListParagraph"/>
              <w:ind w:left="0"/>
              <w:jc w:val="both"/>
              <w:rPr>
                <w:rFonts w:ascii="Arial" w:hAnsi="Arial" w:cs="Arial"/>
                <w:color w:val="17365D" w:themeColor="text2" w:themeShade="BF"/>
                <w:sz w:val="20"/>
                <w:szCs w:val="20"/>
              </w:rPr>
            </w:pPr>
            <w:r w:rsidRPr="00AF3FEB">
              <w:rPr>
                <w:rFonts w:ascii="Arial" w:eastAsia="Arial Unicode MS" w:hAnsi="Arial" w:cs="Arial"/>
                <w:color w:val="17365D" w:themeColor="text2" w:themeShade="BF"/>
                <w:sz w:val="20"/>
                <w:szCs w:val="20"/>
              </w:rPr>
              <w:t>|____|</w:t>
            </w:r>
          </w:p>
        </w:tc>
      </w:tr>
      <w:tr w:rsidR="002A469B" w:rsidRPr="00AF3FEB" w:rsidTr="00FC5342">
        <w:trPr>
          <w:trHeight w:val="397"/>
        </w:trPr>
        <w:tc>
          <w:tcPr>
            <w:tcW w:w="82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2A469B" w:rsidRPr="00AF3FEB" w:rsidRDefault="002A469B" w:rsidP="00B1684E">
            <w:pPr>
              <w:pStyle w:val="ListParagraph"/>
              <w:ind w:left="0"/>
              <w:jc w:val="both"/>
              <w:rPr>
                <w:rFonts w:ascii="Arial" w:hAnsi="Arial" w:cs="Arial"/>
                <w:bCs/>
                <w:color w:val="17365D" w:themeColor="text2" w:themeShade="BF"/>
                <w:sz w:val="20"/>
                <w:szCs w:val="20"/>
              </w:rPr>
            </w:pPr>
            <w:r w:rsidRPr="00AF3FEB">
              <w:rPr>
                <w:rFonts w:ascii="Arial" w:hAnsi="Arial" w:cs="Arial"/>
                <w:bCs/>
                <w:color w:val="17365D" w:themeColor="text2" w:themeShade="BF"/>
                <w:sz w:val="20"/>
                <w:szCs w:val="20"/>
              </w:rPr>
              <w:t>20.1</w:t>
            </w:r>
            <w:r w:rsidR="00B1684E" w:rsidRPr="00AF3FEB">
              <w:rPr>
                <w:rFonts w:ascii="Arial" w:hAnsi="Arial" w:cs="Arial"/>
                <w:bCs/>
                <w:color w:val="17365D" w:themeColor="text2" w:themeShade="BF"/>
                <w:sz w:val="20"/>
                <w:szCs w:val="20"/>
              </w:rPr>
              <w:t>2</w:t>
            </w:r>
          </w:p>
        </w:tc>
        <w:tc>
          <w:tcPr>
            <w:tcW w:w="8080" w:type="dxa"/>
            <w:gridSpan w:val="7"/>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2A469B" w:rsidRPr="00AF3FEB" w:rsidRDefault="002A469B" w:rsidP="00D70DAC">
            <w:pPr>
              <w:ind w:right="0"/>
              <w:rPr>
                <w:rFonts w:ascii="Arial" w:hAnsi="Arial" w:cs="Arial"/>
                <w:iCs/>
                <w:color w:val="17365D" w:themeColor="text2" w:themeShade="BF"/>
                <w:sz w:val="20"/>
                <w:szCs w:val="20"/>
              </w:rPr>
            </w:pPr>
            <w:r w:rsidRPr="00AF3FEB">
              <w:rPr>
                <w:rFonts w:ascii="Arial" w:hAnsi="Arial" w:cs="Arial"/>
                <w:iCs/>
                <w:color w:val="17365D" w:themeColor="text2" w:themeShade="BF"/>
                <w:sz w:val="20"/>
                <w:szCs w:val="20"/>
              </w:rPr>
              <w:t xml:space="preserve">How do you </w:t>
            </w:r>
            <w:r w:rsidR="00521B03" w:rsidRPr="00AF3FEB">
              <w:rPr>
                <w:rFonts w:ascii="Arial" w:hAnsi="Arial" w:cs="Arial"/>
                <w:iCs/>
                <w:color w:val="17365D" w:themeColor="text2" w:themeShade="BF"/>
                <w:sz w:val="20"/>
                <w:szCs w:val="20"/>
              </w:rPr>
              <w:t xml:space="preserve">usually </w:t>
            </w:r>
            <w:r w:rsidRPr="00AF3FEB">
              <w:rPr>
                <w:rFonts w:ascii="Arial" w:hAnsi="Arial" w:cs="Arial"/>
                <w:iCs/>
                <w:color w:val="17365D" w:themeColor="text2" w:themeShade="BF"/>
                <w:sz w:val="20"/>
                <w:szCs w:val="20"/>
              </w:rPr>
              <w:t>dispose of your</w:t>
            </w:r>
            <w:r w:rsidR="001D3CA4" w:rsidRPr="00AF3FEB">
              <w:rPr>
                <w:rFonts w:ascii="Arial" w:hAnsi="Arial" w:cs="Arial"/>
                <w:color w:val="17365D" w:themeColor="text2" w:themeShade="BF"/>
                <w:sz w:val="20"/>
                <w:szCs w:val="20"/>
              </w:rPr>
              <w:t xml:space="preserve"> </w:t>
            </w:r>
            <w:r w:rsidR="001D3CA4" w:rsidRPr="00AF3FEB">
              <w:rPr>
                <w:rFonts w:ascii="Arial" w:hAnsi="Arial" w:cs="Arial"/>
                <w:iCs/>
                <w:color w:val="17365D" w:themeColor="text2" w:themeShade="BF"/>
                <w:sz w:val="20"/>
                <w:szCs w:val="20"/>
              </w:rPr>
              <w:t xml:space="preserve">children’s feces? </w:t>
            </w:r>
            <w:r w:rsidRPr="00AF3FEB">
              <w:rPr>
                <w:rFonts w:ascii="Arial" w:hAnsi="Arial" w:cs="Arial"/>
                <w:iCs/>
                <w:color w:val="17365D" w:themeColor="text2" w:themeShade="BF"/>
                <w:sz w:val="20"/>
                <w:szCs w:val="20"/>
              </w:rPr>
              <w:t xml:space="preserve"> </w:t>
            </w:r>
            <w:r w:rsidRPr="00AF3FEB">
              <w:rPr>
                <w:rFonts w:ascii="Arial" w:hAnsi="Arial" w:cs="Arial"/>
                <w:b/>
                <w:bCs/>
                <w:color w:val="17365D" w:themeColor="text2" w:themeShade="BF"/>
                <w:sz w:val="20"/>
                <w:szCs w:val="20"/>
                <w:lang w:bidi="th-TH"/>
              </w:rPr>
              <w:t>(only ask if have children under five years old)</w:t>
            </w:r>
            <w:r w:rsidRPr="00AF3FEB">
              <w:rPr>
                <w:rFonts w:ascii="Arial" w:hAnsi="Arial" w:cs="Arial"/>
                <w:color w:val="17365D" w:themeColor="text2" w:themeShade="BF"/>
                <w:sz w:val="20"/>
                <w:szCs w:val="20"/>
                <w:lang w:bidi="th-TH"/>
              </w:rPr>
              <w:t xml:space="preserve"> </w:t>
            </w:r>
          </w:p>
        </w:tc>
        <w:tc>
          <w:tcPr>
            <w:tcW w:w="113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2A469B" w:rsidRPr="00AF3FEB" w:rsidRDefault="002A469B" w:rsidP="00EA15A4">
            <w:pPr>
              <w:pStyle w:val="ListParagraph"/>
              <w:ind w:left="0"/>
              <w:jc w:val="both"/>
              <w:rPr>
                <w:rFonts w:ascii="Arial" w:hAnsi="Arial" w:cs="Arial"/>
                <w:color w:val="17365D" w:themeColor="text2" w:themeShade="BF"/>
                <w:sz w:val="20"/>
                <w:szCs w:val="20"/>
              </w:rPr>
            </w:pPr>
          </w:p>
        </w:tc>
      </w:tr>
      <w:tr w:rsidR="002A469B" w:rsidRPr="00AF3FEB" w:rsidTr="00FC5342">
        <w:trPr>
          <w:trHeight w:val="397"/>
        </w:trPr>
        <w:tc>
          <w:tcPr>
            <w:tcW w:w="822"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2A469B" w:rsidRPr="00AF3FEB" w:rsidRDefault="002A469B" w:rsidP="00EA15A4">
            <w:pPr>
              <w:pStyle w:val="ListParagraph"/>
              <w:ind w:left="0"/>
              <w:jc w:val="both"/>
              <w:rPr>
                <w:rFonts w:ascii="Arial" w:hAnsi="Arial" w:cs="Arial"/>
                <w:bCs/>
                <w:color w:val="17365D" w:themeColor="text2" w:themeShade="BF"/>
                <w:sz w:val="20"/>
                <w:szCs w:val="20"/>
              </w:rPr>
            </w:pPr>
          </w:p>
        </w:tc>
        <w:tc>
          <w:tcPr>
            <w:tcW w:w="8080" w:type="dxa"/>
            <w:gridSpan w:val="7"/>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0C42B6" w:rsidRPr="00AF3FEB" w:rsidRDefault="000C42B6" w:rsidP="000C42B6">
            <w:pPr>
              <w:rPr>
                <w:rFonts w:ascii="Arial" w:hAnsi="Arial" w:cs="Arial"/>
                <w:iCs/>
                <w:color w:val="17365D" w:themeColor="text2" w:themeShade="BF"/>
                <w:sz w:val="20"/>
                <w:szCs w:val="20"/>
              </w:rPr>
            </w:pPr>
            <w:r w:rsidRPr="00AF3FEB">
              <w:rPr>
                <w:rFonts w:ascii="Arial" w:hAnsi="Arial" w:cs="Arial"/>
                <w:iCs/>
                <w:color w:val="17365D" w:themeColor="text2" w:themeShade="BF"/>
                <w:sz w:val="20"/>
                <w:szCs w:val="20"/>
              </w:rPr>
              <w:t>Leave it on the ground</w:t>
            </w:r>
            <w:r w:rsidRPr="00AF3FEB">
              <w:rPr>
                <w:rFonts w:ascii="Arial" w:hAnsi="Arial" w:cs="Arial"/>
                <w:iCs/>
                <w:color w:val="17365D" w:themeColor="text2" w:themeShade="BF"/>
                <w:sz w:val="20"/>
                <w:szCs w:val="20"/>
              </w:rPr>
              <w:tab/>
            </w:r>
            <w:r w:rsidRPr="00AF3FEB">
              <w:rPr>
                <w:rFonts w:ascii="Arial" w:hAnsi="Arial" w:cs="Arial"/>
                <w:iCs/>
                <w:color w:val="17365D" w:themeColor="text2" w:themeShade="BF"/>
                <w:sz w:val="20"/>
                <w:szCs w:val="20"/>
              </w:rPr>
              <w:tab/>
            </w:r>
            <w:r w:rsidRPr="00AF3FEB">
              <w:rPr>
                <w:rFonts w:ascii="Arial" w:hAnsi="Arial" w:cs="Arial"/>
                <w:iCs/>
                <w:color w:val="17365D" w:themeColor="text2" w:themeShade="BF"/>
                <w:sz w:val="20"/>
                <w:szCs w:val="20"/>
              </w:rPr>
              <w:tab/>
            </w:r>
            <w:r w:rsidRPr="00AF3FEB">
              <w:rPr>
                <w:rFonts w:ascii="Arial" w:hAnsi="Arial" w:cs="Arial"/>
                <w:iCs/>
                <w:color w:val="17365D" w:themeColor="text2" w:themeShade="BF"/>
                <w:sz w:val="20"/>
                <w:szCs w:val="20"/>
              </w:rPr>
              <w:tab/>
            </w:r>
            <w:r w:rsidRPr="00AF3FEB">
              <w:rPr>
                <w:rFonts w:ascii="Arial" w:hAnsi="Arial" w:cs="Arial"/>
                <w:iCs/>
                <w:color w:val="17365D" w:themeColor="text2" w:themeShade="BF"/>
                <w:sz w:val="20"/>
                <w:szCs w:val="20"/>
              </w:rPr>
              <w:tab/>
              <w:t>1</w:t>
            </w:r>
          </w:p>
          <w:p w:rsidR="000C42B6" w:rsidRPr="00AF3FEB" w:rsidRDefault="000C42B6" w:rsidP="000C42B6">
            <w:pPr>
              <w:rPr>
                <w:rFonts w:ascii="Arial" w:hAnsi="Arial" w:cs="Arial"/>
                <w:iCs/>
                <w:color w:val="17365D" w:themeColor="text2" w:themeShade="BF"/>
                <w:sz w:val="20"/>
                <w:szCs w:val="20"/>
              </w:rPr>
            </w:pPr>
            <w:r w:rsidRPr="00AF3FEB">
              <w:rPr>
                <w:rFonts w:ascii="Arial" w:hAnsi="Arial" w:cs="Arial"/>
                <w:iCs/>
                <w:color w:val="17365D" w:themeColor="text2" w:themeShade="BF"/>
                <w:sz w:val="20"/>
                <w:szCs w:val="20"/>
              </w:rPr>
              <w:t>Bury it / cover with sand</w:t>
            </w:r>
            <w:r w:rsidRPr="00AF3FEB">
              <w:rPr>
                <w:rFonts w:ascii="Arial" w:hAnsi="Arial" w:cs="Arial"/>
                <w:iCs/>
                <w:color w:val="17365D" w:themeColor="text2" w:themeShade="BF"/>
                <w:sz w:val="20"/>
                <w:szCs w:val="20"/>
              </w:rPr>
              <w:tab/>
            </w:r>
            <w:r w:rsidRPr="00AF3FEB">
              <w:rPr>
                <w:rFonts w:ascii="Arial" w:hAnsi="Arial" w:cs="Arial"/>
                <w:iCs/>
                <w:color w:val="17365D" w:themeColor="text2" w:themeShade="BF"/>
                <w:sz w:val="20"/>
                <w:szCs w:val="20"/>
              </w:rPr>
              <w:tab/>
            </w:r>
            <w:r w:rsidRPr="00AF3FEB">
              <w:rPr>
                <w:rFonts w:ascii="Arial" w:hAnsi="Arial" w:cs="Arial"/>
                <w:iCs/>
                <w:color w:val="17365D" w:themeColor="text2" w:themeShade="BF"/>
                <w:sz w:val="20"/>
                <w:szCs w:val="20"/>
              </w:rPr>
              <w:tab/>
            </w:r>
            <w:r w:rsidRPr="00AF3FEB">
              <w:rPr>
                <w:rFonts w:ascii="Arial" w:hAnsi="Arial" w:cs="Arial"/>
                <w:iCs/>
                <w:color w:val="17365D" w:themeColor="text2" w:themeShade="BF"/>
                <w:sz w:val="20"/>
                <w:szCs w:val="20"/>
              </w:rPr>
              <w:tab/>
            </w:r>
            <w:r w:rsidRPr="00AF3FEB">
              <w:rPr>
                <w:rFonts w:ascii="Arial" w:hAnsi="Arial" w:cs="Arial"/>
                <w:iCs/>
                <w:color w:val="17365D" w:themeColor="text2" w:themeShade="BF"/>
                <w:sz w:val="20"/>
                <w:szCs w:val="20"/>
              </w:rPr>
              <w:tab/>
              <w:t>2</w:t>
            </w:r>
          </w:p>
          <w:p w:rsidR="000C42B6" w:rsidRPr="00AF3FEB" w:rsidRDefault="000C42B6" w:rsidP="000C42B6">
            <w:pPr>
              <w:rPr>
                <w:rFonts w:ascii="Arial" w:hAnsi="Arial" w:cs="Arial"/>
                <w:iCs/>
                <w:color w:val="17365D" w:themeColor="text2" w:themeShade="BF"/>
                <w:sz w:val="20"/>
                <w:szCs w:val="20"/>
              </w:rPr>
            </w:pPr>
            <w:r w:rsidRPr="00AF3FEB">
              <w:rPr>
                <w:rFonts w:ascii="Arial" w:hAnsi="Arial" w:cs="Arial"/>
                <w:iCs/>
                <w:color w:val="17365D" w:themeColor="text2" w:themeShade="BF"/>
                <w:sz w:val="20"/>
                <w:szCs w:val="20"/>
              </w:rPr>
              <w:t>Put it in the latrine</w:t>
            </w:r>
            <w:r w:rsidRPr="00AF3FEB">
              <w:rPr>
                <w:rFonts w:ascii="Arial" w:hAnsi="Arial" w:cs="Arial"/>
                <w:iCs/>
                <w:color w:val="17365D" w:themeColor="text2" w:themeShade="BF"/>
                <w:sz w:val="20"/>
                <w:szCs w:val="20"/>
              </w:rPr>
              <w:tab/>
            </w:r>
            <w:r w:rsidRPr="00AF3FEB">
              <w:rPr>
                <w:rFonts w:ascii="Arial" w:hAnsi="Arial" w:cs="Arial"/>
                <w:iCs/>
                <w:color w:val="17365D" w:themeColor="text2" w:themeShade="BF"/>
                <w:sz w:val="20"/>
                <w:szCs w:val="20"/>
              </w:rPr>
              <w:tab/>
            </w:r>
            <w:r w:rsidRPr="00AF3FEB">
              <w:rPr>
                <w:rFonts w:ascii="Arial" w:hAnsi="Arial" w:cs="Arial"/>
                <w:iCs/>
                <w:color w:val="17365D" w:themeColor="text2" w:themeShade="BF"/>
                <w:sz w:val="20"/>
                <w:szCs w:val="20"/>
              </w:rPr>
              <w:tab/>
            </w:r>
            <w:r w:rsidRPr="00AF3FEB">
              <w:rPr>
                <w:rFonts w:ascii="Arial" w:hAnsi="Arial" w:cs="Arial"/>
                <w:iCs/>
                <w:color w:val="17365D" w:themeColor="text2" w:themeShade="BF"/>
                <w:sz w:val="20"/>
                <w:szCs w:val="20"/>
              </w:rPr>
              <w:tab/>
            </w:r>
            <w:r w:rsidRPr="00AF3FEB">
              <w:rPr>
                <w:rFonts w:ascii="Arial" w:hAnsi="Arial" w:cs="Arial"/>
                <w:iCs/>
                <w:color w:val="17365D" w:themeColor="text2" w:themeShade="BF"/>
                <w:sz w:val="20"/>
                <w:szCs w:val="20"/>
              </w:rPr>
              <w:tab/>
              <w:t>3</w:t>
            </w:r>
          </w:p>
          <w:p w:rsidR="000C42B6" w:rsidRPr="00AF3FEB" w:rsidRDefault="000C42B6" w:rsidP="000C42B6">
            <w:pPr>
              <w:rPr>
                <w:rFonts w:ascii="Arial" w:hAnsi="Arial" w:cs="Arial"/>
                <w:iCs/>
                <w:color w:val="17365D" w:themeColor="text2" w:themeShade="BF"/>
                <w:sz w:val="20"/>
                <w:szCs w:val="20"/>
              </w:rPr>
            </w:pPr>
            <w:r w:rsidRPr="00AF3FEB">
              <w:rPr>
                <w:rFonts w:ascii="Arial" w:hAnsi="Arial" w:cs="Arial"/>
                <w:iCs/>
                <w:color w:val="17365D" w:themeColor="text2" w:themeShade="BF"/>
                <w:sz w:val="20"/>
                <w:szCs w:val="20"/>
              </w:rPr>
              <w:t xml:space="preserve">Put it the trash/garbage area </w:t>
            </w:r>
            <w:r w:rsidRPr="00AF3FEB">
              <w:rPr>
                <w:rFonts w:ascii="Arial" w:hAnsi="Arial" w:cs="Arial"/>
                <w:iCs/>
                <w:color w:val="17365D" w:themeColor="text2" w:themeShade="BF"/>
                <w:sz w:val="20"/>
                <w:szCs w:val="20"/>
              </w:rPr>
              <w:tab/>
            </w:r>
            <w:r w:rsidRPr="00AF3FEB">
              <w:rPr>
                <w:rFonts w:ascii="Arial" w:hAnsi="Arial" w:cs="Arial"/>
                <w:iCs/>
                <w:color w:val="17365D" w:themeColor="text2" w:themeShade="BF"/>
                <w:sz w:val="20"/>
                <w:szCs w:val="20"/>
              </w:rPr>
              <w:tab/>
            </w:r>
            <w:r w:rsidRPr="00AF3FEB">
              <w:rPr>
                <w:rFonts w:ascii="Arial" w:hAnsi="Arial" w:cs="Arial"/>
                <w:iCs/>
                <w:color w:val="17365D" w:themeColor="text2" w:themeShade="BF"/>
                <w:sz w:val="20"/>
                <w:szCs w:val="20"/>
              </w:rPr>
              <w:tab/>
            </w:r>
            <w:r w:rsidRPr="00AF3FEB">
              <w:rPr>
                <w:rFonts w:ascii="Arial" w:hAnsi="Arial" w:cs="Arial"/>
                <w:iCs/>
                <w:color w:val="17365D" w:themeColor="text2" w:themeShade="BF"/>
                <w:sz w:val="20"/>
                <w:szCs w:val="20"/>
              </w:rPr>
              <w:tab/>
              <w:t>4</w:t>
            </w:r>
          </w:p>
          <w:p w:rsidR="000C42B6" w:rsidRPr="00AF3FEB" w:rsidRDefault="000C42B6" w:rsidP="000C42B6">
            <w:pPr>
              <w:rPr>
                <w:rFonts w:ascii="Arial" w:hAnsi="Arial" w:cs="Arial"/>
                <w:iCs/>
                <w:color w:val="17365D" w:themeColor="text2" w:themeShade="BF"/>
                <w:sz w:val="20"/>
                <w:szCs w:val="20"/>
              </w:rPr>
            </w:pPr>
            <w:r w:rsidRPr="00AF3FEB">
              <w:rPr>
                <w:rFonts w:ascii="Arial" w:hAnsi="Arial" w:cs="Arial"/>
                <w:iCs/>
                <w:color w:val="17365D" w:themeColor="text2" w:themeShade="BF"/>
                <w:sz w:val="20"/>
                <w:szCs w:val="20"/>
              </w:rPr>
              <w:t xml:space="preserve">Wash the nappies / cloth in a river, well or pond </w:t>
            </w:r>
            <w:r w:rsidRPr="00AF3FEB">
              <w:rPr>
                <w:rFonts w:ascii="Arial" w:hAnsi="Arial" w:cs="Arial"/>
                <w:iCs/>
                <w:color w:val="17365D" w:themeColor="text2" w:themeShade="BF"/>
                <w:sz w:val="20"/>
                <w:szCs w:val="20"/>
              </w:rPr>
              <w:tab/>
            </w:r>
            <w:r w:rsidRPr="00AF3FEB">
              <w:rPr>
                <w:rFonts w:ascii="Arial" w:hAnsi="Arial" w:cs="Arial"/>
                <w:iCs/>
                <w:color w:val="17365D" w:themeColor="text2" w:themeShade="BF"/>
                <w:sz w:val="20"/>
                <w:szCs w:val="20"/>
              </w:rPr>
              <w:tab/>
              <w:t>5</w:t>
            </w:r>
          </w:p>
          <w:p w:rsidR="000C42B6" w:rsidRPr="00AF3FEB" w:rsidRDefault="000C42B6" w:rsidP="000C42B6">
            <w:pPr>
              <w:rPr>
                <w:rFonts w:ascii="Arial" w:hAnsi="Arial" w:cs="Arial"/>
                <w:iCs/>
                <w:color w:val="17365D" w:themeColor="text2" w:themeShade="BF"/>
                <w:sz w:val="20"/>
                <w:szCs w:val="20"/>
              </w:rPr>
            </w:pPr>
            <w:r w:rsidRPr="00AF3FEB">
              <w:rPr>
                <w:rFonts w:ascii="Arial" w:hAnsi="Arial" w:cs="Arial"/>
                <w:iCs/>
                <w:color w:val="17365D" w:themeColor="text2" w:themeShade="BF"/>
                <w:sz w:val="20"/>
                <w:szCs w:val="20"/>
              </w:rPr>
              <w:t xml:space="preserve">n/a (they go in the latrine or toilet) </w:t>
            </w:r>
            <w:r w:rsidRPr="00AF3FEB">
              <w:rPr>
                <w:rFonts w:ascii="Arial" w:hAnsi="Arial" w:cs="Arial"/>
                <w:iCs/>
                <w:color w:val="17365D" w:themeColor="text2" w:themeShade="BF"/>
                <w:sz w:val="20"/>
                <w:szCs w:val="20"/>
              </w:rPr>
              <w:tab/>
            </w:r>
            <w:r w:rsidRPr="00AF3FEB">
              <w:rPr>
                <w:rFonts w:ascii="Arial" w:hAnsi="Arial" w:cs="Arial"/>
                <w:iCs/>
                <w:color w:val="17365D" w:themeColor="text2" w:themeShade="BF"/>
                <w:sz w:val="20"/>
                <w:szCs w:val="20"/>
              </w:rPr>
              <w:tab/>
            </w:r>
            <w:r w:rsidRPr="00AF3FEB">
              <w:rPr>
                <w:rFonts w:ascii="Arial" w:hAnsi="Arial" w:cs="Arial"/>
                <w:iCs/>
                <w:color w:val="17365D" w:themeColor="text2" w:themeShade="BF"/>
                <w:sz w:val="20"/>
                <w:szCs w:val="20"/>
              </w:rPr>
              <w:tab/>
              <w:t>6</w:t>
            </w:r>
          </w:p>
          <w:p w:rsidR="002A469B" w:rsidRPr="00AF3FEB" w:rsidRDefault="000C42B6" w:rsidP="000C42B6">
            <w:pPr>
              <w:rPr>
                <w:rFonts w:ascii="Arial" w:hAnsi="Arial" w:cs="Arial"/>
                <w:iCs/>
                <w:color w:val="17365D" w:themeColor="text2" w:themeShade="BF"/>
                <w:sz w:val="20"/>
                <w:szCs w:val="20"/>
              </w:rPr>
            </w:pPr>
            <w:r w:rsidRPr="00AF3FEB">
              <w:rPr>
                <w:rFonts w:ascii="Arial" w:hAnsi="Arial" w:cs="Arial"/>
                <w:iCs/>
                <w:color w:val="17365D" w:themeColor="text2" w:themeShade="BF"/>
                <w:sz w:val="20"/>
                <w:szCs w:val="20"/>
              </w:rPr>
              <w:t>Other (specify)</w:t>
            </w:r>
            <w:r w:rsidRPr="00AF3FEB">
              <w:rPr>
                <w:rFonts w:ascii="Arial" w:hAnsi="Arial" w:cs="Arial"/>
                <w:iCs/>
                <w:color w:val="17365D" w:themeColor="text2" w:themeShade="BF"/>
                <w:sz w:val="20"/>
                <w:szCs w:val="20"/>
              </w:rPr>
              <w:tab/>
            </w:r>
            <w:r w:rsidRPr="00AF3FEB">
              <w:rPr>
                <w:rFonts w:ascii="Arial" w:hAnsi="Arial" w:cs="Arial"/>
                <w:iCs/>
                <w:color w:val="17365D" w:themeColor="text2" w:themeShade="BF"/>
                <w:sz w:val="20"/>
                <w:szCs w:val="20"/>
              </w:rPr>
              <w:tab/>
            </w:r>
            <w:r w:rsidRPr="00AF3FEB">
              <w:rPr>
                <w:rFonts w:ascii="Arial" w:hAnsi="Arial" w:cs="Arial"/>
                <w:iCs/>
                <w:color w:val="17365D" w:themeColor="text2" w:themeShade="BF"/>
                <w:sz w:val="20"/>
                <w:szCs w:val="20"/>
              </w:rPr>
              <w:tab/>
            </w:r>
            <w:r w:rsidRPr="00AF3FEB">
              <w:rPr>
                <w:rFonts w:ascii="Arial" w:hAnsi="Arial" w:cs="Arial"/>
                <w:iCs/>
                <w:color w:val="17365D" w:themeColor="text2" w:themeShade="BF"/>
                <w:sz w:val="20"/>
                <w:szCs w:val="20"/>
              </w:rPr>
              <w:tab/>
            </w:r>
            <w:r w:rsidRPr="00AF3FEB">
              <w:rPr>
                <w:rFonts w:ascii="Arial" w:hAnsi="Arial" w:cs="Arial"/>
                <w:iCs/>
                <w:color w:val="17365D" w:themeColor="text2" w:themeShade="BF"/>
                <w:sz w:val="20"/>
                <w:szCs w:val="20"/>
              </w:rPr>
              <w:tab/>
            </w:r>
            <w:r w:rsidRPr="00AF3FEB">
              <w:rPr>
                <w:rFonts w:ascii="Arial" w:hAnsi="Arial" w:cs="Arial"/>
                <w:iCs/>
                <w:color w:val="17365D" w:themeColor="text2" w:themeShade="BF"/>
                <w:sz w:val="20"/>
                <w:szCs w:val="20"/>
              </w:rPr>
              <w:tab/>
              <w:t>8</w:t>
            </w:r>
          </w:p>
        </w:tc>
        <w:tc>
          <w:tcPr>
            <w:tcW w:w="113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2A469B" w:rsidRPr="00AF3FEB" w:rsidRDefault="002A469B" w:rsidP="00EA15A4">
            <w:pPr>
              <w:pStyle w:val="ListParagraph"/>
              <w:ind w:left="0"/>
              <w:jc w:val="both"/>
              <w:rPr>
                <w:rFonts w:ascii="Arial" w:hAnsi="Arial" w:cs="Arial"/>
                <w:color w:val="17365D" w:themeColor="text2" w:themeShade="BF"/>
                <w:sz w:val="20"/>
                <w:szCs w:val="20"/>
              </w:rPr>
            </w:pPr>
            <w:r w:rsidRPr="00AF3FEB">
              <w:rPr>
                <w:rFonts w:ascii="Arial" w:eastAsia="Arial Unicode MS" w:hAnsi="Arial" w:cs="Arial"/>
                <w:color w:val="17365D" w:themeColor="text2" w:themeShade="BF"/>
                <w:sz w:val="20"/>
                <w:szCs w:val="20"/>
              </w:rPr>
              <w:t>|____|</w:t>
            </w:r>
          </w:p>
        </w:tc>
      </w:tr>
    </w:tbl>
    <w:p w:rsidR="00745547" w:rsidRPr="00AF3FEB" w:rsidRDefault="00745547" w:rsidP="00395B9B"/>
    <w:p w:rsidR="009078A2" w:rsidRPr="00AF3FEB" w:rsidRDefault="009078A2" w:rsidP="001A5185">
      <w:pPr>
        <w:pStyle w:val="Heading2"/>
      </w:pPr>
      <w:r w:rsidRPr="00AF3FEB">
        <w:lastRenderedPageBreak/>
        <w:t xml:space="preserve">Section </w:t>
      </w:r>
      <w:r w:rsidR="00317B37" w:rsidRPr="00AF3FEB">
        <w:t>R</w:t>
      </w:r>
      <w:r w:rsidR="00B65E77" w:rsidRPr="00AF3FEB">
        <w:t>5</w:t>
      </w:r>
      <w:r w:rsidRPr="00AF3FEB">
        <w:t xml:space="preserve"> Social Participation </w:t>
      </w:r>
    </w:p>
    <w:tbl>
      <w:tblPr>
        <w:tblW w:w="10031"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959"/>
        <w:gridCol w:w="7036"/>
        <w:gridCol w:w="2036"/>
      </w:tblGrid>
      <w:tr w:rsidR="009078A2" w:rsidRPr="00AF3FEB" w:rsidTr="001B175B">
        <w:trPr>
          <w:trHeight w:hRule="exact" w:val="523"/>
        </w:trPr>
        <w:tc>
          <w:tcPr>
            <w:tcW w:w="959"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9078A2" w:rsidRPr="00AF3FEB" w:rsidRDefault="00317B37" w:rsidP="00A83DE7">
            <w:pPr>
              <w:ind w:left="270" w:hanging="270"/>
              <w:jc w:val="center"/>
              <w:rPr>
                <w:rFonts w:ascii="Arial" w:eastAsia="Times New Roman" w:hAnsi="Arial" w:cs="Arial"/>
                <w:b/>
                <w:bCs/>
                <w:color w:val="17365D" w:themeColor="text2" w:themeShade="BF"/>
                <w:sz w:val="20"/>
                <w:szCs w:val="20"/>
                <w:lang w:val="en-AU" w:eastAsia="en-GB" w:bidi="th-TH"/>
              </w:rPr>
            </w:pPr>
            <w:r w:rsidRPr="00AF3FEB">
              <w:rPr>
                <w:rFonts w:ascii="Arial" w:eastAsia="Times New Roman" w:hAnsi="Arial" w:cs="Arial"/>
                <w:b/>
                <w:bCs/>
                <w:color w:val="17365D" w:themeColor="text2" w:themeShade="BF"/>
                <w:sz w:val="20"/>
                <w:szCs w:val="20"/>
                <w:lang w:val="en-AU" w:eastAsia="en-GB" w:bidi="th-TH"/>
              </w:rPr>
              <w:t>R</w:t>
            </w:r>
            <w:r w:rsidR="00A83DE7" w:rsidRPr="00AF3FEB">
              <w:rPr>
                <w:rFonts w:ascii="Arial" w:eastAsia="Times New Roman" w:hAnsi="Arial" w:cs="Arial"/>
                <w:b/>
                <w:bCs/>
                <w:color w:val="17365D" w:themeColor="text2" w:themeShade="BF"/>
                <w:sz w:val="20"/>
                <w:szCs w:val="20"/>
                <w:lang w:val="en-AU" w:eastAsia="en-GB" w:bidi="th-TH"/>
              </w:rPr>
              <w:t>5</w:t>
            </w:r>
          </w:p>
        </w:tc>
        <w:tc>
          <w:tcPr>
            <w:tcW w:w="7036"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B1684E" w:rsidRPr="00AF3FEB" w:rsidRDefault="009078A2" w:rsidP="00EA15A4">
            <w:pPr>
              <w:rPr>
                <w:rFonts w:ascii="Arial" w:eastAsia="Times New Roman" w:hAnsi="Arial" w:cs="Arial"/>
                <w:b/>
                <w:bCs/>
                <w:color w:val="17365D" w:themeColor="text2" w:themeShade="BF"/>
                <w:sz w:val="20"/>
                <w:szCs w:val="20"/>
                <w:lang w:val="en-AU" w:eastAsia="en-GB" w:bidi="th-TH"/>
              </w:rPr>
            </w:pPr>
            <w:r w:rsidRPr="00AF3FEB">
              <w:rPr>
                <w:rFonts w:ascii="Arial" w:eastAsia="Times New Roman" w:hAnsi="Arial" w:cs="Arial"/>
                <w:b/>
                <w:bCs/>
                <w:color w:val="17365D" w:themeColor="text2" w:themeShade="BF"/>
                <w:sz w:val="20"/>
                <w:szCs w:val="20"/>
                <w:lang w:val="en-AU" w:eastAsia="en-GB" w:bidi="th-TH"/>
              </w:rPr>
              <w:t>How often do household members participate in following events?</w:t>
            </w:r>
            <w:r w:rsidR="00766124" w:rsidRPr="00AF3FEB">
              <w:rPr>
                <w:rFonts w:ascii="Arial" w:eastAsia="Times New Roman" w:hAnsi="Arial" w:cs="Arial"/>
                <w:b/>
                <w:bCs/>
                <w:color w:val="17365D" w:themeColor="text2" w:themeShade="BF"/>
                <w:sz w:val="20"/>
                <w:szCs w:val="20"/>
                <w:lang w:val="en-AU" w:eastAsia="en-GB" w:bidi="th-TH"/>
              </w:rPr>
              <w:t xml:space="preserve"> </w:t>
            </w:r>
          </w:p>
          <w:p w:rsidR="009078A2" w:rsidRPr="00AF3FEB" w:rsidRDefault="00766124" w:rsidP="00EA15A4">
            <w:pPr>
              <w:rPr>
                <w:rFonts w:ascii="Arial" w:eastAsia="Times New Roman" w:hAnsi="Arial" w:cs="Arial"/>
                <w:b/>
                <w:bCs/>
                <w:color w:val="17365D" w:themeColor="text2" w:themeShade="BF"/>
                <w:sz w:val="20"/>
                <w:szCs w:val="20"/>
                <w:lang w:val="en-AU" w:eastAsia="en-GB" w:bidi="th-TH"/>
              </w:rPr>
            </w:pPr>
            <w:r w:rsidRPr="00AF3FEB">
              <w:rPr>
                <w:rFonts w:ascii="Arial" w:eastAsia="Times New Roman" w:hAnsi="Arial" w:cs="Arial"/>
                <w:b/>
                <w:bCs/>
                <w:color w:val="17365D" w:themeColor="text2" w:themeShade="BF"/>
                <w:sz w:val="20"/>
                <w:szCs w:val="20"/>
                <w:lang w:val="en-AU" w:eastAsia="en-GB" w:bidi="th-TH"/>
              </w:rPr>
              <w:t>(Always =3, Frequently =2, Sometimes =1, Never = 0)</w:t>
            </w:r>
          </w:p>
          <w:p w:rsidR="009078A2" w:rsidRPr="00AF3FEB" w:rsidRDefault="009078A2" w:rsidP="00EA15A4">
            <w:pPr>
              <w:ind w:left="54" w:hanging="36"/>
              <w:rPr>
                <w:rFonts w:ascii="Arial" w:eastAsia="Times New Roman" w:hAnsi="Arial" w:cs="Arial"/>
                <w:b/>
                <w:bCs/>
                <w:color w:val="17365D" w:themeColor="text2" w:themeShade="BF"/>
                <w:sz w:val="20"/>
                <w:szCs w:val="20"/>
                <w:lang w:val="en-AU" w:eastAsia="en-GB" w:bidi="th-TH"/>
              </w:rPr>
            </w:pPr>
          </w:p>
        </w:tc>
        <w:tc>
          <w:tcPr>
            <w:tcW w:w="2036"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9078A2" w:rsidRPr="00AF3FEB" w:rsidRDefault="009078A2" w:rsidP="00EA15A4">
            <w:pPr>
              <w:keepNext/>
              <w:keepLines/>
              <w:jc w:val="center"/>
              <w:outlineLvl w:val="0"/>
              <w:rPr>
                <w:rFonts w:ascii="Arial" w:eastAsia="Times New Roman" w:hAnsi="Arial" w:cs="Arial"/>
                <w:b/>
                <w:bCs/>
                <w:color w:val="17365D" w:themeColor="text2" w:themeShade="BF"/>
                <w:sz w:val="20"/>
                <w:szCs w:val="20"/>
                <w:lang w:val="en-AU" w:eastAsia="en-GB" w:bidi="th-TH"/>
              </w:rPr>
            </w:pPr>
            <w:r w:rsidRPr="00AF3FEB">
              <w:rPr>
                <w:rFonts w:ascii="Arial" w:eastAsia="Times New Roman" w:hAnsi="Arial" w:cs="Arial"/>
                <w:b/>
                <w:bCs/>
                <w:color w:val="17365D" w:themeColor="text2" w:themeShade="BF"/>
                <w:sz w:val="20"/>
                <w:szCs w:val="20"/>
                <w:lang w:val="en-AU" w:eastAsia="en-GB" w:bidi="th-TH"/>
              </w:rPr>
              <w:t>Current</w:t>
            </w:r>
          </w:p>
        </w:tc>
      </w:tr>
      <w:tr w:rsidR="009078A2" w:rsidRPr="00AF3FEB" w:rsidTr="001B175B">
        <w:trPr>
          <w:trHeight w:hRule="exact" w:val="288"/>
        </w:trPr>
        <w:tc>
          <w:tcPr>
            <w:tcW w:w="959"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9078A2" w:rsidRPr="00AF3FEB" w:rsidRDefault="00A83DE7" w:rsidP="00B1684E">
            <w:pPr>
              <w:ind w:left="270" w:hanging="270"/>
              <w:jc w:val="center"/>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R5.</w:t>
            </w:r>
            <w:r w:rsidR="00B1684E" w:rsidRPr="00AF3FEB">
              <w:rPr>
                <w:rFonts w:ascii="Arial" w:eastAsia="Times New Roman" w:hAnsi="Arial" w:cs="Arial"/>
                <w:color w:val="17365D" w:themeColor="text2" w:themeShade="BF"/>
                <w:sz w:val="20"/>
                <w:szCs w:val="20"/>
                <w:lang w:val="en-AU" w:eastAsia="en-GB" w:bidi="th-TH"/>
              </w:rPr>
              <w:t>1</w:t>
            </w:r>
          </w:p>
        </w:tc>
        <w:tc>
          <w:tcPr>
            <w:tcW w:w="7036"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9078A2" w:rsidRPr="00AF3FEB" w:rsidRDefault="009078A2" w:rsidP="00EA15A4">
            <w:pPr>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 xml:space="preserve">Village meetings </w:t>
            </w:r>
          </w:p>
        </w:tc>
        <w:tc>
          <w:tcPr>
            <w:tcW w:w="2036"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9078A2" w:rsidRPr="00AF3FEB" w:rsidRDefault="009078A2" w:rsidP="00EA15A4">
            <w:pPr>
              <w:keepNext/>
              <w:keepLines/>
              <w:outlineLvl w:val="0"/>
              <w:rPr>
                <w:rFonts w:ascii="Arial" w:eastAsia="Times New Roman" w:hAnsi="Arial" w:cs="Arial"/>
                <w:color w:val="17365D" w:themeColor="text2" w:themeShade="BF"/>
                <w:sz w:val="20"/>
                <w:szCs w:val="20"/>
                <w:lang w:val="en-AU" w:eastAsia="en-GB" w:bidi="th-TH"/>
              </w:rPr>
            </w:pPr>
          </w:p>
        </w:tc>
      </w:tr>
      <w:tr w:rsidR="009078A2" w:rsidRPr="00AF3FEB" w:rsidTr="001B175B">
        <w:trPr>
          <w:trHeight w:hRule="exact" w:val="288"/>
        </w:trPr>
        <w:tc>
          <w:tcPr>
            <w:tcW w:w="959"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9078A2" w:rsidRPr="00AF3FEB" w:rsidRDefault="00A83DE7" w:rsidP="00B1684E">
            <w:pPr>
              <w:ind w:left="270" w:hanging="270"/>
              <w:jc w:val="center"/>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R5.</w:t>
            </w:r>
            <w:r w:rsidR="00B1684E" w:rsidRPr="00AF3FEB">
              <w:rPr>
                <w:rFonts w:ascii="Arial" w:eastAsia="Times New Roman" w:hAnsi="Arial" w:cs="Arial"/>
                <w:color w:val="17365D" w:themeColor="text2" w:themeShade="BF"/>
                <w:sz w:val="20"/>
                <w:szCs w:val="20"/>
                <w:lang w:val="en-AU" w:eastAsia="en-GB" w:bidi="th-TH"/>
              </w:rPr>
              <w:t>2</w:t>
            </w:r>
          </w:p>
        </w:tc>
        <w:tc>
          <w:tcPr>
            <w:tcW w:w="7036"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9078A2" w:rsidRPr="00AF3FEB" w:rsidRDefault="009078A2" w:rsidP="00EA15A4">
            <w:pPr>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Weddings, funerals, religious festivals</w:t>
            </w:r>
          </w:p>
          <w:p w:rsidR="009078A2" w:rsidRPr="00AF3FEB" w:rsidRDefault="009078A2" w:rsidP="00EA15A4">
            <w:pPr>
              <w:ind w:left="54" w:hanging="36"/>
              <w:rPr>
                <w:rFonts w:ascii="Arial" w:eastAsia="Times New Roman" w:hAnsi="Arial" w:cs="Arial"/>
                <w:color w:val="17365D" w:themeColor="text2" w:themeShade="BF"/>
                <w:sz w:val="20"/>
                <w:szCs w:val="20"/>
                <w:lang w:val="en-AU" w:eastAsia="en-GB" w:bidi="th-TH"/>
              </w:rPr>
            </w:pPr>
          </w:p>
        </w:tc>
        <w:tc>
          <w:tcPr>
            <w:tcW w:w="2036"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9078A2" w:rsidRPr="00AF3FEB" w:rsidRDefault="009078A2" w:rsidP="00EA15A4">
            <w:pPr>
              <w:keepNext/>
              <w:keepLines/>
              <w:outlineLvl w:val="0"/>
              <w:rPr>
                <w:rFonts w:ascii="Arial" w:eastAsia="Times New Roman" w:hAnsi="Arial" w:cs="Arial"/>
                <w:color w:val="17365D" w:themeColor="text2" w:themeShade="BF"/>
                <w:sz w:val="20"/>
                <w:szCs w:val="20"/>
                <w:lang w:val="en-AU" w:eastAsia="en-GB" w:bidi="th-TH"/>
              </w:rPr>
            </w:pPr>
          </w:p>
        </w:tc>
      </w:tr>
      <w:tr w:rsidR="009078A2" w:rsidRPr="00AF3FEB" w:rsidTr="001B175B">
        <w:trPr>
          <w:trHeight w:hRule="exact" w:val="288"/>
        </w:trPr>
        <w:tc>
          <w:tcPr>
            <w:tcW w:w="959"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9078A2" w:rsidRPr="00AF3FEB" w:rsidRDefault="00A83DE7" w:rsidP="00A83DE7">
            <w:pPr>
              <w:ind w:left="270" w:hanging="270"/>
              <w:jc w:val="center"/>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R5.3</w:t>
            </w:r>
          </w:p>
        </w:tc>
        <w:tc>
          <w:tcPr>
            <w:tcW w:w="7036"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9078A2" w:rsidRPr="00AF3FEB" w:rsidRDefault="009078A2" w:rsidP="00EA15A4">
            <w:pPr>
              <w:ind w:left="54" w:hanging="36"/>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Household events</w:t>
            </w:r>
          </w:p>
          <w:p w:rsidR="009078A2" w:rsidRPr="00AF3FEB" w:rsidRDefault="009078A2" w:rsidP="00EA15A4">
            <w:pPr>
              <w:spacing w:before="40"/>
              <w:rPr>
                <w:rFonts w:ascii="Arial" w:eastAsia="Times New Roman" w:hAnsi="Arial" w:cs="Arial"/>
                <w:color w:val="17365D" w:themeColor="text2" w:themeShade="BF"/>
                <w:sz w:val="20"/>
                <w:szCs w:val="20"/>
                <w:lang w:val="en-AU" w:eastAsia="en-GB" w:bidi="th-TH"/>
              </w:rPr>
            </w:pPr>
          </w:p>
        </w:tc>
        <w:tc>
          <w:tcPr>
            <w:tcW w:w="2036"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9078A2" w:rsidRPr="00AF3FEB" w:rsidRDefault="009078A2" w:rsidP="00EA15A4">
            <w:pPr>
              <w:keepNext/>
              <w:keepLines/>
              <w:outlineLvl w:val="0"/>
              <w:rPr>
                <w:rFonts w:ascii="Arial" w:eastAsia="Times New Roman" w:hAnsi="Arial" w:cs="Arial"/>
                <w:color w:val="17365D" w:themeColor="text2" w:themeShade="BF"/>
                <w:sz w:val="20"/>
                <w:szCs w:val="20"/>
                <w:lang w:val="en-AU" w:eastAsia="en-GB" w:bidi="th-TH"/>
              </w:rPr>
            </w:pPr>
          </w:p>
        </w:tc>
      </w:tr>
    </w:tbl>
    <w:p w:rsidR="00745547" w:rsidRPr="00AF3FEB" w:rsidRDefault="00745547" w:rsidP="00395B9B"/>
    <w:p w:rsidR="009078A2" w:rsidRPr="00AF3FEB" w:rsidRDefault="009078A2" w:rsidP="001A5185">
      <w:pPr>
        <w:pStyle w:val="Heading2"/>
      </w:pPr>
      <w:r w:rsidRPr="00AF3FEB">
        <w:t xml:space="preserve">Section </w:t>
      </w:r>
      <w:r w:rsidR="00B1684E" w:rsidRPr="00AF3FEB">
        <w:t>R</w:t>
      </w:r>
      <w:r w:rsidR="00B65E77" w:rsidRPr="00AF3FEB">
        <w:t>6</w:t>
      </w:r>
      <w:r w:rsidRPr="00AF3FEB">
        <w:t xml:space="preserve"> Decision Making</w:t>
      </w:r>
    </w:p>
    <w:tbl>
      <w:tblPr>
        <w:tblW w:w="10031"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795"/>
        <w:gridCol w:w="7200"/>
        <w:gridCol w:w="2036"/>
      </w:tblGrid>
      <w:tr w:rsidR="009078A2" w:rsidRPr="00AF3FEB" w:rsidTr="001B175B">
        <w:trPr>
          <w:trHeight w:hRule="exact" w:val="550"/>
        </w:trPr>
        <w:tc>
          <w:tcPr>
            <w:tcW w:w="795"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9078A2" w:rsidRPr="00AF3FEB" w:rsidRDefault="00317B37" w:rsidP="00DB1E78">
            <w:pPr>
              <w:rPr>
                <w:rFonts w:ascii="Arial" w:hAnsi="Arial" w:cs="Arial"/>
                <w:b/>
                <w:bCs/>
                <w:iCs/>
                <w:color w:val="17365D" w:themeColor="text2" w:themeShade="BF"/>
                <w:sz w:val="20"/>
                <w:szCs w:val="20"/>
              </w:rPr>
            </w:pPr>
            <w:r w:rsidRPr="00AF3FEB">
              <w:rPr>
                <w:rFonts w:ascii="Arial" w:hAnsi="Arial" w:cs="Arial"/>
                <w:b/>
                <w:bCs/>
                <w:iCs/>
                <w:color w:val="17365D" w:themeColor="text2" w:themeShade="BF"/>
                <w:sz w:val="20"/>
                <w:szCs w:val="20"/>
              </w:rPr>
              <w:t>R</w:t>
            </w:r>
            <w:r w:rsidR="00A83DE7" w:rsidRPr="00AF3FEB">
              <w:rPr>
                <w:rFonts w:ascii="Arial" w:hAnsi="Arial" w:cs="Arial"/>
                <w:b/>
                <w:bCs/>
                <w:iCs/>
                <w:color w:val="17365D" w:themeColor="text2" w:themeShade="BF"/>
                <w:sz w:val="20"/>
                <w:szCs w:val="20"/>
              </w:rPr>
              <w:t>6</w:t>
            </w:r>
          </w:p>
        </w:tc>
        <w:tc>
          <w:tcPr>
            <w:tcW w:w="720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B1684E" w:rsidRPr="00AF3FEB" w:rsidRDefault="009078A2" w:rsidP="00DB1E78">
            <w:pPr>
              <w:rPr>
                <w:rFonts w:ascii="Arial" w:hAnsi="Arial" w:cs="Arial"/>
                <w:b/>
                <w:bCs/>
                <w:iCs/>
                <w:color w:val="17365D" w:themeColor="text2" w:themeShade="BF"/>
                <w:sz w:val="20"/>
                <w:szCs w:val="20"/>
              </w:rPr>
            </w:pPr>
            <w:r w:rsidRPr="00AF3FEB">
              <w:rPr>
                <w:rFonts w:ascii="Arial" w:hAnsi="Arial" w:cs="Arial"/>
                <w:b/>
                <w:bCs/>
                <w:iCs/>
                <w:color w:val="17365D" w:themeColor="text2" w:themeShade="BF"/>
                <w:sz w:val="20"/>
                <w:szCs w:val="20"/>
              </w:rPr>
              <w:t xml:space="preserve">To what extent does the household head participate in village planning? </w:t>
            </w:r>
          </w:p>
          <w:p w:rsidR="009078A2" w:rsidRPr="00AF3FEB" w:rsidRDefault="009078A2" w:rsidP="00DB1E78">
            <w:pPr>
              <w:rPr>
                <w:rFonts w:ascii="Arial" w:hAnsi="Arial" w:cs="Arial"/>
                <w:b/>
                <w:bCs/>
                <w:iCs/>
                <w:color w:val="17365D" w:themeColor="text2" w:themeShade="BF"/>
                <w:sz w:val="20"/>
                <w:szCs w:val="20"/>
              </w:rPr>
            </w:pPr>
            <w:r w:rsidRPr="00AF3FEB">
              <w:rPr>
                <w:rFonts w:ascii="Arial" w:hAnsi="Arial" w:cs="Arial"/>
                <w:b/>
                <w:bCs/>
                <w:iCs/>
                <w:color w:val="17365D" w:themeColor="text2" w:themeShade="BF"/>
                <w:sz w:val="20"/>
                <w:szCs w:val="20"/>
              </w:rPr>
              <w:t>(Always =3, Frequently =2, Sometimes =1, Never = 0)</w:t>
            </w:r>
          </w:p>
        </w:tc>
        <w:tc>
          <w:tcPr>
            <w:tcW w:w="2036"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9078A2" w:rsidRPr="00AF3FEB" w:rsidRDefault="009078A2" w:rsidP="00DB1E78">
            <w:pPr>
              <w:keepNext/>
              <w:keepLines/>
              <w:outlineLvl w:val="0"/>
              <w:rPr>
                <w:rFonts w:ascii="Arial" w:hAnsi="Arial" w:cs="Arial"/>
                <w:b/>
                <w:bCs/>
                <w:iCs/>
                <w:color w:val="17365D" w:themeColor="text2" w:themeShade="BF"/>
                <w:sz w:val="20"/>
                <w:szCs w:val="20"/>
              </w:rPr>
            </w:pPr>
            <w:r w:rsidRPr="00AF3FEB">
              <w:rPr>
                <w:rFonts w:ascii="Arial" w:hAnsi="Arial" w:cs="Arial"/>
                <w:b/>
                <w:bCs/>
                <w:iCs/>
                <w:color w:val="17365D" w:themeColor="text2" w:themeShade="BF"/>
                <w:sz w:val="20"/>
                <w:szCs w:val="20"/>
              </w:rPr>
              <w:t>Current</w:t>
            </w:r>
          </w:p>
        </w:tc>
      </w:tr>
      <w:tr w:rsidR="009078A2" w:rsidRPr="00AF3FEB" w:rsidTr="001B175B">
        <w:trPr>
          <w:trHeight w:hRule="exact" w:val="288"/>
        </w:trPr>
        <w:tc>
          <w:tcPr>
            <w:tcW w:w="795"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9078A2" w:rsidRPr="00AF3FEB" w:rsidRDefault="00A83DE7" w:rsidP="00DB1E78">
            <w:pPr>
              <w:rPr>
                <w:rFonts w:ascii="Arial" w:hAnsi="Arial" w:cs="Arial"/>
                <w:iCs/>
                <w:color w:val="17365D" w:themeColor="text2" w:themeShade="BF"/>
                <w:sz w:val="20"/>
                <w:szCs w:val="20"/>
              </w:rPr>
            </w:pPr>
            <w:r w:rsidRPr="00AF3FEB">
              <w:rPr>
                <w:rFonts w:ascii="Arial" w:hAnsi="Arial" w:cs="Arial"/>
                <w:iCs/>
                <w:color w:val="17365D" w:themeColor="text2" w:themeShade="BF"/>
                <w:sz w:val="20"/>
                <w:szCs w:val="20"/>
              </w:rPr>
              <w:t>R6.1.1</w:t>
            </w:r>
            <w:r w:rsidR="00745547" w:rsidRPr="00AF3FEB">
              <w:rPr>
                <w:rFonts w:ascii="Arial" w:hAnsi="Arial" w:cs="Arial"/>
                <w:iCs/>
                <w:color w:val="17365D" w:themeColor="text2" w:themeShade="BF"/>
                <w:sz w:val="20"/>
                <w:szCs w:val="20"/>
              </w:rPr>
              <w:t>1</w:t>
            </w:r>
          </w:p>
        </w:tc>
        <w:tc>
          <w:tcPr>
            <w:tcW w:w="720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9078A2" w:rsidRPr="00AF3FEB" w:rsidRDefault="009078A2" w:rsidP="00DB1E78">
            <w:pPr>
              <w:ind w:left="54" w:hanging="36"/>
              <w:rPr>
                <w:rFonts w:ascii="Arial" w:hAnsi="Arial" w:cs="Arial"/>
                <w:iCs/>
                <w:color w:val="17365D" w:themeColor="text2" w:themeShade="BF"/>
                <w:sz w:val="20"/>
                <w:szCs w:val="20"/>
              </w:rPr>
            </w:pPr>
            <w:r w:rsidRPr="00AF3FEB">
              <w:rPr>
                <w:rFonts w:ascii="Arial" w:hAnsi="Arial" w:cs="Arial"/>
                <w:iCs/>
                <w:color w:val="17365D" w:themeColor="text2" w:themeShade="BF"/>
                <w:sz w:val="20"/>
                <w:szCs w:val="20"/>
              </w:rPr>
              <w:t>Influences decisions</w:t>
            </w:r>
          </w:p>
          <w:p w:rsidR="009078A2" w:rsidRPr="00AF3FEB" w:rsidRDefault="009078A2" w:rsidP="00DB1E78">
            <w:pPr>
              <w:rPr>
                <w:rFonts w:ascii="Arial" w:hAnsi="Arial" w:cs="Arial"/>
                <w:iCs/>
                <w:color w:val="17365D" w:themeColor="text2" w:themeShade="BF"/>
                <w:sz w:val="20"/>
                <w:szCs w:val="20"/>
              </w:rPr>
            </w:pPr>
          </w:p>
        </w:tc>
        <w:tc>
          <w:tcPr>
            <w:tcW w:w="2036"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9078A2" w:rsidRPr="00AF3FEB" w:rsidRDefault="009078A2" w:rsidP="00DB1E78">
            <w:pPr>
              <w:keepNext/>
              <w:keepLines/>
              <w:outlineLvl w:val="0"/>
              <w:rPr>
                <w:rFonts w:ascii="Arial" w:hAnsi="Arial" w:cs="Arial"/>
                <w:iCs/>
                <w:color w:val="17365D" w:themeColor="text2" w:themeShade="BF"/>
                <w:sz w:val="20"/>
                <w:szCs w:val="20"/>
              </w:rPr>
            </w:pPr>
          </w:p>
        </w:tc>
      </w:tr>
      <w:tr w:rsidR="009078A2" w:rsidRPr="00AF3FEB" w:rsidTr="001B175B">
        <w:trPr>
          <w:trHeight w:hRule="exact" w:val="288"/>
        </w:trPr>
        <w:tc>
          <w:tcPr>
            <w:tcW w:w="795"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9078A2" w:rsidRPr="00AF3FEB" w:rsidRDefault="00A83DE7" w:rsidP="00DB1E78">
            <w:pPr>
              <w:rPr>
                <w:rFonts w:ascii="Arial" w:hAnsi="Arial" w:cs="Arial"/>
                <w:iCs/>
                <w:color w:val="17365D" w:themeColor="text2" w:themeShade="BF"/>
                <w:sz w:val="20"/>
                <w:szCs w:val="20"/>
              </w:rPr>
            </w:pPr>
            <w:r w:rsidRPr="00AF3FEB">
              <w:rPr>
                <w:rFonts w:ascii="Arial" w:hAnsi="Arial" w:cs="Arial"/>
                <w:iCs/>
                <w:color w:val="17365D" w:themeColor="text2" w:themeShade="BF"/>
                <w:sz w:val="20"/>
                <w:szCs w:val="20"/>
              </w:rPr>
              <w:t>R6.1.</w:t>
            </w:r>
            <w:r w:rsidR="00745547" w:rsidRPr="00AF3FEB">
              <w:rPr>
                <w:rFonts w:ascii="Arial" w:hAnsi="Arial" w:cs="Arial"/>
                <w:iCs/>
                <w:color w:val="17365D" w:themeColor="text2" w:themeShade="BF"/>
                <w:sz w:val="20"/>
                <w:szCs w:val="20"/>
              </w:rPr>
              <w:t>2</w:t>
            </w:r>
          </w:p>
        </w:tc>
        <w:tc>
          <w:tcPr>
            <w:tcW w:w="720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9078A2" w:rsidRPr="00AF3FEB" w:rsidRDefault="009078A2" w:rsidP="00DB1E78">
            <w:pPr>
              <w:rPr>
                <w:rFonts w:ascii="Arial" w:hAnsi="Arial" w:cs="Arial"/>
                <w:iCs/>
                <w:color w:val="17365D" w:themeColor="text2" w:themeShade="BF"/>
                <w:sz w:val="20"/>
                <w:szCs w:val="20"/>
              </w:rPr>
            </w:pPr>
            <w:r w:rsidRPr="00AF3FEB">
              <w:rPr>
                <w:rFonts w:ascii="Arial" w:hAnsi="Arial" w:cs="Arial"/>
                <w:iCs/>
                <w:color w:val="17365D" w:themeColor="text2" w:themeShade="BF"/>
                <w:sz w:val="20"/>
                <w:szCs w:val="20"/>
              </w:rPr>
              <w:t>Participates in discussions</w:t>
            </w:r>
          </w:p>
        </w:tc>
        <w:tc>
          <w:tcPr>
            <w:tcW w:w="2036"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9078A2" w:rsidRPr="00AF3FEB" w:rsidRDefault="009078A2" w:rsidP="00DB1E78">
            <w:pPr>
              <w:keepNext/>
              <w:keepLines/>
              <w:outlineLvl w:val="0"/>
              <w:rPr>
                <w:rFonts w:ascii="Arial" w:hAnsi="Arial" w:cs="Arial"/>
                <w:iCs/>
                <w:color w:val="17365D" w:themeColor="text2" w:themeShade="BF"/>
                <w:sz w:val="20"/>
                <w:szCs w:val="20"/>
              </w:rPr>
            </w:pPr>
          </w:p>
        </w:tc>
      </w:tr>
      <w:tr w:rsidR="009078A2" w:rsidRPr="00AF3FEB" w:rsidTr="001B175B">
        <w:trPr>
          <w:trHeight w:hRule="exact" w:val="288"/>
        </w:trPr>
        <w:tc>
          <w:tcPr>
            <w:tcW w:w="795"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9078A2" w:rsidRPr="00AF3FEB" w:rsidRDefault="00A83DE7" w:rsidP="00DB1E78">
            <w:pPr>
              <w:rPr>
                <w:rFonts w:ascii="Arial" w:hAnsi="Arial" w:cs="Arial"/>
                <w:iCs/>
                <w:color w:val="17365D" w:themeColor="text2" w:themeShade="BF"/>
                <w:sz w:val="20"/>
                <w:szCs w:val="20"/>
              </w:rPr>
            </w:pPr>
            <w:r w:rsidRPr="00AF3FEB">
              <w:rPr>
                <w:rFonts w:ascii="Arial" w:hAnsi="Arial" w:cs="Arial"/>
                <w:iCs/>
                <w:color w:val="17365D" w:themeColor="text2" w:themeShade="BF"/>
                <w:sz w:val="20"/>
                <w:szCs w:val="20"/>
              </w:rPr>
              <w:t>R6.1.</w:t>
            </w:r>
            <w:r w:rsidR="00745547" w:rsidRPr="00AF3FEB">
              <w:rPr>
                <w:rFonts w:ascii="Arial" w:hAnsi="Arial" w:cs="Arial"/>
                <w:iCs/>
                <w:color w:val="17365D" w:themeColor="text2" w:themeShade="BF"/>
                <w:sz w:val="20"/>
                <w:szCs w:val="20"/>
              </w:rPr>
              <w:t>3</w:t>
            </w:r>
          </w:p>
        </w:tc>
        <w:tc>
          <w:tcPr>
            <w:tcW w:w="720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9078A2" w:rsidRPr="00AF3FEB" w:rsidRDefault="009078A2" w:rsidP="00DB1E78">
            <w:pPr>
              <w:rPr>
                <w:rFonts w:ascii="Arial" w:hAnsi="Arial" w:cs="Arial"/>
                <w:iCs/>
                <w:color w:val="17365D" w:themeColor="text2" w:themeShade="BF"/>
                <w:sz w:val="20"/>
                <w:szCs w:val="20"/>
              </w:rPr>
            </w:pPr>
            <w:r w:rsidRPr="00AF3FEB">
              <w:rPr>
                <w:rFonts w:ascii="Arial" w:hAnsi="Arial" w:cs="Arial"/>
                <w:iCs/>
                <w:color w:val="17365D" w:themeColor="text2" w:themeShade="BF"/>
                <w:sz w:val="20"/>
                <w:szCs w:val="20"/>
              </w:rPr>
              <w:t>Attends meeting</w:t>
            </w:r>
          </w:p>
        </w:tc>
        <w:tc>
          <w:tcPr>
            <w:tcW w:w="2036"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9078A2" w:rsidRPr="00AF3FEB" w:rsidRDefault="009078A2" w:rsidP="00DB1E78">
            <w:pPr>
              <w:keepNext/>
              <w:keepLines/>
              <w:outlineLvl w:val="0"/>
              <w:rPr>
                <w:rFonts w:ascii="Arial" w:hAnsi="Arial" w:cs="Arial"/>
                <w:iCs/>
                <w:color w:val="17365D" w:themeColor="text2" w:themeShade="BF"/>
                <w:sz w:val="20"/>
                <w:szCs w:val="20"/>
              </w:rPr>
            </w:pPr>
          </w:p>
        </w:tc>
      </w:tr>
      <w:tr w:rsidR="009078A2" w:rsidRPr="00AF3FEB" w:rsidTr="001B175B">
        <w:trPr>
          <w:trHeight w:hRule="exact" w:val="533"/>
        </w:trPr>
        <w:tc>
          <w:tcPr>
            <w:tcW w:w="795"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tcPr>
          <w:p w:rsidR="009078A2" w:rsidRPr="00AF3FEB" w:rsidRDefault="009078A2" w:rsidP="00DB1E78">
            <w:pPr>
              <w:rPr>
                <w:rFonts w:ascii="Arial" w:hAnsi="Arial" w:cs="Arial"/>
                <w:iCs/>
                <w:color w:val="17365D" w:themeColor="text2" w:themeShade="BF"/>
                <w:sz w:val="20"/>
                <w:szCs w:val="20"/>
              </w:rPr>
            </w:pPr>
          </w:p>
        </w:tc>
        <w:tc>
          <w:tcPr>
            <w:tcW w:w="720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tcPr>
          <w:p w:rsidR="009078A2" w:rsidRPr="00AF3FEB" w:rsidRDefault="009078A2" w:rsidP="00DB1E78">
            <w:pPr>
              <w:rPr>
                <w:rFonts w:ascii="Arial" w:hAnsi="Arial" w:cs="Arial"/>
                <w:b/>
                <w:bCs/>
                <w:iCs/>
                <w:color w:val="17365D" w:themeColor="text2" w:themeShade="BF"/>
                <w:sz w:val="20"/>
                <w:szCs w:val="20"/>
              </w:rPr>
            </w:pPr>
            <w:r w:rsidRPr="00AF3FEB">
              <w:rPr>
                <w:rFonts w:ascii="Arial" w:hAnsi="Arial" w:cs="Arial"/>
                <w:b/>
                <w:bCs/>
                <w:iCs/>
                <w:color w:val="17365D" w:themeColor="text2" w:themeShade="BF"/>
                <w:sz w:val="20"/>
                <w:szCs w:val="20"/>
              </w:rPr>
              <w:t xml:space="preserve">To what extent do the women in your household participate in village planning? </w:t>
            </w:r>
            <w:r w:rsidR="000415F9" w:rsidRPr="00AF3FEB">
              <w:rPr>
                <w:rFonts w:ascii="Arial" w:hAnsi="Arial" w:cs="Arial"/>
                <w:b/>
                <w:bCs/>
                <w:iCs/>
                <w:color w:val="17365D" w:themeColor="text2" w:themeShade="BF"/>
                <w:sz w:val="20"/>
                <w:szCs w:val="20"/>
              </w:rPr>
              <w:t>(Always =3, Frequently =2, Sometimes =1, Never = 0)</w:t>
            </w:r>
          </w:p>
        </w:tc>
        <w:tc>
          <w:tcPr>
            <w:tcW w:w="2036"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9078A2" w:rsidRPr="00AF3FEB" w:rsidRDefault="009078A2" w:rsidP="00DB1E78">
            <w:pPr>
              <w:keepNext/>
              <w:keepLines/>
              <w:outlineLvl w:val="0"/>
              <w:rPr>
                <w:rFonts w:ascii="Arial" w:hAnsi="Arial" w:cs="Arial"/>
                <w:b/>
                <w:bCs/>
                <w:iCs/>
                <w:color w:val="17365D" w:themeColor="text2" w:themeShade="BF"/>
                <w:sz w:val="20"/>
                <w:szCs w:val="20"/>
              </w:rPr>
            </w:pPr>
            <w:r w:rsidRPr="00AF3FEB">
              <w:rPr>
                <w:rFonts w:ascii="Arial" w:hAnsi="Arial" w:cs="Arial"/>
                <w:b/>
                <w:bCs/>
                <w:iCs/>
                <w:color w:val="17365D" w:themeColor="text2" w:themeShade="BF"/>
                <w:sz w:val="20"/>
                <w:szCs w:val="20"/>
              </w:rPr>
              <w:t>Current</w:t>
            </w:r>
          </w:p>
        </w:tc>
      </w:tr>
      <w:tr w:rsidR="009078A2" w:rsidRPr="00AF3FEB" w:rsidTr="001B175B">
        <w:trPr>
          <w:trHeight w:hRule="exact" w:val="288"/>
        </w:trPr>
        <w:tc>
          <w:tcPr>
            <w:tcW w:w="795"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9078A2" w:rsidRPr="00AF3FEB" w:rsidRDefault="00A83DE7" w:rsidP="00DB1E78">
            <w:pPr>
              <w:rPr>
                <w:rFonts w:ascii="Arial" w:hAnsi="Arial" w:cs="Arial"/>
                <w:iCs/>
                <w:color w:val="17365D" w:themeColor="text2" w:themeShade="BF"/>
                <w:sz w:val="20"/>
                <w:szCs w:val="20"/>
              </w:rPr>
            </w:pPr>
            <w:r w:rsidRPr="00AF3FEB">
              <w:rPr>
                <w:rFonts w:ascii="Arial" w:hAnsi="Arial" w:cs="Arial"/>
                <w:iCs/>
                <w:color w:val="17365D" w:themeColor="text2" w:themeShade="BF"/>
                <w:sz w:val="20"/>
                <w:szCs w:val="20"/>
              </w:rPr>
              <w:t>R6.2.1</w:t>
            </w:r>
          </w:p>
        </w:tc>
        <w:tc>
          <w:tcPr>
            <w:tcW w:w="720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9078A2" w:rsidRPr="00AF3FEB" w:rsidRDefault="009078A2" w:rsidP="00DB1E78">
            <w:pPr>
              <w:ind w:left="54" w:hanging="36"/>
              <w:rPr>
                <w:rFonts w:ascii="Arial" w:hAnsi="Arial" w:cs="Arial"/>
                <w:iCs/>
                <w:color w:val="17365D" w:themeColor="text2" w:themeShade="BF"/>
                <w:sz w:val="20"/>
                <w:szCs w:val="20"/>
              </w:rPr>
            </w:pPr>
            <w:r w:rsidRPr="00AF3FEB">
              <w:rPr>
                <w:rFonts w:ascii="Arial" w:hAnsi="Arial" w:cs="Arial"/>
                <w:iCs/>
                <w:color w:val="17365D" w:themeColor="text2" w:themeShade="BF"/>
                <w:sz w:val="20"/>
                <w:szCs w:val="20"/>
              </w:rPr>
              <w:t>Influences decisions</w:t>
            </w:r>
          </w:p>
          <w:p w:rsidR="009078A2" w:rsidRPr="00AF3FEB" w:rsidRDefault="009078A2" w:rsidP="00DB1E78">
            <w:pPr>
              <w:rPr>
                <w:rFonts w:ascii="Arial" w:hAnsi="Arial" w:cs="Arial"/>
                <w:iCs/>
                <w:color w:val="17365D" w:themeColor="text2" w:themeShade="BF"/>
                <w:sz w:val="20"/>
                <w:szCs w:val="20"/>
              </w:rPr>
            </w:pPr>
          </w:p>
        </w:tc>
        <w:tc>
          <w:tcPr>
            <w:tcW w:w="2036"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9078A2" w:rsidRPr="00AF3FEB" w:rsidRDefault="009078A2" w:rsidP="00DB1E78">
            <w:pPr>
              <w:keepNext/>
              <w:keepLines/>
              <w:outlineLvl w:val="0"/>
              <w:rPr>
                <w:rFonts w:ascii="Arial" w:hAnsi="Arial" w:cs="Arial"/>
                <w:iCs/>
                <w:color w:val="17365D" w:themeColor="text2" w:themeShade="BF"/>
                <w:sz w:val="20"/>
                <w:szCs w:val="20"/>
              </w:rPr>
            </w:pPr>
          </w:p>
        </w:tc>
      </w:tr>
      <w:tr w:rsidR="009078A2" w:rsidRPr="00AF3FEB" w:rsidTr="001B175B">
        <w:trPr>
          <w:trHeight w:hRule="exact" w:val="288"/>
        </w:trPr>
        <w:tc>
          <w:tcPr>
            <w:tcW w:w="795"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9078A2" w:rsidRPr="00AF3FEB" w:rsidRDefault="00A83DE7" w:rsidP="00DB1E78">
            <w:pPr>
              <w:rPr>
                <w:rFonts w:ascii="Arial" w:hAnsi="Arial" w:cs="Arial"/>
                <w:iCs/>
                <w:color w:val="17365D" w:themeColor="text2" w:themeShade="BF"/>
                <w:sz w:val="20"/>
                <w:szCs w:val="20"/>
              </w:rPr>
            </w:pPr>
            <w:r w:rsidRPr="00AF3FEB">
              <w:rPr>
                <w:rFonts w:ascii="Arial" w:hAnsi="Arial" w:cs="Arial"/>
                <w:iCs/>
                <w:color w:val="17365D" w:themeColor="text2" w:themeShade="BF"/>
                <w:sz w:val="20"/>
                <w:szCs w:val="20"/>
              </w:rPr>
              <w:t>R6.2.2</w:t>
            </w:r>
          </w:p>
        </w:tc>
        <w:tc>
          <w:tcPr>
            <w:tcW w:w="720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tcPr>
          <w:p w:rsidR="009078A2" w:rsidRPr="00AF3FEB" w:rsidRDefault="009078A2" w:rsidP="00DB1E78">
            <w:pPr>
              <w:rPr>
                <w:rFonts w:ascii="Arial" w:hAnsi="Arial" w:cs="Arial"/>
                <w:iCs/>
                <w:color w:val="17365D" w:themeColor="text2" w:themeShade="BF"/>
                <w:sz w:val="20"/>
                <w:szCs w:val="20"/>
              </w:rPr>
            </w:pPr>
            <w:r w:rsidRPr="00AF3FEB">
              <w:rPr>
                <w:rFonts w:ascii="Arial" w:hAnsi="Arial" w:cs="Arial"/>
                <w:iCs/>
                <w:color w:val="17365D" w:themeColor="text2" w:themeShade="BF"/>
                <w:sz w:val="20"/>
                <w:szCs w:val="20"/>
              </w:rPr>
              <w:t>Participates in discussions</w:t>
            </w:r>
          </w:p>
        </w:tc>
        <w:tc>
          <w:tcPr>
            <w:tcW w:w="2036"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9078A2" w:rsidRPr="00AF3FEB" w:rsidRDefault="009078A2" w:rsidP="00DB1E78">
            <w:pPr>
              <w:keepNext/>
              <w:keepLines/>
              <w:outlineLvl w:val="0"/>
              <w:rPr>
                <w:rFonts w:ascii="Arial" w:hAnsi="Arial" w:cs="Arial"/>
                <w:iCs/>
                <w:color w:val="17365D" w:themeColor="text2" w:themeShade="BF"/>
                <w:sz w:val="20"/>
                <w:szCs w:val="20"/>
              </w:rPr>
            </w:pPr>
          </w:p>
        </w:tc>
      </w:tr>
      <w:tr w:rsidR="009078A2" w:rsidRPr="00AF3FEB" w:rsidTr="001B175B">
        <w:trPr>
          <w:trHeight w:hRule="exact" w:val="288"/>
        </w:trPr>
        <w:tc>
          <w:tcPr>
            <w:tcW w:w="795"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9078A2" w:rsidRPr="00AF3FEB" w:rsidRDefault="00A83DE7" w:rsidP="00DB1E78">
            <w:pPr>
              <w:rPr>
                <w:rFonts w:ascii="Arial" w:hAnsi="Arial" w:cs="Arial"/>
                <w:iCs/>
                <w:color w:val="17365D" w:themeColor="text2" w:themeShade="BF"/>
                <w:sz w:val="20"/>
                <w:szCs w:val="20"/>
              </w:rPr>
            </w:pPr>
            <w:r w:rsidRPr="00AF3FEB">
              <w:rPr>
                <w:rFonts w:ascii="Arial" w:hAnsi="Arial" w:cs="Arial"/>
                <w:iCs/>
                <w:color w:val="17365D" w:themeColor="text2" w:themeShade="BF"/>
                <w:sz w:val="20"/>
                <w:szCs w:val="20"/>
              </w:rPr>
              <w:t>R6.2.3</w:t>
            </w:r>
          </w:p>
        </w:tc>
        <w:tc>
          <w:tcPr>
            <w:tcW w:w="7200"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9078A2" w:rsidRPr="00AF3FEB" w:rsidRDefault="009078A2" w:rsidP="00DB1E78">
            <w:pPr>
              <w:rPr>
                <w:rFonts w:ascii="Arial" w:hAnsi="Arial" w:cs="Arial"/>
                <w:iCs/>
                <w:color w:val="17365D" w:themeColor="text2" w:themeShade="BF"/>
                <w:sz w:val="20"/>
                <w:szCs w:val="20"/>
              </w:rPr>
            </w:pPr>
            <w:r w:rsidRPr="00AF3FEB">
              <w:rPr>
                <w:rFonts w:ascii="Arial" w:hAnsi="Arial" w:cs="Arial"/>
                <w:iCs/>
                <w:color w:val="17365D" w:themeColor="text2" w:themeShade="BF"/>
                <w:sz w:val="20"/>
                <w:szCs w:val="20"/>
              </w:rPr>
              <w:t>Attends meetings</w:t>
            </w:r>
          </w:p>
        </w:tc>
        <w:tc>
          <w:tcPr>
            <w:tcW w:w="2036"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shd w:val="clear" w:color="auto" w:fill="auto"/>
            <w:vAlign w:val="center"/>
          </w:tcPr>
          <w:p w:rsidR="009078A2" w:rsidRPr="00AF3FEB" w:rsidRDefault="009078A2" w:rsidP="00DB1E78">
            <w:pPr>
              <w:keepNext/>
              <w:keepLines/>
              <w:outlineLvl w:val="0"/>
              <w:rPr>
                <w:rFonts w:ascii="Arial" w:hAnsi="Arial" w:cs="Arial"/>
                <w:iCs/>
                <w:color w:val="17365D" w:themeColor="text2" w:themeShade="BF"/>
                <w:sz w:val="20"/>
                <w:szCs w:val="20"/>
              </w:rPr>
            </w:pPr>
          </w:p>
        </w:tc>
      </w:tr>
    </w:tbl>
    <w:p w:rsidR="009078A2" w:rsidRPr="00AF3FEB" w:rsidRDefault="009078A2" w:rsidP="009078A2"/>
    <w:p w:rsidR="00D86170" w:rsidRPr="00AF3FEB" w:rsidRDefault="00D86170" w:rsidP="00D86170">
      <w:pPr>
        <w:pStyle w:val="Heading2"/>
      </w:pPr>
      <w:r w:rsidRPr="00AF3FEB">
        <w:t>Section R</w:t>
      </w:r>
      <w:r w:rsidR="00A869ED" w:rsidRPr="00AF3FEB">
        <w:t>7</w:t>
      </w:r>
      <w:r w:rsidRPr="00AF3FEB">
        <w:t xml:space="preserve"> Village Resource Management</w:t>
      </w:r>
    </w:p>
    <w:tbl>
      <w:tblPr>
        <w:tblStyle w:val="TableGrid"/>
        <w:tblW w:w="10036" w:type="dxa"/>
        <w:tblInd w:w="-5" w:type="dxa"/>
        <w:tblLook w:val="04A0" w:firstRow="1" w:lastRow="0" w:firstColumn="1" w:lastColumn="0" w:noHBand="0" w:noVBand="1"/>
      </w:tblPr>
      <w:tblGrid>
        <w:gridCol w:w="808"/>
        <w:gridCol w:w="8094"/>
        <w:gridCol w:w="1134"/>
      </w:tblGrid>
      <w:tr w:rsidR="00C66583" w:rsidRPr="00AF3FEB" w:rsidTr="00CA35D3">
        <w:trPr>
          <w:trHeight w:val="690"/>
        </w:trPr>
        <w:tc>
          <w:tcPr>
            <w:tcW w:w="80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C66583" w:rsidRPr="00AF3FEB" w:rsidRDefault="00C66583" w:rsidP="00034F71">
            <w:pPr>
              <w:rPr>
                <w:rFonts w:ascii="Arial" w:hAnsi="Arial" w:cs="Arial"/>
                <w:bCs/>
                <w:color w:val="17365D" w:themeColor="text2" w:themeShade="BF"/>
                <w:sz w:val="20"/>
                <w:szCs w:val="20"/>
              </w:rPr>
            </w:pPr>
          </w:p>
        </w:tc>
        <w:tc>
          <w:tcPr>
            <w:tcW w:w="809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tcPr>
          <w:p w:rsidR="00C66583" w:rsidRPr="00AF3FEB" w:rsidRDefault="00C66583" w:rsidP="00C66583">
            <w:pPr>
              <w:pStyle w:val="ListParagraph"/>
              <w:tabs>
                <w:tab w:val="left" w:pos="900"/>
                <w:tab w:val="left" w:pos="990"/>
                <w:tab w:val="left" w:pos="1170"/>
              </w:tabs>
              <w:ind w:left="0"/>
              <w:rPr>
                <w:rFonts w:ascii="Arial" w:hAnsi="Arial" w:cs="Arial"/>
                <w:bCs/>
                <w:color w:val="17365D" w:themeColor="text2" w:themeShade="BF"/>
                <w:sz w:val="20"/>
                <w:szCs w:val="20"/>
              </w:rPr>
            </w:pPr>
          </w:p>
        </w:tc>
        <w:tc>
          <w:tcPr>
            <w:tcW w:w="113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C66583" w:rsidRPr="00AF3FEB" w:rsidRDefault="00C66583" w:rsidP="00CA35D3">
            <w:pPr>
              <w:jc w:val="center"/>
              <w:rPr>
                <w:rFonts w:ascii="Arial" w:hAnsi="Arial" w:cs="Arial"/>
                <w:bCs/>
                <w:color w:val="17365D" w:themeColor="text2" w:themeShade="BF"/>
                <w:sz w:val="20"/>
                <w:szCs w:val="20"/>
              </w:rPr>
            </w:pPr>
            <w:r w:rsidRPr="00AF3FEB">
              <w:rPr>
                <w:rFonts w:ascii="Arial" w:hAnsi="Arial" w:cs="Arial"/>
                <w:bCs/>
                <w:color w:val="17365D" w:themeColor="text2" w:themeShade="BF"/>
                <w:sz w:val="20"/>
                <w:szCs w:val="20"/>
              </w:rPr>
              <w:t>Yes   1</w:t>
            </w:r>
          </w:p>
          <w:p w:rsidR="00C66583" w:rsidRPr="00AF3FEB" w:rsidRDefault="00C66583" w:rsidP="00CA35D3">
            <w:pPr>
              <w:jc w:val="center"/>
              <w:rPr>
                <w:rFonts w:ascii="Arial" w:hAnsi="Arial" w:cs="Arial"/>
                <w:bCs/>
                <w:color w:val="17365D" w:themeColor="text2" w:themeShade="BF"/>
                <w:sz w:val="20"/>
                <w:szCs w:val="20"/>
              </w:rPr>
            </w:pPr>
            <w:r w:rsidRPr="00AF3FEB">
              <w:rPr>
                <w:rFonts w:ascii="Arial" w:hAnsi="Arial" w:cs="Arial"/>
                <w:bCs/>
                <w:color w:val="17365D" w:themeColor="text2" w:themeShade="BF"/>
                <w:sz w:val="20"/>
                <w:szCs w:val="20"/>
              </w:rPr>
              <w:t>No    2</w:t>
            </w:r>
          </w:p>
        </w:tc>
      </w:tr>
      <w:tr w:rsidR="00C66583" w:rsidRPr="00AF3FEB" w:rsidTr="00CA35D3">
        <w:trPr>
          <w:trHeight w:val="690"/>
        </w:trPr>
        <w:tc>
          <w:tcPr>
            <w:tcW w:w="80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C66583" w:rsidRPr="00AF3FEB" w:rsidRDefault="00C66583" w:rsidP="009035CA">
            <w:pPr>
              <w:ind w:left="54" w:hanging="36"/>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R</w:t>
            </w:r>
            <w:r w:rsidR="00A869ED" w:rsidRPr="00AF3FEB">
              <w:rPr>
                <w:rFonts w:ascii="Arial" w:eastAsia="Times New Roman" w:hAnsi="Arial" w:cs="Arial"/>
                <w:color w:val="17365D" w:themeColor="text2" w:themeShade="BF"/>
                <w:sz w:val="20"/>
                <w:szCs w:val="20"/>
                <w:lang w:val="en-AU" w:eastAsia="en-GB" w:bidi="th-TH"/>
              </w:rPr>
              <w:t>7</w:t>
            </w:r>
            <w:r w:rsidRPr="00AF3FEB">
              <w:rPr>
                <w:rFonts w:ascii="Arial" w:eastAsia="Times New Roman" w:hAnsi="Arial" w:cs="Arial"/>
                <w:color w:val="17365D" w:themeColor="text2" w:themeShade="BF"/>
                <w:sz w:val="20"/>
                <w:szCs w:val="20"/>
                <w:lang w:val="en-AU" w:eastAsia="en-GB" w:bidi="th-TH"/>
              </w:rPr>
              <w:t>.1</w:t>
            </w:r>
          </w:p>
        </w:tc>
        <w:tc>
          <w:tcPr>
            <w:tcW w:w="809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C66583" w:rsidRPr="00AF3FEB" w:rsidRDefault="00C66583" w:rsidP="009035CA">
            <w:pPr>
              <w:widowControl w:val="0"/>
              <w:tabs>
                <w:tab w:val="left" w:pos="1620"/>
                <w:tab w:val="left" w:pos="1710"/>
                <w:tab w:val="left" w:pos="1890"/>
              </w:tabs>
              <w:suppressAutoHyphens/>
              <w:ind w:left="54" w:right="0" w:hanging="36"/>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Are you benefitting directly from any managed or protected forests</w:t>
            </w:r>
          </w:p>
        </w:tc>
        <w:tc>
          <w:tcPr>
            <w:tcW w:w="113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C66583" w:rsidRPr="00AF3FEB" w:rsidRDefault="00C66583" w:rsidP="00034F71">
            <w:pPr>
              <w:jc w:val="cente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|____|</w:t>
            </w:r>
          </w:p>
          <w:p w:rsidR="00C66583" w:rsidRPr="00AF3FEB" w:rsidRDefault="00C66583" w:rsidP="00034F71">
            <w:pPr>
              <w:jc w:val="center"/>
              <w:rPr>
                <w:rFonts w:ascii="Arial" w:eastAsia="Arial Unicode MS" w:hAnsi="Arial" w:cs="Arial"/>
                <w:color w:val="17365D" w:themeColor="text2" w:themeShade="BF"/>
                <w:sz w:val="20"/>
                <w:szCs w:val="20"/>
              </w:rPr>
            </w:pPr>
          </w:p>
          <w:p w:rsidR="00C66583" w:rsidRPr="00AF3FEB" w:rsidRDefault="00BC53BF" w:rsidP="00BC53BF">
            <w:pPr>
              <w:jc w:val="center"/>
              <w:rPr>
                <w:rFonts w:ascii="Arial" w:eastAsia="Arial Unicode MS" w:hAnsi="Arial" w:cs="Arial"/>
                <w:color w:val="17365D" w:themeColor="text2" w:themeShade="BF"/>
                <w:sz w:val="20"/>
                <w:szCs w:val="20"/>
              </w:rPr>
            </w:pPr>
            <w:r w:rsidRPr="00AF3FEB">
              <w:rPr>
                <w:rFonts w:ascii="Arial" w:eastAsia="Arial Unicode MS" w:hAnsi="Arial" w:cs="Arial"/>
                <w:color w:val="002060"/>
                <w:sz w:val="20"/>
                <w:szCs w:val="20"/>
                <w:lang w:val="en-GB"/>
              </w:rPr>
              <w:t xml:space="preserve">No  </w:t>
            </w:r>
            <w:r w:rsidR="00C66583" w:rsidRPr="00AF3FEB">
              <w:rPr>
                <w:rFonts w:ascii="Arial" w:eastAsia="Arial Unicode MS" w:hAnsi="Arial" w:cs="Arial"/>
                <w:color w:val="002060"/>
                <w:sz w:val="20"/>
                <w:szCs w:val="20"/>
                <w:lang w:val="en-GB"/>
              </w:rPr>
              <w:sym w:font="Wingdings 3" w:char="F075"/>
            </w:r>
            <w:r w:rsidR="00A869ED" w:rsidRPr="00AF3FEB">
              <w:rPr>
                <w:rFonts w:ascii="Arial" w:eastAsia="Arial Unicode MS" w:hAnsi="Arial" w:cs="Arial"/>
                <w:color w:val="002060"/>
                <w:sz w:val="20"/>
                <w:szCs w:val="20"/>
                <w:lang w:val="en-GB"/>
              </w:rPr>
              <w:t>R7</w:t>
            </w:r>
            <w:r w:rsidRPr="00AF3FEB">
              <w:rPr>
                <w:rFonts w:ascii="Arial" w:eastAsia="Arial Unicode MS" w:hAnsi="Arial" w:cs="Arial"/>
                <w:color w:val="002060"/>
                <w:sz w:val="20"/>
                <w:szCs w:val="20"/>
                <w:lang w:val="en-GB"/>
              </w:rPr>
              <w:t>.2</w:t>
            </w:r>
          </w:p>
        </w:tc>
      </w:tr>
      <w:tr w:rsidR="00C66583" w:rsidRPr="00AF3FEB" w:rsidTr="003C6356">
        <w:trPr>
          <w:trHeight w:val="542"/>
        </w:trPr>
        <w:tc>
          <w:tcPr>
            <w:tcW w:w="80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C66583" w:rsidRPr="00AF3FEB" w:rsidRDefault="00C66583" w:rsidP="00CA35D3">
            <w:pPr>
              <w:rPr>
                <w:rFonts w:ascii="Arial" w:hAnsi="Arial" w:cs="Arial"/>
                <w:iCs/>
                <w:color w:val="17365D" w:themeColor="text2" w:themeShade="BF"/>
                <w:sz w:val="20"/>
                <w:szCs w:val="20"/>
              </w:rPr>
            </w:pPr>
            <w:r w:rsidRPr="00AF3FEB">
              <w:rPr>
                <w:rFonts w:ascii="Arial" w:hAnsi="Arial" w:cs="Arial"/>
                <w:iCs/>
                <w:color w:val="17365D" w:themeColor="text2" w:themeShade="BF"/>
                <w:sz w:val="20"/>
                <w:szCs w:val="20"/>
              </w:rPr>
              <w:t>R</w:t>
            </w:r>
            <w:r w:rsidR="00A869ED" w:rsidRPr="00AF3FEB">
              <w:rPr>
                <w:rFonts w:ascii="Arial" w:hAnsi="Arial" w:cs="Arial"/>
                <w:iCs/>
                <w:color w:val="17365D" w:themeColor="text2" w:themeShade="BF"/>
                <w:sz w:val="20"/>
                <w:szCs w:val="20"/>
              </w:rPr>
              <w:t>7</w:t>
            </w:r>
            <w:r w:rsidRPr="00AF3FEB">
              <w:rPr>
                <w:rFonts w:ascii="Arial" w:hAnsi="Arial" w:cs="Arial"/>
                <w:iCs/>
                <w:color w:val="17365D" w:themeColor="text2" w:themeShade="BF"/>
                <w:sz w:val="20"/>
                <w:szCs w:val="20"/>
              </w:rPr>
              <w:t>.11</w:t>
            </w:r>
          </w:p>
        </w:tc>
        <w:tc>
          <w:tcPr>
            <w:tcW w:w="809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C66583" w:rsidRPr="00AF3FEB" w:rsidRDefault="00EA1841" w:rsidP="00CA35D3">
            <w:pPr>
              <w:widowControl w:val="0"/>
              <w:tabs>
                <w:tab w:val="left" w:pos="1620"/>
                <w:tab w:val="left" w:pos="1710"/>
                <w:tab w:val="left" w:pos="1890"/>
              </w:tabs>
              <w:suppressAutoHyphens/>
              <w:ind w:right="0"/>
              <w:rPr>
                <w:rFonts w:ascii="Arial" w:hAnsi="Arial" w:cs="Arial"/>
                <w:iCs/>
                <w:color w:val="17365D" w:themeColor="text2" w:themeShade="BF"/>
                <w:sz w:val="20"/>
                <w:szCs w:val="20"/>
              </w:rPr>
            </w:pPr>
            <w:r w:rsidRPr="00AF3FEB">
              <w:rPr>
                <w:rFonts w:ascii="Arial" w:hAnsi="Arial" w:cs="Arial"/>
                <w:iCs/>
                <w:color w:val="17365D" w:themeColor="text2" w:themeShade="BF"/>
                <w:sz w:val="20"/>
                <w:szCs w:val="20"/>
              </w:rPr>
              <w:t xml:space="preserve">Are you </w:t>
            </w:r>
            <w:r w:rsidR="00F8334E" w:rsidRPr="00AF3FEB">
              <w:rPr>
                <w:rFonts w:ascii="Arial" w:hAnsi="Arial" w:cs="Arial"/>
                <w:iCs/>
                <w:color w:val="17365D" w:themeColor="text2" w:themeShade="BF"/>
                <w:sz w:val="20"/>
                <w:szCs w:val="20"/>
              </w:rPr>
              <w:t>c</w:t>
            </w:r>
            <w:r w:rsidR="00C66583" w:rsidRPr="00AF3FEB">
              <w:rPr>
                <w:rFonts w:ascii="Arial" w:hAnsi="Arial" w:cs="Arial"/>
                <w:iCs/>
                <w:color w:val="17365D" w:themeColor="text2" w:themeShade="BF"/>
                <w:sz w:val="20"/>
                <w:szCs w:val="20"/>
              </w:rPr>
              <w:t>ollecting fuelwood from a protected forest</w:t>
            </w:r>
          </w:p>
        </w:tc>
        <w:tc>
          <w:tcPr>
            <w:tcW w:w="113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C66583" w:rsidRPr="00AF3FEB" w:rsidRDefault="00C66583" w:rsidP="00CA35D3">
            <w:pPr>
              <w:jc w:val="center"/>
              <w:rPr>
                <w:rFonts w:ascii="Arial" w:hAnsi="Arial" w:cs="Arial"/>
                <w:iCs/>
                <w:color w:val="17365D" w:themeColor="text2" w:themeShade="BF"/>
                <w:sz w:val="20"/>
                <w:szCs w:val="20"/>
              </w:rPr>
            </w:pPr>
            <w:r w:rsidRPr="00AF3FEB">
              <w:rPr>
                <w:rFonts w:ascii="Arial" w:hAnsi="Arial" w:cs="Arial"/>
                <w:iCs/>
                <w:color w:val="17365D" w:themeColor="text2" w:themeShade="BF"/>
                <w:sz w:val="20"/>
                <w:szCs w:val="20"/>
              </w:rPr>
              <w:t>|____|</w:t>
            </w:r>
          </w:p>
        </w:tc>
      </w:tr>
      <w:tr w:rsidR="00C66583" w:rsidRPr="00AF3FEB" w:rsidTr="003C6356">
        <w:trPr>
          <w:trHeight w:val="578"/>
        </w:trPr>
        <w:tc>
          <w:tcPr>
            <w:tcW w:w="80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C66583" w:rsidRPr="00AF3FEB" w:rsidRDefault="00C66583" w:rsidP="00CA35D3">
            <w:pPr>
              <w:rPr>
                <w:rFonts w:ascii="Arial" w:hAnsi="Arial" w:cs="Arial"/>
                <w:iCs/>
                <w:color w:val="17365D" w:themeColor="text2" w:themeShade="BF"/>
                <w:sz w:val="20"/>
                <w:szCs w:val="20"/>
              </w:rPr>
            </w:pPr>
            <w:r w:rsidRPr="00AF3FEB">
              <w:rPr>
                <w:rFonts w:ascii="Arial" w:hAnsi="Arial" w:cs="Arial"/>
                <w:iCs/>
                <w:color w:val="17365D" w:themeColor="text2" w:themeShade="BF"/>
                <w:sz w:val="20"/>
                <w:szCs w:val="20"/>
              </w:rPr>
              <w:t>R</w:t>
            </w:r>
            <w:r w:rsidR="00A869ED" w:rsidRPr="00AF3FEB">
              <w:rPr>
                <w:rFonts w:ascii="Arial" w:hAnsi="Arial" w:cs="Arial"/>
                <w:iCs/>
                <w:color w:val="17365D" w:themeColor="text2" w:themeShade="BF"/>
                <w:sz w:val="20"/>
                <w:szCs w:val="20"/>
              </w:rPr>
              <w:t>7</w:t>
            </w:r>
            <w:r w:rsidRPr="00AF3FEB">
              <w:rPr>
                <w:rFonts w:ascii="Arial" w:hAnsi="Arial" w:cs="Arial"/>
                <w:iCs/>
                <w:color w:val="17365D" w:themeColor="text2" w:themeShade="BF"/>
                <w:sz w:val="20"/>
                <w:szCs w:val="20"/>
              </w:rPr>
              <w:t>.12</w:t>
            </w:r>
          </w:p>
        </w:tc>
        <w:tc>
          <w:tcPr>
            <w:tcW w:w="809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C66583" w:rsidRPr="00AF3FEB" w:rsidRDefault="00EA1841" w:rsidP="00CA35D3">
            <w:pPr>
              <w:widowControl w:val="0"/>
              <w:tabs>
                <w:tab w:val="left" w:pos="1620"/>
                <w:tab w:val="left" w:pos="1710"/>
                <w:tab w:val="left" w:pos="1890"/>
              </w:tabs>
              <w:suppressAutoHyphens/>
              <w:ind w:right="0"/>
              <w:rPr>
                <w:rFonts w:ascii="Arial" w:hAnsi="Arial" w:cs="Arial"/>
                <w:iCs/>
                <w:color w:val="17365D" w:themeColor="text2" w:themeShade="BF"/>
                <w:sz w:val="20"/>
                <w:szCs w:val="20"/>
              </w:rPr>
            </w:pPr>
            <w:r w:rsidRPr="00AF3FEB">
              <w:rPr>
                <w:rFonts w:ascii="Arial" w:hAnsi="Arial" w:cs="Arial"/>
                <w:iCs/>
                <w:color w:val="17365D" w:themeColor="text2" w:themeShade="BF"/>
                <w:sz w:val="20"/>
                <w:szCs w:val="20"/>
              </w:rPr>
              <w:t xml:space="preserve">Are you </w:t>
            </w:r>
            <w:r w:rsidR="00F8334E" w:rsidRPr="00AF3FEB">
              <w:rPr>
                <w:rFonts w:ascii="Arial" w:hAnsi="Arial" w:cs="Arial"/>
                <w:iCs/>
                <w:color w:val="17365D" w:themeColor="text2" w:themeShade="BF"/>
                <w:sz w:val="20"/>
                <w:szCs w:val="20"/>
              </w:rPr>
              <w:t>c</w:t>
            </w:r>
            <w:r w:rsidR="00C66583" w:rsidRPr="00AF3FEB">
              <w:rPr>
                <w:rFonts w:ascii="Arial" w:hAnsi="Arial" w:cs="Arial"/>
                <w:iCs/>
                <w:color w:val="17365D" w:themeColor="text2" w:themeShade="BF"/>
                <w:sz w:val="20"/>
                <w:szCs w:val="20"/>
              </w:rPr>
              <w:t>ollecting fodder from a managed/protected forest</w:t>
            </w:r>
          </w:p>
        </w:tc>
        <w:tc>
          <w:tcPr>
            <w:tcW w:w="113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C66583" w:rsidRPr="00AF3FEB" w:rsidRDefault="00C66583" w:rsidP="00CA35D3">
            <w:pPr>
              <w:jc w:val="center"/>
              <w:rPr>
                <w:rFonts w:ascii="Arial" w:hAnsi="Arial" w:cs="Arial"/>
                <w:iCs/>
                <w:color w:val="17365D" w:themeColor="text2" w:themeShade="BF"/>
                <w:sz w:val="20"/>
                <w:szCs w:val="20"/>
              </w:rPr>
            </w:pPr>
            <w:r w:rsidRPr="00AF3FEB">
              <w:rPr>
                <w:rFonts w:ascii="Arial" w:hAnsi="Arial" w:cs="Arial"/>
                <w:iCs/>
                <w:color w:val="17365D" w:themeColor="text2" w:themeShade="BF"/>
                <w:sz w:val="20"/>
                <w:szCs w:val="20"/>
              </w:rPr>
              <w:t>|____|</w:t>
            </w:r>
          </w:p>
        </w:tc>
      </w:tr>
      <w:tr w:rsidR="00C66583" w:rsidRPr="00AF3FEB" w:rsidTr="003C6356">
        <w:trPr>
          <w:trHeight w:val="558"/>
        </w:trPr>
        <w:tc>
          <w:tcPr>
            <w:tcW w:w="80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C66583" w:rsidRPr="00AF3FEB" w:rsidRDefault="00C66583" w:rsidP="00CA35D3">
            <w:pPr>
              <w:rPr>
                <w:rFonts w:ascii="Arial" w:hAnsi="Arial" w:cs="Arial"/>
                <w:iCs/>
                <w:color w:val="17365D" w:themeColor="text2" w:themeShade="BF"/>
                <w:sz w:val="20"/>
                <w:szCs w:val="20"/>
              </w:rPr>
            </w:pPr>
            <w:r w:rsidRPr="00AF3FEB">
              <w:rPr>
                <w:rFonts w:ascii="Arial" w:hAnsi="Arial" w:cs="Arial"/>
                <w:iCs/>
                <w:color w:val="17365D" w:themeColor="text2" w:themeShade="BF"/>
                <w:sz w:val="20"/>
                <w:szCs w:val="20"/>
              </w:rPr>
              <w:t>R</w:t>
            </w:r>
            <w:r w:rsidR="00A869ED" w:rsidRPr="00AF3FEB">
              <w:rPr>
                <w:rFonts w:ascii="Arial" w:hAnsi="Arial" w:cs="Arial"/>
                <w:iCs/>
                <w:color w:val="17365D" w:themeColor="text2" w:themeShade="BF"/>
                <w:sz w:val="20"/>
                <w:szCs w:val="20"/>
              </w:rPr>
              <w:t>7</w:t>
            </w:r>
            <w:r w:rsidRPr="00AF3FEB">
              <w:rPr>
                <w:rFonts w:ascii="Arial" w:hAnsi="Arial" w:cs="Arial"/>
                <w:iCs/>
                <w:color w:val="17365D" w:themeColor="text2" w:themeShade="BF"/>
                <w:sz w:val="20"/>
                <w:szCs w:val="20"/>
              </w:rPr>
              <w:t>.13</w:t>
            </w:r>
          </w:p>
        </w:tc>
        <w:tc>
          <w:tcPr>
            <w:tcW w:w="809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C66583" w:rsidRPr="00AF3FEB" w:rsidRDefault="00EA1841" w:rsidP="00CA35D3">
            <w:pPr>
              <w:widowControl w:val="0"/>
              <w:tabs>
                <w:tab w:val="left" w:pos="1620"/>
                <w:tab w:val="left" w:pos="1710"/>
                <w:tab w:val="left" w:pos="1890"/>
              </w:tabs>
              <w:suppressAutoHyphens/>
              <w:ind w:right="0"/>
              <w:rPr>
                <w:rFonts w:ascii="Arial" w:hAnsi="Arial" w:cs="Arial"/>
                <w:iCs/>
                <w:color w:val="17365D" w:themeColor="text2" w:themeShade="BF"/>
                <w:sz w:val="20"/>
                <w:szCs w:val="20"/>
              </w:rPr>
            </w:pPr>
            <w:r w:rsidRPr="00AF3FEB">
              <w:rPr>
                <w:rFonts w:ascii="Arial" w:hAnsi="Arial" w:cs="Arial"/>
                <w:iCs/>
                <w:color w:val="17365D" w:themeColor="text2" w:themeShade="BF"/>
                <w:sz w:val="20"/>
                <w:szCs w:val="20"/>
              </w:rPr>
              <w:t xml:space="preserve">Are you </w:t>
            </w:r>
            <w:r w:rsidR="00F8334E" w:rsidRPr="00AF3FEB">
              <w:rPr>
                <w:rFonts w:ascii="Arial" w:hAnsi="Arial" w:cs="Arial"/>
                <w:iCs/>
                <w:color w:val="17365D" w:themeColor="text2" w:themeShade="BF"/>
                <w:sz w:val="20"/>
                <w:szCs w:val="20"/>
              </w:rPr>
              <w:t>c</w:t>
            </w:r>
            <w:r w:rsidR="00C66583" w:rsidRPr="00AF3FEB">
              <w:rPr>
                <w:rFonts w:ascii="Arial" w:hAnsi="Arial" w:cs="Arial"/>
                <w:iCs/>
                <w:color w:val="17365D" w:themeColor="text2" w:themeShade="BF"/>
                <w:sz w:val="20"/>
                <w:szCs w:val="20"/>
              </w:rPr>
              <w:t>ollecting other NTFP from a managed/protected forest</w:t>
            </w:r>
          </w:p>
        </w:tc>
        <w:tc>
          <w:tcPr>
            <w:tcW w:w="113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C66583" w:rsidRPr="00AF3FEB" w:rsidRDefault="00C66583" w:rsidP="00CA35D3">
            <w:pPr>
              <w:jc w:val="center"/>
              <w:rPr>
                <w:rFonts w:ascii="Arial" w:hAnsi="Arial" w:cs="Arial"/>
                <w:iCs/>
                <w:color w:val="17365D" w:themeColor="text2" w:themeShade="BF"/>
                <w:sz w:val="20"/>
                <w:szCs w:val="20"/>
              </w:rPr>
            </w:pPr>
            <w:r w:rsidRPr="00AF3FEB">
              <w:rPr>
                <w:rFonts w:ascii="Arial" w:hAnsi="Arial" w:cs="Arial"/>
                <w:iCs/>
                <w:color w:val="17365D" w:themeColor="text2" w:themeShade="BF"/>
                <w:sz w:val="20"/>
                <w:szCs w:val="20"/>
              </w:rPr>
              <w:t>|____|</w:t>
            </w:r>
          </w:p>
        </w:tc>
      </w:tr>
      <w:tr w:rsidR="00C66583" w:rsidRPr="00AF3FEB" w:rsidTr="003C6356">
        <w:trPr>
          <w:trHeight w:val="566"/>
        </w:trPr>
        <w:tc>
          <w:tcPr>
            <w:tcW w:w="80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C66583" w:rsidRPr="00AF3FEB" w:rsidRDefault="00C66583" w:rsidP="009035CA">
            <w:pPr>
              <w:ind w:left="54" w:hanging="36"/>
              <w:rPr>
                <w:rFonts w:ascii="Arial" w:hAnsi="Arial" w:cs="Arial"/>
                <w:iCs/>
                <w:color w:val="17365D" w:themeColor="text2" w:themeShade="BF"/>
                <w:sz w:val="20"/>
                <w:szCs w:val="20"/>
              </w:rPr>
            </w:pPr>
            <w:r w:rsidRPr="00AF3FEB">
              <w:rPr>
                <w:rFonts w:ascii="Arial" w:hAnsi="Arial" w:cs="Arial"/>
                <w:iCs/>
                <w:color w:val="17365D" w:themeColor="text2" w:themeShade="BF"/>
                <w:sz w:val="20"/>
                <w:szCs w:val="20"/>
              </w:rPr>
              <w:t>R</w:t>
            </w:r>
            <w:r w:rsidR="00A869ED" w:rsidRPr="00AF3FEB">
              <w:rPr>
                <w:rFonts w:ascii="Arial" w:hAnsi="Arial" w:cs="Arial"/>
                <w:iCs/>
                <w:color w:val="17365D" w:themeColor="text2" w:themeShade="BF"/>
                <w:sz w:val="20"/>
                <w:szCs w:val="20"/>
              </w:rPr>
              <w:t>7</w:t>
            </w:r>
            <w:r w:rsidRPr="00AF3FEB">
              <w:rPr>
                <w:rFonts w:ascii="Arial" w:hAnsi="Arial" w:cs="Arial"/>
                <w:iCs/>
                <w:color w:val="17365D" w:themeColor="text2" w:themeShade="BF"/>
                <w:sz w:val="20"/>
                <w:szCs w:val="20"/>
              </w:rPr>
              <w:t>.14</w:t>
            </w:r>
          </w:p>
        </w:tc>
        <w:tc>
          <w:tcPr>
            <w:tcW w:w="809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C66583" w:rsidRPr="00AF3FEB" w:rsidRDefault="00C66583" w:rsidP="003C6356">
            <w:pPr>
              <w:widowControl w:val="0"/>
              <w:tabs>
                <w:tab w:val="left" w:pos="1620"/>
                <w:tab w:val="left" w:pos="1710"/>
                <w:tab w:val="left" w:pos="1890"/>
              </w:tabs>
              <w:suppressAutoHyphens/>
              <w:ind w:left="54" w:right="0" w:hanging="36"/>
              <w:rPr>
                <w:rFonts w:ascii="Arial" w:hAnsi="Arial" w:cs="Arial"/>
                <w:iCs/>
                <w:color w:val="17365D" w:themeColor="text2" w:themeShade="BF"/>
                <w:sz w:val="20"/>
                <w:szCs w:val="20"/>
              </w:rPr>
            </w:pPr>
            <w:r w:rsidRPr="00AF3FEB">
              <w:rPr>
                <w:rFonts w:ascii="Arial" w:hAnsi="Arial" w:cs="Arial"/>
                <w:iCs/>
                <w:color w:val="17365D" w:themeColor="text2" w:themeShade="BF"/>
                <w:sz w:val="20"/>
                <w:szCs w:val="20"/>
              </w:rPr>
              <w:t xml:space="preserve">Other </w:t>
            </w:r>
            <w:r w:rsidR="003C6356" w:rsidRPr="00AF3FEB">
              <w:rPr>
                <w:rFonts w:ascii="Arial" w:hAnsi="Arial" w:cs="Arial"/>
                <w:iCs/>
                <w:color w:val="17365D" w:themeColor="text2" w:themeShade="BF"/>
                <w:sz w:val="20"/>
                <w:szCs w:val="20"/>
              </w:rPr>
              <w:t xml:space="preserve">- </w:t>
            </w:r>
            <w:r w:rsidRPr="00AF3FEB">
              <w:rPr>
                <w:rFonts w:ascii="Arial" w:hAnsi="Arial" w:cs="Arial"/>
                <w:iCs/>
                <w:color w:val="17365D" w:themeColor="text2" w:themeShade="BF"/>
                <w:sz w:val="20"/>
                <w:szCs w:val="20"/>
              </w:rPr>
              <w:t xml:space="preserve">specify:  </w:t>
            </w:r>
            <w:r w:rsidR="003C6356" w:rsidRPr="00AF3FEB">
              <w:rPr>
                <w:rFonts w:ascii="Arial" w:hAnsi="Arial" w:cs="Arial"/>
                <w:iCs/>
                <w:color w:val="17365D" w:themeColor="text2" w:themeShade="BF"/>
                <w:sz w:val="20"/>
                <w:szCs w:val="20"/>
              </w:rPr>
              <w:t>_______________________________________</w:t>
            </w:r>
            <w:r w:rsidRPr="00AF3FEB">
              <w:rPr>
                <w:rFonts w:ascii="Arial" w:hAnsi="Arial" w:cs="Arial"/>
                <w:iCs/>
                <w:color w:val="17365D" w:themeColor="text2" w:themeShade="BF"/>
                <w:sz w:val="20"/>
                <w:szCs w:val="20"/>
              </w:rPr>
              <w:t xml:space="preserve">                     </w:t>
            </w:r>
          </w:p>
        </w:tc>
        <w:tc>
          <w:tcPr>
            <w:tcW w:w="113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C66583" w:rsidRPr="00AF3FEB" w:rsidRDefault="00C66583" w:rsidP="00034F71">
            <w:pPr>
              <w:jc w:val="center"/>
              <w:rPr>
                <w:rFonts w:ascii="Arial" w:hAnsi="Arial" w:cs="Arial"/>
                <w:iCs/>
                <w:color w:val="17365D" w:themeColor="text2" w:themeShade="BF"/>
                <w:sz w:val="20"/>
                <w:szCs w:val="20"/>
              </w:rPr>
            </w:pPr>
            <w:r w:rsidRPr="00AF3FEB">
              <w:rPr>
                <w:rFonts w:ascii="Arial" w:hAnsi="Arial" w:cs="Arial"/>
                <w:iCs/>
                <w:color w:val="17365D" w:themeColor="text2" w:themeShade="BF"/>
                <w:sz w:val="20"/>
                <w:szCs w:val="20"/>
              </w:rPr>
              <w:t>|____|</w:t>
            </w:r>
          </w:p>
        </w:tc>
      </w:tr>
      <w:tr w:rsidR="00C66583" w:rsidRPr="00AF3FEB" w:rsidTr="003C6356">
        <w:trPr>
          <w:trHeight w:val="560"/>
        </w:trPr>
        <w:tc>
          <w:tcPr>
            <w:tcW w:w="80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C66583" w:rsidRPr="00AF3FEB" w:rsidRDefault="00C66583" w:rsidP="009035CA">
            <w:pPr>
              <w:ind w:left="54" w:hanging="36"/>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R</w:t>
            </w:r>
            <w:r w:rsidR="00A869ED" w:rsidRPr="00AF3FEB">
              <w:rPr>
                <w:rFonts w:ascii="Arial" w:eastAsia="Times New Roman" w:hAnsi="Arial" w:cs="Arial"/>
                <w:color w:val="17365D" w:themeColor="text2" w:themeShade="BF"/>
                <w:sz w:val="20"/>
                <w:szCs w:val="20"/>
                <w:lang w:val="en-AU" w:eastAsia="en-GB" w:bidi="th-TH"/>
              </w:rPr>
              <w:t>7</w:t>
            </w:r>
            <w:r w:rsidRPr="00AF3FEB">
              <w:rPr>
                <w:rFonts w:ascii="Arial" w:eastAsia="Times New Roman" w:hAnsi="Arial" w:cs="Arial"/>
                <w:color w:val="17365D" w:themeColor="text2" w:themeShade="BF"/>
                <w:sz w:val="20"/>
                <w:szCs w:val="20"/>
                <w:lang w:val="en-AU" w:eastAsia="en-GB" w:bidi="th-TH"/>
              </w:rPr>
              <w:t>.2</w:t>
            </w:r>
          </w:p>
        </w:tc>
        <w:tc>
          <w:tcPr>
            <w:tcW w:w="809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C66583" w:rsidRPr="00AF3FEB" w:rsidRDefault="00C66583" w:rsidP="009035CA">
            <w:pPr>
              <w:widowControl w:val="0"/>
              <w:tabs>
                <w:tab w:val="left" w:pos="1620"/>
                <w:tab w:val="left" w:pos="1710"/>
                <w:tab w:val="left" w:pos="1890"/>
              </w:tabs>
              <w:suppressAutoHyphens/>
              <w:ind w:left="54" w:right="0" w:hanging="36"/>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Are you benefitting directly from any managed or protected grazing lands?</w:t>
            </w:r>
          </w:p>
        </w:tc>
        <w:tc>
          <w:tcPr>
            <w:tcW w:w="113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BC53BF" w:rsidRPr="00AF3FEB" w:rsidRDefault="00BC53BF" w:rsidP="00BC53BF">
            <w:pPr>
              <w:jc w:val="cente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|____|</w:t>
            </w:r>
          </w:p>
          <w:p w:rsidR="00BC53BF" w:rsidRPr="00AF3FEB" w:rsidRDefault="00BC53BF" w:rsidP="00BC53BF">
            <w:pPr>
              <w:jc w:val="center"/>
              <w:rPr>
                <w:rFonts w:ascii="Arial" w:eastAsia="Arial Unicode MS" w:hAnsi="Arial" w:cs="Arial"/>
                <w:color w:val="17365D" w:themeColor="text2" w:themeShade="BF"/>
                <w:sz w:val="20"/>
                <w:szCs w:val="20"/>
              </w:rPr>
            </w:pPr>
          </w:p>
          <w:p w:rsidR="00C66583" w:rsidRPr="00AF3FEB" w:rsidRDefault="00BC53BF" w:rsidP="00BC53BF">
            <w:pPr>
              <w:jc w:val="center"/>
              <w:rPr>
                <w:rFonts w:ascii="Arial" w:eastAsia="Arial Unicode MS" w:hAnsi="Arial" w:cs="Arial"/>
                <w:color w:val="17365D" w:themeColor="text2" w:themeShade="BF"/>
                <w:sz w:val="20"/>
                <w:szCs w:val="20"/>
              </w:rPr>
            </w:pPr>
            <w:r w:rsidRPr="00AF3FEB">
              <w:rPr>
                <w:rFonts w:ascii="Arial" w:eastAsia="Arial Unicode MS" w:hAnsi="Arial" w:cs="Arial"/>
                <w:color w:val="002060"/>
                <w:sz w:val="20"/>
                <w:szCs w:val="20"/>
                <w:lang w:val="en-GB"/>
              </w:rPr>
              <w:t xml:space="preserve">No  </w:t>
            </w:r>
            <w:r w:rsidRPr="00AF3FEB">
              <w:rPr>
                <w:rFonts w:ascii="Arial" w:eastAsia="Arial Unicode MS" w:hAnsi="Arial" w:cs="Arial"/>
                <w:color w:val="002060"/>
                <w:sz w:val="20"/>
                <w:szCs w:val="20"/>
                <w:lang w:val="en-GB"/>
              </w:rPr>
              <w:sym w:font="Wingdings 3" w:char="F075"/>
            </w:r>
            <w:r w:rsidR="00A869ED" w:rsidRPr="00AF3FEB">
              <w:rPr>
                <w:rFonts w:ascii="Arial" w:eastAsia="Arial Unicode MS" w:hAnsi="Arial" w:cs="Arial"/>
                <w:color w:val="002060"/>
                <w:sz w:val="20"/>
                <w:szCs w:val="20"/>
                <w:lang w:val="en-GB"/>
              </w:rPr>
              <w:t>R7</w:t>
            </w:r>
            <w:r w:rsidRPr="00AF3FEB">
              <w:rPr>
                <w:rFonts w:ascii="Arial" w:eastAsia="Arial Unicode MS" w:hAnsi="Arial" w:cs="Arial"/>
                <w:color w:val="002060"/>
                <w:sz w:val="20"/>
                <w:szCs w:val="20"/>
                <w:lang w:val="en-GB"/>
              </w:rPr>
              <w:t>.3</w:t>
            </w:r>
          </w:p>
        </w:tc>
      </w:tr>
      <w:tr w:rsidR="00C66583" w:rsidRPr="00AF3FEB" w:rsidTr="003C6356">
        <w:trPr>
          <w:trHeight w:val="584"/>
        </w:trPr>
        <w:tc>
          <w:tcPr>
            <w:tcW w:w="80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C66583" w:rsidRPr="00AF3FEB" w:rsidRDefault="00A869ED" w:rsidP="009035CA">
            <w:pPr>
              <w:ind w:left="54" w:hanging="36"/>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R7</w:t>
            </w:r>
            <w:r w:rsidR="00C66583" w:rsidRPr="00AF3FEB">
              <w:rPr>
                <w:rFonts w:ascii="Arial" w:eastAsia="Times New Roman" w:hAnsi="Arial" w:cs="Arial"/>
                <w:color w:val="17365D" w:themeColor="text2" w:themeShade="BF"/>
                <w:sz w:val="20"/>
                <w:szCs w:val="20"/>
                <w:lang w:val="en-AU" w:eastAsia="en-GB" w:bidi="th-TH"/>
              </w:rPr>
              <w:t>.21</w:t>
            </w:r>
          </w:p>
        </w:tc>
        <w:tc>
          <w:tcPr>
            <w:tcW w:w="809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C66583" w:rsidRPr="00AF3FEB" w:rsidRDefault="00EA1841" w:rsidP="009035CA">
            <w:pPr>
              <w:widowControl w:val="0"/>
              <w:tabs>
                <w:tab w:val="left" w:pos="1620"/>
                <w:tab w:val="left" w:pos="1710"/>
                <w:tab w:val="left" w:pos="1890"/>
              </w:tabs>
              <w:suppressAutoHyphens/>
              <w:ind w:left="54" w:right="0" w:hanging="36"/>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 xml:space="preserve">Are you </w:t>
            </w:r>
            <w:r w:rsidR="00F8334E" w:rsidRPr="00AF3FEB">
              <w:rPr>
                <w:rFonts w:ascii="Arial" w:eastAsia="Times New Roman" w:hAnsi="Arial" w:cs="Arial"/>
                <w:color w:val="17365D" w:themeColor="text2" w:themeShade="BF"/>
                <w:sz w:val="20"/>
                <w:szCs w:val="20"/>
                <w:lang w:val="en-AU" w:eastAsia="en-GB" w:bidi="th-TH"/>
              </w:rPr>
              <w:t>c</w:t>
            </w:r>
            <w:r w:rsidR="00C66583" w:rsidRPr="00AF3FEB">
              <w:rPr>
                <w:rFonts w:ascii="Arial" w:eastAsia="Times New Roman" w:hAnsi="Arial" w:cs="Arial"/>
                <w:color w:val="17365D" w:themeColor="text2" w:themeShade="BF"/>
                <w:sz w:val="20"/>
                <w:szCs w:val="20"/>
                <w:lang w:val="en-AU" w:eastAsia="en-GB" w:bidi="th-TH"/>
              </w:rPr>
              <w:t>ollecting fodder from a managed/protected grazing land</w:t>
            </w:r>
          </w:p>
        </w:tc>
        <w:tc>
          <w:tcPr>
            <w:tcW w:w="113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C66583" w:rsidRPr="00AF3FEB" w:rsidRDefault="00C66583" w:rsidP="00034F71">
            <w:pPr>
              <w:jc w:val="cente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|____|</w:t>
            </w:r>
          </w:p>
        </w:tc>
      </w:tr>
      <w:tr w:rsidR="00C66583" w:rsidRPr="00AF3FEB" w:rsidTr="003C6356">
        <w:trPr>
          <w:trHeight w:val="550"/>
        </w:trPr>
        <w:tc>
          <w:tcPr>
            <w:tcW w:w="80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C66583" w:rsidRPr="00AF3FEB" w:rsidRDefault="00A869ED" w:rsidP="009035CA">
            <w:pPr>
              <w:ind w:left="54" w:hanging="36"/>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R7</w:t>
            </w:r>
            <w:r w:rsidR="00C66583" w:rsidRPr="00AF3FEB">
              <w:rPr>
                <w:rFonts w:ascii="Arial" w:eastAsia="Times New Roman" w:hAnsi="Arial" w:cs="Arial"/>
                <w:color w:val="17365D" w:themeColor="text2" w:themeShade="BF"/>
                <w:sz w:val="20"/>
                <w:szCs w:val="20"/>
                <w:lang w:val="en-AU" w:eastAsia="en-GB" w:bidi="th-TH"/>
              </w:rPr>
              <w:t>.22</w:t>
            </w:r>
          </w:p>
        </w:tc>
        <w:tc>
          <w:tcPr>
            <w:tcW w:w="809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C66583" w:rsidRPr="00AF3FEB" w:rsidRDefault="00EA1841" w:rsidP="009035CA">
            <w:pPr>
              <w:widowControl w:val="0"/>
              <w:tabs>
                <w:tab w:val="left" w:pos="1620"/>
                <w:tab w:val="left" w:pos="1710"/>
                <w:tab w:val="left" w:pos="1890"/>
              </w:tabs>
              <w:suppressAutoHyphens/>
              <w:ind w:left="54" w:right="0" w:hanging="36"/>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 xml:space="preserve">Are you </w:t>
            </w:r>
            <w:r w:rsidR="00F8334E" w:rsidRPr="00AF3FEB">
              <w:rPr>
                <w:rFonts w:ascii="Arial" w:eastAsia="Times New Roman" w:hAnsi="Arial" w:cs="Arial"/>
                <w:color w:val="17365D" w:themeColor="text2" w:themeShade="BF"/>
                <w:sz w:val="20"/>
                <w:szCs w:val="20"/>
                <w:lang w:val="en-AU" w:eastAsia="en-GB" w:bidi="th-TH"/>
              </w:rPr>
              <w:t>c</w:t>
            </w:r>
            <w:r w:rsidR="00C66583" w:rsidRPr="00AF3FEB">
              <w:rPr>
                <w:rFonts w:ascii="Arial" w:eastAsia="Times New Roman" w:hAnsi="Arial" w:cs="Arial"/>
                <w:color w:val="17365D" w:themeColor="text2" w:themeShade="BF"/>
                <w:sz w:val="20"/>
                <w:szCs w:val="20"/>
                <w:lang w:val="en-AU" w:eastAsia="en-GB" w:bidi="th-TH"/>
              </w:rPr>
              <w:t xml:space="preserve">ollecting other NTFP from a managed/protected </w:t>
            </w:r>
            <w:r w:rsidR="00294F76" w:rsidRPr="00AF3FEB">
              <w:rPr>
                <w:rFonts w:ascii="Arial" w:eastAsia="Times New Roman" w:hAnsi="Arial" w:cs="Arial"/>
                <w:color w:val="17365D" w:themeColor="text2" w:themeShade="BF"/>
                <w:sz w:val="20"/>
                <w:szCs w:val="20"/>
                <w:lang w:val="en-AU" w:eastAsia="en-GB" w:bidi="th-TH"/>
              </w:rPr>
              <w:t>grazing land</w:t>
            </w:r>
          </w:p>
        </w:tc>
        <w:tc>
          <w:tcPr>
            <w:tcW w:w="113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C66583" w:rsidRPr="00AF3FEB" w:rsidRDefault="00C66583" w:rsidP="00034F71">
            <w:pPr>
              <w:jc w:val="cente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|____|</w:t>
            </w:r>
          </w:p>
        </w:tc>
      </w:tr>
      <w:tr w:rsidR="00C66583" w:rsidRPr="00AF3FEB" w:rsidTr="00CA35D3">
        <w:trPr>
          <w:trHeight w:val="690"/>
        </w:trPr>
        <w:tc>
          <w:tcPr>
            <w:tcW w:w="80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C66583" w:rsidRPr="00AF3FEB" w:rsidRDefault="00A869ED" w:rsidP="009035CA">
            <w:pPr>
              <w:ind w:left="54" w:hanging="36"/>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R7</w:t>
            </w:r>
            <w:r w:rsidR="00C66583" w:rsidRPr="00AF3FEB">
              <w:rPr>
                <w:rFonts w:ascii="Arial" w:eastAsia="Times New Roman" w:hAnsi="Arial" w:cs="Arial"/>
                <w:color w:val="17365D" w:themeColor="text2" w:themeShade="BF"/>
                <w:sz w:val="20"/>
                <w:szCs w:val="20"/>
                <w:lang w:val="en-AU" w:eastAsia="en-GB" w:bidi="th-TH"/>
              </w:rPr>
              <w:t>.23</w:t>
            </w:r>
          </w:p>
        </w:tc>
        <w:tc>
          <w:tcPr>
            <w:tcW w:w="809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C66583" w:rsidRPr="00AF3FEB" w:rsidRDefault="00C66583" w:rsidP="009035CA">
            <w:pPr>
              <w:widowControl w:val="0"/>
              <w:suppressAutoHyphens/>
              <w:ind w:left="54" w:right="0" w:hanging="36"/>
              <w:rPr>
                <w:rFonts w:ascii="Arial" w:eastAsia="Times New Roman" w:hAnsi="Arial" w:cs="Arial"/>
                <w:color w:val="17365D" w:themeColor="text2" w:themeShade="BF"/>
                <w:sz w:val="20"/>
                <w:szCs w:val="20"/>
                <w:lang w:val="en-AU" w:eastAsia="en-GB" w:bidi="th-TH"/>
              </w:rPr>
            </w:pPr>
            <w:r w:rsidRPr="00AF3FEB">
              <w:rPr>
                <w:rFonts w:ascii="Arial" w:eastAsia="Times New Roman" w:hAnsi="Arial" w:cs="Arial"/>
                <w:color w:val="17365D" w:themeColor="text2" w:themeShade="BF"/>
                <w:sz w:val="20"/>
                <w:szCs w:val="20"/>
                <w:lang w:val="en-AU" w:eastAsia="en-GB" w:bidi="th-TH"/>
              </w:rPr>
              <w:t>Other (specify:                            )</w:t>
            </w:r>
          </w:p>
        </w:tc>
        <w:tc>
          <w:tcPr>
            <w:tcW w:w="113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C66583" w:rsidRPr="00AF3FEB" w:rsidRDefault="00C66583" w:rsidP="00034F71">
            <w:pPr>
              <w:jc w:val="cente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|____|</w:t>
            </w:r>
          </w:p>
        </w:tc>
      </w:tr>
      <w:tr w:rsidR="00C66583" w:rsidRPr="00AF3FEB" w:rsidTr="00CA35D3">
        <w:trPr>
          <w:trHeight w:val="690"/>
        </w:trPr>
        <w:tc>
          <w:tcPr>
            <w:tcW w:w="80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C66583" w:rsidRPr="00AF3FEB" w:rsidRDefault="00A869ED" w:rsidP="00DB1E78">
            <w:pPr>
              <w:rPr>
                <w:rFonts w:ascii="Arial" w:hAnsi="Arial" w:cs="Arial"/>
                <w:bCs/>
                <w:color w:val="17365D" w:themeColor="text2" w:themeShade="BF"/>
                <w:sz w:val="20"/>
                <w:szCs w:val="20"/>
              </w:rPr>
            </w:pPr>
            <w:r w:rsidRPr="00AF3FEB">
              <w:rPr>
                <w:rFonts w:ascii="Arial" w:hAnsi="Arial" w:cs="Arial"/>
                <w:bCs/>
                <w:color w:val="17365D" w:themeColor="text2" w:themeShade="BF"/>
                <w:sz w:val="20"/>
                <w:szCs w:val="20"/>
              </w:rPr>
              <w:t>R7</w:t>
            </w:r>
            <w:r w:rsidR="00BC53BF" w:rsidRPr="00AF3FEB">
              <w:rPr>
                <w:rFonts w:ascii="Arial" w:hAnsi="Arial" w:cs="Arial"/>
                <w:bCs/>
                <w:color w:val="17365D" w:themeColor="text2" w:themeShade="BF"/>
                <w:sz w:val="20"/>
                <w:szCs w:val="20"/>
              </w:rPr>
              <w:t>.3</w:t>
            </w:r>
          </w:p>
        </w:tc>
        <w:tc>
          <w:tcPr>
            <w:tcW w:w="809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C66583" w:rsidRPr="00AF3FEB" w:rsidRDefault="00BC53BF" w:rsidP="00DB1E78">
            <w:pPr>
              <w:widowControl w:val="0"/>
              <w:suppressAutoHyphens/>
              <w:ind w:left="-94" w:right="0"/>
              <w:rPr>
                <w:rFonts w:ascii="Arial" w:hAnsi="Arial" w:cs="Arial"/>
                <w:iCs/>
                <w:color w:val="17365D" w:themeColor="text2" w:themeShade="BF"/>
                <w:sz w:val="20"/>
                <w:szCs w:val="20"/>
              </w:rPr>
            </w:pPr>
            <w:r w:rsidRPr="00AF3FEB">
              <w:rPr>
                <w:rFonts w:ascii="Arial" w:hAnsi="Arial" w:cs="Arial"/>
                <w:iCs/>
                <w:color w:val="17365D" w:themeColor="text2" w:themeShade="BF"/>
                <w:sz w:val="20"/>
                <w:szCs w:val="20"/>
              </w:rPr>
              <w:t>Are you benefitting directly from any managed or protected mangroves:</w:t>
            </w:r>
          </w:p>
        </w:tc>
        <w:tc>
          <w:tcPr>
            <w:tcW w:w="113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BC53BF" w:rsidRPr="00AF3FEB" w:rsidRDefault="00BC53BF" w:rsidP="00BC53BF">
            <w:pPr>
              <w:jc w:val="cente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|____|</w:t>
            </w:r>
          </w:p>
          <w:p w:rsidR="00BC53BF" w:rsidRPr="00AF3FEB" w:rsidRDefault="00BC53BF" w:rsidP="00BC53BF">
            <w:pPr>
              <w:jc w:val="center"/>
              <w:rPr>
                <w:rFonts w:ascii="Arial" w:eastAsia="Arial Unicode MS" w:hAnsi="Arial" w:cs="Arial"/>
                <w:color w:val="17365D" w:themeColor="text2" w:themeShade="BF"/>
                <w:sz w:val="20"/>
                <w:szCs w:val="20"/>
              </w:rPr>
            </w:pPr>
          </w:p>
          <w:p w:rsidR="00C66583" w:rsidRPr="00AF3FEB" w:rsidRDefault="00BC53BF" w:rsidP="00BC53BF">
            <w:pPr>
              <w:jc w:val="center"/>
              <w:rPr>
                <w:rFonts w:ascii="Arial" w:eastAsia="Arial Unicode MS" w:hAnsi="Arial" w:cs="Arial"/>
                <w:color w:val="17365D" w:themeColor="text2" w:themeShade="BF"/>
                <w:sz w:val="20"/>
                <w:szCs w:val="20"/>
              </w:rPr>
            </w:pPr>
            <w:r w:rsidRPr="00AF3FEB">
              <w:rPr>
                <w:rFonts w:ascii="Arial" w:eastAsia="Arial Unicode MS" w:hAnsi="Arial" w:cs="Arial"/>
                <w:color w:val="002060"/>
                <w:sz w:val="20"/>
                <w:szCs w:val="20"/>
                <w:lang w:val="en-GB"/>
              </w:rPr>
              <w:t xml:space="preserve">No  </w:t>
            </w:r>
            <w:r w:rsidRPr="00AF3FEB">
              <w:rPr>
                <w:rFonts w:ascii="Arial" w:eastAsia="Arial Unicode MS" w:hAnsi="Arial" w:cs="Arial"/>
                <w:color w:val="002060"/>
                <w:sz w:val="20"/>
                <w:szCs w:val="20"/>
                <w:lang w:val="en-GB"/>
              </w:rPr>
              <w:sym w:font="Wingdings 3" w:char="F075"/>
            </w:r>
            <w:r w:rsidR="00A869ED" w:rsidRPr="00AF3FEB">
              <w:rPr>
                <w:rFonts w:ascii="Arial" w:eastAsia="Arial Unicode MS" w:hAnsi="Arial" w:cs="Arial"/>
                <w:color w:val="002060"/>
                <w:sz w:val="20"/>
                <w:szCs w:val="20"/>
                <w:lang w:val="en-GB"/>
              </w:rPr>
              <w:t>R7</w:t>
            </w:r>
            <w:r w:rsidRPr="00AF3FEB">
              <w:rPr>
                <w:rFonts w:ascii="Arial" w:eastAsia="Arial Unicode MS" w:hAnsi="Arial" w:cs="Arial"/>
                <w:color w:val="002060"/>
                <w:sz w:val="20"/>
                <w:szCs w:val="20"/>
                <w:lang w:val="en-GB"/>
              </w:rPr>
              <w:t>.4</w:t>
            </w:r>
          </w:p>
        </w:tc>
      </w:tr>
      <w:tr w:rsidR="00C66583" w:rsidRPr="00AF3FEB" w:rsidTr="00CA35D3">
        <w:trPr>
          <w:trHeight w:val="690"/>
        </w:trPr>
        <w:tc>
          <w:tcPr>
            <w:tcW w:w="80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C66583" w:rsidRPr="00AF3FEB" w:rsidRDefault="00A869ED" w:rsidP="00DB1E78">
            <w:pPr>
              <w:rPr>
                <w:rFonts w:ascii="Arial" w:hAnsi="Arial" w:cs="Arial"/>
                <w:bCs/>
                <w:color w:val="17365D" w:themeColor="text2" w:themeShade="BF"/>
                <w:sz w:val="20"/>
                <w:szCs w:val="20"/>
              </w:rPr>
            </w:pPr>
            <w:r w:rsidRPr="00AF3FEB">
              <w:rPr>
                <w:rFonts w:ascii="Arial" w:hAnsi="Arial" w:cs="Arial"/>
                <w:bCs/>
                <w:color w:val="17365D" w:themeColor="text2" w:themeShade="BF"/>
                <w:sz w:val="20"/>
                <w:szCs w:val="20"/>
              </w:rPr>
              <w:t>R7</w:t>
            </w:r>
            <w:r w:rsidR="00BC53BF" w:rsidRPr="00AF3FEB">
              <w:rPr>
                <w:rFonts w:ascii="Arial" w:hAnsi="Arial" w:cs="Arial"/>
                <w:bCs/>
                <w:color w:val="17365D" w:themeColor="text2" w:themeShade="BF"/>
                <w:sz w:val="20"/>
                <w:szCs w:val="20"/>
              </w:rPr>
              <w:t>.3</w:t>
            </w:r>
            <w:r w:rsidR="009F433B" w:rsidRPr="00AF3FEB">
              <w:rPr>
                <w:rFonts w:ascii="Arial" w:hAnsi="Arial" w:cs="Arial"/>
                <w:bCs/>
                <w:color w:val="17365D" w:themeColor="text2" w:themeShade="BF"/>
                <w:sz w:val="20"/>
                <w:szCs w:val="20"/>
              </w:rPr>
              <w:t>1</w:t>
            </w:r>
          </w:p>
        </w:tc>
        <w:tc>
          <w:tcPr>
            <w:tcW w:w="809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C66583" w:rsidRPr="00AF3FEB" w:rsidRDefault="00EA1841" w:rsidP="00DB1E78">
            <w:pPr>
              <w:rPr>
                <w:rFonts w:ascii="Arial" w:hAnsi="Arial" w:cs="Arial"/>
                <w:iCs/>
                <w:color w:val="17365D" w:themeColor="text2" w:themeShade="BF"/>
                <w:sz w:val="20"/>
                <w:szCs w:val="20"/>
              </w:rPr>
            </w:pPr>
            <w:r w:rsidRPr="00AF3FEB">
              <w:rPr>
                <w:rFonts w:ascii="Arial" w:hAnsi="Arial" w:cs="Arial"/>
                <w:iCs/>
                <w:color w:val="17365D" w:themeColor="text2" w:themeShade="BF"/>
                <w:sz w:val="20"/>
                <w:szCs w:val="20"/>
              </w:rPr>
              <w:t>Are you gaining p</w:t>
            </w:r>
            <w:r w:rsidR="00BC53BF" w:rsidRPr="00AF3FEB">
              <w:rPr>
                <w:rFonts w:ascii="Arial" w:hAnsi="Arial" w:cs="Arial"/>
                <w:iCs/>
                <w:color w:val="17365D" w:themeColor="text2" w:themeShade="BF"/>
                <w:sz w:val="20"/>
                <w:szCs w:val="20"/>
              </w:rPr>
              <w:t>rotection from flooding, wind, tides and cyclones (and reduced er</w:t>
            </w:r>
            <w:r w:rsidR="00BC53BF" w:rsidRPr="00AF3FEB">
              <w:rPr>
                <w:rFonts w:ascii="Arial" w:hAnsi="Arial" w:cs="Arial"/>
                <w:iCs/>
                <w:color w:val="17365D" w:themeColor="text2" w:themeShade="BF"/>
                <w:sz w:val="20"/>
                <w:szCs w:val="20"/>
              </w:rPr>
              <w:t>o</w:t>
            </w:r>
            <w:r w:rsidR="00BC53BF" w:rsidRPr="00AF3FEB">
              <w:rPr>
                <w:rFonts w:ascii="Arial" w:hAnsi="Arial" w:cs="Arial"/>
                <w:iCs/>
                <w:color w:val="17365D" w:themeColor="text2" w:themeShade="BF"/>
                <w:sz w:val="20"/>
                <w:szCs w:val="20"/>
              </w:rPr>
              <w:t>sion/damage as a result)</w:t>
            </w:r>
          </w:p>
        </w:tc>
        <w:tc>
          <w:tcPr>
            <w:tcW w:w="113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C66583" w:rsidRPr="00AF3FEB" w:rsidRDefault="00C66583" w:rsidP="00034F71">
            <w:pPr>
              <w:jc w:val="cente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|____|</w:t>
            </w:r>
          </w:p>
        </w:tc>
      </w:tr>
      <w:tr w:rsidR="009F433B" w:rsidRPr="00AF3FEB" w:rsidTr="00CA35D3">
        <w:trPr>
          <w:trHeight w:val="690"/>
        </w:trPr>
        <w:tc>
          <w:tcPr>
            <w:tcW w:w="80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9F433B" w:rsidRPr="00AF3FEB" w:rsidRDefault="009F433B" w:rsidP="00F06257">
            <w:pPr>
              <w:rPr>
                <w:rFonts w:ascii="Arial" w:hAnsi="Arial" w:cs="Arial"/>
                <w:bCs/>
                <w:color w:val="17365D" w:themeColor="text2" w:themeShade="BF"/>
                <w:sz w:val="20"/>
                <w:szCs w:val="20"/>
              </w:rPr>
            </w:pPr>
            <w:r w:rsidRPr="00AF3FEB">
              <w:rPr>
                <w:rFonts w:ascii="Arial" w:hAnsi="Arial" w:cs="Arial"/>
                <w:bCs/>
                <w:color w:val="17365D" w:themeColor="text2" w:themeShade="BF"/>
                <w:sz w:val="20"/>
                <w:szCs w:val="20"/>
              </w:rPr>
              <w:t>R7.32</w:t>
            </w:r>
          </w:p>
        </w:tc>
        <w:tc>
          <w:tcPr>
            <w:tcW w:w="809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9F433B" w:rsidRPr="00AF3FEB" w:rsidRDefault="009F433B" w:rsidP="00DB1E78">
            <w:pPr>
              <w:rPr>
                <w:rFonts w:ascii="Arial" w:hAnsi="Arial" w:cs="Arial"/>
                <w:iCs/>
                <w:color w:val="17365D" w:themeColor="text2" w:themeShade="BF"/>
                <w:sz w:val="20"/>
                <w:szCs w:val="20"/>
              </w:rPr>
            </w:pPr>
            <w:r w:rsidRPr="00AF3FEB">
              <w:rPr>
                <w:rFonts w:ascii="Arial" w:hAnsi="Arial" w:cs="Arial"/>
                <w:iCs/>
                <w:color w:val="17365D" w:themeColor="text2" w:themeShade="BF"/>
                <w:sz w:val="20"/>
                <w:szCs w:val="20"/>
              </w:rPr>
              <w:t>Are you getting fodder for livestock</w:t>
            </w:r>
          </w:p>
        </w:tc>
        <w:tc>
          <w:tcPr>
            <w:tcW w:w="113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9F433B" w:rsidRPr="00AF3FEB" w:rsidRDefault="009F433B" w:rsidP="00034F71">
            <w:pPr>
              <w:jc w:val="cente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|____|</w:t>
            </w:r>
          </w:p>
        </w:tc>
      </w:tr>
      <w:tr w:rsidR="009F433B" w:rsidRPr="00AF3FEB" w:rsidTr="00CA35D3">
        <w:trPr>
          <w:trHeight w:val="690"/>
        </w:trPr>
        <w:tc>
          <w:tcPr>
            <w:tcW w:w="80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9F433B" w:rsidRPr="00AF3FEB" w:rsidRDefault="009F433B" w:rsidP="00F06257">
            <w:pPr>
              <w:rPr>
                <w:rFonts w:ascii="Arial" w:hAnsi="Arial" w:cs="Arial"/>
                <w:bCs/>
                <w:color w:val="17365D" w:themeColor="text2" w:themeShade="BF"/>
                <w:sz w:val="20"/>
                <w:szCs w:val="20"/>
              </w:rPr>
            </w:pPr>
            <w:r w:rsidRPr="00AF3FEB">
              <w:rPr>
                <w:rFonts w:ascii="Arial" w:hAnsi="Arial" w:cs="Arial"/>
                <w:bCs/>
                <w:color w:val="17365D" w:themeColor="text2" w:themeShade="BF"/>
                <w:sz w:val="20"/>
                <w:szCs w:val="20"/>
              </w:rPr>
              <w:lastRenderedPageBreak/>
              <w:t>R7.33</w:t>
            </w:r>
          </w:p>
        </w:tc>
        <w:tc>
          <w:tcPr>
            <w:tcW w:w="809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9F433B" w:rsidRPr="00AF3FEB" w:rsidRDefault="009F433B" w:rsidP="00DB1E78">
            <w:pPr>
              <w:rPr>
                <w:rFonts w:ascii="Arial" w:hAnsi="Arial" w:cs="Arial"/>
                <w:iCs/>
                <w:color w:val="17365D" w:themeColor="text2" w:themeShade="BF"/>
                <w:sz w:val="20"/>
                <w:szCs w:val="20"/>
              </w:rPr>
            </w:pPr>
            <w:r w:rsidRPr="00AF3FEB">
              <w:rPr>
                <w:rFonts w:ascii="Arial" w:hAnsi="Arial" w:cs="Arial"/>
                <w:iCs/>
                <w:color w:val="17365D" w:themeColor="text2" w:themeShade="BF"/>
                <w:sz w:val="20"/>
                <w:szCs w:val="20"/>
              </w:rPr>
              <w:t>Are you getting fuelwood</w:t>
            </w:r>
          </w:p>
        </w:tc>
        <w:tc>
          <w:tcPr>
            <w:tcW w:w="113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9F433B" w:rsidRPr="00AF3FEB" w:rsidRDefault="009F433B" w:rsidP="00034F71">
            <w:pPr>
              <w:jc w:val="cente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|____|</w:t>
            </w:r>
          </w:p>
        </w:tc>
      </w:tr>
      <w:tr w:rsidR="009F433B" w:rsidRPr="00AF3FEB" w:rsidTr="00CA35D3">
        <w:trPr>
          <w:trHeight w:val="690"/>
        </w:trPr>
        <w:tc>
          <w:tcPr>
            <w:tcW w:w="80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9F433B" w:rsidRPr="00AF3FEB" w:rsidRDefault="009F433B" w:rsidP="00F06257">
            <w:pPr>
              <w:rPr>
                <w:rFonts w:ascii="Arial" w:hAnsi="Arial" w:cs="Arial"/>
                <w:bCs/>
                <w:color w:val="17365D" w:themeColor="text2" w:themeShade="BF"/>
                <w:sz w:val="20"/>
                <w:szCs w:val="20"/>
              </w:rPr>
            </w:pPr>
            <w:r w:rsidRPr="00AF3FEB">
              <w:rPr>
                <w:rFonts w:ascii="Arial" w:hAnsi="Arial" w:cs="Arial"/>
                <w:bCs/>
                <w:color w:val="17365D" w:themeColor="text2" w:themeShade="BF"/>
                <w:sz w:val="20"/>
                <w:szCs w:val="20"/>
              </w:rPr>
              <w:t>R7.34</w:t>
            </w:r>
          </w:p>
        </w:tc>
        <w:tc>
          <w:tcPr>
            <w:tcW w:w="809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9F433B" w:rsidRPr="00AF3FEB" w:rsidRDefault="009F433B" w:rsidP="00DB1E78">
            <w:pPr>
              <w:rPr>
                <w:rFonts w:ascii="Arial" w:hAnsi="Arial" w:cs="Arial"/>
                <w:iCs/>
                <w:color w:val="17365D" w:themeColor="text2" w:themeShade="BF"/>
                <w:sz w:val="20"/>
                <w:szCs w:val="20"/>
              </w:rPr>
            </w:pPr>
            <w:r w:rsidRPr="00AF3FEB">
              <w:rPr>
                <w:rFonts w:ascii="Arial" w:hAnsi="Arial" w:cs="Arial"/>
                <w:iCs/>
                <w:color w:val="17365D" w:themeColor="text2" w:themeShade="BF"/>
                <w:sz w:val="20"/>
                <w:szCs w:val="20"/>
              </w:rPr>
              <w:t>Are you getting fish, crabs, shellfish, etc. for sale/consumption</w:t>
            </w:r>
          </w:p>
        </w:tc>
        <w:tc>
          <w:tcPr>
            <w:tcW w:w="113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9F433B" w:rsidRPr="00AF3FEB" w:rsidRDefault="009F433B" w:rsidP="00034F71">
            <w:pPr>
              <w:jc w:val="cente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|____|</w:t>
            </w:r>
          </w:p>
        </w:tc>
      </w:tr>
      <w:tr w:rsidR="009F433B" w:rsidRPr="00AF3FEB" w:rsidTr="00CA35D3">
        <w:trPr>
          <w:trHeight w:val="690"/>
        </w:trPr>
        <w:tc>
          <w:tcPr>
            <w:tcW w:w="80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9F433B" w:rsidRPr="00AF3FEB" w:rsidRDefault="009F433B" w:rsidP="00DB1E78">
            <w:pPr>
              <w:rPr>
                <w:rFonts w:ascii="Arial" w:hAnsi="Arial" w:cs="Arial"/>
                <w:bCs/>
                <w:color w:val="17365D" w:themeColor="text2" w:themeShade="BF"/>
                <w:sz w:val="20"/>
                <w:szCs w:val="20"/>
              </w:rPr>
            </w:pPr>
            <w:r w:rsidRPr="00AF3FEB">
              <w:rPr>
                <w:rFonts w:ascii="Arial" w:hAnsi="Arial" w:cs="Arial"/>
                <w:bCs/>
                <w:color w:val="17365D" w:themeColor="text2" w:themeShade="BF"/>
                <w:sz w:val="20"/>
                <w:szCs w:val="20"/>
              </w:rPr>
              <w:t>R7.35</w:t>
            </w:r>
          </w:p>
        </w:tc>
        <w:tc>
          <w:tcPr>
            <w:tcW w:w="809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9F433B" w:rsidRPr="00AF3FEB" w:rsidRDefault="009F433B" w:rsidP="00DB1E78">
            <w:pPr>
              <w:widowControl w:val="0"/>
              <w:suppressAutoHyphens/>
              <w:ind w:left="-94" w:right="0"/>
              <w:rPr>
                <w:rFonts w:ascii="Arial" w:hAnsi="Arial" w:cs="Arial"/>
                <w:iCs/>
                <w:color w:val="17365D" w:themeColor="text2" w:themeShade="BF"/>
                <w:sz w:val="20"/>
                <w:szCs w:val="20"/>
              </w:rPr>
            </w:pPr>
            <w:r w:rsidRPr="00AF3FEB">
              <w:rPr>
                <w:rFonts w:ascii="Arial" w:hAnsi="Arial" w:cs="Arial"/>
                <w:iCs/>
                <w:color w:val="17365D" w:themeColor="text2" w:themeShade="BF"/>
                <w:sz w:val="20"/>
                <w:szCs w:val="20"/>
              </w:rPr>
              <w:t>Other (specify:                           )</w:t>
            </w:r>
          </w:p>
        </w:tc>
        <w:tc>
          <w:tcPr>
            <w:tcW w:w="113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9F433B" w:rsidRPr="00AF3FEB" w:rsidRDefault="009F433B" w:rsidP="00034F71">
            <w:pPr>
              <w:jc w:val="cente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|____|</w:t>
            </w:r>
          </w:p>
        </w:tc>
      </w:tr>
      <w:tr w:rsidR="009F433B" w:rsidRPr="00AF3FEB" w:rsidTr="00CA35D3">
        <w:trPr>
          <w:trHeight w:val="690"/>
        </w:trPr>
        <w:tc>
          <w:tcPr>
            <w:tcW w:w="80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9F433B" w:rsidRPr="00AF3FEB" w:rsidRDefault="009F433B" w:rsidP="00DB1E78">
            <w:pPr>
              <w:rPr>
                <w:rFonts w:ascii="Arial" w:hAnsi="Arial" w:cs="Arial"/>
                <w:bCs/>
                <w:color w:val="17365D" w:themeColor="text2" w:themeShade="BF"/>
                <w:sz w:val="20"/>
                <w:szCs w:val="20"/>
              </w:rPr>
            </w:pPr>
            <w:r w:rsidRPr="00AF3FEB">
              <w:rPr>
                <w:rFonts w:ascii="Arial" w:hAnsi="Arial" w:cs="Arial"/>
                <w:bCs/>
                <w:color w:val="17365D" w:themeColor="text2" w:themeShade="BF"/>
                <w:sz w:val="20"/>
                <w:szCs w:val="20"/>
              </w:rPr>
              <w:t>R7.4</w:t>
            </w:r>
          </w:p>
        </w:tc>
        <w:tc>
          <w:tcPr>
            <w:tcW w:w="809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9F433B" w:rsidRPr="00AF3FEB" w:rsidRDefault="009F433B" w:rsidP="00DB1E78">
            <w:pPr>
              <w:widowControl w:val="0"/>
              <w:suppressAutoHyphens/>
              <w:ind w:left="-94" w:right="0"/>
              <w:rPr>
                <w:rFonts w:ascii="Arial" w:hAnsi="Arial" w:cs="Arial"/>
                <w:iCs/>
                <w:color w:val="17365D" w:themeColor="text2" w:themeShade="BF"/>
                <w:sz w:val="20"/>
                <w:szCs w:val="20"/>
              </w:rPr>
            </w:pPr>
            <w:r w:rsidRPr="00AF3FEB">
              <w:rPr>
                <w:rFonts w:ascii="Arial" w:hAnsi="Arial" w:cs="Arial"/>
                <w:iCs/>
                <w:color w:val="17365D" w:themeColor="text2" w:themeShade="BF"/>
                <w:sz w:val="20"/>
                <w:szCs w:val="20"/>
              </w:rPr>
              <w:t>Are you benefitting directly from any managed or protected water bodies?</w:t>
            </w:r>
          </w:p>
        </w:tc>
        <w:tc>
          <w:tcPr>
            <w:tcW w:w="113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9F433B" w:rsidRPr="00AF3FEB" w:rsidRDefault="009F433B" w:rsidP="00BC53BF">
            <w:pPr>
              <w:jc w:val="cente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|____|</w:t>
            </w:r>
          </w:p>
          <w:p w:rsidR="009F433B" w:rsidRPr="00AF3FEB" w:rsidRDefault="009F433B" w:rsidP="00BC53BF">
            <w:pPr>
              <w:jc w:val="center"/>
              <w:rPr>
                <w:rFonts w:ascii="Arial" w:eastAsia="Arial Unicode MS" w:hAnsi="Arial" w:cs="Arial"/>
                <w:color w:val="17365D" w:themeColor="text2" w:themeShade="BF"/>
                <w:sz w:val="20"/>
                <w:szCs w:val="20"/>
              </w:rPr>
            </w:pPr>
          </w:p>
          <w:p w:rsidR="009F433B" w:rsidRPr="00AF3FEB" w:rsidRDefault="009F433B" w:rsidP="00BC53BF">
            <w:pPr>
              <w:jc w:val="center"/>
              <w:rPr>
                <w:rFonts w:ascii="Arial" w:eastAsia="Arial Unicode MS" w:hAnsi="Arial" w:cs="Arial"/>
                <w:color w:val="17365D" w:themeColor="text2" w:themeShade="BF"/>
                <w:sz w:val="20"/>
                <w:szCs w:val="20"/>
              </w:rPr>
            </w:pPr>
            <w:r w:rsidRPr="00AF3FEB">
              <w:rPr>
                <w:rFonts w:ascii="Arial" w:eastAsia="Arial Unicode MS" w:hAnsi="Arial" w:cs="Arial"/>
                <w:color w:val="002060"/>
                <w:sz w:val="20"/>
                <w:szCs w:val="20"/>
                <w:lang w:val="en-GB"/>
              </w:rPr>
              <w:t xml:space="preserve">No </w:t>
            </w:r>
            <w:r w:rsidRPr="00AF3FEB">
              <w:rPr>
                <w:rFonts w:ascii="Arial" w:eastAsia="Arial Unicode MS" w:hAnsi="Arial" w:cs="Arial"/>
                <w:color w:val="002060"/>
                <w:sz w:val="20"/>
                <w:szCs w:val="20"/>
                <w:lang w:val="en-GB"/>
              </w:rPr>
              <w:sym w:font="Wingdings 3" w:char="F075"/>
            </w:r>
            <w:r w:rsidRPr="00AF3FEB">
              <w:rPr>
                <w:rFonts w:ascii="Arial" w:eastAsia="Arial Unicode MS" w:hAnsi="Arial" w:cs="Arial"/>
                <w:color w:val="002060"/>
                <w:sz w:val="20"/>
                <w:szCs w:val="20"/>
                <w:lang w:val="en-GB"/>
              </w:rPr>
              <w:t>End</w:t>
            </w:r>
          </w:p>
        </w:tc>
      </w:tr>
      <w:tr w:rsidR="009F433B" w:rsidRPr="00AF3FEB" w:rsidTr="00CA35D3">
        <w:trPr>
          <w:trHeight w:val="690"/>
        </w:trPr>
        <w:tc>
          <w:tcPr>
            <w:tcW w:w="80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9F433B" w:rsidRPr="00AF3FEB" w:rsidRDefault="009F433B" w:rsidP="00DB1E78">
            <w:pPr>
              <w:rPr>
                <w:rFonts w:ascii="Arial" w:hAnsi="Arial" w:cs="Arial"/>
                <w:bCs/>
                <w:color w:val="17365D" w:themeColor="text2" w:themeShade="BF"/>
                <w:sz w:val="20"/>
                <w:szCs w:val="20"/>
              </w:rPr>
            </w:pPr>
            <w:r w:rsidRPr="00AF3FEB">
              <w:rPr>
                <w:rFonts w:ascii="Arial" w:hAnsi="Arial" w:cs="Arial"/>
                <w:bCs/>
                <w:color w:val="17365D" w:themeColor="text2" w:themeShade="BF"/>
                <w:sz w:val="20"/>
                <w:szCs w:val="20"/>
              </w:rPr>
              <w:t>R7.41</w:t>
            </w:r>
          </w:p>
        </w:tc>
        <w:tc>
          <w:tcPr>
            <w:tcW w:w="809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9F433B" w:rsidRPr="00AF3FEB" w:rsidRDefault="009F433B" w:rsidP="00DB1E78">
            <w:pPr>
              <w:widowControl w:val="0"/>
              <w:tabs>
                <w:tab w:val="left" w:pos="1620"/>
                <w:tab w:val="left" w:pos="1710"/>
                <w:tab w:val="left" w:pos="1890"/>
              </w:tabs>
              <w:suppressAutoHyphens/>
              <w:ind w:right="0"/>
              <w:rPr>
                <w:rFonts w:ascii="Arial" w:hAnsi="Arial" w:cs="Arial"/>
                <w:iCs/>
                <w:color w:val="17365D" w:themeColor="text2" w:themeShade="BF"/>
                <w:sz w:val="20"/>
                <w:szCs w:val="20"/>
              </w:rPr>
            </w:pPr>
            <w:r w:rsidRPr="00AF3FEB">
              <w:rPr>
                <w:rFonts w:ascii="Arial" w:hAnsi="Arial" w:cs="Arial"/>
                <w:iCs/>
                <w:color w:val="17365D" w:themeColor="text2" w:themeShade="BF"/>
                <w:sz w:val="20"/>
                <w:szCs w:val="20"/>
              </w:rPr>
              <w:t>Are you fishing in a protected/managed water body</w:t>
            </w:r>
          </w:p>
        </w:tc>
        <w:tc>
          <w:tcPr>
            <w:tcW w:w="113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9F433B" w:rsidRPr="00AF3FEB" w:rsidRDefault="009F433B" w:rsidP="00034F71">
            <w:pPr>
              <w:jc w:val="cente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|____|</w:t>
            </w:r>
          </w:p>
        </w:tc>
      </w:tr>
      <w:tr w:rsidR="009F433B" w:rsidRPr="00AF3FEB" w:rsidTr="00CA35D3">
        <w:trPr>
          <w:trHeight w:val="690"/>
        </w:trPr>
        <w:tc>
          <w:tcPr>
            <w:tcW w:w="80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9F433B" w:rsidRPr="00AF3FEB" w:rsidRDefault="009F433B" w:rsidP="00DB1E78">
            <w:pPr>
              <w:rPr>
                <w:rFonts w:ascii="Arial" w:hAnsi="Arial" w:cs="Arial"/>
                <w:bCs/>
                <w:color w:val="17365D" w:themeColor="text2" w:themeShade="BF"/>
                <w:sz w:val="20"/>
                <w:szCs w:val="20"/>
              </w:rPr>
            </w:pPr>
            <w:r w:rsidRPr="00AF3FEB">
              <w:rPr>
                <w:rFonts w:ascii="Arial" w:hAnsi="Arial" w:cs="Arial"/>
                <w:bCs/>
                <w:color w:val="17365D" w:themeColor="text2" w:themeShade="BF"/>
                <w:sz w:val="20"/>
                <w:szCs w:val="20"/>
              </w:rPr>
              <w:t>R7.42</w:t>
            </w:r>
          </w:p>
        </w:tc>
        <w:tc>
          <w:tcPr>
            <w:tcW w:w="809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9F433B" w:rsidRPr="00AF3FEB" w:rsidRDefault="009F433B" w:rsidP="00DB1E78">
            <w:pPr>
              <w:widowControl w:val="0"/>
              <w:tabs>
                <w:tab w:val="left" w:pos="1620"/>
                <w:tab w:val="left" w:pos="1710"/>
                <w:tab w:val="left" w:pos="1890"/>
              </w:tabs>
              <w:suppressAutoHyphens/>
              <w:ind w:right="0"/>
              <w:rPr>
                <w:rFonts w:ascii="Arial" w:hAnsi="Arial" w:cs="Arial"/>
                <w:iCs/>
                <w:color w:val="17365D" w:themeColor="text2" w:themeShade="BF"/>
                <w:sz w:val="20"/>
                <w:szCs w:val="20"/>
              </w:rPr>
            </w:pPr>
            <w:r w:rsidRPr="00AF3FEB">
              <w:rPr>
                <w:rFonts w:ascii="Arial" w:hAnsi="Arial" w:cs="Arial"/>
                <w:iCs/>
                <w:color w:val="17365D" w:themeColor="text2" w:themeShade="BF"/>
                <w:sz w:val="20"/>
                <w:szCs w:val="20"/>
              </w:rPr>
              <w:t>Are you collecting water for drinking or domestic use from a protected/managed water body</w:t>
            </w:r>
          </w:p>
        </w:tc>
        <w:tc>
          <w:tcPr>
            <w:tcW w:w="113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9F433B" w:rsidRPr="00AF3FEB" w:rsidRDefault="009F433B" w:rsidP="00034F71">
            <w:pPr>
              <w:jc w:val="cente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|____|</w:t>
            </w:r>
          </w:p>
        </w:tc>
      </w:tr>
      <w:tr w:rsidR="009F433B" w:rsidRPr="00AF3FEB" w:rsidTr="00CA35D3">
        <w:trPr>
          <w:trHeight w:val="690"/>
        </w:trPr>
        <w:tc>
          <w:tcPr>
            <w:tcW w:w="80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9F433B" w:rsidRPr="00AF3FEB" w:rsidRDefault="009F433B" w:rsidP="00DB1E78">
            <w:pPr>
              <w:rPr>
                <w:rFonts w:ascii="Arial" w:hAnsi="Arial" w:cs="Arial"/>
                <w:bCs/>
                <w:color w:val="17365D" w:themeColor="text2" w:themeShade="BF"/>
                <w:sz w:val="20"/>
                <w:szCs w:val="20"/>
              </w:rPr>
            </w:pPr>
            <w:r w:rsidRPr="00AF3FEB">
              <w:rPr>
                <w:rFonts w:ascii="Arial" w:hAnsi="Arial" w:cs="Arial"/>
                <w:bCs/>
                <w:color w:val="17365D" w:themeColor="text2" w:themeShade="BF"/>
                <w:sz w:val="20"/>
                <w:szCs w:val="20"/>
              </w:rPr>
              <w:t>R7.43</w:t>
            </w:r>
          </w:p>
        </w:tc>
        <w:tc>
          <w:tcPr>
            <w:tcW w:w="809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9F433B" w:rsidRPr="00AF3FEB" w:rsidRDefault="009F433B" w:rsidP="00DB1E78">
            <w:pPr>
              <w:widowControl w:val="0"/>
              <w:tabs>
                <w:tab w:val="left" w:pos="1620"/>
                <w:tab w:val="left" w:pos="1710"/>
                <w:tab w:val="left" w:pos="1890"/>
              </w:tabs>
              <w:suppressAutoHyphens/>
              <w:ind w:right="0"/>
              <w:rPr>
                <w:rFonts w:ascii="Arial" w:hAnsi="Arial" w:cs="Arial"/>
                <w:iCs/>
                <w:color w:val="17365D" w:themeColor="text2" w:themeShade="BF"/>
                <w:sz w:val="20"/>
                <w:szCs w:val="20"/>
              </w:rPr>
            </w:pPr>
            <w:r w:rsidRPr="00AF3FEB">
              <w:rPr>
                <w:rFonts w:ascii="Arial" w:hAnsi="Arial" w:cs="Arial"/>
                <w:iCs/>
                <w:color w:val="17365D" w:themeColor="text2" w:themeShade="BF"/>
                <w:sz w:val="20"/>
                <w:szCs w:val="20"/>
              </w:rPr>
              <w:t>Are you using water for livestock from a protected/managed water body</w:t>
            </w:r>
          </w:p>
        </w:tc>
        <w:tc>
          <w:tcPr>
            <w:tcW w:w="113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9F433B" w:rsidRPr="00AF3FEB" w:rsidRDefault="009F433B" w:rsidP="00034F71">
            <w:pPr>
              <w:jc w:val="cente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|____|</w:t>
            </w:r>
          </w:p>
        </w:tc>
      </w:tr>
      <w:tr w:rsidR="009F433B" w:rsidRPr="00AF3FEB" w:rsidTr="00CA35D3">
        <w:trPr>
          <w:trHeight w:val="690"/>
        </w:trPr>
        <w:tc>
          <w:tcPr>
            <w:tcW w:w="80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9F433B" w:rsidRPr="00AF3FEB" w:rsidRDefault="009F433B" w:rsidP="00DB1E78">
            <w:pPr>
              <w:rPr>
                <w:rFonts w:ascii="Arial" w:hAnsi="Arial" w:cs="Arial"/>
                <w:bCs/>
                <w:color w:val="17365D" w:themeColor="text2" w:themeShade="BF"/>
                <w:sz w:val="20"/>
                <w:szCs w:val="20"/>
              </w:rPr>
            </w:pPr>
            <w:r w:rsidRPr="00AF3FEB">
              <w:rPr>
                <w:rFonts w:ascii="Arial" w:hAnsi="Arial" w:cs="Arial"/>
                <w:bCs/>
                <w:color w:val="17365D" w:themeColor="text2" w:themeShade="BF"/>
                <w:sz w:val="20"/>
                <w:szCs w:val="20"/>
              </w:rPr>
              <w:t>R7.44</w:t>
            </w:r>
          </w:p>
        </w:tc>
        <w:tc>
          <w:tcPr>
            <w:tcW w:w="809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9F433B" w:rsidRPr="00AF3FEB" w:rsidRDefault="009F433B" w:rsidP="00DB1E78">
            <w:pPr>
              <w:widowControl w:val="0"/>
              <w:tabs>
                <w:tab w:val="left" w:pos="1620"/>
                <w:tab w:val="left" w:pos="1710"/>
                <w:tab w:val="left" w:pos="1890"/>
              </w:tabs>
              <w:suppressAutoHyphens/>
              <w:ind w:right="0"/>
              <w:rPr>
                <w:rFonts w:ascii="Arial" w:hAnsi="Arial" w:cs="Arial"/>
                <w:iCs/>
                <w:color w:val="17365D" w:themeColor="text2" w:themeShade="BF"/>
                <w:sz w:val="20"/>
                <w:szCs w:val="20"/>
              </w:rPr>
            </w:pPr>
            <w:r w:rsidRPr="00AF3FEB">
              <w:rPr>
                <w:rFonts w:ascii="Arial" w:hAnsi="Arial" w:cs="Arial"/>
                <w:iCs/>
                <w:color w:val="17365D" w:themeColor="text2" w:themeShade="BF"/>
                <w:sz w:val="20"/>
                <w:szCs w:val="20"/>
              </w:rPr>
              <w:t xml:space="preserve">Are you using water for irrigation from a protected/managed water body </w:t>
            </w:r>
          </w:p>
        </w:tc>
        <w:tc>
          <w:tcPr>
            <w:tcW w:w="113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9F433B" w:rsidRPr="00AF3FEB" w:rsidRDefault="009F433B" w:rsidP="00034F71">
            <w:pPr>
              <w:jc w:val="cente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|____|</w:t>
            </w:r>
          </w:p>
        </w:tc>
      </w:tr>
      <w:tr w:rsidR="009F433B" w:rsidRPr="00AF3FEB" w:rsidTr="00CA35D3">
        <w:trPr>
          <w:trHeight w:val="690"/>
        </w:trPr>
        <w:tc>
          <w:tcPr>
            <w:tcW w:w="808"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9F433B" w:rsidRPr="00AF3FEB" w:rsidRDefault="009F433B" w:rsidP="00DB1E78">
            <w:pPr>
              <w:rPr>
                <w:rFonts w:ascii="Arial" w:hAnsi="Arial" w:cs="Arial"/>
                <w:bCs/>
                <w:color w:val="17365D" w:themeColor="text2" w:themeShade="BF"/>
                <w:sz w:val="20"/>
                <w:szCs w:val="20"/>
              </w:rPr>
            </w:pPr>
            <w:r w:rsidRPr="00AF3FEB">
              <w:rPr>
                <w:rFonts w:ascii="Arial" w:hAnsi="Arial" w:cs="Arial"/>
                <w:bCs/>
                <w:color w:val="17365D" w:themeColor="text2" w:themeShade="BF"/>
                <w:sz w:val="20"/>
                <w:szCs w:val="20"/>
              </w:rPr>
              <w:t>R7.45</w:t>
            </w:r>
          </w:p>
        </w:tc>
        <w:tc>
          <w:tcPr>
            <w:tcW w:w="809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9F433B" w:rsidRPr="00AF3FEB" w:rsidRDefault="009F433B" w:rsidP="00DB1E78">
            <w:pPr>
              <w:rPr>
                <w:rFonts w:ascii="Arial" w:hAnsi="Arial" w:cs="Arial"/>
                <w:iCs/>
                <w:color w:val="17365D" w:themeColor="text2" w:themeShade="BF"/>
                <w:sz w:val="20"/>
                <w:szCs w:val="20"/>
              </w:rPr>
            </w:pPr>
            <w:r w:rsidRPr="00AF3FEB">
              <w:rPr>
                <w:rFonts w:ascii="Arial" w:hAnsi="Arial" w:cs="Arial"/>
                <w:iCs/>
                <w:color w:val="17365D" w:themeColor="text2" w:themeShade="BF"/>
                <w:sz w:val="20"/>
                <w:szCs w:val="20"/>
              </w:rPr>
              <w:t>Other (specify:                            )</w:t>
            </w:r>
          </w:p>
        </w:tc>
        <w:tc>
          <w:tcPr>
            <w:tcW w:w="1134" w:type="dxa"/>
            <w:tcBorders>
              <w:top w:val="single" w:sz="2" w:space="0" w:color="4F81BD" w:themeColor="accent1"/>
              <w:left w:val="single" w:sz="2" w:space="0" w:color="4F81BD" w:themeColor="accent1"/>
              <w:bottom w:val="single" w:sz="2" w:space="0" w:color="4F81BD" w:themeColor="accent1"/>
              <w:right w:val="single" w:sz="2" w:space="0" w:color="4F81BD" w:themeColor="accent1"/>
            </w:tcBorders>
            <w:vAlign w:val="center"/>
          </w:tcPr>
          <w:p w:rsidR="009F433B" w:rsidRPr="00AF3FEB" w:rsidRDefault="009F433B" w:rsidP="00034F71">
            <w:pPr>
              <w:jc w:val="center"/>
              <w:rPr>
                <w:rFonts w:ascii="Arial" w:eastAsia="Arial Unicode MS" w:hAnsi="Arial" w:cs="Arial"/>
                <w:color w:val="17365D" w:themeColor="text2" w:themeShade="BF"/>
                <w:sz w:val="20"/>
                <w:szCs w:val="20"/>
              </w:rPr>
            </w:pPr>
            <w:r w:rsidRPr="00AF3FEB">
              <w:rPr>
                <w:rFonts w:ascii="Arial" w:eastAsia="Arial Unicode MS" w:hAnsi="Arial" w:cs="Arial"/>
                <w:color w:val="17365D" w:themeColor="text2" w:themeShade="BF"/>
                <w:sz w:val="20"/>
                <w:szCs w:val="20"/>
              </w:rPr>
              <w:t>|____|</w:t>
            </w:r>
          </w:p>
        </w:tc>
      </w:tr>
    </w:tbl>
    <w:p w:rsidR="00C66583" w:rsidRPr="00AF3FEB" w:rsidRDefault="00C66583" w:rsidP="00C66583">
      <w:pPr>
        <w:pStyle w:val="ListParagraph"/>
        <w:tabs>
          <w:tab w:val="left" w:pos="900"/>
          <w:tab w:val="left" w:pos="990"/>
          <w:tab w:val="left" w:pos="1170"/>
        </w:tabs>
        <w:ind w:left="0"/>
        <w:rPr>
          <w:b/>
          <w:bCs/>
        </w:rPr>
      </w:pPr>
    </w:p>
    <w:p w:rsidR="00D86170" w:rsidRPr="00AF3FEB" w:rsidRDefault="00D86170" w:rsidP="00D86170"/>
    <w:p w:rsidR="006D7D5A" w:rsidRPr="005B5419" w:rsidRDefault="00D07009" w:rsidP="00E938C7">
      <w:pPr>
        <w:jc w:val="center"/>
        <w:rPr>
          <w:rFonts w:ascii="Arial" w:hAnsi="Arial" w:cs="Arial"/>
          <w:b/>
          <w:color w:val="002060"/>
          <w:sz w:val="24"/>
          <w:szCs w:val="24"/>
        </w:rPr>
      </w:pPr>
      <w:r w:rsidRPr="00AF3FEB">
        <w:rPr>
          <w:rFonts w:ascii="Arial" w:hAnsi="Arial" w:cs="Arial"/>
          <w:b/>
          <w:color w:val="002060"/>
          <w:sz w:val="24"/>
          <w:szCs w:val="24"/>
        </w:rPr>
        <w:sym w:font="Wingdings 2" w:char="F0BE"/>
      </w:r>
      <w:r w:rsidR="007844DF" w:rsidRPr="00AF3FEB">
        <w:rPr>
          <w:rFonts w:ascii="Arial" w:hAnsi="Arial" w:cs="Arial"/>
          <w:b/>
          <w:color w:val="002060"/>
          <w:sz w:val="24"/>
          <w:szCs w:val="24"/>
        </w:rPr>
        <w:t>END OF THE QUESTIONNAIRE</w:t>
      </w:r>
      <w:bookmarkStart w:id="0" w:name="_GoBack"/>
      <w:bookmarkEnd w:id="0"/>
    </w:p>
    <w:sectPr w:rsidR="006D7D5A" w:rsidRPr="005B5419" w:rsidSect="00780C2C">
      <w:headerReference w:type="default" r:id="rId9"/>
      <w:footerReference w:type="default" r:id="rId10"/>
      <w:pgSz w:w="11909" w:h="16834" w:code="9"/>
      <w:pgMar w:top="1174" w:right="720" w:bottom="720" w:left="1440" w:header="432"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15B2" w:rsidRDefault="00FF15B2" w:rsidP="00BE773F">
      <w:r>
        <w:separator/>
      </w:r>
    </w:p>
  </w:endnote>
  <w:endnote w:type="continuationSeparator" w:id="0">
    <w:p w:rsidR="00FF15B2" w:rsidRDefault="00FF15B2" w:rsidP="00BE7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OpenSymbol">
    <w:altName w:val="Arial Unicode MS"/>
    <w:charset w:val="02"/>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Open Sans">
    <w:altName w:val="Arial"/>
    <w:charset w:val="01"/>
    <w:family w:val="swiss"/>
    <w:pitch w:val="default"/>
  </w:font>
  <w:font w:name="DejaVu Sans">
    <w:altName w:val="Times New Roman"/>
    <w:charset w:val="01"/>
    <w:family w:val="auto"/>
    <w:pitch w:val="variable"/>
  </w:font>
  <w:font w:name="Lohit Devanagari">
    <w:altName w:val="Times New Roman"/>
    <w:charset w:val="01"/>
    <w:family w:val="auto"/>
    <w:pitch w:val="variable"/>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3">
    <w:panose1 w:val="05040102010807070707"/>
    <w:charset w:val="02"/>
    <w:family w:val="roman"/>
    <w:pitch w:val="variable"/>
    <w:sig w:usb0="00000000" w:usb1="10000000" w:usb2="00000000" w:usb3="00000000" w:csb0="80000000" w:csb1="00000000"/>
  </w:font>
  <w:font w:name="Yunghkio">
    <w:altName w:val="Times New Roman"/>
    <w:charset w:val="00"/>
    <w:family w:val="auto"/>
    <w:pitch w:val="variable"/>
    <w:sig w:usb0="8000002F" w:usb1="0000204A" w:usb2="001004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747" w:type="pct"/>
      <w:tblCellMar>
        <w:top w:w="72" w:type="dxa"/>
        <w:left w:w="115" w:type="dxa"/>
        <w:bottom w:w="72" w:type="dxa"/>
        <w:right w:w="115" w:type="dxa"/>
      </w:tblCellMar>
      <w:tblLook w:val="04A0" w:firstRow="1" w:lastRow="0" w:firstColumn="1" w:lastColumn="0" w:noHBand="0" w:noVBand="1"/>
    </w:tblPr>
    <w:tblGrid>
      <w:gridCol w:w="8845"/>
      <w:gridCol w:w="629"/>
    </w:tblGrid>
    <w:tr w:rsidR="00FF15B2" w:rsidTr="00470291">
      <w:tc>
        <w:tcPr>
          <w:tcW w:w="4668" w:type="pct"/>
          <w:tcBorders>
            <w:top w:val="single" w:sz="4" w:space="0" w:color="000000" w:themeColor="text1"/>
          </w:tcBorders>
        </w:tcPr>
        <w:p w:rsidR="00FF15B2" w:rsidRDefault="00FF15B2" w:rsidP="00B15F20">
          <w:pPr>
            <w:pStyle w:val="Footer"/>
            <w:jc w:val="right"/>
          </w:pPr>
        </w:p>
      </w:tc>
      <w:tc>
        <w:tcPr>
          <w:tcW w:w="332" w:type="pct"/>
          <w:tcBorders>
            <w:top w:val="single" w:sz="4" w:space="0" w:color="C0504D" w:themeColor="accent2"/>
          </w:tcBorders>
          <w:shd w:val="clear" w:color="auto" w:fill="943634" w:themeFill="accent2" w:themeFillShade="BF"/>
        </w:tcPr>
        <w:p w:rsidR="00FF15B2" w:rsidRDefault="00FF15B2" w:rsidP="00470291">
          <w:pPr>
            <w:pStyle w:val="Header"/>
            <w:jc w:val="center"/>
            <w:rPr>
              <w:color w:val="FFFFFF" w:themeColor="background1"/>
            </w:rPr>
          </w:pPr>
          <w:r>
            <w:fldChar w:fldCharType="begin"/>
          </w:r>
          <w:r>
            <w:instrText xml:space="preserve"> PAGE   \* MERGEFORMAT </w:instrText>
          </w:r>
          <w:r>
            <w:fldChar w:fldCharType="separate"/>
          </w:r>
          <w:r w:rsidR="00AF3FEB" w:rsidRPr="00AF3FEB">
            <w:rPr>
              <w:noProof/>
              <w:color w:val="FFFFFF" w:themeColor="background1"/>
            </w:rPr>
            <w:t>1</w:t>
          </w:r>
          <w:r>
            <w:rPr>
              <w:noProof/>
              <w:color w:val="FFFFFF" w:themeColor="background1"/>
            </w:rPr>
            <w:fldChar w:fldCharType="end"/>
          </w:r>
        </w:p>
      </w:tc>
    </w:tr>
  </w:tbl>
  <w:p w:rsidR="00FF15B2" w:rsidRDefault="00FF15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15B2" w:rsidRDefault="00FF15B2" w:rsidP="00BE773F">
      <w:r>
        <w:separator/>
      </w:r>
    </w:p>
  </w:footnote>
  <w:footnote w:type="continuationSeparator" w:id="0">
    <w:p w:rsidR="00FF15B2" w:rsidRDefault="00FF15B2" w:rsidP="00BE7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702"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495"/>
      <w:gridCol w:w="1889"/>
    </w:tblGrid>
    <w:tr w:rsidR="00FF15B2" w:rsidTr="00A22426">
      <w:trPr>
        <w:trHeight w:val="288"/>
      </w:trPr>
      <w:tc>
        <w:tcPr>
          <w:tcW w:w="7495" w:type="dxa"/>
        </w:tcPr>
        <w:p w:rsidR="00FF15B2" w:rsidRDefault="00FF15B2" w:rsidP="006A22A7">
          <w:pPr>
            <w:pStyle w:val="Header"/>
            <w:jc w:val="right"/>
            <w:rPr>
              <w:rFonts w:asciiTheme="majorHAnsi" w:eastAsiaTheme="majorEastAsia" w:hAnsiTheme="majorHAnsi" w:cstheme="majorBidi"/>
              <w:sz w:val="36"/>
              <w:szCs w:val="36"/>
            </w:rPr>
          </w:pPr>
          <w:r w:rsidRPr="00BE773F">
            <w:rPr>
              <w:rFonts w:eastAsiaTheme="majorEastAsia" w:cstheme="majorBidi"/>
            </w:rPr>
            <w:t xml:space="preserve">UNOPS LIFT </w:t>
          </w:r>
          <w:r>
            <w:rPr>
              <w:rFonts w:eastAsiaTheme="majorEastAsia" w:cstheme="majorBidi"/>
            </w:rPr>
            <w:t>Household</w:t>
          </w:r>
          <w:r w:rsidRPr="00BE773F">
            <w:rPr>
              <w:rFonts w:eastAsiaTheme="majorEastAsia" w:cstheme="majorBidi"/>
            </w:rPr>
            <w:t xml:space="preserve"> Survey</w:t>
          </w:r>
        </w:p>
      </w:tc>
      <w:tc>
        <w:tcPr>
          <w:tcW w:w="1889" w:type="dxa"/>
          <w:vAlign w:val="center"/>
        </w:tcPr>
        <w:p w:rsidR="00FF15B2" w:rsidRPr="00BE773F" w:rsidRDefault="00FF15B2" w:rsidP="004550D4">
          <w:pPr>
            <w:pStyle w:val="Header"/>
            <w:rPr>
              <w:rFonts w:ascii="Arial" w:eastAsiaTheme="majorEastAsia" w:hAnsi="Arial" w:cs="Arial"/>
              <w:b/>
              <w:sz w:val="24"/>
              <w:szCs w:val="24"/>
            </w:rPr>
          </w:pPr>
          <w:r>
            <w:rPr>
              <w:rFonts w:ascii="Arial" w:eastAsiaTheme="majorEastAsia" w:hAnsi="Arial" w:cs="Arial"/>
              <w:b/>
              <w:sz w:val="24"/>
              <w:szCs w:val="24"/>
            </w:rPr>
            <w:t>2015-2016</w:t>
          </w:r>
        </w:p>
      </w:tc>
    </w:tr>
  </w:tbl>
  <w:p w:rsidR="00FF15B2" w:rsidRPr="007B15F9" w:rsidRDefault="00FF15B2">
    <w:pPr>
      <w:pStyle w:val="Header"/>
      <w:rPr>
        <w:sz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E"/>
    <w:multiLevelType w:val="multilevel"/>
    <w:tmpl w:val="0000000E"/>
    <w:lvl w:ilvl="0">
      <w:start w:val="1"/>
      <w:numFmt w:val="bullet"/>
      <w:lvlText w:val=""/>
      <w:lvlJc w:val="left"/>
      <w:pPr>
        <w:tabs>
          <w:tab w:val="num" w:pos="360"/>
        </w:tabs>
        <w:ind w:left="360" w:hanging="360"/>
      </w:pPr>
      <w:rPr>
        <w:rFonts w:ascii="Symbol" w:hAnsi="Symbol" w:cs="OpenSymbol"/>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5">
    <w:nsid w:val="013A3198"/>
    <w:multiLevelType w:val="hybridMultilevel"/>
    <w:tmpl w:val="87649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9DB57F3"/>
    <w:multiLevelType w:val="hybridMultilevel"/>
    <w:tmpl w:val="8DBA9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B52713E"/>
    <w:multiLevelType w:val="hybridMultilevel"/>
    <w:tmpl w:val="6A9A0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0B6C4D04"/>
    <w:multiLevelType w:val="hybridMultilevel"/>
    <w:tmpl w:val="0EA64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BE50BB3"/>
    <w:multiLevelType w:val="hybridMultilevel"/>
    <w:tmpl w:val="E962D5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C141204"/>
    <w:multiLevelType w:val="hybridMultilevel"/>
    <w:tmpl w:val="A84A9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CFB1128"/>
    <w:multiLevelType w:val="hybridMultilevel"/>
    <w:tmpl w:val="E25C62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04A6877"/>
    <w:multiLevelType w:val="hybridMultilevel"/>
    <w:tmpl w:val="9A60E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380178"/>
    <w:multiLevelType w:val="hybridMultilevel"/>
    <w:tmpl w:val="4E72C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4201F75"/>
    <w:multiLevelType w:val="hybridMultilevel"/>
    <w:tmpl w:val="EA101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B32A79"/>
    <w:multiLevelType w:val="hybridMultilevel"/>
    <w:tmpl w:val="F40AD6B2"/>
    <w:lvl w:ilvl="0" w:tplc="503A2006">
      <w:numFmt w:val="bullet"/>
      <w:lvlText w:val=""/>
      <w:lvlJc w:val="left"/>
      <w:pPr>
        <w:ind w:left="360" w:hanging="360"/>
      </w:pPr>
      <w:rPr>
        <w:rFonts w:ascii="Symbol" w:eastAsiaTheme="minorHAnsi" w:hAnsi="Symbol"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C382EA8"/>
    <w:multiLevelType w:val="hybridMultilevel"/>
    <w:tmpl w:val="BC1E5F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26C0C8D"/>
    <w:multiLevelType w:val="hybridMultilevel"/>
    <w:tmpl w:val="7716EE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33591077"/>
    <w:multiLevelType w:val="hybridMultilevel"/>
    <w:tmpl w:val="A6463B54"/>
    <w:lvl w:ilvl="0" w:tplc="08090015">
      <w:start w:val="1"/>
      <w:numFmt w:val="upperLetter"/>
      <w:lvlText w:val="%1."/>
      <w:lvlJc w:val="left"/>
      <w:pPr>
        <w:ind w:left="720" w:hanging="360"/>
      </w:pPr>
      <w:rPr>
        <w:rFonts w:hint="default"/>
      </w:r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60221AA"/>
    <w:multiLevelType w:val="hybridMultilevel"/>
    <w:tmpl w:val="9A60E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FA5804"/>
    <w:multiLevelType w:val="hybridMultilevel"/>
    <w:tmpl w:val="C0F2B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74E6CFC"/>
    <w:multiLevelType w:val="hybridMultilevel"/>
    <w:tmpl w:val="C46CD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9484631"/>
    <w:multiLevelType w:val="hybridMultilevel"/>
    <w:tmpl w:val="EF624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BC11B96"/>
    <w:multiLevelType w:val="hybridMultilevel"/>
    <w:tmpl w:val="9926E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FBF36E9"/>
    <w:multiLevelType w:val="hybridMultilevel"/>
    <w:tmpl w:val="D32E0B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05D039C"/>
    <w:multiLevelType w:val="hybridMultilevel"/>
    <w:tmpl w:val="42ECA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17C6BD4"/>
    <w:multiLevelType w:val="hybridMultilevel"/>
    <w:tmpl w:val="DED42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6822959"/>
    <w:multiLevelType w:val="hybridMultilevel"/>
    <w:tmpl w:val="DF3A3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7997F73"/>
    <w:multiLevelType w:val="hybridMultilevel"/>
    <w:tmpl w:val="5CC21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7CF1FA1"/>
    <w:multiLevelType w:val="hybridMultilevel"/>
    <w:tmpl w:val="8A8216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185102E"/>
    <w:multiLevelType w:val="hybridMultilevel"/>
    <w:tmpl w:val="D480D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2AD6F48"/>
    <w:multiLevelType w:val="hybridMultilevel"/>
    <w:tmpl w:val="EE467D8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54395251"/>
    <w:multiLevelType w:val="hybridMultilevel"/>
    <w:tmpl w:val="0B82F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6AE1080"/>
    <w:multiLevelType w:val="hybridMultilevel"/>
    <w:tmpl w:val="5986E7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B424F70"/>
    <w:multiLevelType w:val="hybridMultilevel"/>
    <w:tmpl w:val="EBAE1490"/>
    <w:lvl w:ilvl="0" w:tplc="0809000F">
      <w:start w:val="7"/>
      <w:numFmt w:val="decimal"/>
      <w:lvlText w:val="%1."/>
      <w:lvlJc w:val="left"/>
      <w:pPr>
        <w:ind w:left="360" w:hanging="360"/>
      </w:pPr>
      <w:rPr>
        <w:rFonts w:ascii="Times New Roman" w:hAnsi="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5F092CD5"/>
    <w:multiLevelType w:val="hybridMultilevel"/>
    <w:tmpl w:val="5066C1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0D87A2F"/>
    <w:multiLevelType w:val="hybridMultilevel"/>
    <w:tmpl w:val="6986B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1664837"/>
    <w:multiLevelType w:val="multilevel"/>
    <w:tmpl w:val="0000000E"/>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8">
    <w:nsid w:val="65E43222"/>
    <w:multiLevelType w:val="hybridMultilevel"/>
    <w:tmpl w:val="1A5A6EDC"/>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hint="default"/>
      </w:rPr>
    </w:lvl>
    <w:lvl w:ilvl="3" w:tplc="04090001">
      <w:start w:val="1"/>
      <w:numFmt w:val="bullet"/>
      <w:lvlText w:val=""/>
      <w:lvlJc w:val="left"/>
      <w:pPr>
        <w:ind w:left="2925" w:hanging="360"/>
      </w:pPr>
      <w:rPr>
        <w:rFonts w:ascii="Symbol" w:hAnsi="Symbol" w:hint="default"/>
      </w:rPr>
    </w:lvl>
    <w:lvl w:ilvl="4" w:tplc="04090003">
      <w:start w:val="1"/>
      <w:numFmt w:val="bullet"/>
      <w:lvlText w:val="o"/>
      <w:lvlJc w:val="left"/>
      <w:pPr>
        <w:ind w:left="3645" w:hanging="360"/>
      </w:pPr>
      <w:rPr>
        <w:rFonts w:ascii="Courier New" w:hAnsi="Courier New" w:cs="Courier New" w:hint="default"/>
      </w:rPr>
    </w:lvl>
    <w:lvl w:ilvl="5" w:tplc="04090005">
      <w:start w:val="1"/>
      <w:numFmt w:val="bullet"/>
      <w:lvlText w:val=""/>
      <w:lvlJc w:val="left"/>
      <w:pPr>
        <w:ind w:left="4365" w:hanging="360"/>
      </w:pPr>
      <w:rPr>
        <w:rFonts w:ascii="Wingdings" w:hAnsi="Wingdings" w:hint="default"/>
      </w:rPr>
    </w:lvl>
    <w:lvl w:ilvl="6" w:tplc="04090001">
      <w:start w:val="1"/>
      <w:numFmt w:val="bullet"/>
      <w:lvlText w:val=""/>
      <w:lvlJc w:val="left"/>
      <w:pPr>
        <w:ind w:left="5085" w:hanging="360"/>
      </w:pPr>
      <w:rPr>
        <w:rFonts w:ascii="Symbol" w:hAnsi="Symbol" w:hint="default"/>
      </w:rPr>
    </w:lvl>
    <w:lvl w:ilvl="7" w:tplc="04090003">
      <w:start w:val="1"/>
      <w:numFmt w:val="bullet"/>
      <w:lvlText w:val="o"/>
      <w:lvlJc w:val="left"/>
      <w:pPr>
        <w:ind w:left="5805" w:hanging="360"/>
      </w:pPr>
      <w:rPr>
        <w:rFonts w:ascii="Courier New" w:hAnsi="Courier New" w:cs="Courier New" w:hint="default"/>
      </w:rPr>
    </w:lvl>
    <w:lvl w:ilvl="8" w:tplc="04090005">
      <w:start w:val="1"/>
      <w:numFmt w:val="bullet"/>
      <w:lvlText w:val=""/>
      <w:lvlJc w:val="left"/>
      <w:pPr>
        <w:ind w:left="6525" w:hanging="360"/>
      </w:pPr>
      <w:rPr>
        <w:rFonts w:ascii="Wingdings" w:hAnsi="Wingdings" w:hint="default"/>
      </w:rPr>
    </w:lvl>
  </w:abstractNum>
  <w:abstractNum w:abstractNumId="39">
    <w:nsid w:val="69B04531"/>
    <w:multiLevelType w:val="hybridMultilevel"/>
    <w:tmpl w:val="9A60E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A3B3055"/>
    <w:multiLevelType w:val="hybridMultilevel"/>
    <w:tmpl w:val="C916E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D756C28"/>
    <w:multiLevelType w:val="hybridMultilevel"/>
    <w:tmpl w:val="FD30A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F1433CF"/>
    <w:multiLevelType w:val="hybridMultilevel"/>
    <w:tmpl w:val="ACB882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19D5C2D"/>
    <w:multiLevelType w:val="hybridMultilevel"/>
    <w:tmpl w:val="6DF26740"/>
    <w:lvl w:ilvl="0" w:tplc="581A5F7C">
      <w:start w:val="1"/>
      <w:numFmt w:val="upperRoman"/>
      <w:pStyle w:val="Title2"/>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2920F3A"/>
    <w:multiLevelType w:val="hybridMultilevel"/>
    <w:tmpl w:val="4B8E0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56E3E9E"/>
    <w:multiLevelType w:val="hybridMultilevel"/>
    <w:tmpl w:val="F6D61EEA"/>
    <w:lvl w:ilvl="0" w:tplc="15DA89EE">
      <w:start w:val="1"/>
      <w:numFmt w:val="upperRoman"/>
      <w:pStyle w:val="Title2blue"/>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nsid w:val="77320A5E"/>
    <w:multiLevelType w:val="hybridMultilevel"/>
    <w:tmpl w:val="0AC2F25C"/>
    <w:lvl w:ilvl="0" w:tplc="0809000F">
      <w:start w:val="4"/>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nsid w:val="7E573612"/>
    <w:multiLevelType w:val="hybridMultilevel"/>
    <w:tmpl w:val="42ECA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6"/>
  </w:num>
  <w:num w:numId="3">
    <w:abstractNumId w:val="45"/>
  </w:num>
  <w:num w:numId="4">
    <w:abstractNumId w:val="43"/>
  </w:num>
  <w:num w:numId="5">
    <w:abstractNumId w:val="39"/>
  </w:num>
  <w:num w:numId="6">
    <w:abstractNumId w:val="12"/>
  </w:num>
  <w:num w:numId="7">
    <w:abstractNumId w:val="19"/>
  </w:num>
  <w:num w:numId="8">
    <w:abstractNumId w:val="21"/>
  </w:num>
  <w:num w:numId="9">
    <w:abstractNumId w:val="8"/>
  </w:num>
  <w:num w:numId="10">
    <w:abstractNumId w:val="32"/>
  </w:num>
  <w:num w:numId="11">
    <w:abstractNumId w:val="47"/>
  </w:num>
  <w:num w:numId="12">
    <w:abstractNumId w:val="25"/>
  </w:num>
  <w:num w:numId="13">
    <w:abstractNumId w:val="24"/>
  </w:num>
  <w:num w:numId="14">
    <w:abstractNumId w:val="35"/>
  </w:num>
  <w:num w:numId="15">
    <w:abstractNumId w:val="13"/>
  </w:num>
  <w:num w:numId="16">
    <w:abstractNumId w:val="11"/>
  </w:num>
  <w:num w:numId="17">
    <w:abstractNumId w:val="14"/>
  </w:num>
  <w:num w:numId="18">
    <w:abstractNumId w:val="29"/>
  </w:num>
  <w:num w:numId="19">
    <w:abstractNumId w:val="5"/>
  </w:num>
  <w:num w:numId="20">
    <w:abstractNumId w:val="36"/>
  </w:num>
  <w:num w:numId="21">
    <w:abstractNumId w:val="44"/>
  </w:num>
  <w:num w:numId="22">
    <w:abstractNumId w:val="26"/>
  </w:num>
  <w:num w:numId="23">
    <w:abstractNumId w:val="42"/>
  </w:num>
  <w:num w:numId="24">
    <w:abstractNumId w:val="33"/>
  </w:num>
  <w:num w:numId="25">
    <w:abstractNumId w:val="31"/>
  </w:num>
  <w:num w:numId="26">
    <w:abstractNumId w:val="9"/>
  </w:num>
  <w:num w:numId="27">
    <w:abstractNumId w:val="4"/>
  </w:num>
  <w:num w:numId="28">
    <w:abstractNumId w:val="28"/>
  </w:num>
  <w:num w:numId="29">
    <w:abstractNumId w:val="7"/>
  </w:num>
  <w:num w:numId="30">
    <w:abstractNumId w:val="37"/>
  </w:num>
  <w:num w:numId="31">
    <w:abstractNumId w:val="34"/>
  </w:num>
  <w:num w:numId="3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6"/>
  </w:num>
  <w:num w:numId="34">
    <w:abstractNumId w:val="20"/>
  </w:num>
  <w:num w:numId="35">
    <w:abstractNumId w:val="38"/>
  </w:num>
  <w:num w:numId="36">
    <w:abstractNumId w:val="17"/>
  </w:num>
  <w:num w:numId="37">
    <w:abstractNumId w:val="10"/>
  </w:num>
  <w:num w:numId="38">
    <w:abstractNumId w:val="6"/>
  </w:num>
  <w:num w:numId="39">
    <w:abstractNumId w:val="27"/>
  </w:num>
  <w:num w:numId="40">
    <w:abstractNumId w:val="22"/>
  </w:num>
  <w:num w:numId="41">
    <w:abstractNumId w:val="15"/>
  </w:num>
  <w:num w:numId="42">
    <w:abstractNumId w:val="0"/>
  </w:num>
  <w:num w:numId="43">
    <w:abstractNumId w:val="1"/>
  </w:num>
  <w:num w:numId="44">
    <w:abstractNumId w:val="2"/>
  </w:num>
  <w:num w:numId="45">
    <w:abstractNumId w:val="3"/>
  </w:num>
  <w:num w:numId="46">
    <w:abstractNumId w:val="23"/>
  </w:num>
  <w:num w:numId="47">
    <w:abstractNumId w:val="40"/>
  </w:num>
  <w:num w:numId="48">
    <w:abstractNumId w:val="30"/>
  </w:num>
  <w:num w:numId="49">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autoHyphenation/>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4972"/>
    <w:rsid w:val="00000E61"/>
    <w:rsid w:val="000024E5"/>
    <w:rsid w:val="00004E24"/>
    <w:rsid w:val="00006D9E"/>
    <w:rsid w:val="00007500"/>
    <w:rsid w:val="0001097A"/>
    <w:rsid w:val="00014B55"/>
    <w:rsid w:val="00016399"/>
    <w:rsid w:val="000178C7"/>
    <w:rsid w:val="00017C60"/>
    <w:rsid w:val="0002002B"/>
    <w:rsid w:val="000217CE"/>
    <w:rsid w:val="000227AD"/>
    <w:rsid w:val="00025AC9"/>
    <w:rsid w:val="000269F7"/>
    <w:rsid w:val="00026E80"/>
    <w:rsid w:val="00027365"/>
    <w:rsid w:val="00027F52"/>
    <w:rsid w:val="0003331A"/>
    <w:rsid w:val="00034F71"/>
    <w:rsid w:val="00035061"/>
    <w:rsid w:val="00036D44"/>
    <w:rsid w:val="000415F9"/>
    <w:rsid w:val="000464A6"/>
    <w:rsid w:val="00046F1C"/>
    <w:rsid w:val="00047BB9"/>
    <w:rsid w:val="000519FB"/>
    <w:rsid w:val="00055B72"/>
    <w:rsid w:val="00055E33"/>
    <w:rsid w:val="00056C27"/>
    <w:rsid w:val="00056DF2"/>
    <w:rsid w:val="00057DB2"/>
    <w:rsid w:val="00057F13"/>
    <w:rsid w:val="00062402"/>
    <w:rsid w:val="0006295F"/>
    <w:rsid w:val="000629F8"/>
    <w:rsid w:val="00065774"/>
    <w:rsid w:val="00066734"/>
    <w:rsid w:val="00071150"/>
    <w:rsid w:val="00071538"/>
    <w:rsid w:val="00073C4F"/>
    <w:rsid w:val="0007468C"/>
    <w:rsid w:val="00082211"/>
    <w:rsid w:val="00082983"/>
    <w:rsid w:val="000831B1"/>
    <w:rsid w:val="00084713"/>
    <w:rsid w:val="0008697E"/>
    <w:rsid w:val="00087B2B"/>
    <w:rsid w:val="00087DF2"/>
    <w:rsid w:val="000909AD"/>
    <w:rsid w:val="00093CF9"/>
    <w:rsid w:val="00094002"/>
    <w:rsid w:val="00094003"/>
    <w:rsid w:val="00094CB1"/>
    <w:rsid w:val="00096D4D"/>
    <w:rsid w:val="00097BC8"/>
    <w:rsid w:val="00097C5E"/>
    <w:rsid w:val="000A122A"/>
    <w:rsid w:val="000A1860"/>
    <w:rsid w:val="000A2F65"/>
    <w:rsid w:val="000A3118"/>
    <w:rsid w:val="000A385C"/>
    <w:rsid w:val="000A3A70"/>
    <w:rsid w:val="000A3DB8"/>
    <w:rsid w:val="000A4483"/>
    <w:rsid w:val="000A4D0D"/>
    <w:rsid w:val="000A55DB"/>
    <w:rsid w:val="000A6F1E"/>
    <w:rsid w:val="000B119C"/>
    <w:rsid w:val="000B4824"/>
    <w:rsid w:val="000B6030"/>
    <w:rsid w:val="000C0F6E"/>
    <w:rsid w:val="000C0FB2"/>
    <w:rsid w:val="000C3BF4"/>
    <w:rsid w:val="000C3FC0"/>
    <w:rsid w:val="000C42B6"/>
    <w:rsid w:val="000C707A"/>
    <w:rsid w:val="000D0102"/>
    <w:rsid w:val="000D2817"/>
    <w:rsid w:val="000D3FF1"/>
    <w:rsid w:val="000D60ED"/>
    <w:rsid w:val="000E0A9E"/>
    <w:rsid w:val="000E0EDC"/>
    <w:rsid w:val="000E22EF"/>
    <w:rsid w:val="000E314B"/>
    <w:rsid w:val="000E4833"/>
    <w:rsid w:val="000E4E03"/>
    <w:rsid w:val="000E52B7"/>
    <w:rsid w:val="000F364F"/>
    <w:rsid w:val="000F3820"/>
    <w:rsid w:val="000F4ECB"/>
    <w:rsid w:val="000F5B12"/>
    <w:rsid w:val="000F6C6C"/>
    <w:rsid w:val="00100C47"/>
    <w:rsid w:val="00100FFB"/>
    <w:rsid w:val="0010231A"/>
    <w:rsid w:val="00103757"/>
    <w:rsid w:val="00107674"/>
    <w:rsid w:val="001114C0"/>
    <w:rsid w:val="00111D2A"/>
    <w:rsid w:val="0011235A"/>
    <w:rsid w:val="00112450"/>
    <w:rsid w:val="001132DB"/>
    <w:rsid w:val="001148D2"/>
    <w:rsid w:val="00115598"/>
    <w:rsid w:val="0011694A"/>
    <w:rsid w:val="001176CF"/>
    <w:rsid w:val="00120F45"/>
    <w:rsid w:val="001210E2"/>
    <w:rsid w:val="0012300B"/>
    <w:rsid w:val="00124D50"/>
    <w:rsid w:val="00125A57"/>
    <w:rsid w:val="00125E87"/>
    <w:rsid w:val="001303BD"/>
    <w:rsid w:val="0013109A"/>
    <w:rsid w:val="00131808"/>
    <w:rsid w:val="00132712"/>
    <w:rsid w:val="001329E7"/>
    <w:rsid w:val="0013331D"/>
    <w:rsid w:val="001343CC"/>
    <w:rsid w:val="00136970"/>
    <w:rsid w:val="0013771C"/>
    <w:rsid w:val="0014088F"/>
    <w:rsid w:val="001434B1"/>
    <w:rsid w:val="00151647"/>
    <w:rsid w:val="00154E56"/>
    <w:rsid w:val="0015686E"/>
    <w:rsid w:val="0015755F"/>
    <w:rsid w:val="00162F64"/>
    <w:rsid w:val="00162FC5"/>
    <w:rsid w:val="0016386B"/>
    <w:rsid w:val="0016501A"/>
    <w:rsid w:val="0016617C"/>
    <w:rsid w:val="001664EC"/>
    <w:rsid w:val="00171EB2"/>
    <w:rsid w:val="00172600"/>
    <w:rsid w:val="00172D86"/>
    <w:rsid w:val="0017477B"/>
    <w:rsid w:val="00174C21"/>
    <w:rsid w:val="0017516D"/>
    <w:rsid w:val="00176F92"/>
    <w:rsid w:val="00181C5D"/>
    <w:rsid w:val="001823A5"/>
    <w:rsid w:val="00182EA2"/>
    <w:rsid w:val="001831E6"/>
    <w:rsid w:val="001877DF"/>
    <w:rsid w:val="001913D9"/>
    <w:rsid w:val="001939FF"/>
    <w:rsid w:val="0019609B"/>
    <w:rsid w:val="00196FEC"/>
    <w:rsid w:val="001A03E7"/>
    <w:rsid w:val="001A05ED"/>
    <w:rsid w:val="001A2B5D"/>
    <w:rsid w:val="001A4226"/>
    <w:rsid w:val="001A5185"/>
    <w:rsid w:val="001A6300"/>
    <w:rsid w:val="001A7842"/>
    <w:rsid w:val="001B1350"/>
    <w:rsid w:val="001B175B"/>
    <w:rsid w:val="001B2F6E"/>
    <w:rsid w:val="001B31FE"/>
    <w:rsid w:val="001B45D4"/>
    <w:rsid w:val="001B52F8"/>
    <w:rsid w:val="001B6566"/>
    <w:rsid w:val="001B66F2"/>
    <w:rsid w:val="001B721F"/>
    <w:rsid w:val="001C1A6C"/>
    <w:rsid w:val="001D1452"/>
    <w:rsid w:val="001D3479"/>
    <w:rsid w:val="001D3CA4"/>
    <w:rsid w:val="001D3E54"/>
    <w:rsid w:val="001D4685"/>
    <w:rsid w:val="001D532D"/>
    <w:rsid w:val="001E2A68"/>
    <w:rsid w:val="001E3A4B"/>
    <w:rsid w:val="001E6B67"/>
    <w:rsid w:val="001F7F95"/>
    <w:rsid w:val="00200BEB"/>
    <w:rsid w:val="00201549"/>
    <w:rsid w:val="00201D5D"/>
    <w:rsid w:val="002025A2"/>
    <w:rsid w:val="00204F64"/>
    <w:rsid w:val="00206EFF"/>
    <w:rsid w:val="00207565"/>
    <w:rsid w:val="00207DE2"/>
    <w:rsid w:val="00213BE7"/>
    <w:rsid w:val="00215645"/>
    <w:rsid w:val="00215F12"/>
    <w:rsid w:val="00216FED"/>
    <w:rsid w:val="002220C5"/>
    <w:rsid w:val="0022740D"/>
    <w:rsid w:val="00227417"/>
    <w:rsid w:val="00233ED2"/>
    <w:rsid w:val="00234837"/>
    <w:rsid w:val="00234C60"/>
    <w:rsid w:val="00242329"/>
    <w:rsid w:val="002423DF"/>
    <w:rsid w:val="00242C78"/>
    <w:rsid w:val="00244E1D"/>
    <w:rsid w:val="00246E3A"/>
    <w:rsid w:val="002475D5"/>
    <w:rsid w:val="002477EB"/>
    <w:rsid w:val="00250D6F"/>
    <w:rsid w:val="002519D0"/>
    <w:rsid w:val="00253951"/>
    <w:rsid w:val="0025395C"/>
    <w:rsid w:val="002568B4"/>
    <w:rsid w:val="00256F5E"/>
    <w:rsid w:val="00260224"/>
    <w:rsid w:val="00262DCE"/>
    <w:rsid w:val="00263C2C"/>
    <w:rsid w:val="00264A5D"/>
    <w:rsid w:val="002661F7"/>
    <w:rsid w:val="00266551"/>
    <w:rsid w:val="00267A9E"/>
    <w:rsid w:val="00270ED4"/>
    <w:rsid w:val="002711CF"/>
    <w:rsid w:val="002836B6"/>
    <w:rsid w:val="00283FF8"/>
    <w:rsid w:val="00284BDA"/>
    <w:rsid w:val="0029188C"/>
    <w:rsid w:val="00292965"/>
    <w:rsid w:val="002940BB"/>
    <w:rsid w:val="00294F76"/>
    <w:rsid w:val="002952A3"/>
    <w:rsid w:val="00295C28"/>
    <w:rsid w:val="002A04E1"/>
    <w:rsid w:val="002A0966"/>
    <w:rsid w:val="002A1026"/>
    <w:rsid w:val="002A1398"/>
    <w:rsid w:val="002A268D"/>
    <w:rsid w:val="002A4454"/>
    <w:rsid w:val="002A469B"/>
    <w:rsid w:val="002A46AC"/>
    <w:rsid w:val="002A7B85"/>
    <w:rsid w:val="002B0A55"/>
    <w:rsid w:val="002B12F3"/>
    <w:rsid w:val="002B3A50"/>
    <w:rsid w:val="002B43DA"/>
    <w:rsid w:val="002B53C0"/>
    <w:rsid w:val="002B5495"/>
    <w:rsid w:val="002B612A"/>
    <w:rsid w:val="002C1AFE"/>
    <w:rsid w:val="002C31AC"/>
    <w:rsid w:val="002C5078"/>
    <w:rsid w:val="002C5237"/>
    <w:rsid w:val="002C5246"/>
    <w:rsid w:val="002C6511"/>
    <w:rsid w:val="002D105E"/>
    <w:rsid w:val="002D1290"/>
    <w:rsid w:val="002D3AE8"/>
    <w:rsid w:val="002D5155"/>
    <w:rsid w:val="002D5B12"/>
    <w:rsid w:val="002D6E6B"/>
    <w:rsid w:val="002E2461"/>
    <w:rsid w:val="002E248A"/>
    <w:rsid w:val="002E3114"/>
    <w:rsid w:val="002E398D"/>
    <w:rsid w:val="002F1241"/>
    <w:rsid w:val="002F2893"/>
    <w:rsid w:val="002F2957"/>
    <w:rsid w:val="002F463A"/>
    <w:rsid w:val="002F4A29"/>
    <w:rsid w:val="002F7885"/>
    <w:rsid w:val="00301073"/>
    <w:rsid w:val="00305B7F"/>
    <w:rsid w:val="0030658A"/>
    <w:rsid w:val="00306BDD"/>
    <w:rsid w:val="00306BF1"/>
    <w:rsid w:val="003072AB"/>
    <w:rsid w:val="0031035F"/>
    <w:rsid w:val="003121AE"/>
    <w:rsid w:val="00312375"/>
    <w:rsid w:val="00314A07"/>
    <w:rsid w:val="00316C4F"/>
    <w:rsid w:val="00317B37"/>
    <w:rsid w:val="00317F88"/>
    <w:rsid w:val="00322070"/>
    <w:rsid w:val="003222B6"/>
    <w:rsid w:val="00324EFC"/>
    <w:rsid w:val="00325261"/>
    <w:rsid w:val="0032691A"/>
    <w:rsid w:val="00326E45"/>
    <w:rsid w:val="003323AE"/>
    <w:rsid w:val="00333E3F"/>
    <w:rsid w:val="00334B58"/>
    <w:rsid w:val="00334DCC"/>
    <w:rsid w:val="0033600F"/>
    <w:rsid w:val="003367B9"/>
    <w:rsid w:val="003372B1"/>
    <w:rsid w:val="00341F29"/>
    <w:rsid w:val="00343C76"/>
    <w:rsid w:val="00344888"/>
    <w:rsid w:val="00344BA2"/>
    <w:rsid w:val="00345B73"/>
    <w:rsid w:val="003472A8"/>
    <w:rsid w:val="0034752A"/>
    <w:rsid w:val="00350756"/>
    <w:rsid w:val="00350FE8"/>
    <w:rsid w:val="003523FE"/>
    <w:rsid w:val="0035407C"/>
    <w:rsid w:val="003550ED"/>
    <w:rsid w:val="00355657"/>
    <w:rsid w:val="0035795B"/>
    <w:rsid w:val="00357BCE"/>
    <w:rsid w:val="00361E13"/>
    <w:rsid w:val="003658FC"/>
    <w:rsid w:val="00365AC9"/>
    <w:rsid w:val="00371D34"/>
    <w:rsid w:val="0037208A"/>
    <w:rsid w:val="003725C4"/>
    <w:rsid w:val="00372750"/>
    <w:rsid w:val="003739AC"/>
    <w:rsid w:val="0037705E"/>
    <w:rsid w:val="0037707F"/>
    <w:rsid w:val="00377E93"/>
    <w:rsid w:val="0038056A"/>
    <w:rsid w:val="003807F5"/>
    <w:rsid w:val="00380AB4"/>
    <w:rsid w:val="003815F9"/>
    <w:rsid w:val="00381D90"/>
    <w:rsid w:val="00386543"/>
    <w:rsid w:val="00386CBC"/>
    <w:rsid w:val="003872C7"/>
    <w:rsid w:val="0038766D"/>
    <w:rsid w:val="003877FB"/>
    <w:rsid w:val="0039012F"/>
    <w:rsid w:val="00391412"/>
    <w:rsid w:val="00392AEF"/>
    <w:rsid w:val="00394088"/>
    <w:rsid w:val="00394290"/>
    <w:rsid w:val="00394BA4"/>
    <w:rsid w:val="00395B9B"/>
    <w:rsid w:val="003A0738"/>
    <w:rsid w:val="003A37CC"/>
    <w:rsid w:val="003A4073"/>
    <w:rsid w:val="003A5A05"/>
    <w:rsid w:val="003A5AA9"/>
    <w:rsid w:val="003B151E"/>
    <w:rsid w:val="003B1829"/>
    <w:rsid w:val="003B462A"/>
    <w:rsid w:val="003B558B"/>
    <w:rsid w:val="003B6BFC"/>
    <w:rsid w:val="003B6E43"/>
    <w:rsid w:val="003B7643"/>
    <w:rsid w:val="003B78AB"/>
    <w:rsid w:val="003C1E00"/>
    <w:rsid w:val="003C35FC"/>
    <w:rsid w:val="003C4893"/>
    <w:rsid w:val="003C4C53"/>
    <w:rsid w:val="003C548F"/>
    <w:rsid w:val="003C6356"/>
    <w:rsid w:val="003C721F"/>
    <w:rsid w:val="003D0520"/>
    <w:rsid w:val="003D22BF"/>
    <w:rsid w:val="003D5A68"/>
    <w:rsid w:val="003D60D0"/>
    <w:rsid w:val="003E14D6"/>
    <w:rsid w:val="003E3EF0"/>
    <w:rsid w:val="003F0009"/>
    <w:rsid w:val="003F0A07"/>
    <w:rsid w:val="003F1216"/>
    <w:rsid w:val="003F249C"/>
    <w:rsid w:val="003F2E5A"/>
    <w:rsid w:val="003F35E6"/>
    <w:rsid w:val="003F63B3"/>
    <w:rsid w:val="003F6E21"/>
    <w:rsid w:val="004011FE"/>
    <w:rsid w:val="004030D1"/>
    <w:rsid w:val="0040363A"/>
    <w:rsid w:val="00404A72"/>
    <w:rsid w:val="00404E50"/>
    <w:rsid w:val="00406AC6"/>
    <w:rsid w:val="00407002"/>
    <w:rsid w:val="004070A6"/>
    <w:rsid w:val="00410540"/>
    <w:rsid w:val="00410751"/>
    <w:rsid w:val="004127CA"/>
    <w:rsid w:val="00413737"/>
    <w:rsid w:val="004151A5"/>
    <w:rsid w:val="00415AB9"/>
    <w:rsid w:val="00416FAA"/>
    <w:rsid w:val="00420E27"/>
    <w:rsid w:val="0042364D"/>
    <w:rsid w:val="00425762"/>
    <w:rsid w:val="004258D5"/>
    <w:rsid w:val="00425D1A"/>
    <w:rsid w:val="00426F49"/>
    <w:rsid w:val="00427C2E"/>
    <w:rsid w:val="00430EA7"/>
    <w:rsid w:val="00431624"/>
    <w:rsid w:val="00432CE4"/>
    <w:rsid w:val="00433CD8"/>
    <w:rsid w:val="004378E3"/>
    <w:rsid w:val="00440A86"/>
    <w:rsid w:val="00442A40"/>
    <w:rsid w:val="00444AD7"/>
    <w:rsid w:val="004505AE"/>
    <w:rsid w:val="00450EB4"/>
    <w:rsid w:val="00453B2B"/>
    <w:rsid w:val="004549A0"/>
    <w:rsid w:val="004550D4"/>
    <w:rsid w:val="004614A6"/>
    <w:rsid w:val="00462463"/>
    <w:rsid w:val="00462B3E"/>
    <w:rsid w:val="00465E85"/>
    <w:rsid w:val="00465FE1"/>
    <w:rsid w:val="00466641"/>
    <w:rsid w:val="00466B1D"/>
    <w:rsid w:val="00470291"/>
    <w:rsid w:val="004726B5"/>
    <w:rsid w:val="004735F9"/>
    <w:rsid w:val="00473A87"/>
    <w:rsid w:val="00473E0A"/>
    <w:rsid w:val="00474531"/>
    <w:rsid w:val="00474691"/>
    <w:rsid w:val="00474D0A"/>
    <w:rsid w:val="00476916"/>
    <w:rsid w:val="00481D76"/>
    <w:rsid w:val="004836C0"/>
    <w:rsid w:val="00483FD0"/>
    <w:rsid w:val="00484001"/>
    <w:rsid w:val="0048538A"/>
    <w:rsid w:val="0048684D"/>
    <w:rsid w:val="00486D13"/>
    <w:rsid w:val="004871B5"/>
    <w:rsid w:val="004904B3"/>
    <w:rsid w:val="004968E3"/>
    <w:rsid w:val="004A13C7"/>
    <w:rsid w:val="004A230E"/>
    <w:rsid w:val="004A2B63"/>
    <w:rsid w:val="004A3F98"/>
    <w:rsid w:val="004A4972"/>
    <w:rsid w:val="004A6AFE"/>
    <w:rsid w:val="004A792B"/>
    <w:rsid w:val="004B237E"/>
    <w:rsid w:val="004B444C"/>
    <w:rsid w:val="004B5210"/>
    <w:rsid w:val="004B6377"/>
    <w:rsid w:val="004C3601"/>
    <w:rsid w:val="004C4F05"/>
    <w:rsid w:val="004C6316"/>
    <w:rsid w:val="004D08ED"/>
    <w:rsid w:val="004D0AD8"/>
    <w:rsid w:val="004D1749"/>
    <w:rsid w:val="004D3432"/>
    <w:rsid w:val="004D50E8"/>
    <w:rsid w:val="004D5646"/>
    <w:rsid w:val="004D591C"/>
    <w:rsid w:val="004E0688"/>
    <w:rsid w:val="004E59B1"/>
    <w:rsid w:val="004E63D6"/>
    <w:rsid w:val="004E7624"/>
    <w:rsid w:val="004E79B3"/>
    <w:rsid w:val="004F104E"/>
    <w:rsid w:val="004F1982"/>
    <w:rsid w:val="004F41CE"/>
    <w:rsid w:val="00502BDC"/>
    <w:rsid w:val="005035D4"/>
    <w:rsid w:val="00504ECC"/>
    <w:rsid w:val="0051312C"/>
    <w:rsid w:val="005144EB"/>
    <w:rsid w:val="00520A1D"/>
    <w:rsid w:val="00521B03"/>
    <w:rsid w:val="00525AFD"/>
    <w:rsid w:val="005266B4"/>
    <w:rsid w:val="0053350E"/>
    <w:rsid w:val="005403DC"/>
    <w:rsid w:val="0054148A"/>
    <w:rsid w:val="005460F7"/>
    <w:rsid w:val="00552AC8"/>
    <w:rsid w:val="00553568"/>
    <w:rsid w:val="005557F0"/>
    <w:rsid w:val="00556356"/>
    <w:rsid w:val="00556810"/>
    <w:rsid w:val="00560879"/>
    <w:rsid w:val="00560A9A"/>
    <w:rsid w:val="00563A64"/>
    <w:rsid w:val="005644E7"/>
    <w:rsid w:val="00571C06"/>
    <w:rsid w:val="005727D3"/>
    <w:rsid w:val="00576244"/>
    <w:rsid w:val="0057679C"/>
    <w:rsid w:val="005775F2"/>
    <w:rsid w:val="00580EE8"/>
    <w:rsid w:val="005819A2"/>
    <w:rsid w:val="00582EEF"/>
    <w:rsid w:val="005836AE"/>
    <w:rsid w:val="00584002"/>
    <w:rsid w:val="005844B9"/>
    <w:rsid w:val="005866AB"/>
    <w:rsid w:val="0059139D"/>
    <w:rsid w:val="005939B2"/>
    <w:rsid w:val="00594A5C"/>
    <w:rsid w:val="00594FE5"/>
    <w:rsid w:val="00595D5E"/>
    <w:rsid w:val="00596148"/>
    <w:rsid w:val="00596DA1"/>
    <w:rsid w:val="005A10F8"/>
    <w:rsid w:val="005A1101"/>
    <w:rsid w:val="005A19AB"/>
    <w:rsid w:val="005A21B1"/>
    <w:rsid w:val="005A38C3"/>
    <w:rsid w:val="005A5911"/>
    <w:rsid w:val="005A6D04"/>
    <w:rsid w:val="005B13DD"/>
    <w:rsid w:val="005B1AEE"/>
    <w:rsid w:val="005B3AEF"/>
    <w:rsid w:val="005B5419"/>
    <w:rsid w:val="005B56E5"/>
    <w:rsid w:val="005C10CD"/>
    <w:rsid w:val="005C2F49"/>
    <w:rsid w:val="005C3851"/>
    <w:rsid w:val="005C5A9E"/>
    <w:rsid w:val="005C6745"/>
    <w:rsid w:val="005C6F98"/>
    <w:rsid w:val="005C72FE"/>
    <w:rsid w:val="005C7481"/>
    <w:rsid w:val="005D1962"/>
    <w:rsid w:val="005D6D61"/>
    <w:rsid w:val="005D74DC"/>
    <w:rsid w:val="005E15E1"/>
    <w:rsid w:val="005E1736"/>
    <w:rsid w:val="005E41FD"/>
    <w:rsid w:val="005E4724"/>
    <w:rsid w:val="005E529C"/>
    <w:rsid w:val="005E57F5"/>
    <w:rsid w:val="005E5DC6"/>
    <w:rsid w:val="005E6315"/>
    <w:rsid w:val="005E6461"/>
    <w:rsid w:val="005F4137"/>
    <w:rsid w:val="005F4BF7"/>
    <w:rsid w:val="005F4E37"/>
    <w:rsid w:val="005F532E"/>
    <w:rsid w:val="005F6485"/>
    <w:rsid w:val="005F6C58"/>
    <w:rsid w:val="00600E9A"/>
    <w:rsid w:val="00601AE8"/>
    <w:rsid w:val="00601D21"/>
    <w:rsid w:val="00605CC0"/>
    <w:rsid w:val="00606789"/>
    <w:rsid w:val="006075D2"/>
    <w:rsid w:val="00607669"/>
    <w:rsid w:val="00611091"/>
    <w:rsid w:val="0061263D"/>
    <w:rsid w:val="00614E56"/>
    <w:rsid w:val="0061607D"/>
    <w:rsid w:val="00616628"/>
    <w:rsid w:val="00617B49"/>
    <w:rsid w:val="00621661"/>
    <w:rsid w:val="00621A66"/>
    <w:rsid w:val="00622E6B"/>
    <w:rsid w:val="00627DAB"/>
    <w:rsid w:val="006316CB"/>
    <w:rsid w:val="0063171F"/>
    <w:rsid w:val="00631859"/>
    <w:rsid w:val="00634FF1"/>
    <w:rsid w:val="00635972"/>
    <w:rsid w:val="00636583"/>
    <w:rsid w:val="0063743A"/>
    <w:rsid w:val="0063792A"/>
    <w:rsid w:val="006421B0"/>
    <w:rsid w:val="0064293B"/>
    <w:rsid w:val="00644C86"/>
    <w:rsid w:val="006458BF"/>
    <w:rsid w:val="00645E3F"/>
    <w:rsid w:val="00647E0E"/>
    <w:rsid w:val="006500D8"/>
    <w:rsid w:val="006510BC"/>
    <w:rsid w:val="00652B1E"/>
    <w:rsid w:val="0065332B"/>
    <w:rsid w:val="00657252"/>
    <w:rsid w:val="00657446"/>
    <w:rsid w:val="00657881"/>
    <w:rsid w:val="006605DD"/>
    <w:rsid w:val="00662EDD"/>
    <w:rsid w:val="006630C3"/>
    <w:rsid w:val="00664ECE"/>
    <w:rsid w:val="0067095D"/>
    <w:rsid w:val="006712BC"/>
    <w:rsid w:val="006717ED"/>
    <w:rsid w:val="006719A1"/>
    <w:rsid w:val="006722AF"/>
    <w:rsid w:val="00672540"/>
    <w:rsid w:val="00672C8A"/>
    <w:rsid w:val="00673AA2"/>
    <w:rsid w:val="00673D2A"/>
    <w:rsid w:val="00676DAB"/>
    <w:rsid w:val="00677DA8"/>
    <w:rsid w:val="00680288"/>
    <w:rsid w:val="0068212E"/>
    <w:rsid w:val="00683EA2"/>
    <w:rsid w:val="00685ECF"/>
    <w:rsid w:val="006861E2"/>
    <w:rsid w:val="00686E9F"/>
    <w:rsid w:val="006900A8"/>
    <w:rsid w:val="0069321C"/>
    <w:rsid w:val="00693490"/>
    <w:rsid w:val="00693857"/>
    <w:rsid w:val="00693CF7"/>
    <w:rsid w:val="0069485E"/>
    <w:rsid w:val="006976E9"/>
    <w:rsid w:val="00697F85"/>
    <w:rsid w:val="006A184C"/>
    <w:rsid w:val="006A19B6"/>
    <w:rsid w:val="006A218C"/>
    <w:rsid w:val="006A22A7"/>
    <w:rsid w:val="006A3547"/>
    <w:rsid w:val="006B13CF"/>
    <w:rsid w:val="006B370E"/>
    <w:rsid w:val="006B3EEA"/>
    <w:rsid w:val="006B4BBB"/>
    <w:rsid w:val="006B7ED7"/>
    <w:rsid w:val="006C1AC4"/>
    <w:rsid w:val="006C3B0A"/>
    <w:rsid w:val="006C415E"/>
    <w:rsid w:val="006C4607"/>
    <w:rsid w:val="006C53E1"/>
    <w:rsid w:val="006C6390"/>
    <w:rsid w:val="006D0B79"/>
    <w:rsid w:val="006D0D10"/>
    <w:rsid w:val="006D1840"/>
    <w:rsid w:val="006D19F0"/>
    <w:rsid w:val="006D1B59"/>
    <w:rsid w:val="006D211E"/>
    <w:rsid w:val="006D34E3"/>
    <w:rsid w:val="006D39BF"/>
    <w:rsid w:val="006D429A"/>
    <w:rsid w:val="006D5233"/>
    <w:rsid w:val="006D54CC"/>
    <w:rsid w:val="006D5B65"/>
    <w:rsid w:val="006D6EC2"/>
    <w:rsid w:val="006D6EFF"/>
    <w:rsid w:val="006D7D5A"/>
    <w:rsid w:val="006E0250"/>
    <w:rsid w:val="006E0BBD"/>
    <w:rsid w:val="006E1904"/>
    <w:rsid w:val="006E2085"/>
    <w:rsid w:val="006E2F99"/>
    <w:rsid w:val="006E3370"/>
    <w:rsid w:val="006F0C30"/>
    <w:rsid w:val="006F0E86"/>
    <w:rsid w:val="006F1B38"/>
    <w:rsid w:val="006F4DC1"/>
    <w:rsid w:val="006F51D1"/>
    <w:rsid w:val="006F5746"/>
    <w:rsid w:val="006F5978"/>
    <w:rsid w:val="006F7644"/>
    <w:rsid w:val="00706DE2"/>
    <w:rsid w:val="0071040E"/>
    <w:rsid w:val="0071085F"/>
    <w:rsid w:val="0071276C"/>
    <w:rsid w:val="00713F60"/>
    <w:rsid w:val="007146EC"/>
    <w:rsid w:val="00720AFA"/>
    <w:rsid w:val="007221AC"/>
    <w:rsid w:val="00723358"/>
    <w:rsid w:val="0072397E"/>
    <w:rsid w:val="007249AF"/>
    <w:rsid w:val="00724E34"/>
    <w:rsid w:val="007251F6"/>
    <w:rsid w:val="007309B5"/>
    <w:rsid w:val="00730B7A"/>
    <w:rsid w:val="00731A64"/>
    <w:rsid w:val="00731A65"/>
    <w:rsid w:val="007334C2"/>
    <w:rsid w:val="00733BB8"/>
    <w:rsid w:val="0073465F"/>
    <w:rsid w:val="0073488F"/>
    <w:rsid w:val="00736EE4"/>
    <w:rsid w:val="007406C1"/>
    <w:rsid w:val="007421B5"/>
    <w:rsid w:val="00744E62"/>
    <w:rsid w:val="00745305"/>
    <w:rsid w:val="00745547"/>
    <w:rsid w:val="00745964"/>
    <w:rsid w:val="00747B0D"/>
    <w:rsid w:val="00752C48"/>
    <w:rsid w:val="007547DD"/>
    <w:rsid w:val="00754F8E"/>
    <w:rsid w:val="0075749B"/>
    <w:rsid w:val="00761E88"/>
    <w:rsid w:val="0076344E"/>
    <w:rsid w:val="0076412F"/>
    <w:rsid w:val="00766124"/>
    <w:rsid w:val="00766DD5"/>
    <w:rsid w:val="00767344"/>
    <w:rsid w:val="00771F38"/>
    <w:rsid w:val="0077250B"/>
    <w:rsid w:val="0077268E"/>
    <w:rsid w:val="007726FC"/>
    <w:rsid w:val="00773879"/>
    <w:rsid w:val="00774C0B"/>
    <w:rsid w:val="00774D58"/>
    <w:rsid w:val="00774EA7"/>
    <w:rsid w:val="00775EFC"/>
    <w:rsid w:val="00777ADE"/>
    <w:rsid w:val="00780C2C"/>
    <w:rsid w:val="007815BB"/>
    <w:rsid w:val="00781C5A"/>
    <w:rsid w:val="00782719"/>
    <w:rsid w:val="0078294D"/>
    <w:rsid w:val="00782D73"/>
    <w:rsid w:val="0078325F"/>
    <w:rsid w:val="007844DF"/>
    <w:rsid w:val="007916D1"/>
    <w:rsid w:val="007918DE"/>
    <w:rsid w:val="007928B1"/>
    <w:rsid w:val="0079290E"/>
    <w:rsid w:val="00792C8D"/>
    <w:rsid w:val="007964D7"/>
    <w:rsid w:val="00796F93"/>
    <w:rsid w:val="00797BA1"/>
    <w:rsid w:val="00797BC8"/>
    <w:rsid w:val="007A189B"/>
    <w:rsid w:val="007A23DF"/>
    <w:rsid w:val="007A4F7B"/>
    <w:rsid w:val="007A5A54"/>
    <w:rsid w:val="007A5F6C"/>
    <w:rsid w:val="007A7661"/>
    <w:rsid w:val="007B15F9"/>
    <w:rsid w:val="007B379B"/>
    <w:rsid w:val="007B4076"/>
    <w:rsid w:val="007B490F"/>
    <w:rsid w:val="007B61B2"/>
    <w:rsid w:val="007B707E"/>
    <w:rsid w:val="007B7DC9"/>
    <w:rsid w:val="007C179E"/>
    <w:rsid w:val="007C2E05"/>
    <w:rsid w:val="007C3E28"/>
    <w:rsid w:val="007C4536"/>
    <w:rsid w:val="007C4BE8"/>
    <w:rsid w:val="007C6B74"/>
    <w:rsid w:val="007C6CDD"/>
    <w:rsid w:val="007C75A8"/>
    <w:rsid w:val="007D0DB1"/>
    <w:rsid w:val="007D1824"/>
    <w:rsid w:val="007D4E4F"/>
    <w:rsid w:val="007D6A79"/>
    <w:rsid w:val="007D7DCE"/>
    <w:rsid w:val="007E3172"/>
    <w:rsid w:val="007E5D55"/>
    <w:rsid w:val="007E6872"/>
    <w:rsid w:val="007F0E04"/>
    <w:rsid w:val="007F41A5"/>
    <w:rsid w:val="007F70A5"/>
    <w:rsid w:val="0080160C"/>
    <w:rsid w:val="0080259F"/>
    <w:rsid w:val="00805138"/>
    <w:rsid w:val="00805634"/>
    <w:rsid w:val="0080619A"/>
    <w:rsid w:val="00807A15"/>
    <w:rsid w:val="00807F50"/>
    <w:rsid w:val="00813E67"/>
    <w:rsid w:val="00816394"/>
    <w:rsid w:val="00816638"/>
    <w:rsid w:val="00816A81"/>
    <w:rsid w:val="0081741B"/>
    <w:rsid w:val="008202E7"/>
    <w:rsid w:val="0082100C"/>
    <w:rsid w:val="00821AD1"/>
    <w:rsid w:val="00823EEC"/>
    <w:rsid w:val="0082425C"/>
    <w:rsid w:val="00824C76"/>
    <w:rsid w:val="00827076"/>
    <w:rsid w:val="00830058"/>
    <w:rsid w:val="00833110"/>
    <w:rsid w:val="008425E9"/>
    <w:rsid w:val="00842AC9"/>
    <w:rsid w:val="00843849"/>
    <w:rsid w:val="00843A86"/>
    <w:rsid w:val="00844C8E"/>
    <w:rsid w:val="00844E8A"/>
    <w:rsid w:val="00844FA3"/>
    <w:rsid w:val="0084667C"/>
    <w:rsid w:val="008506CE"/>
    <w:rsid w:val="00851166"/>
    <w:rsid w:val="00852379"/>
    <w:rsid w:val="00860D18"/>
    <w:rsid w:val="00860D6B"/>
    <w:rsid w:val="008613C6"/>
    <w:rsid w:val="00862EC5"/>
    <w:rsid w:val="00864E9A"/>
    <w:rsid w:val="008673CD"/>
    <w:rsid w:val="00871127"/>
    <w:rsid w:val="00871CC6"/>
    <w:rsid w:val="008723D7"/>
    <w:rsid w:val="00873853"/>
    <w:rsid w:val="00873B9A"/>
    <w:rsid w:val="00877E37"/>
    <w:rsid w:val="00881406"/>
    <w:rsid w:val="008847DD"/>
    <w:rsid w:val="00886E3F"/>
    <w:rsid w:val="0089212C"/>
    <w:rsid w:val="00893953"/>
    <w:rsid w:val="0089475E"/>
    <w:rsid w:val="00894CC6"/>
    <w:rsid w:val="00895638"/>
    <w:rsid w:val="008A2CFA"/>
    <w:rsid w:val="008A38BE"/>
    <w:rsid w:val="008A3920"/>
    <w:rsid w:val="008A5526"/>
    <w:rsid w:val="008A5E02"/>
    <w:rsid w:val="008A6950"/>
    <w:rsid w:val="008A6C88"/>
    <w:rsid w:val="008B2CBF"/>
    <w:rsid w:val="008B4FC6"/>
    <w:rsid w:val="008B5C4D"/>
    <w:rsid w:val="008B78A7"/>
    <w:rsid w:val="008C0B69"/>
    <w:rsid w:val="008C0C39"/>
    <w:rsid w:val="008C26C0"/>
    <w:rsid w:val="008C3F48"/>
    <w:rsid w:val="008C772E"/>
    <w:rsid w:val="008D13F7"/>
    <w:rsid w:val="008D252F"/>
    <w:rsid w:val="008D39FE"/>
    <w:rsid w:val="008D6969"/>
    <w:rsid w:val="008D71B8"/>
    <w:rsid w:val="008D7303"/>
    <w:rsid w:val="008D76E8"/>
    <w:rsid w:val="008E0BC8"/>
    <w:rsid w:val="008E0FB5"/>
    <w:rsid w:val="008E18F4"/>
    <w:rsid w:val="008E1BAC"/>
    <w:rsid w:val="008E2604"/>
    <w:rsid w:val="008E2A71"/>
    <w:rsid w:val="008E2E9B"/>
    <w:rsid w:val="008E3B78"/>
    <w:rsid w:val="008E510E"/>
    <w:rsid w:val="008F1729"/>
    <w:rsid w:val="008F479E"/>
    <w:rsid w:val="008F5C4D"/>
    <w:rsid w:val="008F6E4F"/>
    <w:rsid w:val="009035CA"/>
    <w:rsid w:val="00906D9F"/>
    <w:rsid w:val="009078A2"/>
    <w:rsid w:val="00911E42"/>
    <w:rsid w:val="009206CC"/>
    <w:rsid w:val="00922790"/>
    <w:rsid w:val="00923D81"/>
    <w:rsid w:val="009244D5"/>
    <w:rsid w:val="0092458B"/>
    <w:rsid w:val="009247E2"/>
    <w:rsid w:val="00924E5D"/>
    <w:rsid w:val="009312CA"/>
    <w:rsid w:val="0093213F"/>
    <w:rsid w:val="00933DA4"/>
    <w:rsid w:val="0093409B"/>
    <w:rsid w:val="00936DE6"/>
    <w:rsid w:val="00943734"/>
    <w:rsid w:val="00944756"/>
    <w:rsid w:val="00945B25"/>
    <w:rsid w:val="00951647"/>
    <w:rsid w:val="00951AF4"/>
    <w:rsid w:val="00953E12"/>
    <w:rsid w:val="00960C07"/>
    <w:rsid w:val="00960F9D"/>
    <w:rsid w:val="00961477"/>
    <w:rsid w:val="00965A5F"/>
    <w:rsid w:val="00967B6D"/>
    <w:rsid w:val="0097153F"/>
    <w:rsid w:val="0097315B"/>
    <w:rsid w:val="00973BA2"/>
    <w:rsid w:val="00973E96"/>
    <w:rsid w:val="009749DF"/>
    <w:rsid w:val="00975B9E"/>
    <w:rsid w:val="009772E2"/>
    <w:rsid w:val="00983D98"/>
    <w:rsid w:val="00987E16"/>
    <w:rsid w:val="009901DC"/>
    <w:rsid w:val="00992D4D"/>
    <w:rsid w:val="00992E63"/>
    <w:rsid w:val="00992EF0"/>
    <w:rsid w:val="009944BF"/>
    <w:rsid w:val="00996574"/>
    <w:rsid w:val="0099740B"/>
    <w:rsid w:val="00997548"/>
    <w:rsid w:val="009A26DA"/>
    <w:rsid w:val="009A5A87"/>
    <w:rsid w:val="009A63F3"/>
    <w:rsid w:val="009A774D"/>
    <w:rsid w:val="009B0388"/>
    <w:rsid w:val="009B18B4"/>
    <w:rsid w:val="009B2EC5"/>
    <w:rsid w:val="009B3989"/>
    <w:rsid w:val="009B6451"/>
    <w:rsid w:val="009B77B9"/>
    <w:rsid w:val="009C0965"/>
    <w:rsid w:val="009C29BC"/>
    <w:rsid w:val="009C2DB5"/>
    <w:rsid w:val="009C4CCF"/>
    <w:rsid w:val="009C5FBE"/>
    <w:rsid w:val="009D0A01"/>
    <w:rsid w:val="009D0B85"/>
    <w:rsid w:val="009D0D57"/>
    <w:rsid w:val="009D12EB"/>
    <w:rsid w:val="009D1837"/>
    <w:rsid w:val="009D4A33"/>
    <w:rsid w:val="009D5C86"/>
    <w:rsid w:val="009D712F"/>
    <w:rsid w:val="009D75D1"/>
    <w:rsid w:val="009E1311"/>
    <w:rsid w:val="009E2672"/>
    <w:rsid w:val="009E3700"/>
    <w:rsid w:val="009E3C7C"/>
    <w:rsid w:val="009F0C80"/>
    <w:rsid w:val="009F2259"/>
    <w:rsid w:val="009F277A"/>
    <w:rsid w:val="009F433B"/>
    <w:rsid w:val="009F4F35"/>
    <w:rsid w:val="009F78D9"/>
    <w:rsid w:val="00A024B4"/>
    <w:rsid w:val="00A025B4"/>
    <w:rsid w:val="00A04CF7"/>
    <w:rsid w:val="00A05FC6"/>
    <w:rsid w:val="00A06622"/>
    <w:rsid w:val="00A0713C"/>
    <w:rsid w:val="00A07B7B"/>
    <w:rsid w:val="00A07BE8"/>
    <w:rsid w:val="00A10D6B"/>
    <w:rsid w:val="00A11A58"/>
    <w:rsid w:val="00A11EA1"/>
    <w:rsid w:val="00A13A0E"/>
    <w:rsid w:val="00A14604"/>
    <w:rsid w:val="00A223F8"/>
    <w:rsid w:val="00A22426"/>
    <w:rsid w:val="00A23F00"/>
    <w:rsid w:val="00A24771"/>
    <w:rsid w:val="00A25A99"/>
    <w:rsid w:val="00A30A3F"/>
    <w:rsid w:val="00A328BB"/>
    <w:rsid w:val="00A32C69"/>
    <w:rsid w:val="00A32E82"/>
    <w:rsid w:val="00A3409C"/>
    <w:rsid w:val="00A350AC"/>
    <w:rsid w:val="00A35BA2"/>
    <w:rsid w:val="00A35E8D"/>
    <w:rsid w:val="00A36DA0"/>
    <w:rsid w:val="00A40273"/>
    <w:rsid w:val="00A403EA"/>
    <w:rsid w:val="00A4236B"/>
    <w:rsid w:val="00A4308D"/>
    <w:rsid w:val="00A4366B"/>
    <w:rsid w:val="00A45EAE"/>
    <w:rsid w:val="00A503A4"/>
    <w:rsid w:val="00A5041E"/>
    <w:rsid w:val="00A5054F"/>
    <w:rsid w:val="00A51D4B"/>
    <w:rsid w:val="00A53922"/>
    <w:rsid w:val="00A54B42"/>
    <w:rsid w:val="00A55195"/>
    <w:rsid w:val="00A551E9"/>
    <w:rsid w:val="00A55684"/>
    <w:rsid w:val="00A56364"/>
    <w:rsid w:val="00A6139C"/>
    <w:rsid w:val="00A62E48"/>
    <w:rsid w:val="00A631A0"/>
    <w:rsid w:val="00A6447B"/>
    <w:rsid w:val="00A70967"/>
    <w:rsid w:val="00A76D69"/>
    <w:rsid w:val="00A76E34"/>
    <w:rsid w:val="00A8137A"/>
    <w:rsid w:val="00A81CDC"/>
    <w:rsid w:val="00A821B0"/>
    <w:rsid w:val="00A83DE7"/>
    <w:rsid w:val="00A859D6"/>
    <w:rsid w:val="00A869ED"/>
    <w:rsid w:val="00A87A91"/>
    <w:rsid w:val="00A907FE"/>
    <w:rsid w:val="00A90FCF"/>
    <w:rsid w:val="00A92AD5"/>
    <w:rsid w:val="00A97E6C"/>
    <w:rsid w:val="00AA24BB"/>
    <w:rsid w:val="00AA29AA"/>
    <w:rsid w:val="00AA2AB4"/>
    <w:rsid w:val="00AA42D5"/>
    <w:rsid w:val="00AA6A7D"/>
    <w:rsid w:val="00AA6D61"/>
    <w:rsid w:val="00AA6DBB"/>
    <w:rsid w:val="00AA7232"/>
    <w:rsid w:val="00AB08C0"/>
    <w:rsid w:val="00AB41C7"/>
    <w:rsid w:val="00AC0092"/>
    <w:rsid w:val="00AC2D67"/>
    <w:rsid w:val="00AC3308"/>
    <w:rsid w:val="00AC4F2A"/>
    <w:rsid w:val="00AD08DD"/>
    <w:rsid w:val="00AD0D00"/>
    <w:rsid w:val="00AD0E20"/>
    <w:rsid w:val="00AD1664"/>
    <w:rsid w:val="00AD4F70"/>
    <w:rsid w:val="00AD5D3F"/>
    <w:rsid w:val="00AD75E0"/>
    <w:rsid w:val="00AE0EE0"/>
    <w:rsid w:val="00AE1BF9"/>
    <w:rsid w:val="00AE2B2B"/>
    <w:rsid w:val="00AE5373"/>
    <w:rsid w:val="00AE5A8D"/>
    <w:rsid w:val="00AE5D44"/>
    <w:rsid w:val="00AE757E"/>
    <w:rsid w:val="00AF0100"/>
    <w:rsid w:val="00AF32E2"/>
    <w:rsid w:val="00AF3FEB"/>
    <w:rsid w:val="00AF5E9C"/>
    <w:rsid w:val="00AF6016"/>
    <w:rsid w:val="00AF6841"/>
    <w:rsid w:val="00AF6F57"/>
    <w:rsid w:val="00AF7400"/>
    <w:rsid w:val="00B0023D"/>
    <w:rsid w:val="00B03C92"/>
    <w:rsid w:val="00B06FC6"/>
    <w:rsid w:val="00B12D73"/>
    <w:rsid w:val="00B15F20"/>
    <w:rsid w:val="00B1684E"/>
    <w:rsid w:val="00B17CD3"/>
    <w:rsid w:val="00B205A8"/>
    <w:rsid w:val="00B216C4"/>
    <w:rsid w:val="00B2214F"/>
    <w:rsid w:val="00B22666"/>
    <w:rsid w:val="00B251E7"/>
    <w:rsid w:val="00B255A7"/>
    <w:rsid w:val="00B25BF3"/>
    <w:rsid w:val="00B25CA9"/>
    <w:rsid w:val="00B27DD8"/>
    <w:rsid w:val="00B32E86"/>
    <w:rsid w:val="00B33A54"/>
    <w:rsid w:val="00B34F73"/>
    <w:rsid w:val="00B35E2F"/>
    <w:rsid w:val="00B43021"/>
    <w:rsid w:val="00B4313E"/>
    <w:rsid w:val="00B433AF"/>
    <w:rsid w:val="00B43B07"/>
    <w:rsid w:val="00B43E8C"/>
    <w:rsid w:val="00B4426E"/>
    <w:rsid w:val="00B44E99"/>
    <w:rsid w:val="00B459CF"/>
    <w:rsid w:val="00B5228F"/>
    <w:rsid w:val="00B526A5"/>
    <w:rsid w:val="00B5309E"/>
    <w:rsid w:val="00B53FB4"/>
    <w:rsid w:val="00B61816"/>
    <w:rsid w:val="00B63F02"/>
    <w:rsid w:val="00B63FB1"/>
    <w:rsid w:val="00B65E16"/>
    <w:rsid w:val="00B65E77"/>
    <w:rsid w:val="00B66E84"/>
    <w:rsid w:val="00B720D7"/>
    <w:rsid w:val="00B72BBE"/>
    <w:rsid w:val="00B77FF2"/>
    <w:rsid w:val="00B8058C"/>
    <w:rsid w:val="00B807BC"/>
    <w:rsid w:val="00B8770C"/>
    <w:rsid w:val="00B90355"/>
    <w:rsid w:val="00B90776"/>
    <w:rsid w:val="00B91A10"/>
    <w:rsid w:val="00B959FB"/>
    <w:rsid w:val="00B96429"/>
    <w:rsid w:val="00B975E8"/>
    <w:rsid w:val="00BA166D"/>
    <w:rsid w:val="00BA28A4"/>
    <w:rsid w:val="00BA2AF9"/>
    <w:rsid w:val="00BA68B1"/>
    <w:rsid w:val="00BB0CDB"/>
    <w:rsid w:val="00BB16A9"/>
    <w:rsid w:val="00BB24D4"/>
    <w:rsid w:val="00BB32CD"/>
    <w:rsid w:val="00BB390F"/>
    <w:rsid w:val="00BB3D97"/>
    <w:rsid w:val="00BB5B0E"/>
    <w:rsid w:val="00BB6AC5"/>
    <w:rsid w:val="00BB7DCC"/>
    <w:rsid w:val="00BC1B86"/>
    <w:rsid w:val="00BC2F5D"/>
    <w:rsid w:val="00BC391D"/>
    <w:rsid w:val="00BC4181"/>
    <w:rsid w:val="00BC53BF"/>
    <w:rsid w:val="00BC7DE5"/>
    <w:rsid w:val="00BD2832"/>
    <w:rsid w:val="00BD4A60"/>
    <w:rsid w:val="00BD66F5"/>
    <w:rsid w:val="00BD6F2D"/>
    <w:rsid w:val="00BE0DC8"/>
    <w:rsid w:val="00BE26F8"/>
    <w:rsid w:val="00BE359F"/>
    <w:rsid w:val="00BE37F3"/>
    <w:rsid w:val="00BE5D57"/>
    <w:rsid w:val="00BE75A0"/>
    <w:rsid w:val="00BE773F"/>
    <w:rsid w:val="00C0100E"/>
    <w:rsid w:val="00C06150"/>
    <w:rsid w:val="00C06BDB"/>
    <w:rsid w:val="00C10AF5"/>
    <w:rsid w:val="00C111D4"/>
    <w:rsid w:val="00C11326"/>
    <w:rsid w:val="00C11D65"/>
    <w:rsid w:val="00C12547"/>
    <w:rsid w:val="00C12A72"/>
    <w:rsid w:val="00C159E5"/>
    <w:rsid w:val="00C16167"/>
    <w:rsid w:val="00C163B3"/>
    <w:rsid w:val="00C17208"/>
    <w:rsid w:val="00C17320"/>
    <w:rsid w:val="00C220C4"/>
    <w:rsid w:val="00C2506A"/>
    <w:rsid w:val="00C2528E"/>
    <w:rsid w:val="00C26A18"/>
    <w:rsid w:val="00C26A2F"/>
    <w:rsid w:val="00C26D90"/>
    <w:rsid w:val="00C26F84"/>
    <w:rsid w:val="00C27EA5"/>
    <w:rsid w:val="00C309B8"/>
    <w:rsid w:val="00C32793"/>
    <w:rsid w:val="00C36C38"/>
    <w:rsid w:val="00C4044E"/>
    <w:rsid w:val="00C41ACD"/>
    <w:rsid w:val="00C4210D"/>
    <w:rsid w:val="00C43BB9"/>
    <w:rsid w:val="00C441EE"/>
    <w:rsid w:val="00C44F65"/>
    <w:rsid w:val="00C450A5"/>
    <w:rsid w:val="00C466E5"/>
    <w:rsid w:val="00C50319"/>
    <w:rsid w:val="00C514A9"/>
    <w:rsid w:val="00C521D3"/>
    <w:rsid w:val="00C5292C"/>
    <w:rsid w:val="00C52B08"/>
    <w:rsid w:val="00C54767"/>
    <w:rsid w:val="00C5513A"/>
    <w:rsid w:val="00C57EE7"/>
    <w:rsid w:val="00C61466"/>
    <w:rsid w:val="00C61699"/>
    <w:rsid w:val="00C63124"/>
    <w:rsid w:val="00C63B23"/>
    <w:rsid w:val="00C6493D"/>
    <w:rsid w:val="00C65A38"/>
    <w:rsid w:val="00C66583"/>
    <w:rsid w:val="00C709BC"/>
    <w:rsid w:val="00C72660"/>
    <w:rsid w:val="00C7684B"/>
    <w:rsid w:val="00C76B7F"/>
    <w:rsid w:val="00C77798"/>
    <w:rsid w:val="00C77AC7"/>
    <w:rsid w:val="00C806CB"/>
    <w:rsid w:val="00C8228A"/>
    <w:rsid w:val="00C8690B"/>
    <w:rsid w:val="00C91638"/>
    <w:rsid w:val="00C91A29"/>
    <w:rsid w:val="00C93255"/>
    <w:rsid w:val="00C938A6"/>
    <w:rsid w:val="00C94081"/>
    <w:rsid w:val="00C97B06"/>
    <w:rsid w:val="00C97BD7"/>
    <w:rsid w:val="00CA137E"/>
    <w:rsid w:val="00CA1C77"/>
    <w:rsid w:val="00CA35D3"/>
    <w:rsid w:val="00CA4AEA"/>
    <w:rsid w:val="00CA513C"/>
    <w:rsid w:val="00CA66EA"/>
    <w:rsid w:val="00CA7537"/>
    <w:rsid w:val="00CB199C"/>
    <w:rsid w:val="00CB42C9"/>
    <w:rsid w:val="00CB452D"/>
    <w:rsid w:val="00CB4DA7"/>
    <w:rsid w:val="00CC1774"/>
    <w:rsid w:val="00CC3BD2"/>
    <w:rsid w:val="00CC478D"/>
    <w:rsid w:val="00CC6B39"/>
    <w:rsid w:val="00CD06BA"/>
    <w:rsid w:val="00CD1026"/>
    <w:rsid w:val="00CD1393"/>
    <w:rsid w:val="00CD2235"/>
    <w:rsid w:val="00CD2530"/>
    <w:rsid w:val="00CD3F7A"/>
    <w:rsid w:val="00CD43A5"/>
    <w:rsid w:val="00CD721E"/>
    <w:rsid w:val="00CE051E"/>
    <w:rsid w:val="00CE0A6B"/>
    <w:rsid w:val="00CE1F9D"/>
    <w:rsid w:val="00CE2967"/>
    <w:rsid w:val="00CE5131"/>
    <w:rsid w:val="00CE654F"/>
    <w:rsid w:val="00CE6C16"/>
    <w:rsid w:val="00CF0B3A"/>
    <w:rsid w:val="00CF143B"/>
    <w:rsid w:val="00CF2CC5"/>
    <w:rsid w:val="00CF3030"/>
    <w:rsid w:val="00D0088D"/>
    <w:rsid w:val="00D00C29"/>
    <w:rsid w:val="00D01684"/>
    <w:rsid w:val="00D0285A"/>
    <w:rsid w:val="00D02909"/>
    <w:rsid w:val="00D037C5"/>
    <w:rsid w:val="00D06069"/>
    <w:rsid w:val="00D07009"/>
    <w:rsid w:val="00D07DEA"/>
    <w:rsid w:val="00D11888"/>
    <w:rsid w:val="00D2041B"/>
    <w:rsid w:val="00D20D98"/>
    <w:rsid w:val="00D23002"/>
    <w:rsid w:val="00D2325E"/>
    <w:rsid w:val="00D2332E"/>
    <w:rsid w:val="00D244B5"/>
    <w:rsid w:val="00D26CB6"/>
    <w:rsid w:val="00D30466"/>
    <w:rsid w:val="00D31697"/>
    <w:rsid w:val="00D3306A"/>
    <w:rsid w:val="00D340EC"/>
    <w:rsid w:val="00D3504D"/>
    <w:rsid w:val="00D37567"/>
    <w:rsid w:val="00D40015"/>
    <w:rsid w:val="00D426FC"/>
    <w:rsid w:val="00D42C55"/>
    <w:rsid w:val="00D461F4"/>
    <w:rsid w:val="00D46CEB"/>
    <w:rsid w:val="00D50B85"/>
    <w:rsid w:val="00D51E4F"/>
    <w:rsid w:val="00D53455"/>
    <w:rsid w:val="00D56705"/>
    <w:rsid w:val="00D573B3"/>
    <w:rsid w:val="00D61461"/>
    <w:rsid w:val="00D62E38"/>
    <w:rsid w:val="00D67978"/>
    <w:rsid w:val="00D70DAC"/>
    <w:rsid w:val="00D714C4"/>
    <w:rsid w:val="00D718B0"/>
    <w:rsid w:val="00D73792"/>
    <w:rsid w:val="00D73EC5"/>
    <w:rsid w:val="00D76C7D"/>
    <w:rsid w:val="00D8004A"/>
    <w:rsid w:val="00D809A0"/>
    <w:rsid w:val="00D80BC7"/>
    <w:rsid w:val="00D817F3"/>
    <w:rsid w:val="00D81E03"/>
    <w:rsid w:val="00D825C2"/>
    <w:rsid w:val="00D82FD0"/>
    <w:rsid w:val="00D84164"/>
    <w:rsid w:val="00D8530C"/>
    <w:rsid w:val="00D8573E"/>
    <w:rsid w:val="00D85784"/>
    <w:rsid w:val="00D86170"/>
    <w:rsid w:val="00D8683F"/>
    <w:rsid w:val="00D87AA8"/>
    <w:rsid w:val="00D923DA"/>
    <w:rsid w:val="00D93ACB"/>
    <w:rsid w:val="00D973F4"/>
    <w:rsid w:val="00D97A65"/>
    <w:rsid w:val="00DA0702"/>
    <w:rsid w:val="00DA247D"/>
    <w:rsid w:val="00DA625B"/>
    <w:rsid w:val="00DA632E"/>
    <w:rsid w:val="00DA7624"/>
    <w:rsid w:val="00DB16D6"/>
    <w:rsid w:val="00DB1E78"/>
    <w:rsid w:val="00DB30B7"/>
    <w:rsid w:val="00DC0176"/>
    <w:rsid w:val="00DC0713"/>
    <w:rsid w:val="00DC1DBA"/>
    <w:rsid w:val="00DC2C06"/>
    <w:rsid w:val="00DC2EBD"/>
    <w:rsid w:val="00DC317E"/>
    <w:rsid w:val="00DC3C0E"/>
    <w:rsid w:val="00DC407B"/>
    <w:rsid w:val="00DC4364"/>
    <w:rsid w:val="00DC4371"/>
    <w:rsid w:val="00DC4E94"/>
    <w:rsid w:val="00DC6B7A"/>
    <w:rsid w:val="00DC7D5A"/>
    <w:rsid w:val="00DD0841"/>
    <w:rsid w:val="00DD211C"/>
    <w:rsid w:val="00DD308A"/>
    <w:rsid w:val="00DD3758"/>
    <w:rsid w:val="00DD3C20"/>
    <w:rsid w:val="00DD50FA"/>
    <w:rsid w:val="00DD5908"/>
    <w:rsid w:val="00DD687A"/>
    <w:rsid w:val="00DD7847"/>
    <w:rsid w:val="00DE06F6"/>
    <w:rsid w:val="00DE0F16"/>
    <w:rsid w:val="00DE110A"/>
    <w:rsid w:val="00DE2F42"/>
    <w:rsid w:val="00DE2F5F"/>
    <w:rsid w:val="00DE3E79"/>
    <w:rsid w:val="00DF0386"/>
    <w:rsid w:val="00DF0DC5"/>
    <w:rsid w:val="00DF0F7A"/>
    <w:rsid w:val="00DF237F"/>
    <w:rsid w:val="00DF4351"/>
    <w:rsid w:val="00DF60F6"/>
    <w:rsid w:val="00DF754F"/>
    <w:rsid w:val="00DF7F31"/>
    <w:rsid w:val="00E0476B"/>
    <w:rsid w:val="00E07050"/>
    <w:rsid w:val="00E077A2"/>
    <w:rsid w:val="00E07F4F"/>
    <w:rsid w:val="00E12526"/>
    <w:rsid w:val="00E128FC"/>
    <w:rsid w:val="00E13AB0"/>
    <w:rsid w:val="00E155E3"/>
    <w:rsid w:val="00E15B71"/>
    <w:rsid w:val="00E16FAC"/>
    <w:rsid w:val="00E21101"/>
    <w:rsid w:val="00E2189B"/>
    <w:rsid w:val="00E21D8F"/>
    <w:rsid w:val="00E23B33"/>
    <w:rsid w:val="00E240BE"/>
    <w:rsid w:val="00E24863"/>
    <w:rsid w:val="00E248B4"/>
    <w:rsid w:val="00E24FC6"/>
    <w:rsid w:val="00E25AB9"/>
    <w:rsid w:val="00E26DC3"/>
    <w:rsid w:val="00E278AE"/>
    <w:rsid w:val="00E27B29"/>
    <w:rsid w:val="00E310C7"/>
    <w:rsid w:val="00E3354F"/>
    <w:rsid w:val="00E340FF"/>
    <w:rsid w:val="00E34373"/>
    <w:rsid w:val="00E35E9F"/>
    <w:rsid w:val="00E37AE9"/>
    <w:rsid w:val="00E4002F"/>
    <w:rsid w:val="00E40843"/>
    <w:rsid w:val="00E41734"/>
    <w:rsid w:val="00E419AC"/>
    <w:rsid w:val="00E44587"/>
    <w:rsid w:val="00E454EA"/>
    <w:rsid w:val="00E47049"/>
    <w:rsid w:val="00E47129"/>
    <w:rsid w:val="00E53002"/>
    <w:rsid w:val="00E532A9"/>
    <w:rsid w:val="00E533C7"/>
    <w:rsid w:val="00E55165"/>
    <w:rsid w:val="00E55C8F"/>
    <w:rsid w:val="00E57F92"/>
    <w:rsid w:val="00E606F3"/>
    <w:rsid w:val="00E61B8E"/>
    <w:rsid w:val="00E64DE3"/>
    <w:rsid w:val="00E67477"/>
    <w:rsid w:val="00E67DB2"/>
    <w:rsid w:val="00E67F84"/>
    <w:rsid w:val="00E70474"/>
    <w:rsid w:val="00E70BC4"/>
    <w:rsid w:val="00E70E28"/>
    <w:rsid w:val="00E717AE"/>
    <w:rsid w:val="00E76AB2"/>
    <w:rsid w:val="00E82BFE"/>
    <w:rsid w:val="00E82D98"/>
    <w:rsid w:val="00E82F22"/>
    <w:rsid w:val="00E833D2"/>
    <w:rsid w:val="00E833E3"/>
    <w:rsid w:val="00E83760"/>
    <w:rsid w:val="00E85317"/>
    <w:rsid w:val="00E866FC"/>
    <w:rsid w:val="00E90622"/>
    <w:rsid w:val="00E91A2C"/>
    <w:rsid w:val="00E930F1"/>
    <w:rsid w:val="00E938C7"/>
    <w:rsid w:val="00E96954"/>
    <w:rsid w:val="00EA15A4"/>
    <w:rsid w:val="00EA1731"/>
    <w:rsid w:val="00EA1841"/>
    <w:rsid w:val="00EA3714"/>
    <w:rsid w:val="00EA37A3"/>
    <w:rsid w:val="00EA42C4"/>
    <w:rsid w:val="00EA4999"/>
    <w:rsid w:val="00EB0089"/>
    <w:rsid w:val="00EB1B23"/>
    <w:rsid w:val="00EB3489"/>
    <w:rsid w:val="00EB35B4"/>
    <w:rsid w:val="00EB3E98"/>
    <w:rsid w:val="00EB67F8"/>
    <w:rsid w:val="00EB6EC6"/>
    <w:rsid w:val="00EB7F07"/>
    <w:rsid w:val="00EC3052"/>
    <w:rsid w:val="00EC384F"/>
    <w:rsid w:val="00EC651A"/>
    <w:rsid w:val="00EC683C"/>
    <w:rsid w:val="00EC6B60"/>
    <w:rsid w:val="00EC7244"/>
    <w:rsid w:val="00EC727C"/>
    <w:rsid w:val="00ED0316"/>
    <w:rsid w:val="00ED0B8C"/>
    <w:rsid w:val="00ED1593"/>
    <w:rsid w:val="00ED243D"/>
    <w:rsid w:val="00ED3433"/>
    <w:rsid w:val="00ED590B"/>
    <w:rsid w:val="00ED6D92"/>
    <w:rsid w:val="00ED7D06"/>
    <w:rsid w:val="00EE5C6C"/>
    <w:rsid w:val="00EE7BF2"/>
    <w:rsid w:val="00EF13B4"/>
    <w:rsid w:val="00EF3311"/>
    <w:rsid w:val="00EF6E43"/>
    <w:rsid w:val="00F0149F"/>
    <w:rsid w:val="00F0423E"/>
    <w:rsid w:val="00F0435C"/>
    <w:rsid w:val="00F05308"/>
    <w:rsid w:val="00F05715"/>
    <w:rsid w:val="00F05C09"/>
    <w:rsid w:val="00F06257"/>
    <w:rsid w:val="00F1042F"/>
    <w:rsid w:val="00F121E0"/>
    <w:rsid w:val="00F12ADE"/>
    <w:rsid w:val="00F16FC7"/>
    <w:rsid w:val="00F17051"/>
    <w:rsid w:val="00F21A3E"/>
    <w:rsid w:val="00F227A8"/>
    <w:rsid w:val="00F227F0"/>
    <w:rsid w:val="00F253C9"/>
    <w:rsid w:val="00F26CEB"/>
    <w:rsid w:val="00F27210"/>
    <w:rsid w:val="00F278F4"/>
    <w:rsid w:val="00F30678"/>
    <w:rsid w:val="00F31155"/>
    <w:rsid w:val="00F3315A"/>
    <w:rsid w:val="00F36046"/>
    <w:rsid w:val="00F36493"/>
    <w:rsid w:val="00F37FB7"/>
    <w:rsid w:val="00F40547"/>
    <w:rsid w:val="00F41D62"/>
    <w:rsid w:val="00F41FE3"/>
    <w:rsid w:val="00F43A7D"/>
    <w:rsid w:val="00F44D4B"/>
    <w:rsid w:val="00F45E6C"/>
    <w:rsid w:val="00F47195"/>
    <w:rsid w:val="00F51AE5"/>
    <w:rsid w:val="00F52DB7"/>
    <w:rsid w:val="00F533B5"/>
    <w:rsid w:val="00F54E3B"/>
    <w:rsid w:val="00F55476"/>
    <w:rsid w:val="00F57DC8"/>
    <w:rsid w:val="00F60B9A"/>
    <w:rsid w:val="00F60EE0"/>
    <w:rsid w:val="00F63660"/>
    <w:rsid w:val="00F636A2"/>
    <w:rsid w:val="00F648AA"/>
    <w:rsid w:val="00F672C5"/>
    <w:rsid w:val="00F701C1"/>
    <w:rsid w:val="00F730F0"/>
    <w:rsid w:val="00F74987"/>
    <w:rsid w:val="00F8334E"/>
    <w:rsid w:val="00F85CAD"/>
    <w:rsid w:val="00F86131"/>
    <w:rsid w:val="00F87FDE"/>
    <w:rsid w:val="00F90AF5"/>
    <w:rsid w:val="00F93F6C"/>
    <w:rsid w:val="00F94146"/>
    <w:rsid w:val="00F95154"/>
    <w:rsid w:val="00F96427"/>
    <w:rsid w:val="00F9788D"/>
    <w:rsid w:val="00FA03FB"/>
    <w:rsid w:val="00FA0AA0"/>
    <w:rsid w:val="00FA0F15"/>
    <w:rsid w:val="00FA1E89"/>
    <w:rsid w:val="00FA2875"/>
    <w:rsid w:val="00FA44E0"/>
    <w:rsid w:val="00FA4E98"/>
    <w:rsid w:val="00FA4F0C"/>
    <w:rsid w:val="00FB1625"/>
    <w:rsid w:val="00FB17DF"/>
    <w:rsid w:val="00FB1CD6"/>
    <w:rsid w:val="00FB29C3"/>
    <w:rsid w:val="00FB68BE"/>
    <w:rsid w:val="00FB6BCC"/>
    <w:rsid w:val="00FB7648"/>
    <w:rsid w:val="00FC5342"/>
    <w:rsid w:val="00FC5B26"/>
    <w:rsid w:val="00FC62EE"/>
    <w:rsid w:val="00FC6B75"/>
    <w:rsid w:val="00FD0159"/>
    <w:rsid w:val="00FD0FAA"/>
    <w:rsid w:val="00FD1EC2"/>
    <w:rsid w:val="00FD24A7"/>
    <w:rsid w:val="00FD3B88"/>
    <w:rsid w:val="00FD42AC"/>
    <w:rsid w:val="00FD430F"/>
    <w:rsid w:val="00FD5105"/>
    <w:rsid w:val="00FD6D80"/>
    <w:rsid w:val="00FE2279"/>
    <w:rsid w:val="00FE4BD0"/>
    <w:rsid w:val="00FE50F7"/>
    <w:rsid w:val="00FE729E"/>
    <w:rsid w:val="00FF15B2"/>
    <w:rsid w:val="00FF3032"/>
    <w:rsid w:val="00FF3A38"/>
    <w:rsid w:val="00FF6F9C"/>
    <w:rsid w:val="00FF7458"/>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right="-72"/>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5F9"/>
  </w:style>
  <w:style w:type="paragraph" w:styleId="Heading1">
    <w:name w:val="heading 1"/>
    <w:basedOn w:val="Normal"/>
    <w:next w:val="Normal"/>
    <w:link w:val="Heading1Char"/>
    <w:uiPriority w:val="9"/>
    <w:qFormat/>
    <w:rsid w:val="006D54CC"/>
    <w:pPr>
      <w:keepNext/>
      <w:spacing w:before="240" w:after="60"/>
      <w:jc w:val="both"/>
      <w:outlineLvl w:val="0"/>
    </w:pPr>
    <w:rPr>
      <w:rFonts w:ascii="Cambria" w:eastAsia="Times New Roman" w:hAnsi="Cambria" w:cs="Times New Roman"/>
      <w:b/>
      <w:bCs/>
      <w:kern w:val="32"/>
      <w:sz w:val="32"/>
      <w:szCs w:val="32"/>
      <w:lang w:val="pt-PT"/>
    </w:rPr>
  </w:style>
  <w:style w:type="paragraph" w:styleId="Heading2">
    <w:name w:val="heading 2"/>
    <w:basedOn w:val="Normal"/>
    <w:next w:val="Normal"/>
    <w:link w:val="Heading2Char"/>
    <w:uiPriority w:val="9"/>
    <w:unhideWhenUsed/>
    <w:qFormat/>
    <w:rsid w:val="001A518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qFormat/>
    <w:rsid w:val="00267A9E"/>
    <w:pPr>
      <w:spacing w:before="100" w:beforeAutospacing="1" w:after="100" w:afterAutospacing="1"/>
      <w:outlineLvl w:val="2"/>
    </w:pPr>
    <w:rPr>
      <w:rFonts w:cs="Times New Roman"/>
      <w:b/>
      <w:bCs/>
      <w:sz w:val="27"/>
      <w:szCs w:val="27"/>
    </w:rPr>
  </w:style>
  <w:style w:type="paragraph" w:styleId="Heading4">
    <w:name w:val="heading 4"/>
    <w:basedOn w:val="Normal"/>
    <w:next w:val="Normal"/>
    <w:link w:val="Heading4Char"/>
    <w:uiPriority w:val="9"/>
    <w:unhideWhenUsed/>
    <w:qFormat/>
    <w:rsid w:val="0017477B"/>
    <w:pPr>
      <w:keepNext/>
      <w:keepLines/>
      <w:spacing w:before="200"/>
      <w:outlineLvl w:val="3"/>
    </w:pPr>
    <w:rPr>
      <w:rFonts w:asciiTheme="majorHAnsi" w:eastAsiaTheme="majorEastAsia" w:hAnsiTheme="majorHAnsi" w:cstheme="majorBidi"/>
      <w:b/>
      <w:bCs/>
      <w:i/>
      <w:iCs/>
      <w:color w:val="4F81BD" w:themeColor="accent1"/>
    </w:rPr>
  </w:style>
  <w:style w:type="paragraph" w:styleId="Heading7">
    <w:name w:val="heading 7"/>
    <w:basedOn w:val="Normal"/>
    <w:next w:val="Normal"/>
    <w:link w:val="Heading7Char"/>
    <w:qFormat/>
    <w:rsid w:val="006D54CC"/>
    <w:pPr>
      <w:keepNext/>
      <w:ind w:left="-108" w:right="-108"/>
      <w:jc w:val="center"/>
      <w:outlineLvl w:val="6"/>
    </w:pPr>
    <w:rPr>
      <w:rFonts w:ascii="Verdana" w:eastAsia="Times New Roman" w:hAnsi="Verdana" w:cs="Times New Roman"/>
      <w:b/>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54CC"/>
    <w:rPr>
      <w:rFonts w:ascii="Cambria" w:eastAsia="Times New Roman" w:hAnsi="Cambria" w:cs="Times New Roman"/>
      <w:b/>
      <w:bCs/>
      <w:kern w:val="32"/>
      <w:sz w:val="32"/>
      <w:szCs w:val="32"/>
      <w:lang w:val="pt-PT"/>
    </w:rPr>
  </w:style>
  <w:style w:type="character" w:customStyle="1" w:styleId="Heading2Char">
    <w:name w:val="Heading 2 Char"/>
    <w:basedOn w:val="DefaultParagraphFont"/>
    <w:link w:val="Heading2"/>
    <w:uiPriority w:val="9"/>
    <w:rsid w:val="001A518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267A9E"/>
    <w:rPr>
      <w:rFonts w:cs="Times New Roman"/>
      <w:b/>
      <w:bCs/>
      <w:sz w:val="27"/>
      <w:szCs w:val="27"/>
    </w:rPr>
  </w:style>
  <w:style w:type="character" w:customStyle="1" w:styleId="Heading7Char">
    <w:name w:val="Heading 7 Char"/>
    <w:basedOn w:val="DefaultParagraphFont"/>
    <w:link w:val="Heading7"/>
    <w:rsid w:val="006D54CC"/>
    <w:rPr>
      <w:rFonts w:ascii="Verdana" w:eastAsia="Times New Roman" w:hAnsi="Verdana" w:cs="Times New Roman"/>
      <w:b/>
      <w:sz w:val="16"/>
      <w:szCs w:val="16"/>
    </w:rPr>
  </w:style>
  <w:style w:type="table" w:styleId="TableGrid">
    <w:name w:val="Table Grid"/>
    <w:basedOn w:val="TableNormal"/>
    <w:uiPriority w:val="59"/>
    <w:rsid w:val="00BA68B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qFormat/>
    <w:rsid w:val="00BA68B1"/>
    <w:pPr>
      <w:ind w:left="720"/>
      <w:contextualSpacing/>
    </w:pPr>
    <w:rPr>
      <w:szCs w:val="28"/>
      <w:lang w:bidi="th-TH"/>
    </w:rPr>
  </w:style>
  <w:style w:type="paragraph" w:styleId="BalloonText">
    <w:name w:val="Balloon Text"/>
    <w:basedOn w:val="Normal"/>
    <w:link w:val="BalloonTextChar"/>
    <w:semiHidden/>
    <w:unhideWhenUsed/>
    <w:rsid w:val="00BE773F"/>
    <w:rPr>
      <w:rFonts w:ascii="Tahoma" w:hAnsi="Tahoma" w:cs="Tahoma"/>
      <w:sz w:val="16"/>
      <w:szCs w:val="16"/>
    </w:rPr>
  </w:style>
  <w:style w:type="character" w:customStyle="1" w:styleId="BalloonTextChar">
    <w:name w:val="Balloon Text Char"/>
    <w:basedOn w:val="DefaultParagraphFont"/>
    <w:link w:val="BalloonText"/>
    <w:uiPriority w:val="99"/>
    <w:semiHidden/>
    <w:rsid w:val="00BE773F"/>
    <w:rPr>
      <w:rFonts w:ascii="Tahoma" w:hAnsi="Tahoma" w:cs="Tahoma"/>
      <w:sz w:val="16"/>
      <w:szCs w:val="16"/>
    </w:rPr>
  </w:style>
  <w:style w:type="paragraph" w:styleId="Header">
    <w:name w:val="header"/>
    <w:basedOn w:val="Normal"/>
    <w:link w:val="HeaderChar"/>
    <w:uiPriority w:val="99"/>
    <w:unhideWhenUsed/>
    <w:rsid w:val="00BE773F"/>
    <w:pPr>
      <w:tabs>
        <w:tab w:val="center" w:pos="4680"/>
        <w:tab w:val="right" w:pos="9360"/>
      </w:tabs>
    </w:pPr>
  </w:style>
  <w:style w:type="character" w:customStyle="1" w:styleId="HeaderChar">
    <w:name w:val="Header Char"/>
    <w:basedOn w:val="DefaultParagraphFont"/>
    <w:link w:val="Header"/>
    <w:uiPriority w:val="99"/>
    <w:rsid w:val="00BE773F"/>
  </w:style>
  <w:style w:type="paragraph" w:styleId="Footer">
    <w:name w:val="footer"/>
    <w:basedOn w:val="Normal"/>
    <w:link w:val="FooterChar"/>
    <w:uiPriority w:val="99"/>
    <w:unhideWhenUsed/>
    <w:rsid w:val="00BE773F"/>
    <w:pPr>
      <w:tabs>
        <w:tab w:val="center" w:pos="4680"/>
        <w:tab w:val="right" w:pos="9360"/>
      </w:tabs>
    </w:pPr>
  </w:style>
  <w:style w:type="character" w:customStyle="1" w:styleId="FooterChar">
    <w:name w:val="Footer Char"/>
    <w:basedOn w:val="DefaultParagraphFont"/>
    <w:link w:val="Footer"/>
    <w:uiPriority w:val="99"/>
    <w:rsid w:val="00BE773F"/>
  </w:style>
  <w:style w:type="character" w:styleId="PlaceholderText">
    <w:name w:val="Placeholder Text"/>
    <w:basedOn w:val="DefaultParagraphFont"/>
    <w:uiPriority w:val="99"/>
    <w:semiHidden/>
    <w:rsid w:val="00A5054F"/>
    <w:rPr>
      <w:color w:val="808080"/>
    </w:rPr>
  </w:style>
  <w:style w:type="paragraph" w:customStyle="1" w:styleId="Title1">
    <w:name w:val="Title1"/>
    <w:basedOn w:val="Normal"/>
    <w:rsid w:val="00D8683F"/>
    <w:rPr>
      <w:rFonts w:ascii="Arial Narrow" w:eastAsia="Times New Roman" w:hAnsi="Arial Narrow" w:cs="Times New Roman"/>
      <w:sz w:val="20"/>
      <w:szCs w:val="20"/>
      <w:lang w:val="pt-PT"/>
    </w:rPr>
  </w:style>
  <w:style w:type="paragraph" w:customStyle="1" w:styleId="SUb2">
    <w:name w:val="SUb2"/>
    <w:basedOn w:val="Normal"/>
    <w:rsid w:val="00D8683F"/>
    <w:rPr>
      <w:rFonts w:ascii="Arial Narrow" w:eastAsia="Times New Roman" w:hAnsi="Arial Narrow" w:cs="Times New Roman"/>
      <w:b/>
      <w:bCs/>
      <w:sz w:val="20"/>
      <w:szCs w:val="20"/>
      <w:lang w:val="pt-PT"/>
    </w:rPr>
  </w:style>
  <w:style w:type="paragraph" w:customStyle="1" w:styleId="Graphs">
    <w:name w:val="Graphs"/>
    <w:basedOn w:val="Normal"/>
    <w:qFormat/>
    <w:rsid w:val="006D54CC"/>
    <w:pPr>
      <w:spacing w:after="120"/>
      <w:jc w:val="center"/>
    </w:pPr>
    <w:rPr>
      <w:rFonts w:ascii="Arial Narrow" w:eastAsia="Calibri" w:hAnsi="Arial Narrow" w:cs="Times New Roman"/>
      <w:sz w:val="20"/>
      <w:szCs w:val="20"/>
      <w:lang w:val="pt-PT"/>
    </w:rPr>
  </w:style>
  <w:style w:type="paragraph" w:customStyle="1" w:styleId="Level3">
    <w:name w:val="Level 3"/>
    <w:basedOn w:val="NoSpacing"/>
    <w:qFormat/>
    <w:rsid w:val="006D54CC"/>
    <w:rPr>
      <w:b/>
    </w:rPr>
  </w:style>
  <w:style w:type="paragraph" w:styleId="NoSpacing">
    <w:name w:val="No Spacing"/>
    <w:uiPriority w:val="1"/>
    <w:qFormat/>
    <w:rsid w:val="006D54CC"/>
    <w:rPr>
      <w:rFonts w:ascii="Calibri" w:eastAsia="Calibri" w:hAnsi="Calibri" w:cs="Times New Roman"/>
      <w:sz w:val="20"/>
      <w:szCs w:val="20"/>
    </w:rPr>
  </w:style>
  <w:style w:type="paragraph" w:customStyle="1" w:styleId="TableTCP">
    <w:name w:val="Table TCP"/>
    <w:basedOn w:val="Normal"/>
    <w:qFormat/>
    <w:rsid w:val="006D54CC"/>
    <w:pPr>
      <w:spacing w:before="240" w:after="120"/>
      <w:jc w:val="center"/>
    </w:pPr>
    <w:rPr>
      <w:rFonts w:ascii="Arial Narrow" w:eastAsia="Calibri" w:hAnsi="Arial Narrow" w:cs="Times New Roman"/>
      <w:sz w:val="20"/>
      <w:szCs w:val="20"/>
    </w:rPr>
  </w:style>
  <w:style w:type="paragraph" w:customStyle="1" w:styleId="GraphTCP">
    <w:name w:val="Graph TCP"/>
    <w:basedOn w:val="TableTCP"/>
    <w:qFormat/>
    <w:rsid w:val="006D54CC"/>
  </w:style>
  <w:style w:type="paragraph" w:customStyle="1" w:styleId="Level2">
    <w:name w:val="Level 2"/>
    <w:basedOn w:val="Normal"/>
    <w:qFormat/>
    <w:rsid w:val="006D54CC"/>
    <w:pPr>
      <w:pBdr>
        <w:bottom w:val="single" w:sz="4" w:space="1" w:color="C0504D"/>
      </w:pBdr>
      <w:spacing w:before="240" w:after="120"/>
      <w:contextualSpacing/>
      <w:jc w:val="both"/>
    </w:pPr>
    <w:rPr>
      <w:rFonts w:ascii="Calibri" w:eastAsia="Calibri" w:hAnsi="Calibri" w:cs="Times New Roman"/>
      <w:sz w:val="20"/>
      <w:szCs w:val="20"/>
      <w:lang w:val="pt-PT"/>
    </w:rPr>
  </w:style>
  <w:style w:type="paragraph" w:customStyle="1" w:styleId="MainText">
    <w:name w:val="Main Text"/>
    <w:basedOn w:val="Normal"/>
    <w:qFormat/>
    <w:rsid w:val="006D54CC"/>
    <w:pPr>
      <w:spacing w:after="120"/>
      <w:jc w:val="both"/>
    </w:pPr>
    <w:rPr>
      <w:rFonts w:ascii="Calibri" w:eastAsia="Calibri" w:hAnsi="Calibri" w:cs="Times New Roman"/>
      <w:sz w:val="20"/>
      <w:szCs w:val="20"/>
      <w:lang w:val="pt-PT"/>
    </w:rPr>
  </w:style>
  <w:style w:type="paragraph" w:customStyle="1" w:styleId="Level4">
    <w:name w:val="Level 4"/>
    <w:basedOn w:val="Level3"/>
    <w:qFormat/>
    <w:rsid w:val="006D54CC"/>
    <w:pPr>
      <w:spacing w:before="240"/>
    </w:pPr>
    <w:rPr>
      <w:b w:val="0"/>
      <w:u w:val="single"/>
    </w:rPr>
  </w:style>
  <w:style w:type="paragraph" w:customStyle="1" w:styleId="Title10">
    <w:name w:val="Title 1"/>
    <w:basedOn w:val="Level2"/>
    <w:qFormat/>
    <w:rsid w:val="006D54CC"/>
    <w:pPr>
      <w:pBdr>
        <w:bottom w:val="single" w:sz="4" w:space="1" w:color="76923C" w:themeColor="accent3" w:themeShade="BF"/>
      </w:pBdr>
      <w:spacing w:before="120"/>
    </w:pPr>
    <w:rPr>
      <w:b/>
      <w:smallCaps/>
      <w:color w:val="4F6228" w:themeColor="accent3" w:themeShade="80"/>
      <w:sz w:val="28"/>
      <w:lang w:val="en-GB"/>
    </w:rPr>
  </w:style>
  <w:style w:type="paragraph" w:customStyle="1" w:styleId="Title2blue">
    <w:name w:val="Title 2 blue"/>
    <w:basedOn w:val="ListParagraph"/>
    <w:qFormat/>
    <w:rsid w:val="006D54CC"/>
    <w:pPr>
      <w:numPr>
        <w:numId w:val="3"/>
      </w:numPr>
      <w:pBdr>
        <w:bottom w:val="single" w:sz="4" w:space="1" w:color="548DD4" w:themeColor="text2" w:themeTint="99"/>
      </w:pBdr>
      <w:tabs>
        <w:tab w:val="left" w:pos="288"/>
      </w:tabs>
      <w:spacing w:after="120"/>
      <w:jc w:val="both"/>
    </w:pPr>
    <w:rPr>
      <w:rFonts w:ascii="Calibri" w:eastAsia="Calibri" w:hAnsi="Calibri" w:cs="Times New Roman"/>
      <w:color w:val="365F91" w:themeColor="accent1" w:themeShade="BF"/>
      <w:sz w:val="20"/>
      <w:szCs w:val="20"/>
      <w:lang w:val="en-GB" w:bidi="ar-SA"/>
    </w:rPr>
  </w:style>
  <w:style w:type="paragraph" w:customStyle="1" w:styleId="Title2">
    <w:name w:val="Title 2"/>
    <w:basedOn w:val="ListParagraph"/>
    <w:qFormat/>
    <w:rsid w:val="006D54CC"/>
    <w:pPr>
      <w:numPr>
        <w:numId w:val="4"/>
      </w:numPr>
      <w:pBdr>
        <w:bottom w:val="single" w:sz="4" w:space="1" w:color="C00000"/>
      </w:pBdr>
      <w:spacing w:after="120"/>
      <w:jc w:val="both"/>
    </w:pPr>
    <w:rPr>
      <w:rFonts w:ascii="Calibri" w:eastAsia="Calibri" w:hAnsi="Calibri" w:cs="Times New Roman"/>
      <w:b/>
      <w:color w:val="C00000"/>
      <w:sz w:val="20"/>
      <w:szCs w:val="20"/>
      <w:lang w:val="en-GB" w:bidi="ar-SA"/>
    </w:rPr>
  </w:style>
  <w:style w:type="paragraph" w:customStyle="1" w:styleId="WVlevel2">
    <w:name w:val="WV level 2"/>
    <w:basedOn w:val="Level2"/>
    <w:qFormat/>
    <w:rsid w:val="006D54CC"/>
    <w:rPr>
      <w:b/>
      <w:smallCaps/>
      <w:color w:val="C0504D" w:themeColor="accent2"/>
      <w:sz w:val="24"/>
      <w:lang w:val="en-US"/>
    </w:rPr>
  </w:style>
  <w:style w:type="paragraph" w:customStyle="1" w:styleId="WVlevel3">
    <w:name w:val="WV level 3"/>
    <w:basedOn w:val="Level3"/>
    <w:qFormat/>
    <w:rsid w:val="006D54CC"/>
    <w:rPr>
      <w:smallCaps/>
      <w:color w:val="C0504D" w:themeColor="accent2"/>
    </w:rPr>
  </w:style>
  <w:style w:type="paragraph" w:customStyle="1" w:styleId="Maintext12calibry">
    <w:name w:val="Main text 12 calibry"/>
    <w:basedOn w:val="MainText"/>
    <w:qFormat/>
    <w:rsid w:val="006D54CC"/>
    <w:pPr>
      <w:spacing w:after="60"/>
      <w:jc w:val="left"/>
    </w:pPr>
    <w:rPr>
      <w:rFonts w:asciiTheme="minorHAnsi" w:eastAsia="Times New Roman" w:hAnsiTheme="minorHAnsi"/>
      <w:sz w:val="24"/>
      <w:szCs w:val="24"/>
      <w:lang w:val="en-US"/>
    </w:rPr>
  </w:style>
  <w:style w:type="paragraph" w:customStyle="1" w:styleId="Outcome">
    <w:name w:val="Outcome"/>
    <w:basedOn w:val="WVlevel3"/>
    <w:qFormat/>
    <w:rsid w:val="006D54CC"/>
    <w:rPr>
      <w:rFonts w:cs="Tahoma"/>
      <w:color w:val="C0504D"/>
      <w:sz w:val="24"/>
      <w:lang w:val="en-GB"/>
    </w:rPr>
  </w:style>
  <w:style w:type="paragraph" w:customStyle="1" w:styleId="Achievements">
    <w:name w:val="Achievements"/>
    <w:basedOn w:val="Maintext12calibry"/>
    <w:qFormat/>
    <w:rsid w:val="006D54CC"/>
    <w:pPr>
      <w:spacing w:after="0"/>
      <w:jc w:val="both"/>
    </w:pPr>
    <w:rPr>
      <w:rFonts w:ascii="Calibri" w:hAnsi="Calibri"/>
      <w:b/>
      <w:iCs/>
    </w:rPr>
  </w:style>
  <w:style w:type="paragraph" w:customStyle="1" w:styleId="NormalWV">
    <w:name w:val="Normal WV"/>
    <w:basedOn w:val="Normal"/>
    <w:qFormat/>
    <w:rsid w:val="006D54CC"/>
    <w:pPr>
      <w:spacing w:before="60"/>
      <w:jc w:val="both"/>
    </w:pPr>
    <w:rPr>
      <w:rFonts w:eastAsia="Times New Roman" w:cs="Times New Roman"/>
      <w:noProof/>
      <w:sz w:val="24"/>
      <w:szCs w:val="24"/>
    </w:rPr>
  </w:style>
  <w:style w:type="paragraph" w:customStyle="1" w:styleId="Sub1">
    <w:name w:val="Sub1"/>
    <w:basedOn w:val="Normal"/>
    <w:rsid w:val="006D54CC"/>
    <w:rPr>
      <w:rFonts w:ascii="Arial Narrow" w:eastAsia="Times New Roman" w:hAnsi="Arial Narrow" w:cs="Times New Roman"/>
      <w:b/>
      <w:bCs/>
      <w:sz w:val="20"/>
      <w:szCs w:val="20"/>
      <w:u w:val="single"/>
      <w:lang w:val="pt-PT"/>
    </w:rPr>
  </w:style>
  <w:style w:type="character" w:styleId="CommentReference">
    <w:name w:val="annotation reference"/>
    <w:basedOn w:val="DefaultParagraphFont"/>
    <w:uiPriority w:val="99"/>
    <w:semiHidden/>
    <w:unhideWhenUsed/>
    <w:rsid w:val="00427C2E"/>
    <w:rPr>
      <w:sz w:val="16"/>
      <w:szCs w:val="16"/>
    </w:rPr>
  </w:style>
  <w:style w:type="paragraph" w:styleId="CommentText">
    <w:name w:val="annotation text"/>
    <w:basedOn w:val="Normal"/>
    <w:link w:val="CommentTextChar"/>
    <w:uiPriority w:val="99"/>
    <w:unhideWhenUsed/>
    <w:rsid w:val="00427C2E"/>
    <w:rPr>
      <w:sz w:val="20"/>
      <w:szCs w:val="20"/>
    </w:rPr>
  </w:style>
  <w:style w:type="character" w:customStyle="1" w:styleId="CommentTextChar">
    <w:name w:val="Comment Text Char"/>
    <w:basedOn w:val="DefaultParagraphFont"/>
    <w:link w:val="CommentText"/>
    <w:uiPriority w:val="99"/>
    <w:rsid w:val="00427C2E"/>
    <w:rPr>
      <w:sz w:val="20"/>
      <w:szCs w:val="20"/>
    </w:rPr>
  </w:style>
  <w:style w:type="paragraph" w:styleId="CommentSubject">
    <w:name w:val="annotation subject"/>
    <w:basedOn w:val="CommentText"/>
    <w:next w:val="CommentText"/>
    <w:link w:val="CommentSubjectChar"/>
    <w:uiPriority w:val="99"/>
    <w:semiHidden/>
    <w:unhideWhenUsed/>
    <w:rsid w:val="00427C2E"/>
    <w:rPr>
      <w:b/>
      <w:bCs/>
    </w:rPr>
  </w:style>
  <w:style w:type="character" w:customStyle="1" w:styleId="CommentSubjectChar">
    <w:name w:val="Comment Subject Char"/>
    <w:basedOn w:val="CommentTextChar"/>
    <w:link w:val="CommentSubject"/>
    <w:uiPriority w:val="99"/>
    <w:semiHidden/>
    <w:rsid w:val="00427C2E"/>
    <w:rPr>
      <w:b/>
      <w:bCs/>
      <w:sz w:val="20"/>
      <w:szCs w:val="20"/>
    </w:rPr>
  </w:style>
  <w:style w:type="paragraph" w:customStyle="1" w:styleId="Default">
    <w:name w:val="Default"/>
    <w:rsid w:val="006A22A7"/>
    <w:pPr>
      <w:autoSpaceDE w:val="0"/>
      <w:autoSpaceDN w:val="0"/>
      <w:adjustRightInd w:val="0"/>
      <w:ind w:right="0"/>
    </w:pPr>
    <w:rPr>
      <w:rFonts w:ascii="Calibri" w:hAnsi="Calibri" w:cs="Calibri"/>
      <w:color w:val="000000"/>
      <w:sz w:val="24"/>
      <w:szCs w:val="24"/>
      <w:lang w:bidi="th-TH"/>
    </w:rPr>
  </w:style>
  <w:style w:type="paragraph" w:styleId="Revision">
    <w:name w:val="Revision"/>
    <w:hidden/>
    <w:uiPriority w:val="99"/>
    <w:semiHidden/>
    <w:rsid w:val="00E40843"/>
    <w:pPr>
      <w:ind w:right="0"/>
    </w:pPr>
  </w:style>
  <w:style w:type="paragraph" w:styleId="NormalWeb">
    <w:name w:val="Normal (Web)"/>
    <w:basedOn w:val="Normal"/>
    <w:uiPriority w:val="99"/>
    <w:unhideWhenUsed/>
    <w:rsid w:val="00C44F65"/>
    <w:pPr>
      <w:spacing w:before="100" w:beforeAutospacing="1" w:after="100" w:afterAutospacing="1"/>
      <w:ind w:right="0"/>
    </w:pPr>
    <w:rPr>
      <w:rFonts w:ascii="Times New Roman" w:eastAsia="Times New Roman" w:hAnsi="Times New Roman" w:cs="Times New Roman"/>
      <w:sz w:val="24"/>
      <w:szCs w:val="24"/>
      <w:lang w:val="en-GB" w:eastAsia="en-GB" w:bidi="th-TH"/>
    </w:rPr>
  </w:style>
  <w:style w:type="paragraph" w:customStyle="1" w:styleId="1">
    <w:name w:val="รายการย่อหน้า1"/>
    <w:basedOn w:val="Normal"/>
    <w:uiPriority w:val="34"/>
    <w:qFormat/>
    <w:rsid w:val="00267A9E"/>
    <w:pPr>
      <w:ind w:left="720"/>
    </w:pPr>
    <w:rPr>
      <w:rFonts w:ascii="Calibri" w:eastAsia="Calibri" w:hAnsi="Calibri" w:cs="Times New Roman"/>
    </w:rPr>
  </w:style>
  <w:style w:type="character" w:customStyle="1" w:styleId="apple-converted-space">
    <w:name w:val="apple-converted-space"/>
    <w:basedOn w:val="DefaultParagraphFont"/>
    <w:rsid w:val="00246E3A"/>
  </w:style>
  <w:style w:type="paragraph" w:customStyle="1" w:styleId="TableContents">
    <w:name w:val="Table Contents"/>
    <w:basedOn w:val="Normal"/>
    <w:rsid w:val="0092458B"/>
    <w:pPr>
      <w:widowControl w:val="0"/>
      <w:suppressLineNumbers/>
      <w:suppressAutoHyphens/>
      <w:ind w:right="0"/>
    </w:pPr>
    <w:rPr>
      <w:rFonts w:ascii="Open Sans" w:eastAsia="DejaVu Sans" w:hAnsi="Open Sans" w:cs="Lohit Devanagari"/>
      <w:kern w:val="1"/>
      <w:sz w:val="20"/>
      <w:szCs w:val="24"/>
      <w:lang w:val="en-GB" w:bidi="hi-IN"/>
    </w:rPr>
  </w:style>
  <w:style w:type="character" w:customStyle="1" w:styleId="QText">
    <w:name w:val="Q_Text"/>
    <w:basedOn w:val="DefaultParagraphFont"/>
    <w:rsid w:val="002A469B"/>
    <w:rPr>
      <w:rFonts w:ascii="Times New Roman" w:eastAsia="Times New Roman" w:hAnsi="Times New Roman" w:cs="Times New Roman"/>
      <w:szCs w:val="20"/>
      <w:lang w:val="en-US"/>
    </w:rPr>
  </w:style>
  <w:style w:type="character" w:customStyle="1" w:styleId="Heading4Char">
    <w:name w:val="Heading 4 Char"/>
    <w:basedOn w:val="DefaultParagraphFont"/>
    <w:link w:val="Heading4"/>
    <w:uiPriority w:val="9"/>
    <w:rsid w:val="0017477B"/>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right="-72"/>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5F9"/>
  </w:style>
  <w:style w:type="paragraph" w:styleId="Heading1">
    <w:name w:val="heading 1"/>
    <w:basedOn w:val="Normal"/>
    <w:next w:val="Normal"/>
    <w:link w:val="Heading1Char"/>
    <w:uiPriority w:val="9"/>
    <w:qFormat/>
    <w:rsid w:val="006D54CC"/>
    <w:pPr>
      <w:keepNext/>
      <w:spacing w:before="240" w:after="60"/>
      <w:jc w:val="both"/>
      <w:outlineLvl w:val="0"/>
    </w:pPr>
    <w:rPr>
      <w:rFonts w:ascii="Cambria" w:eastAsia="Times New Roman" w:hAnsi="Cambria" w:cs="Times New Roman"/>
      <w:b/>
      <w:bCs/>
      <w:kern w:val="32"/>
      <w:sz w:val="32"/>
      <w:szCs w:val="32"/>
      <w:lang w:val="pt-PT"/>
    </w:rPr>
  </w:style>
  <w:style w:type="paragraph" w:styleId="Heading2">
    <w:name w:val="heading 2"/>
    <w:basedOn w:val="Normal"/>
    <w:next w:val="Normal"/>
    <w:link w:val="Heading2Char"/>
    <w:uiPriority w:val="9"/>
    <w:unhideWhenUsed/>
    <w:qFormat/>
    <w:rsid w:val="001A518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qFormat/>
    <w:rsid w:val="00267A9E"/>
    <w:pPr>
      <w:spacing w:before="100" w:beforeAutospacing="1" w:after="100" w:afterAutospacing="1"/>
      <w:outlineLvl w:val="2"/>
    </w:pPr>
    <w:rPr>
      <w:rFonts w:cs="Times New Roman"/>
      <w:b/>
      <w:bCs/>
      <w:sz w:val="27"/>
      <w:szCs w:val="27"/>
    </w:rPr>
  </w:style>
  <w:style w:type="paragraph" w:styleId="Heading4">
    <w:name w:val="heading 4"/>
    <w:basedOn w:val="Normal"/>
    <w:next w:val="Normal"/>
    <w:link w:val="Heading4Char"/>
    <w:uiPriority w:val="9"/>
    <w:unhideWhenUsed/>
    <w:qFormat/>
    <w:rsid w:val="0017477B"/>
    <w:pPr>
      <w:keepNext/>
      <w:keepLines/>
      <w:spacing w:before="200"/>
      <w:outlineLvl w:val="3"/>
    </w:pPr>
    <w:rPr>
      <w:rFonts w:asciiTheme="majorHAnsi" w:eastAsiaTheme="majorEastAsia" w:hAnsiTheme="majorHAnsi" w:cstheme="majorBidi"/>
      <w:b/>
      <w:bCs/>
      <w:i/>
      <w:iCs/>
      <w:color w:val="4F81BD" w:themeColor="accent1"/>
    </w:rPr>
  </w:style>
  <w:style w:type="paragraph" w:styleId="Heading7">
    <w:name w:val="heading 7"/>
    <w:basedOn w:val="Normal"/>
    <w:next w:val="Normal"/>
    <w:link w:val="Heading7Char"/>
    <w:qFormat/>
    <w:rsid w:val="006D54CC"/>
    <w:pPr>
      <w:keepNext/>
      <w:ind w:left="-108" w:right="-108"/>
      <w:jc w:val="center"/>
      <w:outlineLvl w:val="6"/>
    </w:pPr>
    <w:rPr>
      <w:rFonts w:ascii="Verdana" w:eastAsia="Times New Roman" w:hAnsi="Verdana" w:cs="Times New Roman"/>
      <w:b/>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54CC"/>
    <w:rPr>
      <w:rFonts w:ascii="Cambria" w:eastAsia="Times New Roman" w:hAnsi="Cambria" w:cs="Times New Roman"/>
      <w:b/>
      <w:bCs/>
      <w:kern w:val="32"/>
      <w:sz w:val="32"/>
      <w:szCs w:val="32"/>
      <w:lang w:val="pt-PT"/>
    </w:rPr>
  </w:style>
  <w:style w:type="character" w:customStyle="1" w:styleId="Heading2Char">
    <w:name w:val="Heading 2 Char"/>
    <w:basedOn w:val="DefaultParagraphFont"/>
    <w:link w:val="Heading2"/>
    <w:uiPriority w:val="9"/>
    <w:rsid w:val="001A518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267A9E"/>
    <w:rPr>
      <w:rFonts w:cs="Times New Roman"/>
      <w:b/>
      <w:bCs/>
      <w:sz w:val="27"/>
      <w:szCs w:val="27"/>
    </w:rPr>
  </w:style>
  <w:style w:type="character" w:customStyle="1" w:styleId="Heading7Char">
    <w:name w:val="Heading 7 Char"/>
    <w:basedOn w:val="DefaultParagraphFont"/>
    <w:link w:val="Heading7"/>
    <w:rsid w:val="006D54CC"/>
    <w:rPr>
      <w:rFonts w:ascii="Verdana" w:eastAsia="Times New Roman" w:hAnsi="Verdana" w:cs="Times New Roman"/>
      <w:b/>
      <w:sz w:val="16"/>
      <w:szCs w:val="16"/>
    </w:rPr>
  </w:style>
  <w:style w:type="table" w:styleId="TableGrid">
    <w:name w:val="Table Grid"/>
    <w:basedOn w:val="TableNormal"/>
    <w:uiPriority w:val="59"/>
    <w:rsid w:val="00BA68B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qFormat/>
    <w:rsid w:val="00BA68B1"/>
    <w:pPr>
      <w:ind w:left="720"/>
      <w:contextualSpacing/>
    </w:pPr>
    <w:rPr>
      <w:szCs w:val="28"/>
      <w:lang w:bidi="th-TH"/>
    </w:rPr>
  </w:style>
  <w:style w:type="paragraph" w:styleId="BalloonText">
    <w:name w:val="Balloon Text"/>
    <w:basedOn w:val="Normal"/>
    <w:link w:val="BalloonTextChar"/>
    <w:semiHidden/>
    <w:unhideWhenUsed/>
    <w:rsid w:val="00BE773F"/>
    <w:rPr>
      <w:rFonts w:ascii="Tahoma" w:hAnsi="Tahoma" w:cs="Tahoma"/>
      <w:sz w:val="16"/>
      <w:szCs w:val="16"/>
    </w:rPr>
  </w:style>
  <w:style w:type="character" w:customStyle="1" w:styleId="BalloonTextChar">
    <w:name w:val="Balloon Text Char"/>
    <w:basedOn w:val="DefaultParagraphFont"/>
    <w:link w:val="BalloonText"/>
    <w:uiPriority w:val="99"/>
    <w:semiHidden/>
    <w:rsid w:val="00BE773F"/>
    <w:rPr>
      <w:rFonts w:ascii="Tahoma" w:hAnsi="Tahoma" w:cs="Tahoma"/>
      <w:sz w:val="16"/>
      <w:szCs w:val="16"/>
    </w:rPr>
  </w:style>
  <w:style w:type="paragraph" w:styleId="Header">
    <w:name w:val="header"/>
    <w:basedOn w:val="Normal"/>
    <w:link w:val="HeaderChar"/>
    <w:uiPriority w:val="99"/>
    <w:unhideWhenUsed/>
    <w:rsid w:val="00BE773F"/>
    <w:pPr>
      <w:tabs>
        <w:tab w:val="center" w:pos="4680"/>
        <w:tab w:val="right" w:pos="9360"/>
      </w:tabs>
    </w:pPr>
  </w:style>
  <w:style w:type="character" w:customStyle="1" w:styleId="HeaderChar">
    <w:name w:val="Header Char"/>
    <w:basedOn w:val="DefaultParagraphFont"/>
    <w:link w:val="Header"/>
    <w:uiPriority w:val="99"/>
    <w:rsid w:val="00BE773F"/>
  </w:style>
  <w:style w:type="paragraph" w:styleId="Footer">
    <w:name w:val="footer"/>
    <w:basedOn w:val="Normal"/>
    <w:link w:val="FooterChar"/>
    <w:uiPriority w:val="99"/>
    <w:unhideWhenUsed/>
    <w:rsid w:val="00BE773F"/>
    <w:pPr>
      <w:tabs>
        <w:tab w:val="center" w:pos="4680"/>
        <w:tab w:val="right" w:pos="9360"/>
      </w:tabs>
    </w:pPr>
  </w:style>
  <w:style w:type="character" w:customStyle="1" w:styleId="FooterChar">
    <w:name w:val="Footer Char"/>
    <w:basedOn w:val="DefaultParagraphFont"/>
    <w:link w:val="Footer"/>
    <w:uiPriority w:val="99"/>
    <w:rsid w:val="00BE773F"/>
  </w:style>
  <w:style w:type="character" w:styleId="PlaceholderText">
    <w:name w:val="Placeholder Text"/>
    <w:basedOn w:val="DefaultParagraphFont"/>
    <w:uiPriority w:val="99"/>
    <w:semiHidden/>
    <w:rsid w:val="00A5054F"/>
    <w:rPr>
      <w:color w:val="808080"/>
    </w:rPr>
  </w:style>
  <w:style w:type="paragraph" w:customStyle="1" w:styleId="Title1">
    <w:name w:val="Title1"/>
    <w:basedOn w:val="Normal"/>
    <w:rsid w:val="00D8683F"/>
    <w:rPr>
      <w:rFonts w:ascii="Arial Narrow" w:eastAsia="Times New Roman" w:hAnsi="Arial Narrow" w:cs="Times New Roman"/>
      <w:sz w:val="20"/>
      <w:szCs w:val="20"/>
      <w:lang w:val="pt-PT"/>
    </w:rPr>
  </w:style>
  <w:style w:type="paragraph" w:customStyle="1" w:styleId="SUb2">
    <w:name w:val="SUb2"/>
    <w:basedOn w:val="Normal"/>
    <w:rsid w:val="00D8683F"/>
    <w:rPr>
      <w:rFonts w:ascii="Arial Narrow" w:eastAsia="Times New Roman" w:hAnsi="Arial Narrow" w:cs="Times New Roman"/>
      <w:b/>
      <w:bCs/>
      <w:sz w:val="20"/>
      <w:szCs w:val="20"/>
      <w:lang w:val="pt-PT"/>
    </w:rPr>
  </w:style>
  <w:style w:type="paragraph" w:customStyle="1" w:styleId="Graphs">
    <w:name w:val="Graphs"/>
    <w:basedOn w:val="Normal"/>
    <w:qFormat/>
    <w:rsid w:val="006D54CC"/>
    <w:pPr>
      <w:spacing w:after="120"/>
      <w:jc w:val="center"/>
    </w:pPr>
    <w:rPr>
      <w:rFonts w:ascii="Arial Narrow" w:eastAsia="Calibri" w:hAnsi="Arial Narrow" w:cs="Times New Roman"/>
      <w:sz w:val="20"/>
      <w:szCs w:val="20"/>
      <w:lang w:val="pt-PT"/>
    </w:rPr>
  </w:style>
  <w:style w:type="paragraph" w:customStyle="1" w:styleId="Level3">
    <w:name w:val="Level 3"/>
    <w:basedOn w:val="NoSpacing"/>
    <w:qFormat/>
    <w:rsid w:val="006D54CC"/>
    <w:rPr>
      <w:b/>
    </w:rPr>
  </w:style>
  <w:style w:type="paragraph" w:styleId="NoSpacing">
    <w:name w:val="No Spacing"/>
    <w:uiPriority w:val="1"/>
    <w:qFormat/>
    <w:rsid w:val="006D54CC"/>
    <w:rPr>
      <w:rFonts w:ascii="Calibri" w:eastAsia="Calibri" w:hAnsi="Calibri" w:cs="Times New Roman"/>
      <w:sz w:val="20"/>
      <w:szCs w:val="20"/>
    </w:rPr>
  </w:style>
  <w:style w:type="paragraph" w:customStyle="1" w:styleId="TableTCP">
    <w:name w:val="Table TCP"/>
    <w:basedOn w:val="Normal"/>
    <w:qFormat/>
    <w:rsid w:val="006D54CC"/>
    <w:pPr>
      <w:spacing w:before="240" w:after="120"/>
      <w:jc w:val="center"/>
    </w:pPr>
    <w:rPr>
      <w:rFonts w:ascii="Arial Narrow" w:eastAsia="Calibri" w:hAnsi="Arial Narrow" w:cs="Times New Roman"/>
      <w:sz w:val="20"/>
      <w:szCs w:val="20"/>
    </w:rPr>
  </w:style>
  <w:style w:type="paragraph" w:customStyle="1" w:styleId="GraphTCP">
    <w:name w:val="Graph TCP"/>
    <w:basedOn w:val="TableTCP"/>
    <w:qFormat/>
    <w:rsid w:val="006D54CC"/>
  </w:style>
  <w:style w:type="paragraph" w:customStyle="1" w:styleId="Level2">
    <w:name w:val="Level 2"/>
    <w:basedOn w:val="Normal"/>
    <w:qFormat/>
    <w:rsid w:val="006D54CC"/>
    <w:pPr>
      <w:pBdr>
        <w:bottom w:val="single" w:sz="4" w:space="1" w:color="C0504D"/>
      </w:pBdr>
      <w:spacing w:before="240" w:after="120"/>
      <w:contextualSpacing/>
      <w:jc w:val="both"/>
    </w:pPr>
    <w:rPr>
      <w:rFonts w:ascii="Calibri" w:eastAsia="Calibri" w:hAnsi="Calibri" w:cs="Times New Roman"/>
      <w:sz w:val="20"/>
      <w:szCs w:val="20"/>
      <w:lang w:val="pt-PT"/>
    </w:rPr>
  </w:style>
  <w:style w:type="paragraph" w:customStyle="1" w:styleId="MainText">
    <w:name w:val="Main Text"/>
    <w:basedOn w:val="Normal"/>
    <w:qFormat/>
    <w:rsid w:val="006D54CC"/>
    <w:pPr>
      <w:spacing w:after="120"/>
      <w:jc w:val="both"/>
    </w:pPr>
    <w:rPr>
      <w:rFonts w:ascii="Calibri" w:eastAsia="Calibri" w:hAnsi="Calibri" w:cs="Times New Roman"/>
      <w:sz w:val="20"/>
      <w:szCs w:val="20"/>
      <w:lang w:val="pt-PT"/>
    </w:rPr>
  </w:style>
  <w:style w:type="paragraph" w:customStyle="1" w:styleId="Level4">
    <w:name w:val="Level 4"/>
    <w:basedOn w:val="Level3"/>
    <w:qFormat/>
    <w:rsid w:val="006D54CC"/>
    <w:pPr>
      <w:spacing w:before="240"/>
    </w:pPr>
    <w:rPr>
      <w:b w:val="0"/>
      <w:u w:val="single"/>
    </w:rPr>
  </w:style>
  <w:style w:type="paragraph" w:customStyle="1" w:styleId="Title10">
    <w:name w:val="Title 1"/>
    <w:basedOn w:val="Level2"/>
    <w:qFormat/>
    <w:rsid w:val="006D54CC"/>
    <w:pPr>
      <w:pBdr>
        <w:bottom w:val="single" w:sz="4" w:space="1" w:color="76923C" w:themeColor="accent3" w:themeShade="BF"/>
      </w:pBdr>
      <w:spacing w:before="120"/>
    </w:pPr>
    <w:rPr>
      <w:b/>
      <w:smallCaps/>
      <w:color w:val="4F6228" w:themeColor="accent3" w:themeShade="80"/>
      <w:sz w:val="28"/>
      <w:lang w:val="en-GB"/>
    </w:rPr>
  </w:style>
  <w:style w:type="paragraph" w:customStyle="1" w:styleId="Title2blue">
    <w:name w:val="Title 2 blue"/>
    <w:basedOn w:val="ListParagraph"/>
    <w:qFormat/>
    <w:rsid w:val="006D54CC"/>
    <w:pPr>
      <w:numPr>
        <w:numId w:val="3"/>
      </w:numPr>
      <w:pBdr>
        <w:bottom w:val="single" w:sz="4" w:space="1" w:color="548DD4" w:themeColor="text2" w:themeTint="99"/>
      </w:pBdr>
      <w:tabs>
        <w:tab w:val="left" w:pos="288"/>
      </w:tabs>
      <w:spacing w:after="120"/>
      <w:jc w:val="both"/>
    </w:pPr>
    <w:rPr>
      <w:rFonts w:ascii="Calibri" w:eastAsia="Calibri" w:hAnsi="Calibri" w:cs="Times New Roman"/>
      <w:color w:val="365F91" w:themeColor="accent1" w:themeShade="BF"/>
      <w:sz w:val="20"/>
      <w:szCs w:val="20"/>
      <w:lang w:val="en-GB" w:bidi="ar-SA"/>
    </w:rPr>
  </w:style>
  <w:style w:type="paragraph" w:customStyle="1" w:styleId="Title2">
    <w:name w:val="Title 2"/>
    <w:basedOn w:val="ListParagraph"/>
    <w:qFormat/>
    <w:rsid w:val="006D54CC"/>
    <w:pPr>
      <w:numPr>
        <w:numId w:val="4"/>
      </w:numPr>
      <w:pBdr>
        <w:bottom w:val="single" w:sz="4" w:space="1" w:color="C00000"/>
      </w:pBdr>
      <w:spacing w:after="120"/>
      <w:jc w:val="both"/>
    </w:pPr>
    <w:rPr>
      <w:rFonts w:ascii="Calibri" w:eastAsia="Calibri" w:hAnsi="Calibri" w:cs="Times New Roman"/>
      <w:b/>
      <w:color w:val="C00000"/>
      <w:sz w:val="20"/>
      <w:szCs w:val="20"/>
      <w:lang w:val="en-GB" w:bidi="ar-SA"/>
    </w:rPr>
  </w:style>
  <w:style w:type="paragraph" w:customStyle="1" w:styleId="WVlevel2">
    <w:name w:val="WV level 2"/>
    <w:basedOn w:val="Level2"/>
    <w:qFormat/>
    <w:rsid w:val="006D54CC"/>
    <w:rPr>
      <w:b/>
      <w:smallCaps/>
      <w:color w:val="C0504D" w:themeColor="accent2"/>
      <w:sz w:val="24"/>
      <w:lang w:val="en-US"/>
    </w:rPr>
  </w:style>
  <w:style w:type="paragraph" w:customStyle="1" w:styleId="WVlevel3">
    <w:name w:val="WV level 3"/>
    <w:basedOn w:val="Level3"/>
    <w:qFormat/>
    <w:rsid w:val="006D54CC"/>
    <w:rPr>
      <w:smallCaps/>
      <w:color w:val="C0504D" w:themeColor="accent2"/>
    </w:rPr>
  </w:style>
  <w:style w:type="paragraph" w:customStyle="1" w:styleId="Maintext12calibry">
    <w:name w:val="Main text 12 calibry"/>
    <w:basedOn w:val="MainText"/>
    <w:qFormat/>
    <w:rsid w:val="006D54CC"/>
    <w:pPr>
      <w:spacing w:after="60"/>
      <w:jc w:val="left"/>
    </w:pPr>
    <w:rPr>
      <w:rFonts w:asciiTheme="minorHAnsi" w:eastAsia="Times New Roman" w:hAnsiTheme="minorHAnsi"/>
      <w:sz w:val="24"/>
      <w:szCs w:val="24"/>
      <w:lang w:val="en-US"/>
    </w:rPr>
  </w:style>
  <w:style w:type="paragraph" w:customStyle="1" w:styleId="Outcome">
    <w:name w:val="Outcome"/>
    <w:basedOn w:val="WVlevel3"/>
    <w:qFormat/>
    <w:rsid w:val="006D54CC"/>
    <w:rPr>
      <w:rFonts w:cs="Tahoma"/>
      <w:color w:val="C0504D"/>
      <w:sz w:val="24"/>
      <w:lang w:val="en-GB"/>
    </w:rPr>
  </w:style>
  <w:style w:type="paragraph" w:customStyle="1" w:styleId="Achievements">
    <w:name w:val="Achievements"/>
    <w:basedOn w:val="Maintext12calibry"/>
    <w:qFormat/>
    <w:rsid w:val="006D54CC"/>
    <w:pPr>
      <w:spacing w:after="0"/>
      <w:jc w:val="both"/>
    </w:pPr>
    <w:rPr>
      <w:rFonts w:ascii="Calibri" w:hAnsi="Calibri"/>
      <w:b/>
      <w:iCs/>
    </w:rPr>
  </w:style>
  <w:style w:type="paragraph" w:customStyle="1" w:styleId="NormalWV">
    <w:name w:val="Normal WV"/>
    <w:basedOn w:val="Normal"/>
    <w:qFormat/>
    <w:rsid w:val="006D54CC"/>
    <w:pPr>
      <w:spacing w:before="60"/>
      <w:jc w:val="both"/>
    </w:pPr>
    <w:rPr>
      <w:rFonts w:eastAsia="Times New Roman" w:cs="Times New Roman"/>
      <w:noProof/>
      <w:sz w:val="24"/>
      <w:szCs w:val="24"/>
    </w:rPr>
  </w:style>
  <w:style w:type="paragraph" w:customStyle="1" w:styleId="Sub1">
    <w:name w:val="Sub1"/>
    <w:basedOn w:val="Normal"/>
    <w:rsid w:val="006D54CC"/>
    <w:rPr>
      <w:rFonts w:ascii="Arial Narrow" w:eastAsia="Times New Roman" w:hAnsi="Arial Narrow" w:cs="Times New Roman"/>
      <w:b/>
      <w:bCs/>
      <w:sz w:val="20"/>
      <w:szCs w:val="20"/>
      <w:u w:val="single"/>
      <w:lang w:val="pt-PT"/>
    </w:rPr>
  </w:style>
  <w:style w:type="character" w:styleId="CommentReference">
    <w:name w:val="annotation reference"/>
    <w:basedOn w:val="DefaultParagraphFont"/>
    <w:uiPriority w:val="99"/>
    <w:semiHidden/>
    <w:unhideWhenUsed/>
    <w:rsid w:val="00427C2E"/>
    <w:rPr>
      <w:sz w:val="16"/>
      <w:szCs w:val="16"/>
    </w:rPr>
  </w:style>
  <w:style w:type="paragraph" w:styleId="CommentText">
    <w:name w:val="annotation text"/>
    <w:basedOn w:val="Normal"/>
    <w:link w:val="CommentTextChar"/>
    <w:uiPriority w:val="99"/>
    <w:unhideWhenUsed/>
    <w:rsid w:val="00427C2E"/>
    <w:rPr>
      <w:sz w:val="20"/>
      <w:szCs w:val="20"/>
    </w:rPr>
  </w:style>
  <w:style w:type="character" w:customStyle="1" w:styleId="CommentTextChar">
    <w:name w:val="Comment Text Char"/>
    <w:basedOn w:val="DefaultParagraphFont"/>
    <w:link w:val="CommentText"/>
    <w:uiPriority w:val="99"/>
    <w:rsid w:val="00427C2E"/>
    <w:rPr>
      <w:sz w:val="20"/>
      <w:szCs w:val="20"/>
    </w:rPr>
  </w:style>
  <w:style w:type="paragraph" w:styleId="CommentSubject">
    <w:name w:val="annotation subject"/>
    <w:basedOn w:val="CommentText"/>
    <w:next w:val="CommentText"/>
    <w:link w:val="CommentSubjectChar"/>
    <w:uiPriority w:val="99"/>
    <w:semiHidden/>
    <w:unhideWhenUsed/>
    <w:rsid w:val="00427C2E"/>
    <w:rPr>
      <w:b/>
      <w:bCs/>
    </w:rPr>
  </w:style>
  <w:style w:type="character" w:customStyle="1" w:styleId="CommentSubjectChar">
    <w:name w:val="Comment Subject Char"/>
    <w:basedOn w:val="CommentTextChar"/>
    <w:link w:val="CommentSubject"/>
    <w:uiPriority w:val="99"/>
    <w:semiHidden/>
    <w:rsid w:val="00427C2E"/>
    <w:rPr>
      <w:b/>
      <w:bCs/>
      <w:sz w:val="20"/>
      <w:szCs w:val="20"/>
    </w:rPr>
  </w:style>
  <w:style w:type="paragraph" w:customStyle="1" w:styleId="Default">
    <w:name w:val="Default"/>
    <w:rsid w:val="006A22A7"/>
    <w:pPr>
      <w:autoSpaceDE w:val="0"/>
      <w:autoSpaceDN w:val="0"/>
      <w:adjustRightInd w:val="0"/>
      <w:ind w:right="0"/>
    </w:pPr>
    <w:rPr>
      <w:rFonts w:ascii="Calibri" w:hAnsi="Calibri" w:cs="Calibri"/>
      <w:color w:val="000000"/>
      <w:sz w:val="24"/>
      <w:szCs w:val="24"/>
      <w:lang w:bidi="th-TH"/>
    </w:rPr>
  </w:style>
  <w:style w:type="paragraph" w:styleId="Revision">
    <w:name w:val="Revision"/>
    <w:hidden/>
    <w:uiPriority w:val="99"/>
    <w:semiHidden/>
    <w:rsid w:val="00E40843"/>
    <w:pPr>
      <w:ind w:right="0"/>
    </w:pPr>
  </w:style>
  <w:style w:type="paragraph" w:styleId="NormalWeb">
    <w:name w:val="Normal (Web)"/>
    <w:basedOn w:val="Normal"/>
    <w:uiPriority w:val="99"/>
    <w:unhideWhenUsed/>
    <w:rsid w:val="00C44F65"/>
    <w:pPr>
      <w:spacing w:before="100" w:beforeAutospacing="1" w:after="100" w:afterAutospacing="1"/>
      <w:ind w:right="0"/>
    </w:pPr>
    <w:rPr>
      <w:rFonts w:ascii="Times New Roman" w:eastAsia="Times New Roman" w:hAnsi="Times New Roman" w:cs="Times New Roman"/>
      <w:sz w:val="24"/>
      <w:szCs w:val="24"/>
      <w:lang w:val="en-GB" w:eastAsia="en-GB" w:bidi="th-TH"/>
    </w:rPr>
  </w:style>
  <w:style w:type="paragraph" w:customStyle="1" w:styleId="1">
    <w:name w:val="รายการย่อหน้า1"/>
    <w:basedOn w:val="Normal"/>
    <w:uiPriority w:val="34"/>
    <w:qFormat/>
    <w:rsid w:val="00267A9E"/>
    <w:pPr>
      <w:ind w:left="720"/>
    </w:pPr>
    <w:rPr>
      <w:rFonts w:ascii="Calibri" w:eastAsia="Calibri" w:hAnsi="Calibri" w:cs="Times New Roman"/>
    </w:rPr>
  </w:style>
  <w:style w:type="character" w:customStyle="1" w:styleId="apple-converted-space">
    <w:name w:val="apple-converted-space"/>
    <w:basedOn w:val="DefaultParagraphFont"/>
    <w:rsid w:val="00246E3A"/>
  </w:style>
  <w:style w:type="paragraph" w:customStyle="1" w:styleId="TableContents">
    <w:name w:val="Table Contents"/>
    <w:basedOn w:val="Normal"/>
    <w:rsid w:val="0092458B"/>
    <w:pPr>
      <w:widowControl w:val="0"/>
      <w:suppressLineNumbers/>
      <w:suppressAutoHyphens/>
      <w:ind w:right="0"/>
    </w:pPr>
    <w:rPr>
      <w:rFonts w:ascii="Open Sans" w:eastAsia="DejaVu Sans" w:hAnsi="Open Sans" w:cs="Lohit Devanagari"/>
      <w:kern w:val="1"/>
      <w:sz w:val="20"/>
      <w:szCs w:val="24"/>
      <w:lang w:val="en-GB" w:bidi="hi-IN"/>
    </w:rPr>
  </w:style>
  <w:style w:type="character" w:customStyle="1" w:styleId="QText">
    <w:name w:val="Q_Text"/>
    <w:basedOn w:val="DefaultParagraphFont"/>
    <w:rsid w:val="002A469B"/>
    <w:rPr>
      <w:rFonts w:ascii="Times New Roman" w:eastAsia="Times New Roman" w:hAnsi="Times New Roman" w:cs="Times New Roman"/>
      <w:szCs w:val="20"/>
      <w:lang w:val="en-US"/>
    </w:rPr>
  </w:style>
  <w:style w:type="character" w:customStyle="1" w:styleId="Heading4Char">
    <w:name w:val="Heading 4 Char"/>
    <w:basedOn w:val="DefaultParagraphFont"/>
    <w:link w:val="Heading4"/>
    <w:uiPriority w:val="9"/>
    <w:rsid w:val="0017477B"/>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784013">
      <w:bodyDiv w:val="1"/>
      <w:marLeft w:val="0"/>
      <w:marRight w:val="0"/>
      <w:marTop w:val="0"/>
      <w:marBottom w:val="0"/>
      <w:divBdr>
        <w:top w:val="none" w:sz="0" w:space="0" w:color="auto"/>
        <w:left w:val="none" w:sz="0" w:space="0" w:color="auto"/>
        <w:bottom w:val="none" w:sz="0" w:space="0" w:color="auto"/>
        <w:right w:val="none" w:sz="0" w:space="0" w:color="auto"/>
      </w:divBdr>
    </w:div>
    <w:div w:id="176433676">
      <w:bodyDiv w:val="1"/>
      <w:marLeft w:val="0"/>
      <w:marRight w:val="0"/>
      <w:marTop w:val="0"/>
      <w:marBottom w:val="0"/>
      <w:divBdr>
        <w:top w:val="none" w:sz="0" w:space="0" w:color="auto"/>
        <w:left w:val="none" w:sz="0" w:space="0" w:color="auto"/>
        <w:bottom w:val="none" w:sz="0" w:space="0" w:color="auto"/>
        <w:right w:val="none" w:sz="0" w:space="0" w:color="auto"/>
      </w:divBdr>
    </w:div>
    <w:div w:id="324868381">
      <w:bodyDiv w:val="1"/>
      <w:marLeft w:val="0"/>
      <w:marRight w:val="0"/>
      <w:marTop w:val="0"/>
      <w:marBottom w:val="0"/>
      <w:divBdr>
        <w:top w:val="none" w:sz="0" w:space="0" w:color="auto"/>
        <w:left w:val="none" w:sz="0" w:space="0" w:color="auto"/>
        <w:bottom w:val="none" w:sz="0" w:space="0" w:color="auto"/>
        <w:right w:val="none" w:sz="0" w:space="0" w:color="auto"/>
      </w:divBdr>
    </w:div>
    <w:div w:id="442385404">
      <w:bodyDiv w:val="1"/>
      <w:marLeft w:val="0"/>
      <w:marRight w:val="0"/>
      <w:marTop w:val="0"/>
      <w:marBottom w:val="0"/>
      <w:divBdr>
        <w:top w:val="none" w:sz="0" w:space="0" w:color="auto"/>
        <w:left w:val="none" w:sz="0" w:space="0" w:color="auto"/>
        <w:bottom w:val="none" w:sz="0" w:space="0" w:color="auto"/>
        <w:right w:val="none" w:sz="0" w:space="0" w:color="auto"/>
      </w:divBdr>
    </w:div>
    <w:div w:id="465245602">
      <w:bodyDiv w:val="1"/>
      <w:marLeft w:val="0"/>
      <w:marRight w:val="0"/>
      <w:marTop w:val="0"/>
      <w:marBottom w:val="0"/>
      <w:divBdr>
        <w:top w:val="none" w:sz="0" w:space="0" w:color="auto"/>
        <w:left w:val="none" w:sz="0" w:space="0" w:color="auto"/>
        <w:bottom w:val="none" w:sz="0" w:space="0" w:color="auto"/>
        <w:right w:val="none" w:sz="0" w:space="0" w:color="auto"/>
      </w:divBdr>
    </w:div>
    <w:div w:id="567496646">
      <w:bodyDiv w:val="1"/>
      <w:marLeft w:val="0"/>
      <w:marRight w:val="0"/>
      <w:marTop w:val="0"/>
      <w:marBottom w:val="0"/>
      <w:divBdr>
        <w:top w:val="none" w:sz="0" w:space="0" w:color="auto"/>
        <w:left w:val="none" w:sz="0" w:space="0" w:color="auto"/>
        <w:bottom w:val="none" w:sz="0" w:space="0" w:color="auto"/>
        <w:right w:val="none" w:sz="0" w:space="0" w:color="auto"/>
      </w:divBdr>
    </w:div>
    <w:div w:id="604653223">
      <w:bodyDiv w:val="1"/>
      <w:marLeft w:val="0"/>
      <w:marRight w:val="0"/>
      <w:marTop w:val="0"/>
      <w:marBottom w:val="0"/>
      <w:divBdr>
        <w:top w:val="none" w:sz="0" w:space="0" w:color="auto"/>
        <w:left w:val="none" w:sz="0" w:space="0" w:color="auto"/>
        <w:bottom w:val="none" w:sz="0" w:space="0" w:color="auto"/>
        <w:right w:val="none" w:sz="0" w:space="0" w:color="auto"/>
      </w:divBdr>
    </w:div>
    <w:div w:id="615135792">
      <w:bodyDiv w:val="1"/>
      <w:marLeft w:val="0"/>
      <w:marRight w:val="0"/>
      <w:marTop w:val="0"/>
      <w:marBottom w:val="0"/>
      <w:divBdr>
        <w:top w:val="none" w:sz="0" w:space="0" w:color="auto"/>
        <w:left w:val="none" w:sz="0" w:space="0" w:color="auto"/>
        <w:bottom w:val="none" w:sz="0" w:space="0" w:color="auto"/>
        <w:right w:val="none" w:sz="0" w:space="0" w:color="auto"/>
      </w:divBdr>
    </w:div>
    <w:div w:id="640966513">
      <w:bodyDiv w:val="1"/>
      <w:marLeft w:val="0"/>
      <w:marRight w:val="0"/>
      <w:marTop w:val="0"/>
      <w:marBottom w:val="0"/>
      <w:divBdr>
        <w:top w:val="none" w:sz="0" w:space="0" w:color="auto"/>
        <w:left w:val="none" w:sz="0" w:space="0" w:color="auto"/>
        <w:bottom w:val="none" w:sz="0" w:space="0" w:color="auto"/>
        <w:right w:val="none" w:sz="0" w:space="0" w:color="auto"/>
      </w:divBdr>
    </w:div>
    <w:div w:id="836925318">
      <w:bodyDiv w:val="1"/>
      <w:marLeft w:val="0"/>
      <w:marRight w:val="0"/>
      <w:marTop w:val="0"/>
      <w:marBottom w:val="0"/>
      <w:divBdr>
        <w:top w:val="none" w:sz="0" w:space="0" w:color="auto"/>
        <w:left w:val="none" w:sz="0" w:space="0" w:color="auto"/>
        <w:bottom w:val="none" w:sz="0" w:space="0" w:color="auto"/>
        <w:right w:val="none" w:sz="0" w:space="0" w:color="auto"/>
      </w:divBdr>
    </w:div>
    <w:div w:id="916551725">
      <w:bodyDiv w:val="1"/>
      <w:marLeft w:val="0"/>
      <w:marRight w:val="0"/>
      <w:marTop w:val="0"/>
      <w:marBottom w:val="0"/>
      <w:divBdr>
        <w:top w:val="none" w:sz="0" w:space="0" w:color="auto"/>
        <w:left w:val="none" w:sz="0" w:space="0" w:color="auto"/>
        <w:bottom w:val="none" w:sz="0" w:space="0" w:color="auto"/>
        <w:right w:val="none" w:sz="0" w:space="0" w:color="auto"/>
      </w:divBdr>
    </w:div>
    <w:div w:id="1108310562">
      <w:bodyDiv w:val="1"/>
      <w:marLeft w:val="0"/>
      <w:marRight w:val="0"/>
      <w:marTop w:val="0"/>
      <w:marBottom w:val="0"/>
      <w:divBdr>
        <w:top w:val="none" w:sz="0" w:space="0" w:color="auto"/>
        <w:left w:val="none" w:sz="0" w:space="0" w:color="auto"/>
        <w:bottom w:val="none" w:sz="0" w:space="0" w:color="auto"/>
        <w:right w:val="none" w:sz="0" w:space="0" w:color="auto"/>
      </w:divBdr>
    </w:div>
    <w:div w:id="1138572080">
      <w:bodyDiv w:val="1"/>
      <w:marLeft w:val="0"/>
      <w:marRight w:val="0"/>
      <w:marTop w:val="0"/>
      <w:marBottom w:val="0"/>
      <w:divBdr>
        <w:top w:val="none" w:sz="0" w:space="0" w:color="auto"/>
        <w:left w:val="none" w:sz="0" w:space="0" w:color="auto"/>
        <w:bottom w:val="none" w:sz="0" w:space="0" w:color="auto"/>
        <w:right w:val="none" w:sz="0" w:space="0" w:color="auto"/>
      </w:divBdr>
    </w:div>
    <w:div w:id="1165366195">
      <w:bodyDiv w:val="1"/>
      <w:marLeft w:val="0"/>
      <w:marRight w:val="0"/>
      <w:marTop w:val="0"/>
      <w:marBottom w:val="0"/>
      <w:divBdr>
        <w:top w:val="none" w:sz="0" w:space="0" w:color="auto"/>
        <w:left w:val="none" w:sz="0" w:space="0" w:color="auto"/>
        <w:bottom w:val="none" w:sz="0" w:space="0" w:color="auto"/>
        <w:right w:val="none" w:sz="0" w:space="0" w:color="auto"/>
      </w:divBdr>
    </w:div>
    <w:div w:id="1178883652">
      <w:bodyDiv w:val="1"/>
      <w:marLeft w:val="0"/>
      <w:marRight w:val="0"/>
      <w:marTop w:val="0"/>
      <w:marBottom w:val="0"/>
      <w:divBdr>
        <w:top w:val="none" w:sz="0" w:space="0" w:color="auto"/>
        <w:left w:val="none" w:sz="0" w:space="0" w:color="auto"/>
        <w:bottom w:val="none" w:sz="0" w:space="0" w:color="auto"/>
        <w:right w:val="none" w:sz="0" w:space="0" w:color="auto"/>
      </w:divBdr>
    </w:div>
    <w:div w:id="1227257701">
      <w:bodyDiv w:val="1"/>
      <w:marLeft w:val="0"/>
      <w:marRight w:val="0"/>
      <w:marTop w:val="0"/>
      <w:marBottom w:val="0"/>
      <w:divBdr>
        <w:top w:val="none" w:sz="0" w:space="0" w:color="auto"/>
        <w:left w:val="none" w:sz="0" w:space="0" w:color="auto"/>
        <w:bottom w:val="none" w:sz="0" w:space="0" w:color="auto"/>
        <w:right w:val="none" w:sz="0" w:space="0" w:color="auto"/>
      </w:divBdr>
    </w:div>
    <w:div w:id="1334727563">
      <w:bodyDiv w:val="1"/>
      <w:marLeft w:val="0"/>
      <w:marRight w:val="0"/>
      <w:marTop w:val="0"/>
      <w:marBottom w:val="0"/>
      <w:divBdr>
        <w:top w:val="none" w:sz="0" w:space="0" w:color="auto"/>
        <w:left w:val="none" w:sz="0" w:space="0" w:color="auto"/>
        <w:bottom w:val="none" w:sz="0" w:space="0" w:color="auto"/>
        <w:right w:val="none" w:sz="0" w:space="0" w:color="auto"/>
      </w:divBdr>
    </w:div>
    <w:div w:id="1495796672">
      <w:bodyDiv w:val="1"/>
      <w:marLeft w:val="0"/>
      <w:marRight w:val="0"/>
      <w:marTop w:val="0"/>
      <w:marBottom w:val="0"/>
      <w:divBdr>
        <w:top w:val="none" w:sz="0" w:space="0" w:color="auto"/>
        <w:left w:val="none" w:sz="0" w:space="0" w:color="auto"/>
        <w:bottom w:val="none" w:sz="0" w:space="0" w:color="auto"/>
        <w:right w:val="none" w:sz="0" w:space="0" w:color="auto"/>
      </w:divBdr>
    </w:div>
    <w:div w:id="1527594415">
      <w:bodyDiv w:val="1"/>
      <w:marLeft w:val="0"/>
      <w:marRight w:val="0"/>
      <w:marTop w:val="0"/>
      <w:marBottom w:val="0"/>
      <w:divBdr>
        <w:top w:val="none" w:sz="0" w:space="0" w:color="auto"/>
        <w:left w:val="none" w:sz="0" w:space="0" w:color="auto"/>
        <w:bottom w:val="none" w:sz="0" w:space="0" w:color="auto"/>
        <w:right w:val="none" w:sz="0" w:space="0" w:color="auto"/>
      </w:divBdr>
    </w:div>
    <w:div w:id="1557160032">
      <w:bodyDiv w:val="1"/>
      <w:marLeft w:val="0"/>
      <w:marRight w:val="0"/>
      <w:marTop w:val="0"/>
      <w:marBottom w:val="0"/>
      <w:divBdr>
        <w:top w:val="none" w:sz="0" w:space="0" w:color="auto"/>
        <w:left w:val="none" w:sz="0" w:space="0" w:color="auto"/>
        <w:bottom w:val="none" w:sz="0" w:space="0" w:color="auto"/>
        <w:right w:val="none" w:sz="0" w:space="0" w:color="auto"/>
      </w:divBdr>
    </w:div>
    <w:div w:id="1570067959">
      <w:bodyDiv w:val="1"/>
      <w:marLeft w:val="0"/>
      <w:marRight w:val="0"/>
      <w:marTop w:val="0"/>
      <w:marBottom w:val="0"/>
      <w:divBdr>
        <w:top w:val="none" w:sz="0" w:space="0" w:color="auto"/>
        <w:left w:val="none" w:sz="0" w:space="0" w:color="auto"/>
        <w:bottom w:val="none" w:sz="0" w:space="0" w:color="auto"/>
        <w:right w:val="none" w:sz="0" w:space="0" w:color="auto"/>
      </w:divBdr>
    </w:div>
    <w:div w:id="1577592573">
      <w:bodyDiv w:val="1"/>
      <w:marLeft w:val="0"/>
      <w:marRight w:val="0"/>
      <w:marTop w:val="0"/>
      <w:marBottom w:val="0"/>
      <w:divBdr>
        <w:top w:val="none" w:sz="0" w:space="0" w:color="auto"/>
        <w:left w:val="none" w:sz="0" w:space="0" w:color="auto"/>
        <w:bottom w:val="none" w:sz="0" w:space="0" w:color="auto"/>
        <w:right w:val="none" w:sz="0" w:space="0" w:color="auto"/>
      </w:divBdr>
    </w:div>
    <w:div w:id="1619681867">
      <w:bodyDiv w:val="1"/>
      <w:marLeft w:val="0"/>
      <w:marRight w:val="0"/>
      <w:marTop w:val="0"/>
      <w:marBottom w:val="0"/>
      <w:divBdr>
        <w:top w:val="none" w:sz="0" w:space="0" w:color="auto"/>
        <w:left w:val="none" w:sz="0" w:space="0" w:color="auto"/>
        <w:bottom w:val="none" w:sz="0" w:space="0" w:color="auto"/>
        <w:right w:val="none" w:sz="0" w:space="0" w:color="auto"/>
      </w:divBdr>
    </w:div>
    <w:div w:id="1624846246">
      <w:bodyDiv w:val="1"/>
      <w:marLeft w:val="0"/>
      <w:marRight w:val="0"/>
      <w:marTop w:val="0"/>
      <w:marBottom w:val="0"/>
      <w:divBdr>
        <w:top w:val="none" w:sz="0" w:space="0" w:color="auto"/>
        <w:left w:val="none" w:sz="0" w:space="0" w:color="auto"/>
        <w:bottom w:val="none" w:sz="0" w:space="0" w:color="auto"/>
        <w:right w:val="none" w:sz="0" w:space="0" w:color="auto"/>
      </w:divBdr>
    </w:div>
    <w:div w:id="1703941528">
      <w:bodyDiv w:val="1"/>
      <w:marLeft w:val="0"/>
      <w:marRight w:val="0"/>
      <w:marTop w:val="0"/>
      <w:marBottom w:val="0"/>
      <w:divBdr>
        <w:top w:val="none" w:sz="0" w:space="0" w:color="auto"/>
        <w:left w:val="none" w:sz="0" w:space="0" w:color="auto"/>
        <w:bottom w:val="none" w:sz="0" w:space="0" w:color="auto"/>
        <w:right w:val="none" w:sz="0" w:space="0" w:color="auto"/>
      </w:divBdr>
    </w:div>
    <w:div w:id="1766925927">
      <w:bodyDiv w:val="1"/>
      <w:marLeft w:val="0"/>
      <w:marRight w:val="0"/>
      <w:marTop w:val="0"/>
      <w:marBottom w:val="0"/>
      <w:divBdr>
        <w:top w:val="none" w:sz="0" w:space="0" w:color="auto"/>
        <w:left w:val="none" w:sz="0" w:space="0" w:color="auto"/>
        <w:bottom w:val="none" w:sz="0" w:space="0" w:color="auto"/>
        <w:right w:val="none" w:sz="0" w:space="0" w:color="auto"/>
      </w:divBdr>
    </w:div>
    <w:div w:id="1905986602">
      <w:bodyDiv w:val="1"/>
      <w:marLeft w:val="0"/>
      <w:marRight w:val="0"/>
      <w:marTop w:val="0"/>
      <w:marBottom w:val="0"/>
      <w:divBdr>
        <w:top w:val="none" w:sz="0" w:space="0" w:color="auto"/>
        <w:left w:val="none" w:sz="0" w:space="0" w:color="auto"/>
        <w:bottom w:val="none" w:sz="0" w:space="0" w:color="auto"/>
        <w:right w:val="none" w:sz="0" w:space="0" w:color="auto"/>
      </w:divBdr>
    </w:div>
    <w:div w:id="2059544245">
      <w:bodyDiv w:val="1"/>
      <w:marLeft w:val="0"/>
      <w:marRight w:val="0"/>
      <w:marTop w:val="0"/>
      <w:marBottom w:val="0"/>
      <w:divBdr>
        <w:top w:val="none" w:sz="0" w:space="0" w:color="auto"/>
        <w:left w:val="none" w:sz="0" w:space="0" w:color="auto"/>
        <w:bottom w:val="none" w:sz="0" w:space="0" w:color="auto"/>
        <w:right w:val="none" w:sz="0" w:space="0" w:color="auto"/>
      </w:divBdr>
    </w:div>
    <w:div w:id="2133471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63EFD-CB43-4DED-8F89-6994412F8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7890</Words>
  <Characters>44977</Characters>
  <Application>Microsoft Office Word</Application>
  <DocSecurity>0</DocSecurity>
  <Lines>374</Lines>
  <Paragraphs>105</Paragraphs>
  <ScaleCrop>false</ScaleCrop>
  <HeadingPairs>
    <vt:vector size="6" baseType="variant">
      <vt:variant>
        <vt:lpstr>Title</vt:lpstr>
      </vt:variant>
      <vt:variant>
        <vt:i4>1</vt:i4>
      </vt:variant>
      <vt:variant>
        <vt:lpstr>Título</vt:lpstr>
      </vt:variant>
      <vt:variant>
        <vt:i4>1</vt:i4>
      </vt:variant>
      <vt:variant>
        <vt:lpstr>ชื่อเรื่อง</vt:lpstr>
      </vt:variant>
      <vt:variant>
        <vt:i4>1</vt:i4>
      </vt:variant>
    </vt:vector>
  </HeadingPairs>
  <TitlesOfParts>
    <vt:vector size="3" baseType="lpstr">
      <vt:lpstr>LIFT Household 2015 Survey</vt:lpstr>
      <vt:lpstr>LIFT Household 2015 Survey</vt:lpstr>
      <vt:lpstr>LIFT Household 2013 Survey</vt:lpstr>
    </vt:vector>
  </TitlesOfParts>
  <Company>UNOPS</Company>
  <LinksUpToDate>false</LinksUpToDate>
  <CharactersWithSpaces>52762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LIFT Household 2015 Survey</dc:title>
  <dc:creator>TomJP</dc:creator>
  <cp:lastModifiedBy>samsung</cp:lastModifiedBy>
  <cp:revision>2</cp:revision>
  <cp:lastPrinted>2015-12-04T08:42:00Z</cp:lastPrinted>
  <dcterms:created xsi:type="dcterms:W3CDTF">2015-12-22T06:07:00Z</dcterms:created>
  <dcterms:modified xsi:type="dcterms:W3CDTF">2015-12-22T06:07:00Z</dcterms:modified>
</cp:coreProperties>
</file>